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46B0B" w:rsidRPr="000E0928" w:rsidRDefault="00F46B0B">
      <w:pPr>
        <w:tabs>
          <w:tab w:val="left" w:pos="720"/>
        </w:tabs>
        <w:spacing w:line="360" w:lineRule="auto"/>
        <w:jc w:val="both"/>
        <w:rPr>
          <w:rFonts w:ascii="Arial" w:hAnsi="Arial" w:cs="Arial"/>
          <w:b/>
        </w:rPr>
      </w:pPr>
      <w:r w:rsidRPr="000E0928">
        <w:rPr>
          <w:rFonts w:ascii="Arial" w:hAnsi="Arial" w:cs="Arial"/>
        </w:rPr>
        <w:t xml:space="preserve">                                                                                                                                                                                                                                                                                </w:t>
      </w:r>
      <w:r w:rsidRPr="000E0928">
        <w:rPr>
          <w:rFonts w:ascii="Arial" w:eastAsia="Arial" w:hAnsi="Arial" w:cs="Arial"/>
        </w:rPr>
        <w:t xml:space="preserve">      </w:t>
      </w:r>
      <w:r w:rsidR="00592FC1" w:rsidRPr="00014162">
        <w:rPr>
          <w:rFonts w:ascii="Arial" w:eastAsia="Arial" w:hAnsi="Arial" w:cs="Arial"/>
        </w:rPr>
        <w:t xml:space="preserve">     </w:t>
      </w:r>
      <w:r w:rsidRPr="000E0928">
        <w:rPr>
          <w:rFonts w:ascii="Arial" w:hAnsi="Arial" w:cs="Arial"/>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pt;height:54.65pt" o:ole="" filled="t">
            <v:fill color2="black"/>
            <v:imagedata r:id="rId8" o:title="" croptop="-24f" cropbottom="-24f" cropleft="-24f" cropright="-24f"/>
          </v:shape>
          <o:OLEObject Type="Embed" ProgID="PBrush" ShapeID="_x0000_i1025" DrawAspect="Content" ObjectID="_1631945267" r:id="rId9"/>
        </w:object>
      </w:r>
    </w:p>
    <w:p w:rsidR="00F46B0B" w:rsidRPr="00D30D59" w:rsidRDefault="00F46B0B">
      <w:pPr>
        <w:spacing w:line="360" w:lineRule="auto"/>
        <w:rPr>
          <w:rFonts w:ascii="Arial" w:hAnsi="Arial" w:cs="Arial"/>
          <w:sz w:val="18"/>
          <w:szCs w:val="18"/>
        </w:rPr>
      </w:pPr>
      <w:r w:rsidRPr="00D30D59">
        <w:rPr>
          <w:rFonts w:ascii="Arial" w:hAnsi="Arial" w:cs="Arial"/>
          <w:b/>
          <w:sz w:val="18"/>
          <w:szCs w:val="18"/>
        </w:rPr>
        <w:t>ΕΛΛΗΝΙΚΗ ΔΗΜΟΚΡΑΤΙΑ</w:t>
      </w:r>
    </w:p>
    <w:p w:rsidR="00F46B0B" w:rsidRPr="00D30D59" w:rsidRDefault="00F46B0B">
      <w:pPr>
        <w:spacing w:line="360" w:lineRule="auto"/>
        <w:rPr>
          <w:rFonts w:ascii="Arial" w:hAnsi="Arial" w:cs="Arial"/>
          <w:sz w:val="18"/>
          <w:szCs w:val="18"/>
        </w:rPr>
      </w:pPr>
      <w:r w:rsidRPr="00D30D59">
        <w:rPr>
          <w:rFonts w:ascii="Arial" w:hAnsi="Arial" w:cs="Arial"/>
          <w:b/>
          <w:sz w:val="18"/>
          <w:szCs w:val="18"/>
        </w:rPr>
        <w:t>ΥΠΟΥΡΓΕΙΟ ΥΓΕΙΑΣ &amp; ΚΟΙΝΩΝΙΚΗΣ ΑΛΛΗΛΕΓΓΥΗΣ</w:t>
      </w:r>
    </w:p>
    <w:p w:rsidR="00F46B0B" w:rsidRPr="00D30D59" w:rsidRDefault="00F46B0B">
      <w:pPr>
        <w:tabs>
          <w:tab w:val="center" w:pos="2552"/>
        </w:tabs>
        <w:spacing w:line="360" w:lineRule="auto"/>
        <w:rPr>
          <w:rFonts w:ascii="Arial" w:hAnsi="Arial" w:cs="Arial"/>
          <w:sz w:val="18"/>
          <w:szCs w:val="18"/>
        </w:rPr>
      </w:pPr>
      <w:r w:rsidRPr="00D30D59">
        <w:rPr>
          <w:rFonts w:ascii="Arial" w:hAnsi="Arial" w:cs="Arial"/>
          <w:b/>
          <w:bCs/>
          <w:sz w:val="18"/>
          <w:szCs w:val="18"/>
        </w:rPr>
        <w:t>4</w:t>
      </w:r>
      <w:r w:rsidRPr="00D30D59">
        <w:rPr>
          <w:rFonts w:ascii="Arial" w:hAnsi="Arial" w:cs="Arial"/>
          <w:b/>
          <w:bCs/>
          <w:sz w:val="18"/>
          <w:szCs w:val="18"/>
          <w:vertAlign w:val="superscript"/>
        </w:rPr>
        <w:t>η</w:t>
      </w:r>
      <w:r w:rsidRPr="00D30D59">
        <w:rPr>
          <w:rFonts w:ascii="Arial" w:hAnsi="Arial" w:cs="Arial"/>
          <w:b/>
          <w:bCs/>
          <w:sz w:val="18"/>
          <w:szCs w:val="18"/>
        </w:rPr>
        <w:t xml:space="preserve"> ΥΓΕΙΟΝΟΜΙΚΗ ΠΕΡΙΦΕΡΕΙΑ ΜΑΚΕΔΟΝΙΑΣ &amp; ΘΡΑΚΗΣ</w:t>
      </w:r>
    </w:p>
    <w:p w:rsidR="00F46B0B" w:rsidRPr="00D30D59" w:rsidRDefault="00F46B0B">
      <w:pPr>
        <w:pStyle w:val="7"/>
        <w:spacing w:line="360" w:lineRule="auto"/>
        <w:rPr>
          <w:rFonts w:ascii="Arial" w:hAnsi="Arial"/>
          <w:sz w:val="18"/>
          <w:szCs w:val="18"/>
        </w:rPr>
      </w:pPr>
      <w:r w:rsidRPr="00D30D59">
        <w:rPr>
          <w:rFonts w:ascii="Arial" w:hAnsi="Arial"/>
          <w:sz w:val="18"/>
          <w:szCs w:val="18"/>
        </w:rPr>
        <w:t>ΓΕΝΙΚΟ ΝΟΣΟΚΟΜΕΙΟ ΔΡΑΜΑΣ</w:t>
      </w:r>
    </w:p>
    <w:p w:rsidR="00F46B0B" w:rsidRPr="00D30D59" w:rsidRDefault="00F46B0B">
      <w:pPr>
        <w:pStyle w:val="af4"/>
        <w:tabs>
          <w:tab w:val="left" w:pos="7513"/>
        </w:tabs>
        <w:spacing w:line="360" w:lineRule="auto"/>
        <w:rPr>
          <w:rFonts w:ascii="Arial" w:eastAsia="Arial Unicode MS" w:hAnsi="Arial" w:cs="Arial"/>
          <w:sz w:val="18"/>
          <w:szCs w:val="18"/>
        </w:rPr>
      </w:pPr>
    </w:p>
    <w:p w:rsidR="00F46B0B" w:rsidRPr="00D30D59" w:rsidRDefault="00F46B0B">
      <w:pPr>
        <w:pStyle w:val="af4"/>
        <w:tabs>
          <w:tab w:val="left" w:pos="7230"/>
        </w:tabs>
        <w:spacing w:line="360" w:lineRule="auto"/>
        <w:rPr>
          <w:rFonts w:ascii="Arial" w:hAnsi="Arial" w:cs="Arial"/>
          <w:sz w:val="18"/>
          <w:szCs w:val="18"/>
        </w:rPr>
      </w:pPr>
      <w:r w:rsidRPr="00D30D59">
        <w:rPr>
          <w:rFonts w:ascii="Arial" w:hAnsi="Arial" w:cs="Arial"/>
          <w:b/>
          <w:sz w:val="18"/>
          <w:szCs w:val="18"/>
        </w:rPr>
        <w:t>Οικονομικό Τμήμα / Γραφείο  Προμηθειών</w:t>
      </w:r>
      <w:r w:rsidRPr="00D30D59">
        <w:rPr>
          <w:rFonts w:ascii="Arial" w:hAnsi="Arial" w:cs="Arial"/>
          <w:b/>
          <w:sz w:val="18"/>
          <w:szCs w:val="18"/>
        </w:rPr>
        <w:tab/>
      </w:r>
      <w:r w:rsidRPr="00D30D59">
        <w:rPr>
          <w:rFonts w:ascii="Arial" w:hAnsi="Arial" w:cs="Arial"/>
          <w:b/>
          <w:sz w:val="18"/>
          <w:szCs w:val="18"/>
        </w:rPr>
        <w:tab/>
        <w:t xml:space="preserve"> </w:t>
      </w:r>
    </w:p>
    <w:p w:rsidR="000E0928" w:rsidRPr="00D30D59" w:rsidRDefault="00F46B0B" w:rsidP="000E0928">
      <w:pPr>
        <w:pStyle w:val="af4"/>
        <w:widowControl w:val="0"/>
        <w:tabs>
          <w:tab w:val="left" w:pos="7230"/>
        </w:tabs>
        <w:spacing w:line="360" w:lineRule="auto"/>
        <w:rPr>
          <w:rFonts w:ascii="Arial" w:hAnsi="Arial" w:cs="Arial"/>
          <w:sz w:val="18"/>
          <w:szCs w:val="18"/>
        </w:rPr>
      </w:pPr>
      <w:r w:rsidRPr="00D30D59">
        <w:rPr>
          <w:rFonts w:ascii="Arial" w:hAnsi="Arial" w:cs="Arial"/>
          <w:b/>
          <w:sz w:val="18"/>
          <w:szCs w:val="18"/>
        </w:rPr>
        <w:t xml:space="preserve">Πληροφορίες: </w:t>
      </w:r>
      <w:r w:rsidR="00E374D2" w:rsidRPr="00D30D59">
        <w:rPr>
          <w:rFonts w:ascii="Arial" w:hAnsi="Arial" w:cs="Arial"/>
          <w:b/>
          <w:sz w:val="18"/>
          <w:szCs w:val="18"/>
        </w:rPr>
        <w:t xml:space="preserve"> </w:t>
      </w:r>
      <w:proofErr w:type="spellStart"/>
      <w:r w:rsidR="001E2F7E">
        <w:rPr>
          <w:rFonts w:ascii="Arial" w:hAnsi="Arial" w:cs="Arial"/>
          <w:b/>
          <w:sz w:val="18"/>
          <w:szCs w:val="18"/>
        </w:rPr>
        <w:t>Κουστουλίδου</w:t>
      </w:r>
      <w:proofErr w:type="spellEnd"/>
      <w:r w:rsidR="001E2F7E">
        <w:rPr>
          <w:rFonts w:ascii="Arial" w:hAnsi="Arial" w:cs="Arial"/>
          <w:b/>
          <w:sz w:val="18"/>
          <w:szCs w:val="18"/>
        </w:rPr>
        <w:t xml:space="preserve"> Ελπίδα</w:t>
      </w:r>
      <w:r w:rsidR="000E0928" w:rsidRPr="00D30D59">
        <w:rPr>
          <w:rFonts w:ascii="Arial" w:hAnsi="Arial" w:cs="Arial"/>
          <w:sz w:val="18"/>
          <w:szCs w:val="18"/>
        </w:rPr>
        <w:t xml:space="preserve"> </w:t>
      </w:r>
      <w:r w:rsidR="000E0928" w:rsidRPr="00D30D59">
        <w:rPr>
          <w:rFonts w:ascii="Arial" w:hAnsi="Arial" w:cs="Arial"/>
          <w:sz w:val="18"/>
          <w:szCs w:val="18"/>
        </w:rPr>
        <w:tab/>
      </w:r>
    </w:p>
    <w:p w:rsidR="00F46B0B" w:rsidRPr="00D30D59" w:rsidRDefault="00F46B0B">
      <w:pPr>
        <w:tabs>
          <w:tab w:val="left" w:pos="709"/>
        </w:tabs>
        <w:spacing w:line="360" w:lineRule="auto"/>
        <w:rPr>
          <w:rFonts w:ascii="Arial" w:hAnsi="Arial" w:cs="Arial"/>
          <w:sz w:val="18"/>
          <w:szCs w:val="18"/>
        </w:rPr>
      </w:pPr>
      <w:r w:rsidRPr="00D30D59">
        <w:rPr>
          <w:rFonts w:ascii="Arial" w:hAnsi="Arial" w:cs="Arial"/>
          <w:sz w:val="18"/>
          <w:szCs w:val="18"/>
        </w:rPr>
        <w:t>ΤΗΛ.:</w:t>
      </w:r>
      <w:r w:rsidRPr="00D30D59">
        <w:rPr>
          <w:rFonts w:ascii="Arial" w:hAnsi="Arial" w:cs="Arial"/>
          <w:sz w:val="18"/>
          <w:szCs w:val="18"/>
        </w:rPr>
        <w:tab/>
      </w:r>
      <w:r w:rsidR="000E0928" w:rsidRPr="00D30D59">
        <w:rPr>
          <w:rFonts w:ascii="Arial" w:hAnsi="Arial" w:cs="Arial"/>
          <w:sz w:val="18"/>
          <w:szCs w:val="18"/>
        </w:rPr>
        <w:t>25213502</w:t>
      </w:r>
      <w:r w:rsidR="001E2F7E">
        <w:rPr>
          <w:rFonts w:ascii="Arial" w:hAnsi="Arial" w:cs="Arial"/>
          <w:sz w:val="18"/>
          <w:szCs w:val="18"/>
        </w:rPr>
        <w:t>28</w:t>
      </w:r>
      <w:r w:rsidRPr="00D30D59">
        <w:rPr>
          <w:rFonts w:ascii="Arial" w:hAnsi="Arial" w:cs="Arial"/>
          <w:sz w:val="18"/>
          <w:szCs w:val="18"/>
        </w:rPr>
        <w:t xml:space="preserve">         </w:t>
      </w:r>
    </w:p>
    <w:p w:rsidR="00F46B0B" w:rsidRPr="00D30D59" w:rsidRDefault="00F46B0B">
      <w:pPr>
        <w:tabs>
          <w:tab w:val="left" w:pos="709"/>
        </w:tabs>
        <w:spacing w:line="360" w:lineRule="auto"/>
        <w:rPr>
          <w:rFonts w:ascii="Arial" w:hAnsi="Arial" w:cs="Arial"/>
          <w:sz w:val="18"/>
          <w:szCs w:val="18"/>
        </w:rPr>
      </w:pPr>
      <w:r w:rsidRPr="00D30D59">
        <w:rPr>
          <w:rFonts w:ascii="Arial" w:hAnsi="Arial" w:cs="Arial"/>
          <w:sz w:val="18"/>
          <w:szCs w:val="18"/>
        </w:rPr>
        <w:t>FAX :</w:t>
      </w:r>
      <w:r w:rsidRPr="00D30D59">
        <w:rPr>
          <w:rFonts w:ascii="Arial" w:hAnsi="Arial" w:cs="Arial"/>
          <w:sz w:val="18"/>
          <w:szCs w:val="18"/>
        </w:rPr>
        <w:tab/>
        <w:t>2521025997</w:t>
      </w:r>
    </w:p>
    <w:p w:rsidR="00F46B0B" w:rsidRPr="00D30D59" w:rsidRDefault="00F46B0B">
      <w:pPr>
        <w:tabs>
          <w:tab w:val="left" w:pos="709"/>
        </w:tabs>
        <w:spacing w:line="360" w:lineRule="auto"/>
        <w:rPr>
          <w:rFonts w:ascii="Arial" w:hAnsi="Arial" w:cs="Arial"/>
          <w:sz w:val="18"/>
          <w:szCs w:val="18"/>
        </w:rPr>
      </w:pPr>
      <w:r w:rsidRPr="00D30D59">
        <w:rPr>
          <w:rFonts w:ascii="Arial" w:hAnsi="Arial" w:cs="Arial"/>
          <w:sz w:val="18"/>
          <w:szCs w:val="18"/>
        </w:rPr>
        <w:t>E-</w:t>
      </w:r>
      <w:proofErr w:type="spellStart"/>
      <w:r w:rsidRPr="00D30D59">
        <w:rPr>
          <w:rFonts w:ascii="Arial" w:hAnsi="Arial" w:cs="Arial"/>
          <w:sz w:val="18"/>
          <w:szCs w:val="18"/>
        </w:rPr>
        <w:t>mail</w:t>
      </w:r>
      <w:proofErr w:type="spellEnd"/>
      <w:r w:rsidRPr="00D30D59">
        <w:rPr>
          <w:rFonts w:ascii="Arial" w:hAnsi="Arial" w:cs="Arial"/>
          <w:sz w:val="18"/>
          <w:szCs w:val="18"/>
        </w:rPr>
        <w:t>:</w:t>
      </w:r>
      <w:r w:rsidRPr="00D30D59">
        <w:rPr>
          <w:rFonts w:ascii="Arial" w:hAnsi="Arial" w:cs="Arial"/>
          <w:sz w:val="18"/>
          <w:szCs w:val="18"/>
        </w:rPr>
        <w:tab/>
      </w:r>
      <w:hyperlink r:id="rId10" w:history="1">
        <w:r w:rsidR="00E374D2" w:rsidRPr="00D30D59">
          <w:rPr>
            <w:rStyle w:val="-"/>
            <w:rFonts w:ascii="Arial" w:hAnsi="Arial" w:cs="Arial"/>
            <w:sz w:val="18"/>
            <w:szCs w:val="18"/>
            <w:lang w:val="en-US"/>
          </w:rPr>
          <w:t>g</w:t>
        </w:r>
        <w:r w:rsidR="00E374D2" w:rsidRPr="00D30D59">
          <w:rPr>
            <w:rStyle w:val="-"/>
            <w:rFonts w:ascii="Arial" w:hAnsi="Arial" w:cs="Arial"/>
            <w:sz w:val="18"/>
            <w:szCs w:val="18"/>
          </w:rPr>
          <w:t>rafeio.</w:t>
        </w:r>
        <w:r w:rsidR="00E374D2" w:rsidRPr="00D30D59">
          <w:rPr>
            <w:rStyle w:val="-"/>
            <w:rFonts w:ascii="Arial" w:hAnsi="Arial" w:cs="Arial"/>
            <w:sz w:val="18"/>
            <w:szCs w:val="18"/>
            <w:lang w:val="en-US"/>
          </w:rPr>
          <w:t>promithion</w:t>
        </w:r>
        <w:r w:rsidR="00E374D2" w:rsidRPr="00D30D59">
          <w:rPr>
            <w:rStyle w:val="-"/>
            <w:rFonts w:ascii="Arial" w:hAnsi="Arial" w:cs="Arial"/>
            <w:sz w:val="18"/>
            <w:szCs w:val="18"/>
          </w:rPr>
          <w:t>@</w:t>
        </w:r>
        <w:r w:rsidR="00E374D2" w:rsidRPr="00D30D59">
          <w:rPr>
            <w:rStyle w:val="-"/>
            <w:rFonts w:ascii="Arial" w:hAnsi="Arial" w:cs="Arial"/>
            <w:sz w:val="18"/>
            <w:szCs w:val="18"/>
            <w:lang w:val="en-US"/>
          </w:rPr>
          <w:t>dramahospital</w:t>
        </w:r>
        <w:r w:rsidR="00E374D2" w:rsidRPr="00D30D59">
          <w:rPr>
            <w:rStyle w:val="-"/>
            <w:rFonts w:ascii="Arial" w:hAnsi="Arial" w:cs="Arial"/>
            <w:sz w:val="18"/>
            <w:szCs w:val="18"/>
          </w:rPr>
          <w:t>.</w:t>
        </w:r>
        <w:r w:rsidR="00E374D2" w:rsidRPr="00D30D59">
          <w:rPr>
            <w:rStyle w:val="-"/>
            <w:rFonts w:ascii="Arial" w:hAnsi="Arial" w:cs="Arial"/>
            <w:sz w:val="18"/>
            <w:szCs w:val="18"/>
            <w:lang w:val="en-US"/>
          </w:rPr>
          <w:t>gr</w:t>
        </w:r>
      </w:hyperlink>
      <w:r w:rsidR="00E374D2" w:rsidRPr="00D30D59">
        <w:rPr>
          <w:rFonts w:ascii="Arial" w:hAnsi="Arial" w:cs="Arial"/>
          <w:sz w:val="18"/>
          <w:szCs w:val="18"/>
        </w:rPr>
        <w:t xml:space="preserve"> </w:t>
      </w:r>
    </w:p>
    <w:p w:rsidR="00F46B0B" w:rsidRPr="001E2F7E" w:rsidRDefault="00F46B0B">
      <w:pPr>
        <w:tabs>
          <w:tab w:val="left" w:pos="709"/>
        </w:tabs>
        <w:spacing w:line="360" w:lineRule="auto"/>
        <w:rPr>
          <w:rFonts w:ascii="Arial" w:hAnsi="Arial" w:cs="Arial"/>
          <w:sz w:val="18"/>
          <w:szCs w:val="18"/>
        </w:rPr>
      </w:pPr>
      <w:r w:rsidRPr="00D30D59">
        <w:rPr>
          <w:rFonts w:ascii="Arial" w:hAnsi="Arial" w:cs="Arial"/>
          <w:sz w:val="18"/>
          <w:szCs w:val="18"/>
        </w:rPr>
        <w:t>URL:</w:t>
      </w:r>
      <w:r w:rsidRPr="00D30D59">
        <w:rPr>
          <w:rFonts w:ascii="Arial" w:hAnsi="Arial" w:cs="Arial"/>
          <w:sz w:val="18"/>
          <w:szCs w:val="18"/>
        </w:rPr>
        <w:tab/>
      </w:r>
      <w:hyperlink r:id="rId11" w:history="1">
        <w:r w:rsidR="000E0928" w:rsidRPr="00D30D59">
          <w:rPr>
            <w:rStyle w:val="-"/>
            <w:rFonts w:ascii="Arial" w:hAnsi="Arial" w:cs="Arial"/>
            <w:sz w:val="18"/>
            <w:szCs w:val="18"/>
          </w:rPr>
          <w:t>www.</w:t>
        </w:r>
        <w:r w:rsidR="000E0928" w:rsidRPr="00D30D59">
          <w:rPr>
            <w:rStyle w:val="-"/>
            <w:rFonts w:ascii="Arial" w:hAnsi="Arial" w:cs="Arial"/>
            <w:sz w:val="18"/>
            <w:szCs w:val="18"/>
            <w:lang w:val="en-US"/>
          </w:rPr>
          <w:t>dramahospital</w:t>
        </w:r>
        <w:r w:rsidR="000E0928" w:rsidRPr="00D30D59">
          <w:rPr>
            <w:rStyle w:val="-"/>
            <w:rFonts w:ascii="Arial" w:hAnsi="Arial" w:cs="Arial"/>
            <w:sz w:val="18"/>
            <w:szCs w:val="18"/>
          </w:rPr>
          <w:t>.</w:t>
        </w:r>
        <w:proofErr w:type="spellStart"/>
        <w:r w:rsidR="000E0928" w:rsidRPr="00D30D59">
          <w:rPr>
            <w:rStyle w:val="-"/>
            <w:rFonts w:ascii="Arial" w:hAnsi="Arial" w:cs="Arial"/>
            <w:sz w:val="18"/>
            <w:szCs w:val="18"/>
          </w:rPr>
          <w:t>gr</w:t>
        </w:r>
        <w:proofErr w:type="spellEnd"/>
      </w:hyperlink>
      <w:r w:rsidR="000E0928" w:rsidRPr="001E2F7E">
        <w:rPr>
          <w:rFonts w:ascii="Arial" w:hAnsi="Arial" w:cs="Arial"/>
          <w:sz w:val="18"/>
          <w:szCs w:val="18"/>
        </w:rPr>
        <w:t xml:space="preserve"> </w:t>
      </w:r>
    </w:p>
    <w:p w:rsidR="00F46B0B" w:rsidRDefault="00D74D71">
      <w:pPr>
        <w:tabs>
          <w:tab w:val="left" w:pos="709"/>
          <w:tab w:val="left" w:pos="1134"/>
        </w:tabs>
        <w:spacing w:line="360" w:lineRule="auto"/>
        <w:rPr>
          <w:rFonts w:ascii="Arial" w:hAnsi="Arial" w:cs="Arial"/>
          <w:sz w:val="18"/>
          <w:szCs w:val="18"/>
        </w:rPr>
      </w:pPr>
      <w:r>
        <w:rPr>
          <w:rFonts w:ascii="Arial" w:hAnsi="Arial" w:cs="Arial"/>
          <w:sz w:val="18"/>
          <w:szCs w:val="18"/>
        </w:rPr>
        <w:pict>
          <v:line id="_x0000_s2050" style="position:absolute;flip:y;z-index:251656704;mso-position-horizontal-relative:margin" from="262.8pt,7.85pt" to="262.85pt,29.2pt" strokecolor="white" strokeweight=".35mm">
            <v:stroke color2="black" joinstyle="miter" endcap="square"/>
            <w10:wrap anchorx="margin"/>
          </v:line>
        </w:pict>
      </w:r>
      <w:proofErr w:type="spellStart"/>
      <w:r w:rsidR="00F46B0B" w:rsidRPr="00D30D59">
        <w:rPr>
          <w:rFonts w:ascii="Arial" w:hAnsi="Arial" w:cs="Arial"/>
          <w:sz w:val="18"/>
          <w:szCs w:val="18"/>
        </w:rPr>
        <w:t>Ταχ</w:t>
      </w:r>
      <w:proofErr w:type="spellEnd"/>
      <w:r w:rsidR="00F46B0B" w:rsidRPr="00D30D59">
        <w:rPr>
          <w:rFonts w:ascii="Arial" w:hAnsi="Arial" w:cs="Arial"/>
          <w:sz w:val="18"/>
          <w:szCs w:val="18"/>
        </w:rPr>
        <w:t>. Δ/</w:t>
      </w:r>
      <w:proofErr w:type="spellStart"/>
      <w:r w:rsidR="00F46B0B" w:rsidRPr="00D30D59">
        <w:rPr>
          <w:rFonts w:ascii="Arial" w:hAnsi="Arial" w:cs="Arial"/>
          <w:sz w:val="18"/>
          <w:szCs w:val="18"/>
        </w:rPr>
        <w:t>νση</w:t>
      </w:r>
      <w:proofErr w:type="spellEnd"/>
      <w:r w:rsidR="00F46B0B" w:rsidRPr="00D30D59">
        <w:rPr>
          <w:rFonts w:ascii="Arial" w:hAnsi="Arial" w:cs="Arial"/>
          <w:sz w:val="18"/>
          <w:szCs w:val="18"/>
        </w:rPr>
        <w:t>:</w:t>
      </w:r>
      <w:r w:rsidR="00F46B0B" w:rsidRPr="00D30D59">
        <w:rPr>
          <w:rFonts w:ascii="Arial" w:hAnsi="Arial" w:cs="Arial"/>
          <w:sz w:val="18"/>
          <w:szCs w:val="18"/>
        </w:rPr>
        <w:tab/>
        <w:t>ΤΕΡΜΑ ΙΠΠΟΚΡΑΤΟΥΣ ΔΡΑΜΑ Τ.Κ.: 661 32</w:t>
      </w:r>
    </w:p>
    <w:p w:rsidR="00EF16C7" w:rsidRPr="00D30D59" w:rsidRDefault="00EF16C7">
      <w:pPr>
        <w:tabs>
          <w:tab w:val="left" w:pos="709"/>
          <w:tab w:val="left" w:pos="1134"/>
        </w:tabs>
        <w:spacing w:line="360" w:lineRule="auto"/>
        <w:rPr>
          <w:rFonts w:ascii="Arial" w:hAnsi="Arial" w:cs="Arial"/>
          <w:sz w:val="18"/>
          <w:szCs w:val="18"/>
        </w:rPr>
      </w:pPr>
    </w:p>
    <w:p w:rsidR="00F46B0B" w:rsidRPr="000E0928" w:rsidRDefault="00F46B0B">
      <w:pPr>
        <w:rPr>
          <w:rFonts w:ascii="Arial" w:hAnsi="Arial" w:cs="Arial"/>
        </w:rPr>
      </w:pPr>
      <w:r w:rsidRPr="000E0928">
        <w:rPr>
          <w:rFonts w:ascii="Arial" w:eastAsia="Arial" w:hAnsi="Arial" w:cs="Arial"/>
          <w:b/>
        </w:rPr>
        <w:t xml:space="preserve">             </w:t>
      </w:r>
    </w:p>
    <w:p w:rsidR="00F46B0B" w:rsidRPr="00B84668" w:rsidRDefault="00FB75EF">
      <w:pPr>
        <w:tabs>
          <w:tab w:val="left" w:pos="720"/>
        </w:tabs>
        <w:spacing w:line="360" w:lineRule="auto"/>
        <w:jc w:val="center"/>
        <w:rPr>
          <w:rFonts w:ascii="Arial" w:hAnsi="Arial" w:cs="Arial"/>
          <w:u w:val="single"/>
        </w:rPr>
      </w:pPr>
      <w:r w:rsidRPr="00B84668">
        <w:rPr>
          <w:rFonts w:ascii="Arial" w:hAnsi="Arial" w:cs="Arial"/>
          <w:b/>
          <w:bCs/>
          <w:u w:val="single"/>
        </w:rPr>
        <w:t>ΔΙΑΚΗΡΥΞΗ Αριθμός</w:t>
      </w:r>
      <w:r w:rsidR="004346A8" w:rsidRPr="001E2F7E">
        <w:rPr>
          <w:rFonts w:ascii="Arial" w:hAnsi="Arial" w:cs="Arial"/>
          <w:b/>
          <w:bCs/>
          <w:u w:val="single"/>
        </w:rPr>
        <w:t xml:space="preserve"> </w:t>
      </w:r>
      <w:r w:rsidR="000539E3">
        <w:rPr>
          <w:rFonts w:ascii="Arial" w:hAnsi="Arial" w:cs="Arial"/>
          <w:b/>
          <w:bCs/>
          <w:u w:val="single"/>
        </w:rPr>
        <w:t>26</w:t>
      </w:r>
      <w:r w:rsidR="00F46B0B" w:rsidRPr="00B84668">
        <w:rPr>
          <w:rFonts w:ascii="Arial" w:hAnsi="Arial" w:cs="Arial"/>
          <w:b/>
          <w:bCs/>
          <w:u w:val="single"/>
        </w:rPr>
        <w:t>η/201</w:t>
      </w:r>
      <w:r w:rsidR="00B06934" w:rsidRPr="00B84668">
        <w:rPr>
          <w:rFonts w:ascii="Arial" w:hAnsi="Arial" w:cs="Arial"/>
          <w:b/>
          <w:bCs/>
          <w:u w:val="single"/>
        </w:rPr>
        <w:t>9</w:t>
      </w:r>
    </w:p>
    <w:p w:rsidR="00F46B0B" w:rsidRPr="000E0928" w:rsidRDefault="00F46B0B">
      <w:pPr>
        <w:tabs>
          <w:tab w:val="left" w:pos="720"/>
        </w:tabs>
        <w:spacing w:line="360" w:lineRule="auto"/>
        <w:jc w:val="center"/>
        <w:rPr>
          <w:rFonts w:ascii="Arial" w:hAnsi="Arial" w:cs="Arial"/>
        </w:rPr>
      </w:pPr>
      <w:r w:rsidRPr="000E0928">
        <w:rPr>
          <w:rFonts w:ascii="Arial" w:hAnsi="Arial" w:cs="Arial"/>
          <w:b/>
          <w:bCs/>
        </w:rPr>
        <w:t xml:space="preserve">ΔΗΜΟΣΙΟΥ </w:t>
      </w:r>
      <w:r w:rsidR="00037219" w:rsidRPr="000E0928">
        <w:rPr>
          <w:rFonts w:ascii="Arial" w:hAnsi="Arial" w:cs="Arial"/>
          <w:b/>
          <w:bCs/>
        </w:rPr>
        <w:t xml:space="preserve">ΗΛΕΚΤΡΟΝΙΚΟΥ </w:t>
      </w:r>
      <w:r w:rsidRPr="000E0928">
        <w:rPr>
          <w:rFonts w:ascii="Arial" w:hAnsi="Arial" w:cs="Arial"/>
          <w:b/>
          <w:bCs/>
        </w:rPr>
        <w:t>ΔΙΑΓΩΝΙΣΜΟΥ ΑΝΟΙΚΤΗΣ ΔΙΑΔΙΚΑΣΙΑΣ</w:t>
      </w:r>
    </w:p>
    <w:p w:rsidR="000E0928" w:rsidRPr="000E0928" w:rsidRDefault="00A16275">
      <w:pPr>
        <w:tabs>
          <w:tab w:val="left" w:pos="720"/>
        </w:tabs>
        <w:spacing w:line="360" w:lineRule="auto"/>
        <w:jc w:val="center"/>
        <w:rPr>
          <w:rFonts w:ascii="Arial" w:hAnsi="Arial" w:cs="Arial"/>
          <w:b/>
          <w:bCs/>
          <w:iCs/>
        </w:rPr>
      </w:pPr>
      <w:r w:rsidRPr="000E0928">
        <w:rPr>
          <w:rFonts w:ascii="Arial" w:hAnsi="Arial" w:cs="Arial"/>
          <w:b/>
          <w:bCs/>
          <w:iCs/>
        </w:rPr>
        <w:t xml:space="preserve">Για την </w:t>
      </w:r>
      <w:r w:rsidR="00F46B0B" w:rsidRPr="000E0928">
        <w:rPr>
          <w:rFonts w:ascii="Arial" w:hAnsi="Arial" w:cs="Arial"/>
          <w:b/>
          <w:bCs/>
          <w:iCs/>
        </w:rPr>
        <w:t xml:space="preserve">Προμήθεια </w:t>
      </w:r>
      <w:r w:rsidR="00F60618" w:rsidRPr="000E0928">
        <w:rPr>
          <w:rFonts w:ascii="Arial" w:hAnsi="Arial" w:cs="Arial"/>
          <w:b/>
          <w:bCs/>
          <w:iCs/>
        </w:rPr>
        <w:t xml:space="preserve"> </w:t>
      </w:r>
      <w:r w:rsidR="001E2F7E">
        <w:rPr>
          <w:rFonts w:ascii="Arial" w:hAnsi="Arial" w:cs="Arial"/>
          <w:b/>
          <w:bCs/>
          <w:iCs/>
        </w:rPr>
        <w:t xml:space="preserve"> ΑΝΤΙΔΡΑΣΤΗΡΙΩΝ ΑΙΜΟΔΟΣΙΑΣ</w:t>
      </w:r>
    </w:p>
    <w:p w:rsidR="00FF717B" w:rsidRPr="000E0928" w:rsidRDefault="00F46B0B" w:rsidP="00FF717B">
      <w:pPr>
        <w:tabs>
          <w:tab w:val="left" w:pos="720"/>
        </w:tabs>
        <w:spacing w:line="360" w:lineRule="auto"/>
        <w:jc w:val="center"/>
        <w:rPr>
          <w:rFonts w:ascii="Arial" w:hAnsi="Arial" w:cs="Arial"/>
          <w:b/>
          <w:bCs/>
          <w:iCs/>
        </w:rPr>
      </w:pPr>
      <w:r w:rsidRPr="000E0928">
        <w:rPr>
          <w:rFonts w:ascii="Arial" w:hAnsi="Arial" w:cs="Arial"/>
          <w:b/>
          <w:bCs/>
          <w:iCs/>
        </w:rPr>
        <w:t xml:space="preserve">με κριτήριο κατακύρωσης την πλέον συμφέρουσα προσφορά από οικονομική άποψη, βάσει τιμής </w:t>
      </w:r>
    </w:p>
    <w:p w:rsidR="00037219" w:rsidRPr="005F6019" w:rsidRDefault="00037219" w:rsidP="00FF717B">
      <w:pPr>
        <w:tabs>
          <w:tab w:val="left" w:pos="720"/>
        </w:tabs>
        <w:spacing w:line="360" w:lineRule="auto"/>
        <w:jc w:val="center"/>
        <w:rPr>
          <w:rFonts w:ascii="Arial" w:hAnsi="Arial" w:cs="Arial"/>
          <w:b/>
          <w:bCs/>
          <w:iCs/>
          <w:u w:val="single"/>
        </w:rPr>
      </w:pPr>
      <w:proofErr w:type="spellStart"/>
      <w:r w:rsidRPr="00B84668">
        <w:rPr>
          <w:rFonts w:ascii="Arial" w:hAnsi="Arial" w:cs="Arial"/>
          <w:b/>
          <w:bCs/>
          <w:iCs/>
          <w:u w:val="single"/>
        </w:rPr>
        <w:t>Συστημικός</w:t>
      </w:r>
      <w:proofErr w:type="spellEnd"/>
      <w:r w:rsidRPr="00B84668">
        <w:rPr>
          <w:rFonts w:ascii="Arial" w:hAnsi="Arial" w:cs="Arial"/>
          <w:b/>
          <w:bCs/>
          <w:iCs/>
          <w:u w:val="single"/>
        </w:rPr>
        <w:t xml:space="preserve"> </w:t>
      </w:r>
      <w:r w:rsidRPr="00592FC1">
        <w:rPr>
          <w:rFonts w:ascii="Arial" w:hAnsi="Arial" w:cs="Arial"/>
          <w:b/>
          <w:bCs/>
          <w:iCs/>
          <w:u w:val="single"/>
        </w:rPr>
        <w:t>αριθμός:</w:t>
      </w:r>
      <w:r w:rsidR="00C91F13" w:rsidRPr="00592FC1">
        <w:rPr>
          <w:rFonts w:ascii="Arial" w:hAnsi="Arial" w:cs="Arial"/>
          <w:b/>
          <w:bCs/>
          <w:iCs/>
          <w:u w:val="single"/>
        </w:rPr>
        <w:t xml:space="preserve"> </w:t>
      </w:r>
      <w:r w:rsidR="00B84668" w:rsidRPr="00592FC1">
        <w:rPr>
          <w:rFonts w:ascii="Arial" w:hAnsi="Arial" w:cs="Arial"/>
          <w:b/>
          <w:bCs/>
          <w:iCs/>
          <w:u w:val="single"/>
        </w:rPr>
        <w:t>7</w:t>
      </w:r>
      <w:r w:rsidR="00592FC1" w:rsidRPr="005F6019">
        <w:rPr>
          <w:rFonts w:ascii="Arial" w:hAnsi="Arial" w:cs="Arial"/>
          <w:b/>
          <w:bCs/>
          <w:iCs/>
          <w:u w:val="single"/>
        </w:rPr>
        <w:t>9759</w:t>
      </w:r>
    </w:p>
    <w:p w:rsidR="00F46B0B" w:rsidRPr="000E0928" w:rsidRDefault="00F46B0B">
      <w:pPr>
        <w:tabs>
          <w:tab w:val="left" w:pos="720"/>
        </w:tabs>
        <w:spacing w:line="360" w:lineRule="auto"/>
        <w:rPr>
          <w:rFonts w:ascii="Arial" w:hAnsi="Arial" w:cs="Arial"/>
          <w:b/>
          <w:bCs/>
          <w:iCs/>
        </w:rPr>
      </w:pPr>
    </w:p>
    <w:p w:rsidR="00F46B0B" w:rsidRPr="00D30D59" w:rsidRDefault="00F46B0B">
      <w:pPr>
        <w:jc w:val="center"/>
        <w:rPr>
          <w:rFonts w:ascii="Arial" w:hAnsi="Arial" w:cs="Arial"/>
          <w:sz w:val="18"/>
          <w:szCs w:val="18"/>
        </w:rPr>
      </w:pPr>
      <w:r w:rsidRPr="00D30D59">
        <w:rPr>
          <w:rFonts w:ascii="Arial" w:hAnsi="Arial" w:cs="Arial"/>
          <w:b/>
          <w:sz w:val="18"/>
          <w:szCs w:val="18"/>
        </w:rPr>
        <w:t>ΑΝΤΙΚΕΙΜΕΝΟ ΤΟΥ ΔΙΑΓΩΝΙΣΜΟΥ – ΣΥΝΟΠΤΙΚΑ ΣΤΟΙΧΕΙΑ</w:t>
      </w:r>
    </w:p>
    <w:p w:rsidR="00F46B0B" w:rsidRPr="00D30D59" w:rsidRDefault="00F46B0B">
      <w:pPr>
        <w:jc w:val="center"/>
        <w:rPr>
          <w:rFonts w:ascii="Arial" w:hAnsi="Arial" w:cs="Arial"/>
          <w:b/>
          <w:sz w:val="18"/>
          <w:szCs w:val="18"/>
        </w:rPr>
      </w:pPr>
    </w:p>
    <w:tbl>
      <w:tblPr>
        <w:tblW w:w="10762" w:type="dxa"/>
        <w:tblInd w:w="-211" w:type="dxa"/>
        <w:tblLayout w:type="fixed"/>
        <w:tblCellMar>
          <w:top w:w="55" w:type="dxa"/>
          <w:bottom w:w="55" w:type="dxa"/>
        </w:tblCellMar>
        <w:tblLook w:val="0000"/>
      </w:tblPr>
      <w:tblGrid>
        <w:gridCol w:w="4263"/>
        <w:gridCol w:w="6499"/>
      </w:tblGrid>
      <w:tr w:rsidR="00F46B0B" w:rsidRPr="00D30D59" w:rsidTr="004031C9">
        <w:trPr>
          <w:trHeight w:val="421"/>
        </w:trPr>
        <w:tc>
          <w:tcPr>
            <w:tcW w:w="4263" w:type="dxa"/>
            <w:tcBorders>
              <w:top w:val="single" w:sz="4" w:space="0" w:color="000000"/>
              <w:left w:val="single" w:sz="4" w:space="0" w:color="000000"/>
              <w:bottom w:val="single" w:sz="4" w:space="0" w:color="000000"/>
            </w:tcBorders>
            <w:shd w:val="clear" w:color="auto" w:fill="auto"/>
            <w:vAlign w:val="center"/>
          </w:tcPr>
          <w:p w:rsidR="00F46B0B" w:rsidRPr="00D30D59" w:rsidRDefault="00F46B0B" w:rsidP="00297F67">
            <w:pPr>
              <w:tabs>
                <w:tab w:val="left" w:pos="6660"/>
              </w:tabs>
              <w:jc w:val="center"/>
              <w:rPr>
                <w:rFonts w:ascii="Arial" w:hAnsi="Arial" w:cs="Arial"/>
                <w:sz w:val="18"/>
                <w:szCs w:val="18"/>
              </w:rPr>
            </w:pPr>
            <w:r w:rsidRPr="00D30D59">
              <w:rPr>
                <w:rFonts w:ascii="Arial" w:hAnsi="Arial" w:cs="Arial"/>
                <w:color w:val="000000"/>
                <w:sz w:val="18"/>
                <w:szCs w:val="18"/>
              </w:rPr>
              <w:t>ΑΝΑΘΕΤΟΥΣΑ ΑΡΧΗ</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B0B" w:rsidRPr="00D30D59" w:rsidRDefault="00F46B0B" w:rsidP="00297F67">
            <w:pPr>
              <w:tabs>
                <w:tab w:val="left" w:pos="6660"/>
              </w:tabs>
              <w:spacing w:line="360" w:lineRule="auto"/>
              <w:jc w:val="center"/>
              <w:rPr>
                <w:rFonts w:ascii="Arial" w:hAnsi="Arial" w:cs="Arial"/>
                <w:sz w:val="18"/>
                <w:szCs w:val="18"/>
              </w:rPr>
            </w:pPr>
            <w:r w:rsidRPr="00D30D59">
              <w:rPr>
                <w:rFonts w:ascii="Arial" w:hAnsi="Arial" w:cs="Arial"/>
                <w:color w:val="000000"/>
                <w:sz w:val="18"/>
                <w:szCs w:val="18"/>
              </w:rPr>
              <w:t>ΓΕΝΙΚΟ ΝΟΣΟΚΟΜΕΙΟ ΔΡΑΜΑΣ</w:t>
            </w:r>
          </w:p>
        </w:tc>
      </w:tr>
      <w:tr w:rsidR="00F46B0B" w:rsidRPr="00D30D59" w:rsidTr="004031C9">
        <w:trPr>
          <w:trHeight w:val="421"/>
        </w:trPr>
        <w:tc>
          <w:tcPr>
            <w:tcW w:w="4263" w:type="dxa"/>
            <w:tcBorders>
              <w:top w:val="single" w:sz="4" w:space="0" w:color="000000"/>
              <w:left w:val="single" w:sz="4" w:space="0" w:color="000000"/>
              <w:bottom w:val="single" w:sz="4" w:space="0" w:color="000000"/>
            </w:tcBorders>
            <w:shd w:val="clear" w:color="auto" w:fill="auto"/>
            <w:vAlign w:val="center"/>
          </w:tcPr>
          <w:p w:rsidR="00F46B0B" w:rsidRPr="00D30D59" w:rsidRDefault="00F46B0B" w:rsidP="00297F67">
            <w:pPr>
              <w:tabs>
                <w:tab w:val="left" w:pos="6660"/>
              </w:tabs>
              <w:jc w:val="center"/>
              <w:rPr>
                <w:rFonts w:ascii="Arial" w:hAnsi="Arial" w:cs="Arial"/>
                <w:sz w:val="18"/>
                <w:szCs w:val="18"/>
              </w:rPr>
            </w:pPr>
            <w:r w:rsidRPr="00D30D59">
              <w:rPr>
                <w:rFonts w:ascii="Arial" w:hAnsi="Arial" w:cs="Arial"/>
                <w:color w:val="000000"/>
                <w:sz w:val="18"/>
                <w:szCs w:val="18"/>
              </w:rPr>
              <w:t>ΕΙΔΟΣ ΔΙΑΓΩΝΙΣΜΟΥ</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B0B" w:rsidRPr="00D30D59" w:rsidRDefault="00F46B0B" w:rsidP="00297F67">
            <w:pPr>
              <w:tabs>
                <w:tab w:val="left" w:pos="6660"/>
              </w:tabs>
              <w:spacing w:line="360" w:lineRule="auto"/>
              <w:jc w:val="center"/>
              <w:rPr>
                <w:rFonts w:ascii="Arial" w:hAnsi="Arial" w:cs="Arial"/>
                <w:sz w:val="18"/>
                <w:szCs w:val="18"/>
              </w:rPr>
            </w:pPr>
            <w:r w:rsidRPr="00D30D59">
              <w:rPr>
                <w:rFonts w:ascii="Arial" w:hAnsi="Arial" w:cs="Arial"/>
                <w:b/>
                <w:color w:val="000000"/>
                <w:sz w:val="18"/>
                <w:szCs w:val="18"/>
              </w:rPr>
              <w:t xml:space="preserve">ΑΝΟΙΚΤΟΣ ΔΗΜΟΣΙΟΣ </w:t>
            </w:r>
            <w:r w:rsidR="00037219" w:rsidRPr="00D30D59">
              <w:rPr>
                <w:rFonts w:ascii="Arial" w:hAnsi="Arial" w:cs="Arial"/>
                <w:b/>
                <w:color w:val="000000"/>
                <w:sz w:val="18"/>
                <w:szCs w:val="18"/>
              </w:rPr>
              <w:t xml:space="preserve">ΗΛΕΚΤΡΟΝΙΚΟΣ </w:t>
            </w:r>
            <w:r w:rsidRPr="00D30D59">
              <w:rPr>
                <w:rFonts w:ascii="Arial" w:hAnsi="Arial" w:cs="Arial"/>
                <w:b/>
                <w:color w:val="000000"/>
                <w:sz w:val="18"/>
                <w:szCs w:val="18"/>
              </w:rPr>
              <w:t>ΔΙΑΓΩΝΙΣΜΟΣ</w:t>
            </w:r>
          </w:p>
        </w:tc>
      </w:tr>
      <w:tr w:rsidR="00F46B0B" w:rsidRPr="00D30D59" w:rsidTr="004031C9">
        <w:trPr>
          <w:trHeight w:val="640"/>
        </w:trPr>
        <w:tc>
          <w:tcPr>
            <w:tcW w:w="4263" w:type="dxa"/>
            <w:tcBorders>
              <w:top w:val="single" w:sz="4" w:space="0" w:color="000000"/>
              <w:left w:val="single" w:sz="4" w:space="0" w:color="000000"/>
              <w:bottom w:val="single" w:sz="4" w:space="0" w:color="000000"/>
            </w:tcBorders>
            <w:shd w:val="clear" w:color="auto" w:fill="auto"/>
            <w:vAlign w:val="center"/>
          </w:tcPr>
          <w:p w:rsidR="00F46B0B" w:rsidRPr="00D30D59" w:rsidRDefault="00F46B0B" w:rsidP="00297F67">
            <w:pPr>
              <w:jc w:val="center"/>
              <w:rPr>
                <w:rFonts w:ascii="Arial" w:hAnsi="Arial" w:cs="Arial"/>
                <w:sz w:val="18"/>
                <w:szCs w:val="18"/>
              </w:rPr>
            </w:pPr>
            <w:r w:rsidRPr="00D30D59">
              <w:rPr>
                <w:rFonts w:ascii="Arial" w:hAnsi="Arial" w:cs="Arial"/>
                <w:sz w:val="18"/>
                <w:szCs w:val="18"/>
              </w:rPr>
              <w:t>ΚΡΙΤΗΡΙΟ ΚΑΤΑΚΥΡΩΣΗΣ</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B0B" w:rsidRPr="00D30D59" w:rsidRDefault="00F46B0B" w:rsidP="00297F67">
            <w:pPr>
              <w:spacing w:line="276" w:lineRule="auto"/>
              <w:jc w:val="center"/>
              <w:rPr>
                <w:rFonts w:ascii="Arial" w:hAnsi="Arial" w:cs="Arial"/>
                <w:sz w:val="18"/>
                <w:szCs w:val="18"/>
              </w:rPr>
            </w:pPr>
            <w:r w:rsidRPr="00D30D59">
              <w:rPr>
                <w:rFonts w:ascii="Arial" w:hAnsi="Arial" w:cs="Arial"/>
                <w:bCs/>
                <w:iCs/>
                <w:sz w:val="18"/>
                <w:szCs w:val="18"/>
              </w:rPr>
              <w:t>Η πλέον συμφέρουσα προσφορά από οικονομική άποψη βάσει</w:t>
            </w:r>
          </w:p>
          <w:p w:rsidR="00F46B0B" w:rsidRPr="00D30D59" w:rsidRDefault="00F46B0B" w:rsidP="00297F67">
            <w:pPr>
              <w:spacing w:line="276" w:lineRule="auto"/>
              <w:jc w:val="center"/>
              <w:rPr>
                <w:rFonts w:ascii="Arial" w:hAnsi="Arial" w:cs="Arial"/>
                <w:sz w:val="18"/>
                <w:szCs w:val="18"/>
              </w:rPr>
            </w:pPr>
            <w:r w:rsidRPr="00D30D59">
              <w:rPr>
                <w:rFonts w:ascii="Arial" w:hAnsi="Arial" w:cs="Arial"/>
                <w:iCs/>
                <w:sz w:val="18"/>
                <w:szCs w:val="18"/>
              </w:rPr>
              <w:t>τιμής</w:t>
            </w:r>
          </w:p>
        </w:tc>
      </w:tr>
      <w:tr w:rsidR="00F46B0B" w:rsidRPr="00D30D59" w:rsidTr="004031C9">
        <w:trPr>
          <w:trHeight w:val="724"/>
        </w:trPr>
        <w:tc>
          <w:tcPr>
            <w:tcW w:w="4263" w:type="dxa"/>
            <w:tcBorders>
              <w:top w:val="single" w:sz="4" w:space="0" w:color="000000"/>
              <w:left w:val="single" w:sz="4" w:space="0" w:color="000000"/>
              <w:bottom w:val="single" w:sz="4" w:space="0" w:color="000000"/>
            </w:tcBorders>
            <w:shd w:val="clear" w:color="auto" w:fill="auto"/>
            <w:vAlign w:val="center"/>
          </w:tcPr>
          <w:p w:rsidR="00F46B0B" w:rsidRPr="00D30D59" w:rsidRDefault="00F46B0B" w:rsidP="00297F67">
            <w:pPr>
              <w:tabs>
                <w:tab w:val="left" w:pos="6660"/>
              </w:tabs>
              <w:spacing w:line="360" w:lineRule="auto"/>
              <w:jc w:val="center"/>
              <w:rPr>
                <w:rFonts w:ascii="Arial" w:hAnsi="Arial" w:cs="Arial"/>
                <w:sz w:val="18"/>
                <w:szCs w:val="18"/>
              </w:rPr>
            </w:pPr>
            <w:r w:rsidRPr="00D30D59">
              <w:rPr>
                <w:rFonts w:ascii="Arial" w:hAnsi="Arial" w:cs="Arial"/>
                <w:color w:val="000000"/>
                <w:sz w:val="18"/>
                <w:szCs w:val="18"/>
              </w:rPr>
              <w:t>ΑΝΤΙΚΕΙΜΕΝΟ ΔΙΑΓΩΝΙΣΜΟΥ/</w:t>
            </w:r>
          </w:p>
          <w:p w:rsidR="00F46B0B" w:rsidRPr="00D30D59" w:rsidRDefault="00F46B0B" w:rsidP="00297F67">
            <w:pPr>
              <w:tabs>
                <w:tab w:val="left" w:pos="6660"/>
              </w:tabs>
              <w:spacing w:line="360" w:lineRule="auto"/>
              <w:jc w:val="center"/>
              <w:rPr>
                <w:rFonts w:ascii="Arial" w:hAnsi="Arial" w:cs="Arial"/>
                <w:sz w:val="18"/>
                <w:szCs w:val="18"/>
              </w:rPr>
            </w:pPr>
            <w:r w:rsidRPr="00D30D59">
              <w:rPr>
                <w:rFonts w:ascii="Arial" w:hAnsi="Arial" w:cs="Arial"/>
                <w:color w:val="000000"/>
                <w:sz w:val="18"/>
                <w:szCs w:val="18"/>
              </w:rPr>
              <w:t>ΠΕΡΙΓΡΑΦΗ ΕΙΔΟΥΣ</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B0B" w:rsidRPr="00F34E74" w:rsidRDefault="00F46B0B" w:rsidP="00297F67">
            <w:pPr>
              <w:tabs>
                <w:tab w:val="left" w:pos="6660"/>
              </w:tabs>
              <w:spacing w:line="360" w:lineRule="auto"/>
              <w:jc w:val="center"/>
              <w:rPr>
                <w:rFonts w:ascii="Arial" w:hAnsi="Arial" w:cs="Arial"/>
                <w:b/>
                <w:iCs/>
                <w:sz w:val="18"/>
                <w:szCs w:val="18"/>
              </w:rPr>
            </w:pPr>
            <w:r w:rsidRPr="00F34E74">
              <w:rPr>
                <w:rFonts w:ascii="Arial" w:hAnsi="Arial" w:cs="Arial"/>
                <w:b/>
                <w:iCs/>
                <w:sz w:val="18"/>
                <w:szCs w:val="18"/>
              </w:rPr>
              <w:t>ΠΡΟΜΗΘΕΙΑ</w:t>
            </w:r>
          </w:p>
          <w:p w:rsidR="00F46B0B" w:rsidRPr="00D30D59" w:rsidRDefault="00F34E74" w:rsidP="000E0928">
            <w:pPr>
              <w:tabs>
                <w:tab w:val="left" w:pos="6660"/>
              </w:tabs>
              <w:spacing w:line="360" w:lineRule="auto"/>
              <w:jc w:val="center"/>
              <w:rPr>
                <w:rFonts w:ascii="Arial" w:hAnsi="Arial" w:cs="Arial"/>
                <w:b/>
                <w:sz w:val="18"/>
                <w:szCs w:val="18"/>
              </w:rPr>
            </w:pPr>
            <w:r w:rsidRPr="00F34E74">
              <w:rPr>
                <w:rFonts w:ascii="Arial" w:hAnsi="Arial" w:cs="Arial"/>
                <w:b/>
                <w:bCs/>
                <w:iCs/>
                <w:sz w:val="18"/>
                <w:szCs w:val="18"/>
              </w:rPr>
              <w:t>ΑΝΤΙΔΡΑΣΤΗΡΙΩΝ ΑΙΜΟΔΟΣΙΑΣ</w:t>
            </w:r>
          </w:p>
        </w:tc>
      </w:tr>
      <w:tr w:rsidR="00F46B0B" w:rsidRPr="00D30D59" w:rsidTr="004031C9">
        <w:trPr>
          <w:trHeight w:val="423"/>
        </w:trPr>
        <w:tc>
          <w:tcPr>
            <w:tcW w:w="4263" w:type="dxa"/>
            <w:tcBorders>
              <w:top w:val="single" w:sz="4" w:space="0" w:color="000000"/>
              <w:left w:val="single" w:sz="4" w:space="0" w:color="000000"/>
              <w:bottom w:val="single" w:sz="4" w:space="0" w:color="000000"/>
            </w:tcBorders>
            <w:shd w:val="clear" w:color="auto" w:fill="auto"/>
            <w:vAlign w:val="center"/>
          </w:tcPr>
          <w:p w:rsidR="00F46B0B" w:rsidRPr="00D30D59" w:rsidRDefault="00F46B0B" w:rsidP="00297F67">
            <w:pPr>
              <w:jc w:val="center"/>
              <w:rPr>
                <w:rFonts w:ascii="Arial" w:hAnsi="Arial" w:cs="Arial"/>
                <w:sz w:val="18"/>
                <w:szCs w:val="18"/>
              </w:rPr>
            </w:pPr>
            <w:r w:rsidRPr="00D30D59">
              <w:rPr>
                <w:rFonts w:ascii="Arial" w:hAnsi="Arial" w:cs="Arial"/>
                <w:sz w:val="18"/>
                <w:szCs w:val="18"/>
              </w:rPr>
              <w:t xml:space="preserve">ΤΑΞΙΝΟΜΗΣΗ ΚΑΤΑ ΚΩΔΙΚΟ </w:t>
            </w:r>
            <w:r w:rsidRPr="00D30D59">
              <w:rPr>
                <w:rFonts w:ascii="Arial" w:hAnsi="Arial" w:cs="Arial"/>
                <w:sz w:val="18"/>
                <w:szCs w:val="18"/>
                <w:lang w:val="en-US"/>
              </w:rPr>
              <w:t>CPV</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B0B" w:rsidRPr="00D9031D" w:rsidRDefault="00F34E74" w:rsidP="00D9031D">
            <w:pPr>
              <w:suppressAutoHyphens w:val="0"/>
              <w:spacing w:before="100" w:beforeAutospacing="1" w:line="360" w:lineRule="auto"/>
              <w:jc w:val="center"/>
              <w:rPr>
                <w:rFonts w:ascii="Arial" w:hAnsi="Arial" w:cs="Arial"/>
                <w:color w:val="000000"/>
                <w:sz w:val="18"/>
                <w:szCs w:val="18"/>
                <w:lang w:val="en-US" w:eastAsia="el-GR"/>
              </w:rPr>
            </w:pPr>
            <w:r w:rsidRPr="00F34E74">
              <w:rPr>
                <w:rFonts w:ascii="Arial" w:hAnsi="Arial" w:cs="Arial"/>
                <w:b/>
                <w:bCs/>
                <w:color w:val="000000"/>
                <w:sz w:val="18"/>
                <w:szCs w:val="18"/>
                <w:lang w:eastAsia="el-GR"/>
              </w:rPr>
              <w:t>33696500-0</w:t>
            </w:r>
          </w:p>
        </w:tc>
      </w:tr>
      <w:tr w:rsidR="00CF3C7A" w:rsidRPr="00D30D59" w:rsidTr="004031C9">
        <w:trPr>
          <w:trHeight w:val="423"/>
        </w:trPr>
        <w:tc>
          <w:tcPr>
            <w:tcW w:w="4263" w:type="dxa"/>
            <w:tcBorders>
              <w:top w:val="single" w:sz="4" w:space="0" w:color="000000"/>
              <w:left w:val="single" w:sz="4" w:space="0" w:color="000000"/>
              <w:bottom w:val="single" w:sz="4" w:space="0" w:color="000000"/>
            </w:tcBorders>
            <w:shd w:val="clear" w:color="auto" w:fill="auto"/>
            <w:vAlign w:val="center"/>
          </w:tcPr>
          <w:p w:rsidR="00CF3C7A" w:rsidRPr="00CF3C7A" w:rsidRDefault="00CF3C7A" w:rsidP="00DE4A1D">
            <w:pPr>
              <w:jc w:val="center"/>
              <w:rPr>
                <w:rFonts w:ascii="Arial" w:hAnsi="Arial" w:cs="Arial"/>
                <w:sz w:val="18"/>
                <w:szCs w:val="18"/>
                <w:highlight w:val="yellow"/>
              </w:rPr>
            </w:pPr>
            <w:r w:rsidRPr="00DE4A1D">
              <w:rPr>
                <w:rFonts w:ascii="Arial" w:hAnsi="Arial" w:cs="Arial"/>
                <w:sz w:val="18"/>
                <w:szCs w:val="18"/>
              </w:rPr>
              <w:t xml:space="preserve">ΣΥΝΟΛΙΚΗ  </w:t>
            </w:r>
            <w:r w:rsidR="001035D1">
              <w:rPr>
                <w:rFonts w:ascii="Arial" w:hAnsi="Arial" w:cs="Arial"/>
                <w:sz w:val="18"/>
                <w:szCs w:val="18"/>
              </w:rPr>
              <w:t xml:space="preserve">ΕΝΔΕΙΚΤΙΚΗ </w:t>
            </w:r>
            <w:r w:rsidRPr="00DE4A1D">
              <w:rPr>
                <w:rFonts w:ascii="Arial" w:hAnsi="Arial" w:cs="Arial"/>
                <w:sz w:val="18"/>
                <w:szCs w:val="18"/>
              </w:rPr>
              <w:t xml:space="preserve">ΠΡΟΫΠΟΛΟΓΙΣΘΕΙΣΑ ΔΑΠΑΝΗ </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C71AFB" w:rsidRDefault="00CF3C7A" w:rsidP="00CF3C7A">
            <w:pPr>
              <w:spacing w:line="360" w:lineRule="auto"/>
              <w:jc w:val="center"/>
              <w:rPr>
                <w:rFonts w:ascii="Arial" w:hAnsi="Arial" w:cs="Arial"/>
                <w:b/>
                <w:sz w:val="18"/>
                <w:szCs w:val="18"/>
              </w:rPr>
            </w:pPr>
            <w:r w:rsidRPr="00C71AFB">
              <w:rPr>
                <w:rFonts w:ascii="Arial" w:hAnsi="Arial" w:cs="Arial"/>
                <w:b/>
                <w:sz w:val="18"/>
                <w:szCs w:val="18"/>
              </w:rPr>
              <w:t>2</w:t>
            </w:r>
            <w:r w:rsidR="00C71AFB" w:rsidRPr="00C71AFB">
              <w:rPr>
                <w:rFonts w:ascii="Arial" w:hAnsi="Arial" w:cs="Arial"/>
                <w:b/>
                <w:sz w:val="18"/>
                <w:szCs w:val="18"/>
              </w:rPr>
              <w:t>70</w:t>
            </w:r>
            <w:r w:rsidRPr="00C71AFB">
              <w:rPr>
                <w:rFonts w:ascii="Arial" w:hAnsi="Arial" w:cs="Arial"/>
                <w:b/>
                <w:sz w:val="18"/>
                <w:szCs w:val="18"/>
              </w:rPr>
              <w:t>.</w:t>
            </w:r>
            <w:r w:rsidR="00C71AFB" w:rsidRPr="00C71AFB">
              <w:rPr>
                <w:rFonts w:ascii="Arial" w:hAnsi="Arial" w:cs="Arial"/>
                <w:b/>
                <w:sz w:val="18"/>
                <w:szCs w:val="18"/>
              </w:rPr>
              <w:t>221</w:t>
            </w:r>
            <w:r w:rsidRPr="00C71AFB">
              <w:rPr>
                <w:rFonts w:ascii="Arial" w:hAnsi="Arial" w:cs="Arial"/>
                <w:b/>
                <w:sz w:val="18"/>
                <w:szCs w:val="18"/>
              </w:rPr>
              <w:t>,00€   με Φ.Π.Α.</w:t>
            </w:r>
          </w:p>
          <w:p w:rsidR="00CF3C7A" w:rsidRDefault="00CF3C7A" w:rsidP="00CF3C7A">
            <w:pPr>
              <w:spacing w:line="360" w:lineRule="auto"/>
              <w:jc w:val="center"/>
              <w:rPr>
                <w:rFonts w:ascii="Arial" w:hAnsi="Arial" w:cs="Arial"/>
                <w:b/>
                <w:sz w:val="18"/>
                <w:szCs w:val="18"/>
              </w:rPr>
            </w:pPr>
            <w:r w:rsidRPr="00C71AFB">
              <w:rPr>
                <w:rFonts w:ascii="Arial" w:hAnsi="Arial" w:cs="Arial"/>
                <w:b/>
                <w:sz w:val="18"/>
                <w:szCs w:val="18"/>
              </w:rPr>
              <w:t>21</w:t>
            </w:r>
            <w:r w:rsidR="00C71AFB" w:rsidRPr="00C71AFB">
              <w:rPr>
                <w:rFonts w:ascii="Arial" w:hAnsi="Arial" w:cs="Arial"/>
                <w:b/>
                <w:sz w:val="18"/>
                <w:szCs w:val="18"/>
              </w:rPr>
              <w:t>7</w:t>
            </w:r>
            <w:r w:rsidRPr="00C71AFB">
              <w:rPr>
                <w:rFonts w:ascii="Arial" w:hAnsi="Arial" w:cs="Arial"/>
                <w:b/>
                <w:sz w:val="18"/>
                <w:szCs w:val="18"/>
              </w:rPr>
              <w:t>.</w:t>
            </w:r>
            <w:r w:rsidR="00C71AFB" w:rsidRPr="00B57986">
              <w:rPr>
                <w:rFonts w:ascii="Arial" w:hAnsi="Arial" w:cs="Arial"/>
                <w:b/>
                <w:sz w:val="18"/>
                <w:szCs w:val="18"/>
              </w:rPr>
              <w:t>920,16</w:t>
            </w:r>
            <w:r w:rsidRPr="00C71AFB">
              <w:rPr>
                <w:rFonts w:ascii="Arial" w:hAnsi="Arial" w:cs="Arial"/>
                <w:b/>
                <w:sz w:val="18"/>
                <w:szCs w:val="18"/>
              </w:rPr>
              <w:t xml:space="preserve">   χωρίς Φ.Π.Α.</w:t>
            </w:r>
            <w:r w:rsidR="00DE4A1D">
              <w:rPr>
                <w:rFonts w:ascii="Arial" w:hAnsi="Arial" w:cs="Arial"/>
                <w:b/>
                <w:sz w:val="18"/>
                <w:szCs w:val="18"/>
              </w:rPr>
              <w:t xml:space="preserve"> </w:t>
            </w:r>
          </w:p>
          <w:p w:rsidR="00DE4A1D" w:rsidRPr="001035D1" w:rsidRDefault="00DE4A1D" w:rsidP="001035D1">
            <w:pPr>
              <w:spacing w:line="360" w:lineRule="auto"/>
              <w:jc w:val="center"/>
              <w:rPr>
                <w:rFonts w:ascii="Arial" w:hAnsi="Arial" w:cs="Arial"/>
                <w:b/>
                <w:sz w:val="18"/>
                <w:szCs w:val="18"/>
              </w:rPr>
            </w:pPr>
            <w:r>
              <w:rPr>
                <w:rFonts w:ascii="Arial" w:hAnsi="Arial" w:cs="Arial"/>
                <w:b/>
                <w:sz w:val="18"/>
                <w:szCs w:val="18"/>
              </w:rPr>
              <w:t>(συμπεριλαμβανομένου και του δικαιώματος προαίρεσης)</w:t>
            </w:r>
          </w:p>
        </w:tc>
      </w:tr>
      <w:tr w:rsidR="00CF3C7A" w:rsidRPr="00D30D59" w:rsidTr="004031C9">
        <w:trPr>
          <w:trHeight w:val="483"/>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ΧΡΗΜΑΤΟΔΟΤΗΣΗ ΠΡΟΜΗΘΕΙΑΣ</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Τακτικός Προϋπολογισμός</w:t>
            </w:r>
          </w:p>
        </w:tc>
      </w:tr>
      <w:tr w:rsidR="00CF3C7A" w:rsidRPr="00D30D59" w:rsidTr="004031C9">
        <w:trPr>
          <w:trHeight w:val="483"/>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ΠΡΟΫΠΟΛΟΓΙΣΜΟΣ ΠΟΥ ΒΑΡΥΝΕΙ (ΚΑΕ)</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F34E74">
            <w:pPr>
              <w:jc w:val="center"/>
              <w:rPr>
                <w:rFonts w:ascii="Arial" w:hAnsi="Arial" w:cs="Arial"/>
                <w:sz w:val="18"/>
                <w:szCs w:val="18"/>
              </w:rPr>
            </w:pPr>
            <w:r w:rsidRPr="00D30D59">
              <w:rPr>
                <w:rFonts w:ascii="Arial" w:hAnsi="Arial" w:cs="Arial"/>
                <w:sz w:val="18"/>
                <w:szCs w:val="18"/>
              </w:rPr>
              <w:t>13</w:t>
            </w:r>
            <w:r>
              <w:rPr>
                <w:rFonts w:ascii="Arial" w:hAnsi="Arial" w:cs="Arial"/>
                <w:sz w:val="18"/>
                <w:szCs w:val="18"/>
              </w:rPr>
              <w:t>59</w:t>
            </w:r>
          </w:p>
        </w:tc>
      </w:tr>
      <w:tr w:rsidR="00CF3C7A" w:rsidRPr="00D30D59" w:rsidTr="004031C9">
        <w:trPr>
          <w:trHeight w:val="48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ΜΟΝΑΔΑ ΜΕΤΡΗΣΗΣ</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814CB6" w:rsidRDefault="00CF3C7A" w:rsidP="00814CB6">
            <w:pPr>
              <w:suppressAutoHyphens w:val="0"/>
              <w:spacing w:before="100" w:beforeAutospacing="1" w:line="360" w:lineRule="auto"/>
              <w:jc w:val="center"/>
              <w:rPr>
                <w:rFonts w:ascii="Arial" w:hAnsi="Arial" w:cs="Arial"/>
                <w:color w:val="000000"/>
                <w:sz w:val="18"/>
                <w:szCs w:val="18"/>
                <w:lang w:val="en-US" w:eastAsia="el-GR"/>
              </w:rPr>
            </w:pPr>
            <w:r w:rsidRPr="00F34E74">
              <w:rPr>
                <w:rFonts w:ascii="Arial" w:hAnsi="Arial" w:cs="Arial"/>
                <w:color w:val="000000"/>
                <w:sz w:val="18"/>
                <w:szCs w:val="18"/>
                <w:lang w:val="en-US" w:eastAsia="el-GR"/>
              </w:rPr>
              <w:t>Test</w:t>
            </w:r>
          </w:p>
        </w:tc>
      </w:tr>
      <w:tr w:rsidR="00CF3C7A" w:rsidRPr="00D30D59" w:rsidTr="004031C9">
        <w:trPr>
          <w:trHeight w:val="48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snapToGrid w:val="0"/>
              <w:jc w:val="center"/>
              <w:rPr>
                <w:rFonts w:ascii="Arial" w:hAnsi="Arial" w:cs="Arial"/>
                <w:sz w:val="18"/>
                <w:szCs w:val="18"/>
              </w:rPr>
            </w:pPr>
          </w:p>
          <w:p w:rsidR="00CF3C7A" w:rsidRPr="00D30D59" w:rsidRDefault="00CF3C7A" w:rsidP="00297F67">
            <w:pPr>
              <w:jc w:val="center"/>
              <w:rPr>
                <w:rFonts w:ascii="Arial" w:hAnsi="Arial" w:cs="Arial"/>
                <w:sz w:val="18"/>
                <w:szCs w:val="18"/>
              </w:rPr>
            </w:pPr>
            <w:r w:rsidRPr="00D30D59">
              <w:rPr>
                <w:rFonts w:ascii="Arial" w:hAnsi="Arial" w:cs="Arial"/>
                <w:sz w:val="18"/>
                <w:szCs w:val="18"/>
              </w:rPr>
              <w:t>ΠΟΣΟΤΗΤΑ</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0E0928">
            <w:pPr>
              <w:spacing w:line="360" w:lineRule="auto"/>
              <w:jc w:val="center"/>
              <w:rPr>
                <w:rFonts w:ascii="Arial" w:hAnsi="Arial" w:cs="Arial"/>
                <w:sz w:val="18"/>
                <w:szCs w:val="18"/>
              </w:rPr>
            </w:pPr>
            <w:r w:rsidRPr="00D30D59">
              <w:rPr>
                <w:rFonts w:ascii="Arial" w:hAnsi="Arial" w:cs="Arial"/>
                <w:sz w:val="18"/>
                <w:szCs w:val="18"/>
              </w:rPr>
              <w:t>Όπως αναλυτικά αναφέρεται στο ΜΕΡΟΣ Β</w:t>
            </w:r>
          </w:p>
        </w:tc>
      </w:tr>
      <w:tr w:rsidR="00CF3C7A" w:rsidRPr="00D30D59" w:rsidTr="004031C9">
        <w:trPr>
          <w:trHeight w:val="48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ΤΥΠΟΣ ΣΥΜΒΑΣΗΣ</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266908">
            <w:pPr>
              <w:spacing w:line="360" w:lineRule="auto"/>
              <w:jc w:val="center"/>
              <w:rPr>
                <w:rFonts w:ascii="Arial" w:hAnsi="Arial" w:cs="Arial"/>
                <w:sz w:val="18"/>
                <w:szCs w:val="18"/>
              </w:rPr>
            </w:pPr>
            <w:r w:rsidRPr="00D30D59">
              <w:rPr>
                <w:rFonts w:ascii="Arial" w:hAnsi="Arial" w:cs="Arial"/>
                <w:sz w:val="18"/>
                <w:szCs w:val="18"/>
              </w:rPr>
              <w:t xml:space="preserve">Σύμβαση με βάση την </w:t>
            </w:r>
            <w:r w:rsidRPr="00D30D59">
              <w:rPr>
                <w:rFonts w:ascii="Arial" w:hAnsi="Arial" w:cs="Arial"/>
                <w:bCs/>
                <w:iCs/>
                <w:sz w:val="18"/>
                <w:szCs w:val="18"/>
              </w:rPr>
              <w:t>πλέον συμφέρουσα προσφορά από οικονομική άποψη, βάσει τιμής</w:t>
            </w:r>
            <w:r w:rsidRPr="00D30D59">
              <w:rPr>
                <w:rFonts w:ascii="Arial" w:hAnsi="Arial" w:cs="Arial"/>
                <w:sz w:val="18"/>
                <w:szCs w:val="18"/>
              </w:rPr>
              <w:t>, εφόσον τα προσφερόμενα είδη καλύπτουν τις ζητούμενες Τεχνικές Προδιαγραφές</w:t>
            </w:r>
          </w:p>
        </w:tc>
      </w:tr>
      <w:tr w:rsidR="00CF3C7A" w:rsidRPr="00D30D59" w:rsidTr="004031C9">
        <w:trPr>
          <w:trHeight w:val="48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0E0928">
            <w:pPr>
              <w:jc w:val="center"/>
              <w:rPr>
                <w:rFonts w:ascii="Arial" w:hAnsi="Arial" w:cs="Arial"/>
                <w:sz w:val="18"/>
                <w:szCs w:val="18"/>
              </w:rPr>
            </w:pPr>
            <w:r w:rsidRPr="00D30D59">
              <w:rPr>
                <w:rFonts w:ascii="Arial" w:hAnsi="Arial" w:cs="Arial"/>
                <w:sz w:val="18"/>
                <w:szCs w:val="18"/>
              </w:rPr>
              <w:t xml:space="preserve">ΤΟΠΟΣ ΚΑΤΑΘΕΣΗΣ ΤΩΝ ΠΡΟΣΦΟΡΩΝ </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0E0928">
            <w:pPr>
              <w:spacing w:line="360" w:lineRule="auto"/>
              <w:jc w:val="center"/>
              <w:rPr>
                <w:rFonts w:ascii="Arial" w:hAnsi="Arial" w:cs="Arial"/>
                <w:sz w:val="18"/>
                <w:szCs w:val="18"/>
              </w:rPr>
            </w:pPr>
            <w:r w:rsidRPr="00D30D59">
              <w:rPr>
                <w:rFonts w:ascii="Arial" w:hAnsi="Arial" w:cs="Arial"/>
                <w:sz w:val="18"/>
                <w:szCs w:val="18"/>
                <w:u w:val="single"/>
              </w:rPr>
              <w:t>Ηλεκτρονική Υποβολή:</w:t>
            </w:r>
          </w:p>
          <w:p w:rsidR="00CF3C7A" w:rsidRPr="00D30D59" w:rsidRDefault="00CF3C7A" w:rsidP="000E0928">
            <w:pPr>
              <w:spacing w:line="360" w:lineRule="auto"/>
              <w:jc w:val="center"/>
              <w:rPr>
                <w:rFonts w:ascii="Arial" w:hAnsi="Arial" w:cs="Arial"/>
                <w:sz w:val="18"/>
                <w:szCs w:val="18"/>
              </w:rPr>
            </w:pPr>
            <w:r w:rsidRPr="00D30D59">
              <w:rPr>
                <w:rFonts w:ascii="Arial" w:hAnsi="Arial" w:cs="Arial"/>
                <w:sz w:val="18"/>
                <w:szCs w:val="18"/>
              </w:rPr>
              <w:t xml:space="preserve">Στη διαδικτυακή πύλη </w:t>
            </w:r>
            <w:hyperlink r:id="rId12" w:history="1">
              <w:r w:rsidRPr="00D30D59">
                <w:rPr>
                  <w:rStyle w:val="-"/>
                  <w:rFonts w:ascii="Arial" w:hAnsi="Arial" w:cs="Arial"/>
                  <w:sz w:val="18"/>
                  <w:szCs w:val="18"/>
                </w:rPr>
                <w:t>www.promitheus.gov.gr</w:t>
              </w:r>
            </w:hyperlink>
            <w:r w:rsidRPr="00D30D59">
              <w:rPr>
                <w:rFonts w:ascii="Arial" w:hAnsi="Arial" w:cs="Arial"/>
                <w:sz w:val="18"/>
                <w:szCs w:val="18"/>
              </w:rPr>
              <w:t xml:space="preserve"> του Εθνικού Συστήματος Ηλεκτρονικών Δημοσίων Συμβάσεων (Ε.Σ.Η.ΔΗ.Σ.)</w:t>
            </w:r>
          </w:p>
        </w:tc>
      </w:tr>
      <w:tr w:rsidR="00CF3C7A" w:rsidRPr="00D30D59" w:rsidTr="004031C9">
        <w:tblPrEx>
          <w:tblCellMar>
            <w:top w:w="0" w:type="dxa"/>
            <w:bottom w:w="0" w:type="dxa"/>
          </w:tblCellMar>
        </w:tblPrEx>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ΤΟΠΟΣ ΚΑΤΑΘΕΣΗΣ ΤΩΝ ΠΡΟΣΦΟΡΩΝ</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266908">
            <w:pPr>
              <w:snapToGrid w:val="0"/>
              <w:spacing w:line="360" w:lineRule="auto"/>
              <w:jc w:val="center"/>
              <w:rPr>
                <w:rFonts w:ascii="Arial" w:hAnsi="Arial" w:cs="Arial"/>
                <w:sz w:val="18"/>
                <w:szCs w:val="18"/>
                <w:u w:val="single"/>
              </w:rPr>
            </w:pPr>
          </w:p>
          <w:p w:rsidR="00CF3C7A" w:rsidRPr="00D30D59" w:rsidRDefault="00CF3C7A" w:rsidP="00266908">
            <w:pPr>
              <w:spacing w:line="360" w:lineRule="auto"/>
              <w:jc w:val="center"/>
              <w:rPr>
                <w:rFonts w:ascii="Arial" w:hAnsi="Arial" w:cs="Arial"/>
                <w:sz w:val="18"/>
                <w:szCs w:val="18"/>
              </w:rPr>
            </w:pPr>
            <w:r w:rsidRPr="00D30D59">
              <w:rPr>
                <w:rFonts w:ascii="Arial" w:hAnsi="Arial" w:cs="Arial"/>
                <w:sz w:val="18"/>
                <w:szCs w:val="18"/>
                <w:u w:val="single"/>
              </w:rPr>
              <w:t>Έντυπη Υποβολή:</w:t>
            </w:r>
          </w:p>
          <w:p w:rsidR="00CF3C7A" w:rsidRPr="00F93BD1" w:rsidRDefault="00CF3C7A" w:rsidP="00F93BD1">
            <w:pPr>
              <w:jc w:val="center"/>
              <w:rPr>
                <w:rFonts w:ascii="Arial" w:hAnsi="Arial" w:cs="Arial"/>
                <w:sz w:val="18"/>
                <w:szCs w:val="18"/>
              </w:rPr>
            </w:pPr>
            <w:r w:rsidRPr="00F93BD1">
              <w:rPr>
                <w:rFonts w:ascii="Arial" w:hAnsi="Arial" w:cs="Arial"/>
                <w:sz w:val="18"/>
                <w:szCs w:val="18"/>
              </w:rPr>
              <w:t>Οικονομικό Τμήμα/ Γραφείο  Προμηθειών</w:t>
            </w:r>
          </w:p>
          <w:p w:rsidR="00CF3C7A" w:rsidRPr="00F93BD1" w:rsidRDefault="00CF3C7A" w:rsidP="00F93BD1">
            <w:pPr>
              <w:jc w:val="center"/>
              <w:rPr>
                <w:rFonts w:ascii="Arial" w:hAnsi="Arial" w:cs="Arial"/>
                <w:sz w:val="18"/>
                <w:szCs w:val="18"/>
              </w:rPr>
            </w:pPr>
            <w:r w:rsidRPr="00F93BD1">
              <w:rPr>
                <w:rFonts w:ascii="Arial" w:hAnsi="Arial" w:cs="Arial"/>
                <w:sz w:val="18"/>
                <w:szCs w:val="18"/>
              </w:rPr>
              <w:t xml:space="preserve">Πληροφορίες: </w:t>
            </w:r>
            <w:proofErr w:type="spellStart"/>
            <w:r w:rsidRPr="00F93BD1">
              <w:rPr>
                <w:rFonts w:ascii="Arial" w:hAnsi="Arial" w:cs="Arial"/>
                <w:sz w:val="18"/>
                <w:szCs w:val="18"/>
              </w:rPr>
              <w:t>Κουστουλίδου</w:t>
            </w:r>
            <w:proofErr w:type="spellEnd"/>
            <w:r w:rsidRPr="00F93BD1">
              <w:rPr>
                <w:rFonts w:ascii="Arial" w:hAnsi="Arial" w:cs="Arial"/>
                <w:sz w:val="18"/>
                <w:szCs w:val="18"/>
              </w:rPr>
              <w:t xml:space="preserve"> Ελπίδα</w:t>
            </w:r>
          </w:p>
          <w:p w:rsidR="00CF3C7A" w:rsidRPr="00F93BD1" w:rsidRDefault="00D74D71" w:rsidP="00F93BD1">
            <w:pPr>
              <w:jc w:val="center"/>
              <w:rPr>
                <w:rFonts w:ascii="Arial" w:hAnsi="Arial" w:cs="Arial"/>
                <w:sz w:val="18"/>
                <w:szCs w:val="18"/>
              </w:rPr>
            </w:pPr>
            <w:r>
              <w:rPr>
                <w:rFonts w:ascii="Arial" w:hAnsi="Arial" w:cs="Arial"/>
                <w:sz w:val="18"/>
                <w:szCs w:val="18"/>
              </w:rPr>
              <w:pict>
                <v:line id="_x0000_s2055" style="position:absolute;left:0;text-align:left;flip:y;z-index:251662336;mso-position-horizontal-relative:margin" from="262.8pt,7.85pt" to="262.85pt,29.2pt" strokecolor="white" strokeweight=".35mm">
                  <v:stroke color2="black" joinstyle="miter" endcap="square"/>
                  <w10:wrap anchorx="margin"/>
                </v:line>
              </w:pict>
            </w:r>
            <w:proofErr w:type="spellStart"/>
            <w:r w:rsidR="00CF3C7A" w:rsidRPr="00F93BD1">
              <w:rPr>
                <w:rFonts w:ascii="Arial" w:hAnsi="Arial" w:cs="Arial"/>
                <w:sz w:val="18"/>
                <w:szCs w:val="18"/>
              </w:rPr>
              <w:t>Ταχ</w:t>
            </w:r>
            <w:proofErr w:type="spellEnd"/>
            <w:r w:rsidR="00CF3C7A" w:rsidRPr="00F93BD1">
              <w:rPr>
                <w:rFonts w:ascii="Arial" w:hAnsi="Arial" w:cs="Arial"/>
                <w:sz w:val="18"/>
                <w:szCs w:val="18"/>
              </w:rPr>
              <w:t>. Δ/</w:t>
            </w:r>
            <w:proofErr w:type="spellStart"/>
            <w:r w:rsidR="00CF3C7A" w:rsidRPr="00F93BD1">
              <w:rPr>
                <w:rFonts w:ascii="Arial" w:hAnsi="Arial" w:cs="Arial"/>
                <w:sz w:val="18"/>
                <w:szCs w:val="18"/>
              </w:rPr>
              <w:t>νση</w:t>
            </w:r>
            <w:proofErr w:type="spellEnd"/>
            <w:r w:rsidR="00CF3C7A" w:rsidRPr="00F93BD1">
              <w:rPr>
                <w:rFonts w:ascii="Arial" w:hAnsi="Arial" w:cs="Arial"/>
                <w:sz w:val="18"/>
                <w:szCs w:val="18"/>
              </w:rPr>
              <w:t>:</w:t>
            </w:r>
            <w:r w:rsidR="00CF3C7A" w:rsidRPr="00F93BD1">
              <w:rPr>
                <w:rFonts w:ascii="Arial" w:hAnsi="Arial" w:cs="Arial"/>
                <w:sz w:val="18"/>
                <w:szCs w:val="18"/>
              </w:rPr>
              <w:tab/>
              <w:t>ΤΕΡΜΑ ΙΠΠΟΚΡΑΤΟΥΣ ΔΡΑΜΑ Τ.Κ.: 661 32</w:t>
            </w:r>
          </w:p>
          <w:p w:rsidR="00CF3C7A" w:rsidRPr="001822B3" w:rsidRDefault="00CF3C7A" w:rsidP="00F93BD1">
            <w:pPr>
              <w:jc w:val="center"/>
              <w:rPr>
                <w:rFonts w:ascii="Arial" w:hAnsi="Arial" w:cs="Arial"/>
                <w:sz w:val="18"/>
                <w:szCs w:val="18"/>
                <w:lang w:val="en-US"/>
              </w:rPr>
            </w:pPr>
            <w:r w:rsidRPr="00F93BD1">
              <w:rPr>
                <w:rFonts w:ascii="Arial" w:hAnsi="Arial" w:cs="Arial"/>
                <w:sz w:val="18"/>
                <w:szCs w:val="18"/>
              </w:rPr>
              <w:t>ΤΗΛ</w:t>
            </w:r>
            <w:r w:rsidRPr="001822B3">
              <w:rPr>
                <w:rFonts w:ascii="Arial" w:hAnsi="Arial" w:cs="Arial"/>
                <w:sz w:val="18"/>
                <w:szCs w:val="18"/>
                <w:lang w:val="en-US"/>
              </w:rPr>
              <w:t>.:</w:t>
            </w:r>
            <w:r w:rsidRPr="001822B3">
              <w:rPr>
                <w:rFonts w:ascii="Arial" w:hAnsi="Arial" w:cs="Arial"/>
                <w:sz w:val="18"/>
                <w:szCs w:val="18"/>
                <w:lang w:val="en-US"/>
              </w:rPr>
              <w:tab/>
              <w:t>2521350277, FAX : 2521025997</w:t>
            </w:r>
          </w:p>
          <w:p w:rsidR="00CF3C7A" w:rsidRPr="00F93BD1" w:rsidRDefault="00CF3C7A" w:rsidP="00F93BD1">
            <w:pPr>
              <w:jc w:val="center"/>
              <w:rPr>
                <w:rFonts w:ascii="Arial" w:hAnsi="Arial" w:cs="Arial"/>
                <w:sz w:val="18"/>
                <w:szCs w:val="18"/>
              </w:rPr>
            </w:pPr>
            <w:r w:rsidRPr="00F93BD1">
              <w:rPr>
                <w:rFonts w:ascii="Arial" w:hAnsi="Arial" w:cs="Arial"/>
                <w:sz w:val="18"/>
                <w:szCs w:val="18"/>
                <w:lang w:val="en-US"/>
              </w:rPr>
              <w:t xml:space="preserve">E-mail: </w:t>
            </w:r>
            <w:hyperlink r:id="rId13" w:history="1">
              <w:r w:rsidRPr="00F93BD1">
                <w:rPr>
                  <w:rStyle w:val="-"/>
                  <w:rFonts w:ascii="Arial" w:hAnsi="Arial" w:cs="Arial"/>
                  <w:sz w:val="18"/>
                  <w:szCs w:val="18"/>
                  <w:lang w:val="en-US"/>
                </w:rPr>
                <w:t>g</w:t>
              </w:r>
            </w:hyperlink>
            <w:hyperlink r:id="rId14" w:history="1">
              <w:r w:rsidRPr="00F93BD1">
                <w:rPr>
                  <w:rStyle w:val="-"/>
                  <w:rFonts w:ascii="Arial" w:hAnsi="Arial" w:cs="Arial"/>
                  <w:sz w:val="18"/>
                  <w:szCs w:val="18"/>
                  <w:lang w:val="en-US"/>
                </w:rPr>
                <w:t>rafeio.</w:t>
              </w:r>
            </w:hyperlink>
            <w:hyperlink r:id="rId15" w:history="1">
              <w:r w:rsidRPr="00F93BD1">
                <w:rPr>
                  <w:rStyle w:val="-"/>
                  <w:rFonts w:ascii="Arial" w:hAnsi="Arial" w:cs="Arial"/>
                  <w:sz w:val="18"/>
                  <w:szCs w:val="18"/>
                  <w:lang w:val="en-US"/>
                </w:rPr>
                <w:t>promithion</w:t>
              </w:r>
            </w:hyperlink>
            <w:hyperlink r:id="rId16" w:history="1">
              <w:r w:rsidRPr="001822B3">
                <w:rPr>
                  <w:rStyle w:val="-"/>
                  <w:rFonts w:ascii="Arial" w:hAnsi="Arial" w:cs="Arial"/>
                  <w:sz w:val="18"/>
                  <w:szCs w:val="18"/>
                </w:rPr>
                <w:t>@</w:t>
              </w:r>
            </w:hyperlink>
            <w:hyperlink r:id="rId17" w:history="1">
              <w:r w:rsidRPr="00F93BD1">
                <w:rPr>
                  <w:rStyle w:val="-"/>
                  <w:rFonts w:ascii="Arial" w:hAnsi="Arial" w:cs="Arial"/>
                  <w:sz w:val="18"/>
                  <w:szCs w:val="18"/>
                  <w:lang w:val="en-US"/>
                </w:rPr>
                <w:t>dramahospital</w:t>
              </w:r>
            </w:hyperlink>
            <w:hyperlink r:id="rId18" w:history="1">
              <w:r w:rsidRPr="001822B3">
                <w:rPr>
                  <w:rStyle w:val="-"/>
                  <w:rFonts w:ascii="Arial" w:hAnsi="Arial" w:cs="Arial"/>
                  <w:sz w:val="18"/>
                  <w:szCs w:val="18"/>
                </w:rPr>
                <w:t>.</w:t>
              </w:r>
            </w:hyperlink>
            <w:hyperlink r:id="rId19" w:history="1">
              <w:r w:rsidRPr="00F93BD1">
                <w:rPr>
                  <w:rStyle w:val="-"/>
                  <w:rFonts w:ascii="Arial" w:hAnsi="Arial" w:cs="Arial"/>
                  <w:sz w:val="18"/>
                  <w:szCs w:val="18"/>
                  <w:lang w:val="en-US"/>
                </w:rPr>
                <w:t>gr</w:t>
              </w:r>
            </w:hyperlink>
            <w:r w:rsidRPr="00F93BD1">
              <w:rPr>
                <w:rFonts w:ascii="Arial" w:hAnsi="Arial" w:cs="Arial"/>
                <w:sz w:val="18"/>
                <w:szCs w:val="18"/>
              </w:rPr>
              <w:t xml:space="preserve"> URL: </w:t>
            </w:r>
            <w:proofErr w:type="spellStart"/>
            <w:r w:rsidRPr="00F93BD1">
              <w:rPr>
                <w:rFonts w:ascii="Arial" w:hAnsi="Arial" w:cs="Arial"/>
                <w:sz w:val="18"/>
                <w:szCs w:val="18"/>
              </w:rPr>
              <w:t>www</w:t>
            </w:r>
            <w:proofErr w:type="spellEnd"/>
            <w:r w:rsidRPr="00F93BD1">
              <w:rPr>
                <w:rFonts w:ascii="Arial" w:hAnsi="Arial" w:cs="Arial"/>
                <w:sz w:val="18"/>
                <w:szCs w:val="18"/>
              </w:rPr>
              <w:t>.</w:t>
            </w:r>
            <w:proofErr w:type="spellStart"/>
            <w:r w:rsidRPr="00F93BD1">
              <w:rPr>
                <w:rFonts w:ascii="Arial" w:hAnsi="Arial" w:cs="Arial"/>
                <w:sz w:val="18"/>
                <w:szCs w:val="18"/>
                <w:lang w:val="en-US"/>
              </w:rPr>
              <w:t>dramahospital</w:t>
            </w:r>
            <w:proofErr w:type="spellEnd"/>
            <w:r w:rsidRPr="00F93BD1">
              <w:rPr>
                <w:rFonts w:ascii="Arial" w:hAnsi="Arial" w:cs="Arial"/>
                <w:sz w:val="18"/>
                <w:szCs w:val="18"/>
              </w:rPr>
              <w:t>.</w:t>
            </w:r>
            <w:proofErr w:type="spellStart"/>
            <w:r w:rsidRPr="00F93BD1">
              <w:rPr>
                <w:rFonts w:ascii="Arial" w:hAnsi="Arial" w:cs="Arial"/>
                <w:sz w:val="18"/>
                <w:szCs w:val="18"/>
              </w:rPr>
              <w:t>gr</w:t>
            </w:r>
            <w:proofErr w:type="spellEnd"/>
          </w:p>
          <w:p w:rsidR="00CF3C7A" w:rsidRPr="00F93BD1" w:rsidRDefault="00CF3C7A" w:rsidP="00F93BD1">
            <w:pPr>
              <w:jc w:val="center"/>
              <w:rPr>
                <w:rFonts w:ascii="Arial" w:hAnsi="Arial" w:cs="Arial"/>
                <w:sz w:val="18"/>
                <w:szCs w:val="18"/>
              </w:rPr>
            </w:pPr>
          </w:p>
          <w:p w:rsidR="00CF3C7A" w:rsidRPr="00F93BD1" w:rsidRDefault="00CF3C7A" w:rsidP="00F93BD1">
            <w:pPr>
              <w:jc w:val="center"/>
              <w:rPr>
                <w:rFonts w:ascii="Arial" w:hAnsi="Arial" w:cs="Arial"/>
                <w:sz w:val="18"/>
                <w:szCs w:val="18"/>
              </w:rPr>
            </w:pPr>
            <w:r w:rsidRPr="00C71AFB">
              <w:rPr>
                <w:rFonts w:ascii="Arial" w:hAnsi="Arial" w:cs="Arial"/>
                <w:sz w:val="18"/>
                <w:szCs w:val="18"/>
              </w:rPr>
              <w:t xml:space="preserve">(για την </w:t>
            </w:r>
            <w:r w:rsidR="000539E3" w:rsidRPr="00C71AFB">
              <w:rPr>
                <w:rFonts w:ascii="Arial" w:hAnsi="Arial" w:cs="Arial"/>
                <w:sz w:val="18"/>
                <w:szCs w:val="18"/>
              </w:rPr>
              <w:t>26</w:t>
            </w:r>
            <w:r w:rsidRPr="00C71AFB">
              <w:rPr>
                <w:rFonts w:ascii="Arial" w:hAnsi="Arial" w:cs="Arial"/>
                <w:sz w:val="18"/>
                <w:szCs w:val="18"/>
              </w:rPr>
              <w:t>η/2019 Διακήρυξη</w:t>
            </w:r>
            <w:r w:rsidRPr="00F93BD1">
              <w:rPr>
                <w:rFonts w:ascii="Arial" w:hAnsi="Arial" w:cs="Arial"/>
                <w:sz w:val="18"/>
                <w:szCs w:val="18"/>
              </w:rPr>
              <w:t>)</w:t>
            </w:r>
          </w:p>
          <w:p w:rsidR="00CF3C7A" w:rsidRPr="00D30D59" w:rsidRDefault="00CF3C7A" w:rsidP="00266908">
            <w:pPr>
              <w:tabs>
                <w:tab w:val="left" w:pos="709"/>
                <w:tab w:val="left" w:pos="1134"/>
              </w:tabs>
              <w:spacing w:line="360" w:lineRule="auto"/>
              <w:jc w:val="center"/>
              <w:rPr>
                <w:rFonts w:ascii="Arial" w:hAnsi="Arial" w:cs="Arial"/>
                <w:sz w:val="18"/>
                <w:szCs w:val="18"/>
              </w:rPr>
            </w:pPr>
          </w:p>
        </w:tc>
      </w:tr>
      <w:tr w:rsidR="00CF3C7A" w:rsidRPr="00D30D59" w:rsidTr="004031C9">
        <w:tblPrEx>
          <w:tblCellMar>
            <w:left w:w="55" w:type="dxa"/>
            <w:right w:w="55" w:type="dxa"/>
          </w:tblCellMar>
        </w:tblPrEx>
        <w:trPr>
          <w:trHeight w:val="70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spacing w:line="360" w:lineRule="auto"/>
              <w:jc w:val="center"/>
              <w:rPr>
                <w:rFonts w:ascii="Arial" w:hAnsi="Arial" w:cs="Arial"/>
                <w:sz w:val="18"/>
                <w:szCs w:val="18"/>
              </w:rPr>
            </w:pPr>
            <w:r w:rsidRPr="00D30D59">
              <w:rPr>
                <w:rFonts w:ascii="Arial" w:hAnsi="Arial" w:cs="Arial"/>
                <w:sz w:val="18"/>
                <w:szCs w:val="18"/>
              </w:rPr>
              <w:t>ΗΜΕΡΟΜΗΝΙΑ ΕΝΑΡΞΗΣ ΥΠΟΒΟΛΗΣ ΠΡΟΣΦΟΡΩΝ</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43360F" w:rsidRDefault="00CF3C7A" w:rsidP="00107BE3">
            <w:pPr>
              <w:snapToGrid w:val="0"/>
              <w:spacing w:line="360" w:lineRule="auto"/>
              <w:jc w:val="center"/>
              <w:rPr>
                <w:rFonts w:ascii="Arial" w:hAnsi="Arial" w:cs="Arial"/>
                <w:b/>
                <w:sz w:val="18"/>
                <w:szCs w:val="18"/>
                <w:lang w:val="en-US"/>
              </w:rPr>
            </w:pPr>
            <w:r w:rsidRPr="0043360F">
              <w:rPr>
                <w:rFonts w:ascii="Arial" w:hAnsi="Arial" w:cs="Arial"/>
                <w:b/>
                <w:sz w:val="18"/>
                <w:szCs w:val="18"/>
              </w:rPr>
              <w:t xml:space="preserve">ΤΕΤΑΡΤΗ </w:t>
            </w:r>
            <w:r w:rsidR="00107BE3" w:rsidRPr="0043360F">
              <w:rPr>
                <w:rFonts w:ascii="Arial" w:hAnsi="Arial" w:cs="Arial"/>
                <w:b/>
                <w:sz w:val="18"/>
                <w:szCs w:val="18"/>
              </w:rPr>
              <w:t>09</w:t>
            </w:r>
            <w:r w:rsidRPr="0043360F">
              <w:rPr>
                <w:rFonts w:ascii="Arial" w:hAnsi="Arial" w:cs="Arial"/>
                <w:b/>
                <w:sz w:val="18"/>
                <w:szCs w:val="18"/>
              </w:rPr>
              <w:t>.</w:t>
            </w:r>
            <w:r w:rsidR="00107BE3" w:rsidRPr="0043360F">
              <w:rPr>
                <w:rFonts w:ascii="Arial" w:hAnsi="Arial" w:cs="Arial"/>
                <w:b/>
                <w:sz w:val="18"/>
                <w:szCs w:val="18"/>
              </w:rPr>
              <w:t>10</w:t>
            </w:r>
            <w:r w:rsidRPr="0043360F">
              <w:rPr>
                <w:rFonts w:ascii="Arial" w:hAnsi="Arial" w:cs="Arial"/>
                <w:b/>
                <w:sz w:val="18"/>
                <w:szCs w:val="18"/>
              </w:rPr>
              <w:t>.2019</w:t>
            </w:r>
          </w:p>
        </w:tc>
      </w:tr>
      <w:tr w:rsidR="00CF3C7A" w:rsidRPr="00D30D59" w:rsidTr="004031C9">
        <w:tblPrEx>
          <w:tblCellMar>
            <w:left w:w="55" w:type="dxa"/>
            <w:right w:w="55" w:type="dxa"/>
          </w:tblCellMar>
        </w:tblPrEx>
        <w:trPr>
          <w:trHeight w:val="688"/>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spacing w:line="360" w:lineRule="auto"/>
              <w:jc w:val="center"/>
              <w:rPr>
                <w:rFonts w:ascii="Arial" w:hAnsi="Arial" w:cs="Arial"/>
                <w:sz w:val="18"/>
                <w:szCs w:val="18"/>
              </w:rPr>
            </w:pPr>
            <w:r w:rsidRPr="00D30D59">
              <w:rPr>
                <w:rFonts w:ascii="Arial" w:hAnsi="Arial" w:cs="Arial"/>
                <w:sz w:val="18"/>
                <w:szCs w:val="18"/>
              </w:rPr>
              <w:t>ΚΑΤΑΛΗΚΤΙΚΗ ΗΜΕΡΟΜΗΝΙΑ ΥΠΟΒΟΛΗΣ ΠΡΟΣΦΟΡΩΝ</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43360F" w:rsidRDefault="00107BE3" w:rsidP="00107BE3">
            <w:pPr>
              <w:spacing w:line="360" w:lineRule="auto"/>
              <w:jc w:val="center"/>
              <w:rPr>
                <w:rFonts w:ascii="Arial" w:hAnsi="Arial" w:cs="Arial"/>
                <w:sz w:val="18"/>
                <w:szCs w:val="18"/>
              </w:rPr>
            </w:pPr>
            <w:r w:rsidRPr="0043360F">
              <w:rPr>
                <w:rFonts w:ascii="Arial" w:hAnsi="Arial" w:cs="Arial"/>
                <w:b/>
                <w:sz w:val="18"/>
                <w:szCs w:val="18"/>
              </w:rPr>
              <w:t>Τ</w:t>
            </w:r>
            <w:r w:rsidR="00CF3C7A" w:rsidRPr="0043360F">
              <w:rPr>
                <w:rFonts w:ascii="Arial" w:hAnsi="Arial" w:cs="Arial"/>
                <w:b/>
                <w:sz w:val="18"/>
                <w:szCs w:val="18"/>
              </w:rPr>
              <w:t>Ρ</w:t>
            </w:r>
            <w:r w:rsidRPr="0043360F">
              <w:rPr>
                <w:rFonts w:ascii="Arial" w:hAnsi="Arial" w:cs="Arial"/>
                <w:b/>
                <w:sz w:val="18"/>
                <w:szCs w:val="18"/>
              </w:rPr>
              <w:t xml:space="preserve">ΙΤΗ </w:t>
            </w:r>
            <w:r w:rsidR="00CF3C7A" w:rsidRPr="0043360F">
              <w:rPr>
                <w:rFonts w:ascii="Arial" w:hAnsi="Arial" w:cs="Arial"/>
                <w:b/>
                <w:sz w:val="18"/>
                <w:szCs w:val="18"/>
              </w:rPr>
              <w:t xml:space="preserve"> </w:t>
            </w:r>
            <w:r w:rsidRPr="0043360F">
              <w:rPr>
                <w:rFonts w:ascii="Arial" w:hAnsi="Arial" w:cs="Arial"/>
                <w:b/>
                <w:sz w:val="18"/>
                <w:szCs w:val="18"/>
              </w:rPr>
              <w:t>29</w:t>
            </w:r>
            <w:r w:rsidR="00CF3C7A" w:rsidRPr="0043360F">
              <w:rPr>
                <w:rFonts w:ascii="Arial" w:hAnsi="Arial" w:cs="Arial"/>
                <w:b/>
                <w:sz w:val="18"/>
                <w:szCs w:val="18"/>
              </w:rPr>
              <w:t>.</w:t>
            </w:r>
            <w:r w:rsidRPr="0043360F">
              <w:rPr>
                <w:rFonts w:ascii="Arial" w:hAnsi="Arial" w:cs="Arial"/>
                <w:b/>
                <w:sz w:val="18"/>
                <w:szCs w:val="18"/>
              </w:rPr>
              <w:t>10</w:t>
            </w:r>
            <w:r w:rsidR="00CF3C7A" w:rsidRPr="0043360F">
              <w:rPr>
                <w:rFonts w:ascii="Arial" w:hAnsi="Arial" w:cs="Arial"/>
                <w:b/>
                <w:sz w:val="18"/>
                <w:szCs w:val="18"/>
              </w:rPr>
              <w:t xml:space="preserve">.2019, ώρα 14:00  </w:t>
            </w:r>
            <w:proofErr w:type="spellStart"/>
            <w:r w:rsidR="00CF3C7A" w:rsidRPr="0043360F">
              <w:rPr>
                <w:rFonts w:ascii="Arial" w:hAnsi="Arial" w:cs="Arial"/>
                <w:b/>
                <w:sz w:val="18"/>
                <w:szCs w:val="18"/>
              </w:rPr>
              <w:t>μ.μ</w:t>
            </w:r>
            <w:proofErr w:type="spellEnd"/>
            <w:r w:rsidR="00CF3C7A" w:rsidRPr="0043360F">
              <w:rPr>
                <w:rFonts w:ascii="Arial" w:hAnsi="Arial" w:cs="Arial"/>
                <w:b/>
                <w:sz w:val="18"/>
                <w:szCs w:val="18"/>
              </w:rPr>
              <w:t>.</w:t>
            </w:r>
          </w:p>
        </w:tc>
      </w:tr>
      <w:tr w:rsidR="00CF3C7A" w:rsidRPr="00D30D59" w:rsidTr="004031C9">
        <w:tblPrEx>
          <w:tblCellMar>
            <w:left w:w="55" w:type="dxa"/>
            <w:right w:w="55" w:type="dxa"/>
          </w:tblCellMar>
        </w:tblPrEx>
        <w:trPr>
          <w:trHeight w:val="723"/>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spacing w:line="360" w:lineRule="auto"/>
              <w:jc w:val="center"/>
              <w:rPr>
                <w:rFonts w:ascii="Arial" w:hAnsi="Arial" w:cs="Arial"/>
                <w:sz w:val="18"/>
                <w:szCs w:val="18"/>
              </w:rPr>
            </w:pPr>
            <w:r w:rsidRPr="00D30D59">
              <w:rPr>
                <w:rFonts w:ascii="Arial" w:hAnsi="Arial" w:cs="Arial"/>
                <w:sz w:val="18"/>
                <w:szCs w:val="18"/>
              </w:rPr>
              <w:t>ΗΜΕΡΟΜΗΝΙΑ ΑΠΟΣΦΡΑΓΙΣΗΣ ΔΙΑΓΩΝΙΣΜΟΥ (ΔΙΚΑΙΟΛΟΓΗΤΙΚΑ ΣΥΜΜΕΤΟΧΗΣ, ΤΕΧΝΙΚΗ ΚΑΙ ΟΙΚΟΝΟΜΙΚΗ ΠΡΟΣΦΟΡΑ)</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43360F" w:rsidRDefault="00CF3C7A" w:rsidP="00795B40">
            <w:pPr>
              <w:snapToGrid w:val="0"/>
              <w:spacing w:line="360" w:lineRule="auto"/>
              <w:jc w:val="center"/>
              <w:rPr>
                <w:rFonts w:ascii="Arial" w:hAnsi="Arial" w:cs="Arial"/>
                <w:b/>
                <w:sz w:val="18"/>
                <w:szCs w:val="18"/>
              </w:rPr>
            </w:pPr>
          </w:p>
          <w:p w:rsidR="00CF3C7A" w:rsidRPr="0043360F" w:rsidRDefault="00107BE3" w:rsidP="00107BE3">
            <w:pPr>
              <w:spacing w:line="360" w:lineRule="auto"/>
              <w:jc w:val="center"/>
              <w:rPr>
                <w:rFonts w:ascii="Arial" w:hAnsi="Arial" w:cs="Arial"/>
                <w:sz w:val="18"/>
                <w:szCs w:val="18"/>
              </w:rPr>
            </w:pPr>
            <w:r w:rsidRPr="0043360F">
              <w:rPr>
                <w:rFonts w:ascii="Arial" w:hAnsi="Arial" w:cs="Arial"/>
                <w:b/>
                <w:sz w:val="18"/>
                <w:szCs w:val="18"/>
              </w:rPr>
              <w:t>ΤΕΤΑΡΤΗ 30.10.2019</w:t>
            </w:r>
          </w:p>
        </w:tc>
      </w:tr>
      <w:tr w:rsidR="00CF3C7A" w:rsidRPr="00D30D59" w:rsidTr="004031C9">
        <w:tblPrEx>
          <w:tblCellMar>
            <w:left w:w="55" w:type="dxa"/>
            <w:right w:w="55" w:type="dxa"/>
          </w:tblCellMar>
        </w:tblPrEx>
        <w:trPr>
          <w:trHeight w:val="7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ΔΙΑΡΚΕΙΑ ΣΥΜΒΑΣΗΣ</w:t>
            </w:r>
          </w:p>
          <w:p w:rsidR="00CF3C7A" w:rsidRPr="00D30D59" w:rsidRDefault="00CF3C7A" w:rsidP="00297F67">
            <w:pPr>
              <w:jc w:val="center"/>
              <w:rPr>
                <w:rFonts w:ascii="Arial" w:hAnsi="Arial" w:cs="Arial"/>
                <w:sz w:val="18"/>
                <w:szCs w:val="18"/>
              </w:rPr>
            </w:pP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E4A1D" w:rsidRDefault="00CF3C7A" w:rsidP="00FD0BFA">
            <w:pPr>
              <w:jc w:val="center"/>
              <w:rPr>
                <w:rFonts w:ascii="Arial" w:hAnsi="Arial" w:cs="Arial"/>
                <w:b/>
                <w:sz w:val="18"/>
                <w:szCs w:val="18"/>
              </w:rPr>
            </w:pPr>
            <w:r w:rsidRPr="00C71AFB">
              <w:rPr>
                <w:rFonts w:ascii="Arial" w:hAnsi="Arial" w:cs="Arial"/>
                <w:sz w:val="18"/>
                <w:szCs w:val="18"/>
              </w:rPr>
              <w:t>Δύο</w:t>
            </w:r>
            <w:r w:rsidRPr="00C71AFB">
              <w:rPr>
                <w:rFonts w:ascii="Arial" w:hAnsi="Arial" w:cs="Arial"/>
                <w:b/>
                <w:sz w:val="18"/>
                <w:szCs w:val="18"/>
              </w:rPr>
              <w:t xml:space="preserve"> (02) </w:t>
            </w:r>
            <w:r w:rsidRPr="00C71AFB">
              <w:rPr>
                <w:rFonts w:ascii="Arial" w:hAnsi="Arial" w:cs="Arial"/>
                <w:sz w:val="18"/>
                <w:szCs w:val="18"/>
              </w:rPr>
              <w:t xml:space="preserve">έτη </w:t>
            </w:r>
            <w:r w:rsidR="00DE4A1D" w:rsidRPr="00C71AFB">
              <w:rPr>
                <w:rFonts w:ascii="Arial" w:hAnsi="Arial" w:cs="Arial"/>
                <w:sz w:val="18"/>
                <w:szCs w:val="18"/>
              </w:rPr>
              <w:t>+ Ένα  (01) επιπλέον</w:t>
            </w:r>
            <w:r w:rsidR="002A67C2" w:rsidRPr="00C71AFB">
              <w:rPr>
                <w:rFonts w:ascii="Arial" w:hAnsi="Arial" w:cs="Arial"/>
                <w:sz w:val="18"/>
                <w:szCs w:val="18"/>
              </w:rPr>
              <w:t xml:space="preserve"> έτος δικαιώ</w:t>
            </w:r>
            <w:r w:rsidR="00DE4A1D" w:rsidRPr="00C71AFB">
              <w:rPr>
                <w:rFonts w:ascii="Arial" w:hAnsi="Arial" w:cs="Arial"/>
                <w:sz w:val="18"/>
                <w:szCs w:val="18"/>
              </w:rPr>
              <w:t>ματος προαίρεσης</w:t>
            </w:r>
          </w:p>
        </w:tc>
      </w:tr>
      <w:tr w:rsidR="00CF3C7A" w:rsidRPr="00D30D59" w:rsidTr="004031C9">
        <w:tblPrEx>
          <w:tblCellMar>
            <w:left w:w="55" w:type="dxa"/>
            <w:right w:w="55" w:type="dxa"/>
          </w:tblCellMar>
        </w:tblPrEx>
        <w:trPr>
          <w:trHeight w:val="7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ΧΡΟΝΟΣ ΚΑΙ ΤΟΠΟΣ ΠΑΡΑΔΟΣΗΣ</w:t>
            </w:r>
          </w:p>
          <w:p w:rsidR="00CF3C7A" w:rsidRPr="00D30D59" w:rsidRDefault="00CF3C7A" w:rsidP="00297F67">
            <w:pPr>
              <w:jc w:val="center"/>
              <w:rPr>
                <w:rFonts w:ascii="Arial" w:hAnsi="Arial" w:cs="Arial"/>
                <w:sz w:val="18"/>
                <w:szCs w:val="18"/>
              </w:rPr>
            </w:pP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0E0928">
            <w:pPr>
              <w:jc w:val="center"/>
              <w:rPr>
                <w:rFonts w:ascii="Arial" w:hAnsi="Arial" w:cs="Arial"/>
                <w:sz w:val="18"/>
                <w:szCs w:val="18"/>
              </w:rPr>
            </w:pPr>
            <w:r w:rsidRPr="00D30D59">
              <w:rPr>
                <w:rFonts w:ascii="Arial" w:hAnsi="Arial" w:cs="Arial"/>
                <w:sz w:val="18"/>
                <w:szCs w:val="18"/>
              </w:rPr>
              <w:t>Διαχείριση  Υγειονομικού Υλικού</w:t>
            </w:r>
          </w:p>
        </w:tc>
      </w:tr>
      <w:tr w:rsidR="00CF3C7A" w:rsidRPr="00D30D59" w:rsidTr="004031C9">
        <w:tblPrEx>
          <w:tblCellMar>
            <w:left w:w="55" w:type="dxa"/>
            <w:right w:w="55" w:type="dxa"/>
          </w:tblCellMar>
        </w:tblPrEx>
        <w:trPr>
          <w:trHeight w:val="7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ΧΡΟΝΟΣ ΠΑΡΑΛΑΒΗΣ</w:t>
            </w:r>
          </w:p>
          <w:p w:rsidR="00CF3C7A" w:rsidRPr="00D30D59" w:rsidRDefault="00CF3C7A" w:rsidP="00297F67">
            <w:pPr>
              <w:jc w:val="center"/>
              <w:rPr>
                <w:rFonts w:ascii="Arial" w:hAnsi="Arial" w:cs="Arial"/>
                <w:sz w:val="18"/>
                <w:szCs w:val="18"/>
              </w:rPr>
            </w:pP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795B40">
            <w:pPr>
              <w:spacing w:line="360" w:lineRule="auto"/>
              <w:jc w:val="center"/>
              <w:rPr>
                <w:rFonts w:ascii="Arial" w:hAnsi="Arial" w:cs="Arial"/>
                <w:sz w:val="18"/>
                <w:szCs w:val="18"/>
              </w:rPr>
            </w:pPr>
            <w:r w:rsidRPr="00D30D59">
              <w:rPr>
                <w:rFonts w:ascii="Arial" w:hAnsi="Arial" w:cs="Arial"/>
                <w:sz w:val="18"/>
                <w:szCs w:val="18"/>
              </w:rPr>
              <w:t>Σύμφωνα με τις εκάστοτε ανάγκες του Νοσοκομείου</w:t>
            </w:r>
          </w:p>
        </w:tc>
      </w:tr>
      <w:tr w:rsidR="00CF3C7A" w:rsidRPr="00D30D59" w:rsidTr="004031C9">
        <w:tblPrEx>
          <w:tblCellMar>
            <w:left w:w="55" w:type="dxa"/>
            <w:right w:w="55" w:type="dxa"/>
          </w:tblCellMar>
        </w:tblPrEx>
        <w:trPr>
          <w:trHeight w:val="7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spacing w:line="360" w:lineRule="auto"/>
              <w:jc w:val="center"/>
              <w:rPr>
                <w:rFonts w:ascii="Arial" w:hAnsi="Arial" w:cs="Arial"/>
                <w:sz w:val="18"/>
                <w:szCs w:val="18"/>
              </w:rPr>
            </w:pPr>
            <w:r w:rsidRPr="00D30D59">
              <w:rPr>
                <w:rFonts w:ascii="Arial" w:hAnsi="Arial" w:cs="Arial"/>
                <w:sz w:val="18"/>
                <w:szCs w:val="18"/>
              </w:rPr>
              <w:t>ΕΛΑΧΙΣΤΗ ΠΟΣΟΤΗΤΑ ΤΜΗΜΑΤΙΚΗΣ ΠΑΡΑΛΑΒΗΣ</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795B40">
            <w:pPr>
              <w:spacing w:line="360" w:lineRule="auto"/>
              <w:jc w:val="center"/>
              <w:rPr>
                <w:rFonts w:ascii="Arial" w:hAnsi="Arial" w:cs="Arial"/>
                <w:sz w:val="18"/>
                <w:szCs w:val="18"/>
              </w:rPr>
            </w:pPr>
            <w:r w:rsidRPr="00D30D59">
              <w:rPr>
                <w:rFonts w:ascii="Arial" w:hAnsi="Arial" w:cs="Arial"/>
                <w:sz w:val="18"/>
                <w:szCs w:val="18"/>
              </w:rPr>
              <w:t>Σύμφωνα με τις εκάστοτε ανάγκες του Νοσοκομείου</w:t>
            </w:r>
          </w:p>
        </w:tc>
      </w:tr>
      <w:tr w:rsidR="00CF3C7A" w:rsidRPr="00D30D59" w:rsidTr="004031C9">
        <w:tblPrEx>
          <w:tblCellMar>
            <w:left w:w="55" w:type="dxa"/>
            <w:right w:w="55" w:type="dxa"/>
          </w:tblCellMar>
        </w:tblPrEx>
        <w:trPr>
          <w:trHeight w:val="7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ΚΡΑΤΗΣΕΙΣ</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795B40">
            <w:pPr>
              <w:spacing w:line="360" w:lineRule="auto"/>
              <w:jc w:val="center"/>
              <w:rPr>
                <w:rFonts w:ascii="Arial" w:hAnsi="Arial" w:cs="Arial"/>
                <w:sz w:val="18"/>
                <w:szCs w:val="18"/>
              </w:rPr>
            </w:pPr>
            <w:r w:rsidRPr="00D30D59">
              <w:rPr>
                <w:rFonts w:ascii="Arial" w:hAnsi="Arial" w:cs="Arial"/>
                <w:sz w:val="18"/>
                <w:szCs w:val="18"/>
              </w:rPr>
              <w:t>Οι τιμές υπόκεινται στις υπέρ του Δημοσίου και τρίτων νόμιμες</w:t>
            </w:r>
          </w:p>
          <w:p w:rsidR="00CF3C7A" w:rsidRPr="00D30D59" w:rsidRDefault="00CF3C7A" w:rsidP="00795B40">
            <w:pPr>
              <w:spacing w:line="360" w:lineRule="auto"/>
              <w:jc w:val="center"/>
              <w:rPr>
                <w:rFonts w:ascii="Arial" w:hAnsi="Arial" w:cs="Arial"/>
                <w:sz w:val="18"/>
                <w:szCs w:val="18"/>
              </w:rPr>
            </w:pPr>
            <w:r w:rsidRPr="00D30D59">
              <w:rPr>
                <w:rFonts w:ascii="Arial" w:hAnsi="Arial" w:cs="Arial"/>
                <w:sz w:val="18"/>
                <w:szCs w:val="18"/>
              </w:rPr>
              <w:t>κρατήσεις</w:t>
            </w:r>
          </w:p>
        </w:tc>
      </w:tr>
      <w:tr w:rsidR="00CF3C7A" w:rsidRPr="00D30D59" w:rsidTr="004031C9">
        <w:tblPrEx>
          <w:tblCellMar>
            <w:left w:w="55" w:type="dxa"/>
            <w:right w:w="55" w:type="dxa"/>
          </w:tblCellMar>
        </w:tblPrEx>
        <w:trPr>
          <w:trHeight w:val="7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jc w:val="center"/>
              <w:rPr>
                <w:rFonts w:ascii="Arial" w:hAnsi="Arial" w:cs="Arial"/>
                <w:sz w:val="18"/>
                <w:szCs w:val="18"/>
              </w:rPr>
            </w:pPr>
            <w:r w:rsidRPr="00D30D59">
              <w:rPr>
                <w:rFonts w:ascii="Arial" w:hAnsi="Arial" w:cs="Arial"/>
                <w:sz w:val="18"/>
                <w:szCs w:val="18"/>
              </w:rPr>
              <w:t>ΦΟΡΟΣ ΕΙΣΟΔΗΜΑΤΟΣ</w:t>
            </w:r>
          </w:p>
          <w:p w:rsidR="00CF3C7A" w:rsidRPr="00D30D59" w:rsidRDefault="00CF3C7A" w:rsidP="00297F67">
            <w:pPr>
              <w:jc w:val="center"/>
              <w:rPr>
                <w:rFonts w:ascii="Arial" w:hAnsi="Arial" w:cs="Arial"/>
                <w:sz w:val="18"/>
                <w:szCs w:val="18"/>
              </w:rPr>
            </w:pP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D30D59" w:rsidRDefault="00CF3C7A" w:rsidP="00795B40">
            <w:pPr>
              <w:spacing w:line="360" w:lineRule="auto"/>
              <w:jc w:val="center"/>
              <w:rPr>
                <w:rFonts w:ascii="Arial" w:hAnsi="Arial" w:cs="Arial"/>
                <w:sz w:val="18"/>
                <w:szCs w:val="18"/>
              </w:rPr>
            </w:pPr>
            <w:r w:rsidRPr="00D30D59">
              <w:rPr>
                <w:rFonts w:ascii="Arial" w:hAnsi="Arial" w:cs="Arial"/>
                <w:sz w:val="18"/>
                <w:szCs w:val="18"/>
                <w:lang w:eastAsia="el-GR"/>
              </w:rPr>
              <w:t>Κατά την πληρωμή θα παρακρατείται ο</w:t>
            </w:r>
          </w:p>
          <w:p w:rsidR="00CF3C7A" w:rsidRPr="00D30D59" w:rsidRDefault="00CF3C7A" w:rsidP="00795B40">
            <w:pPr>
              <w:spacing w:line="360" w:lineRule="auto"/>
              <w:jc w:val="center"/>
              <w:rPr>
                <w:rFonts w:ascii="Arial" w:hAnsi="Arial" w:cs="Arial"/>
                <w:sz w:val="18"/>
                <w:szCs w:val="18"/>
              </w:rPr>
            </w:pPr>
            <w:r w:rsidRPr="00D30D59">
              <w:rPr>
                <w:rFonts w:ascii="Arial" w:hAnsi="Arial" w:cs="Arial"/>
                <w:sz w:val="18"/>
                <w:szCs w:val="18"/>
                <w:lang w:eastAsia="el-GR"/>
              </w:rPr>
              <w:t>προβλεπόμενος  από το Ν. 4172/2013 Άρθρο 64,</w:t>
            </w:r>
          </w:p>
          <w:p w:rsidR="00CF3C7A" w:rsidRPr="00D30D59" w:rsidRDefault="00CF3C7A" w:rsidP="00795B40">
            <w:pPr>
              <w:spacing w:line="360" w:lineRule="auto"/>
              <w:jc w:val="center"/>
              <w:rPr>
                <w:rFonts w:ascii="Arial" w:hAnsi="Arial" w:cs="Arial"/>
                <w:sz w:val="18"/>
                <w:szCs w:val="18"/>
              </w:rPr>
            </w:pPr>
            <w:r w:rsidRPr="00D30D59">
              <w:rPr>
                <w:rFonts w:ascii="Arial" w:hAnsi="Arial" w:cs="Arial"/>
                <w:sz w:val="18"/>
                <w:szCs w:val="18"/>
                <w:lang w:eastAsia="el-GR"/>
              </w:rPr>
              <w:t>φόρος εισοδήματος, όπως αυτός έχει</w:t>
            </w:r>
          </w:p>
          <w:p w:rsidR="00CF3C7A" w:rsidRPr="00D30D59" w:rsidRDefault="00CF3C7A" w:rsidP="00795B40">
            <w:pPr>
              <w:spacing w:line="360" w:lineRule="auto"/>
              <w:jc w:val="center"/>
              <w:rPr>
                <w:rFonts w:ascii="Arial" w:hAnsi="Arial" w:cs="Arial"/>
                <w:sz w:val="18"/>
                <w:szCs w:val="18"/>
              </w:rPr>
            </w:pPr>
            <w:r w:rsidRPr="00D30D59">
              <w:rPr>
                <w:rFonts w:ascii="Arial" w:hAnsi="Arial" w:cs="Arial"/>
                <w:sz w:val="18"/>
                <w:szCs w:val="18"/>
                <w:lang w:eastAsia="el-GR"/>
              </w:rPr>
              <w:t>τροποποιηθεί και ισχύει</w:t>
            </w:r>
          </w:p>
        </w:tc>
      </w:tr>
      <w:tr w:rsidR="00CF3C7A" w:rsidRPr="00D30D59" w:rsidTr="004031C9">
        <w:tblPrEx>
          <w:tblCellMar>
            <w:left w:w="55" w:type="dxa"/>
            <w:right w:w="55" w:type="dxa"/>
          </w:tblCellMar>
        </w:tblPrEx>
        <w:trPr>
          <w:trHeight w:val="70"/>
        </w:trPr>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0E0928">
            <w:pPr>
              <w:jc w:val="center"/>
              <w:rPr>
                <w:rFonts w:ascii="Arial" w:hAnsi="Arial" w:cs="Arial"/>
                <w:sz w:val="18"/>
                <w:szCs w:val="18"/>
              </w:rPr>
            </w:pPr>
            <w:r w:rsidRPr="00D30D59">
              <w:rPr>
                <w:rFonts w:ascii="Arial" w:hAnsi="Arial" w:cs="Arial"/>
                <w:sz w:val="18"/>
                <w:szCs w:val="18"/>
              </w:rPr>
              <w:t xml:space="preserve">ΗΜΕΡΟΜΗΝΙΑ ΔΗΜΟΣΙΕΥΣΗΣ ΣΤΟΝ </w:t>
            </w:r>
          </w:p>
          <w:p w:rsidR="00CF3C7A" w:rsidRPr="00D30D59" w:rsidRDefault="00CF3C7A" w:rsidP="000E0928">
            <w:pPr>
              <w:jc w:val="center"/>
              <w:rPr>
                <w:rFonts w:ascii="Arial" w:hAnsi="Arial" w:cs="Arial"/>
                <w:sz w:val="18"/>
                <w:szCs w:val="18"/>
              </w:rPr>
            </w:pPr>
            <w:r w:rsidRPr="00D30D59">
              <w:rPr>
                <w:rFonts w:ascii="Arial" w:hAnsi="Arial" w:cs="Arial"/>
                <w:sz w:val="18"/>
                <w:szCs w:val="18"/>
              </w:rPr>
              <w:t>ΕΛΛΗΝΙΚΟ ΤΥΠΟ</w:t>
            </w: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FD0BFA" w:rsidRDefault="00CF3C7A" w:rsidP="0043360F">
            <w:pPr>
              <w:jc w:val="center"/>
              <w:rPr>
                <w:rFonts w:ascii="Arial" w:hAnsi="Arial" w:cs="Arial"/>
                <w:b/>
                <w:sz w:val="18"/>
                <w:szCs w:val="18"/>
                <w:highlight w:val="yellow"/>
              </w:rPr>
            </w:pPr>
            <w:r w:rsidRPr="0043360F">
              <w:rPr>
                <w:rFonts w:ascii="Arial" w:hAnsi="Arial" w:cs="Arial"/>
                <w:b/>
                <w:sz w:val="18"/>
                <w:szCs w:val="18"/>
              </w:rPr>
              <w:t>Έως  1</w:t>
            </w:r>
            <w:r w:rsidR="0043360F" w:rsidRPr="0043360F">
              <w:rPr>
                <w:rFonts w:ascii="Arial" w:hAnsi="Arial" w:cs="Arial"/>
                <w:b/>
                <w:sz w:val="18"/>
                <w:szCs w:val="18"/>
                <w:lang w:val="en-US"/>
              </w:rPr>
              <w:t>0</w:t>
            </w:r>
            <w:r w:rsidRPr="0043360F">
              <w:rPr>
                <w:rFonts w:ascii="Arial" w:hAnsi="Arial" w:cs="Arial"/>
                <w:b/>
                <w:sz w:val="18"/>
                <w:szCs w:val="18"/>
              </w:rPr>
              <w:t>.</w:t>
            </w:r>
            <w:r w:rsidR="00107BE3" w:rsidRPr="0043360F">
              <w:rPr>
                <w:rFonts w:ascii="Arial" w:hAnsi="Arial" w:cs="Arial"/>
                <w:b/>
                <w:sz w:val="18"/>
                <w:szCs w:val="18"/>
              </w:rPr>
              <w:t>10</w:t>
            </w:r>
            <w:r w:rsidRPr="0043360F">
              <w:rPr>
                <w:rFonts w:ascii="Arial" w:hAnsi="Arial" w:cs="Arial"/>
                <w:b/>
                <w:sz w:val="18"/>
                <w:szCs w:val="18"/>
              </w:rPr>
              <w:t>.2019</w:t>
            </w:r>
          </w:p>
        </w:tc>
      </w:tr>
      <w:tr w:rsidR="00CF3C7A" w:rsidRPr="00D30D59" w:rsidTr="004031C9">
        <w:tblPrEx>
          <w:tblCellMar>
            <w:left w:w="55" w:type="dxa"/>
            <w:right w:w="55" w:type="dxa"/>
          </w:tblCellMar>
        </w:tblPrEx>
        <w:tc>
          <w:tcPr>
            <w:tcW w:w="4263" w:type="dxa"/>
            <w:tcBorders>
              <w:top w:val="single" w:sz="4" w:space="0" w:color="000000"/>
              <w:left w:val="single" w:sz="4" w:space="0" w:color="000000"/>
              <w:bottom w:val="single" w:sz="4" w:space="0" w:color="000000"/>
            </w:tcBorders>
            <w:shd w:val="clear" w:color="auto" w:fill="auto"/>
            <w:vAlign w:val="center"/>
          </w:tcPr>
          <w:p w:rsidR="00CF3C7A" w:rsidRPr="00D30D59" w:rsidRDefault="00CF3C7A" w:rsidP="00297F67">
            <w:pPr>
              <w:snapToGrid w:val="0"/>
              <w:jc w:val="center"/>
              <w:rPr>
                <w:rFonts w:ascii="Arial" w:hAnsi="Arial" w:cs="Arial"/>
                <w:b/>
                <w:sz w:val="18"/>
                <w:szCs w:val="18"/>
              </w:rPr>
            </w:pPr>
          </w:p>
          <w:p w:rsidR="00CF3C7A" w:rsidRPr="00D30D59" w:rsidRDefault="00CF3C7A" w:rsidP="00297F67">
            <w:pPr>
              <w:jc w:val="center"/>
              <w:rPr>
                <w:rFonts w:ascii="Arial" w:hAnsi="Arial" w:cs="Arial"/>
                <w:sz w:val="18"/>
                <w:szCs w:val="18"/>
              </w:rPr>
            </w:pPr>
            <w:r w:rsidRPr="00D30D59">
              <w:rPr>
                <w:rFonts w:ascii="Arial" w:hAnsi="Arial" w:cs="Arial"/>
                <w:sz w:val="18"/>
                <w:szCs w:val="18"/>
              </w:rPr>
              <w:t>ΔΕΣΜΕΥΣΗ ΠΙΣΤΩΣΗΣ ΔΙΑΓΩΝΙΣΜΟΥ</w:t>
            </w:r>
          </w:p>
          <w:p w:rsidR="00CF3C7A" w:rsidRPr="00D30D59" w:rsidRDefault="00CF3C7A" w:rsidP="00297F67">
            <w:pPr>
              <w:jc w:val="center"/>
              <w:rPr>
                <w:rFonts w:ascii="Arial" w:hAnsi="Arial" w:cs="Arial"/>
                <w:sz w:val="18"/>
                <w:szCs w:val="18"/>
              </w:rPr>
            </w:pPr>
          </w:p>
        </w:tc>
        <w:tc>
          <w:tcPr>
            <w:tcW w:w="6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7A" w:rsidRPr="00FD0BFA" w:rsidRDefault="00CF3C7A" w:rsidP="00550429">
            <w:pPr>
              <w:jc w:val="center"/>
              <w:rPr>
                <w:rFonts w:ascii="Arial" w:hAnsi="Arial" w:cs="Arial"/>
                <w:sz w:val="18"/>
                <w:szCs w:val="18"/>
                <w:highlight w:val="yellow"/>
              </w:rPr>
            </w:pPr>
            <w:r w:rsidRPr="00550429">
              <w:rPr>
                <w:rFonts w:ascii="Arial" w:hAnsi="Arial" w:cs="Arial"/>
                <w:sz w:val="18"/>
                <w:szCs w:val="18"/>
              </w:rPr>
              <w:t xml:space="preserve">ΑΔΑ: </w:t>
            </w:r>
            <w:r w:rsidR="00550429" w:rsidRPr="00550429">
              <w:rPr>
                <w:rFonts w:ascii="Arial" w:hAnsi="Arial" w:cs="Arial"/>
                <w:b/>
                <w:sz w:val="18"/>
                <w:szCs w:val="18"/>
              </w:rPr>
              <w:t>Ω8Χ84690ΒΡ-05Κ</w:t>
            </w:r>
            <w:r w:rsidRPr="00550429">
              <w:rPr>
                <w:rFonts w:ascii="Arial" w:hAnsi="Arial" w:cs="Arial"/>
                <w:sz w:val="18"/>
                <w:szCs w:val="18"/>
              </w:rPr>
              <w:t xml:space="preserve"> </w:t>
            </w:r>
          </w:p>
        </w:tc>
      </w:tr>
    </w:tbl>
    <w:p w:rsidR="00EF16C7" w:rsidRDefault="00F46B0B" w:rsidP="00EF16C7">
      <w:pPr>
        <w:tabs>
          <w:tab w:val="left" w:pos="318"/>
        </w:tabs>
        <w:rPr>
          <w:rFonts w:ascii="Arial" w:hAnsi="Arial" w:cs="Arial"/>
          <w:sz w:val="18"/>
          <w:szCs w:val="18"/>
        </w:rPr>
      </w:pPr>
      <w:r w:rsidRPr="00D30D59">
        <w:rPr>
          <w:rFonts w:ascii="Arial" w:eastAsia="Arial" w:hAnsi="Arial" w:cs="Arial"/>
          <w:b/>
          <w:sz w:val="18"/>
          <w:szCs w:val="18"/>
        </w:rPr>
        <w:t xml:space="preserve">             </w:t>
      </w:r>
    </w:p>
    <w:p w:rsidR="009B25C2" w:rsidRPr="00EF16C7" w:rsidRDefault="009B25C2" w:rsidP="00EF16C7">
      <w:pPr>
        <w:tabs>
          <w:tab w:val="left" w:pos="318"/>
        </w:tabs>
        <w:rPr>
          <w:rFonts w:ascii="Arial" w:hAnsi="Arial" w:cs="Arial"/>
          <w:sz w:val="18"/>
          <w:szCs w:val="18"/>
        </w:rPr>
      </w:pPr>
      <w:r w:rsidRPr="00D30D59">
        <w:rPr>
          <w:rFonts w:ascii="Arial" w:hAnsi="Arial" w:cs="Arial"/>
          <w:b/>
          <w:bCs/>
          <w:color w:val="000000"/>
          <w:sz w:val="18"/>
          <w:szCs w:val="18"/>
          <w:lang w:eastAsia="el-GR"/>
        </w:rPr>
        <w:t>Ο Διαγωνισμός θα διεξαχθεί με τη</w:t>
      </w:r>
      <w:r w:rsidR="000F7DE9" w:rsidRPr="00D30D59">
        <w:rPr>
          <w:rFonts w:ascii="Arial" w:hAnsi="Arial" w:cs="Arial"/>
          <w:b/>
          <w:bCs/>
          <w:color w:val="000000"/>
          <w:sz w:val="18"/>
          <w:szCs w:val="18"/>
          <w:lang w:eastAsia="el-GR"/>
        </w:rPr>
        <w:t xml:space="preserve">ν Ανοικτή Διαδικασία του Άρθρου </w:t>
      </w:r>
      <w:r w:rsidR="00C72404" w:rsidRPr="00D30D59">
        <w:rPr>
          <w:rFonts w:ascii="Arial" w:hAnsi="Arial" w:cs="Arial"/>
          <w:b/>
          <w:bCs/>
          <w:color w:val="000000"/>
          <w:sz w:val="18"/>
          <w:szCs w:val="18"/>
          <w:lang w:eastAsia="el-GR"/>
        </w:rPr>
        <w:t xml:space="preserve">27 </w:t>
      </w:r>
      <w:r w:rsidRPr="00D30D59">
        <w:rPr>
          <w:rFonts w:ascii="Arial" w:hAnsi="Arial" w:cs="Arial"/>
          <w:b/>
          <w:bCs/>
          <w:color w:val="000000"/>
          <w:sz w:val="18"/>
          <w:szCs w:val="18"/>
          <w:lang w:eastAsia="el-GR"/>
        </w:rPr>
        <w:t>του Ν. 4412/16, και θα πραγματοποιηθεί σύμφωνα με τα παρακάτω παραρτήματα που επισυνάπτονται στην παρούσα και αποτελούν αναπόσπαστο μέρος αυτής:</w:t>
      </w:r>
    </w:p>
    <w:p w:rsidR="00C5789D" w:rsidRPr="00D30D59" w:rsidRDefault="00C5789D">
      <w:pPr>
        <w:spacing w:line="360" w:lineRule="auto"/>
        <w:jc w:val="both"/>
        <w:rPr>
          <w:rFonts w:ascii="Arial" w:hAnsi="Arial" w:cs="Arial"/>
          <w:sz w:val="18"/>
          <w:szCs w:val="18"/>
        </w:rPr>
      </w:pPr>
    </w:p>
    <w:p w:rsidR="00FF717B" w:rsidRPr="00D30D59" w:rsidRDefault="00F46B0B" w:rsidP="00FF717B">
      <w:pPr>
        <w:autoSpaceDE w:val="0"/>
        <w:spacing w:line="360" w:lineRule="auto"/>
        <w:jc w:val="both"/>
        <w:rPr>
          <w:rFonts w:ascii="Arial" w:hAnsi="Arial" w:cs="Arial"/>
          <w:sz w:val="18"/>
          <w:szCs w:val="18"/>
        </w:rPr>
      </w:pPr>
      <w:r w:rsidRPr="00D30D59">
        <w:rPr>
          <w:rFonts w:ascii="Arial" w:eastAsia="Calibri" w:hAnsi="Arial" w:cs="Arial"/>
          <w:b/>
          <w:color w:val="000000"/>
          <w:sz w:val="18"/>
          <w:szCs w:val="18"/>
          <w:lang w:eastAsia="el-GR"/>
        </w:rPr>
        <w:lastRenderedPageBreak/>
        <w:t xml:space="preserve">ΜΕΡΟΣ </w:t>
      </w:r>
      <w:r w:rsidR="00405CD1" w:rsidRPr="00D30D59">
        <w:rPr>
          <w:rFonts w:ascii="Arial" w:eastAsia="Calibri" w:hAnsi="Arial" w:cs="Arial"/>
          <w:b/>
          <w:color w:val="000000"/>
          <w:sz w:val="18"/>
          <w:szCs w:val="18"/>
          <w:lang w:eastAsia="el-GR"/>
        </w:rPr>
        <w:t xml:space="preserve"> </w:t>
      </w:r>
      <w:r w:rsidRPr="00D30D59">
        <w:rPr>
          <w:rFonts w:ascii="Arial" w:eastAsia="Calibri" w:hAnsi="Arial" w:cs="Arial"/>
          <w:b/>
          <w:color w:val="000000"/>
          <w:sz w:val="18"/>
          <w:szCs w:val="18"/>
          <w:lang w:eastAsia="el-GR"/>
        </w:rPr>
        <w:t>Α</w:t>
      </w:r>
      <w:r w:rsidR="00265C7E" w:rsidRPr="00D30D59">
        <w:rPr>
          <w:rFonts w:ascii="Arial" w:eastAsia="Calibri" w:hAnsi="Arial" w:cs="Arial"/>
          <w:b/>
          <w:color w:val="000000"/>
          <w:sz w:val="18"/>
          <w:szCs w:val="18"/>
          <w:lang w:eastAsia="el-GR"/>
        </w:rPr>
        <w:t>’</w:t>
      </w:r>
      <w:r w:rsidR="00FF717B" w:rsidRPr="00D30D59">
        <w:rPr>
          <w:rFonts w:ascii="Arial" w:eastAsia="Calibri" w:hAnsi="Arial" w:cs="Arial"/>
          <w:color w:val="000000"/>
          <w:sz w:val="18"/>
          <w:szCs w:val="18"/>
          <w:lang w:eastAsia="el-GR"/>
        </w:rPr>
        <w:t xml:space="preserve"> :  </w:t>
      </w:r>
      <w:r w:rsidRPr="00D30D59">
        <w:rPr>
          <w:rFonts w:ascii="Arial" w:eastAsia="Calibri" w:hAnsi="Arial" w:cs="Arial"/>
          <w:color w:val="000000"/>
          <w:sz w:val="18"/>
          <w:szCs w:val="18"/>
          <w:lang w:eastAsia="el-GR"/>
        </w:rPr>
        <w:t>ΣΤΟΙΧΕΙΑ ΔΙΑΓΩΝΙΣΜΟΥ</w:t>
      </w:r>
    </w:p>
    <w:p w:rsidR="00FF717B" w:rsidRPr="00D30D59" w:rsidRDefault="00405CD1" w:rsidP="000E0928">
      <w:pPr>
        <w:autoSpaceDE w:val="0"/>
        <w:spacing w:line="360" w:lineRule="auto"/>
        <w:jc w:val="both"/>
        <w:rPr>
          <w:rFonts w:ascii="Arial" w:hAnsi="Arial" w:cs="Arial"/>
          <w:sz w:val="18"/>
          <w:szCs w:val="18"/>
        </w:rPr>
      </w:pPr>
      <w:r w:rsidRPr="00D30D59">
        <w:rPr>
          <w:rFonts w:ascii="Arial" w:eastAsia="Calibri" w:hAnsi="Arial" w:cs="Arial"/>
          <w:b/>
          <w:color w:val="000000"/>
          <w:sz w:val="18"/>
          <w:szCs w:val="18"/>
          <w:lang w:eastAsia="el-GR"/>
        </w:rPr>
        <w:t xml:space="preserve">ΜΕΡΟΣ </w:t>
      </w:r>
      <w:r w:rsidR="00F46B0B" w:rsidRPr="00D30D59">
        <w:rPr>
          <w:rFonts w:ascii="Arial" w:eastAsia="Calibri" w:hAnsi="Arial" w:cs="Arial"/>
          <w:b/>
          <w:color w:val="000000"/>
          <w:sz w:val="18"/>
          <w:szCs w:val="18"/>
          <w:lang w:eastAsia="el-GR"/>
        </w:rPr>
        <w:t>Β</w:t>
      </w:r>
      <w:r w:rsidR="00265C7E" w:rsidRPr="00D30D59">
        <w:rPr>
          <w:rFonts w:ascii="Arial" w:eastAsia="Calibri" w:hAnsi="Arial" w:cs="Arial"/>
          <w:b/>
          <w:color w:val="000000"/>
          <w:sz w:val="18"/>
          <w:szCs w:val="18"/>
          <w:lang w:eastAsia="el-GR"/>
        </w:rPr>
        <w:t>’</w:t>
      </w:r>
      <w:r w:rsidR="00B752C4" w:rsidRPr="00D30D59">
        <w:rPr>
          <w:rFonts w:ascii="Arial" w:eastAsia="Calibri" w:hAnsi="Arial" w:cs="Arial"/>
          <w:color w:val="000000"/>
          <w:sz w:val="18"/>
          <w:szCs w:val="18"/>
          <w:lang w:eastAsia="el-GR"/>
        </w:rPr>
        <w:t xml:space="preserve">: </w:t>
      </w:r>
      <w:r w:rsidR="00F46B0B" w:rsidRPr="00D30D59">
        <w:rPr>
          <w:rFonts w:ascii="Arial" w:eastAsia="Calibri" w:hAnsi="Arial" w:cs="Arial"/>
          <w:color w:val="000000"/>
          <w:sz w:val="18"/>
          <w:szCs w:val="18"/>
          <w:lang w:eastAsia="el-GR"/>
        </w:rPr>
        <w:t>ΑΝΤΙΚΕΙΜΕΝΟ – ΠΕΡΙΓΡΑΦΗ ΕΡΓΟΥ /</w:t>
      </w:r>
      <w:r w:rsidR="00EA5719" w:rsidRPr="00D30D59">
        <w:rPr>
          <w:rFonts w:ascii="Arial" w:eastAsia="Calibri" w:hAnsi="Arial" w:cs="Arial"/>
          <w:color w:val="000000"/>
          <w:sz w:val="18"/>
          <w:szCs w:val="18"/>
          <w:lang w:eastAsia="el-GR"/>
        </w:rPr>
        <w:t xml:space="preserve"> ΤΕΧΝΙΚΕΣ ΠΡΟΔΙΑΓΡΑΦΕΣ</w:t>
      </w:r>
      <w:r w:rsidR="005343C3" w:rsidRPr="00D30D59">
        <w:rPr>
          <w:rFonts w:ascii="Arial" w:eastAsia="Calibri" w:hAnsi="Arial" w:cs="Arial"/>
          <w:color w:val="000000"/>
          <w:sz w:val="18"/>
          <w:szCs w:val="18"/>
          <w:lang w:eastAsia="el-GR"/>
        </w:rPr>
        <w:t xml:space="preserve"> </w:t>
      </w:r>
    </w:p>
    <w:p w:rsidR="00F46B0B" w:rsidRPr="00D30D59" w:rsidRDefault="00F46B0B" w:rsidP="00FF717B">
      <w:pPr>
        <w:autoSpaceDE w:val="0"/>
        <w:spacing w:line="360" w:lineRule="auto"/>
        <w:jc w:val="both"/>
        <w:rPr>
          <w:rFonts w:ascii="Arial" w:hAnsi="Arial" w:cs="Arial"/>
          <w:sz w:val="18"/>
          <w:szCs w:val="18"/>
        </w:rPr>
      </w:pPr>
      <w:r w:rsidRPr="00D30D59">
        <w:rPr>
          <w:rFonts w:ascii="Arial" w:eastAsia="Calibri" w:hAnsi="Arial" w:cs="Arial"/>
          <w:b/>
          <w:color w:val="000000"/>
          <w:sz w:val="18"/>
          <w:szCs w:val="18"/>
          <w:lang w:eastAsia="el-GR"/>
        </w:rPr>
        <w:t xml:space="preserve">ΜΕΡΟΣ </w:t>
      </w:r>
      <w:r w:rsidR="00405CD1" w:rsidRPr="00D30D59">
        <w:rPr>
          <w:rFonts w:ascii="Arial" w:eastAsia="Calibri" w:hAnsi="Arial" w:cs="Arial"/>
          <w:b/>
          <w:color w:val="000000"/>
          <w:sz w:val="18"/>
          <w:szCs w:val="18"/>
          <w:lang w:val="en-US" w:eastAsia="el-GR"/>
        </w:rPr>
        <w:t xml:space="preserve"> </w:t>
      </w:r>
      <w:r w:rsidRPr="00D30D59">
        <w:rPr>
          <w:rFonts w:ascii="Arial" w:eastAsia="Calibri" w:hAnsi="Arial" w:cs="Arial"/>
          <w:b/>
          <w:color w:val="000000"/>
          <w:sz w:val="18"/>
          <w:szCs w:val="18"/>
          <w:lang w:eastAsia="el-GR"/>
        </w:rPr>
        <w:t>Γ</w:t>
      </w:r>
      <w:r w:rsidR="00265C7E" w:rsidRPr="00D30D59">
        <w:rPr>
          <w:rFonts w:ascii="Arial" w:eastAsia="Calibri" w:hAnsi="Arial" w:cs="Arial"/>
          <w:b/>
          <w:color w:val="000000"/>
          <w:sz w:val="18"/>
          <w:szCs w:val="18"/>
          <w:lang w:val="en-US" w:eastAsia="el-GR"/>
        </w:rPr>
        <w:t>’</w:t>
      </w:r>
      <w:r w:rsidR="00B752C4" w:rsidRPr="00D30D59">
        <w:rPr>
          <w:rFonts w:ascii="Arial" w:eastAsia="Calibri" w:hAnsi="Arial" w:cs="Arial"/>
          <w:color w:val="000000"/>
          <w:sz w:val="18"/>
          <w:szCs w:val="18"/>
          <w:lang w:eastAsia="el-GR"/>
        </w:rPr>
        <w:t xml:space="preserve">:  </w:t>
      </w:r>
      <w:r w:rsidRPr="00D30D59">
        <w:rPr>
          <w:rFonts w:ascii="Arial" w:eastAsia="Calibri" w:hAnsi="Arial" w:cs="Arial"/>
          <w:color w:val="000000"/>
          <w:sz w:val="18"/>
          <w:szCs w:val="18"/>
          <w:lang w:eastAsia="el-GR"/>
        </w:rPr>
        <w:t>ΠΑΡΑΡΤΗΜΑΤΑ</w:t>
      </w:r>
    </w:p>
    <w:p w:rsidR="00F46B0B" w:rsidRPr="00D30D59" w:rsidRDefault="00F46B0B" w:rsidP="00E22385">
      <w:pPr>
        <w:numPr>
          <w:ilvl w:val="0"/>
          <w:numId w:val="16"/>
        </w:numPr>
        <w:autoSpaceDE w:val="0"/>
        <w:spacing w:line="360" w:lineRule="auto"/>
        <w:jc w:val="both"/>
        <w:rPr>
          <w:rFonts w:ascii="Arial" w:hAnsi="Arial" w:cs="Arial"/>
          <w:sz w:val="18"/>
          <w:szCs w:val="18"/>
        </w:rPr>
      </w:pPr>
      <w:r w:rsidRPr="00D30D59">
        <w:rPr>
          <w:rFonts w:ascii="Arial" w:eastAsia="Calibri" w:hAnsi="Arial" w:cs="Arial"/>
          <w:color w:val="000000"/>
          <w:sz w:val="18"/>
          <w:szCs w:val="18"/>
          <w:u w:val="single"/>
          <w:lang w:eastAsia="el-GR"/>
        </w:rPr>
        <w:t>ΠΑΡΑΡΤΗΜΑ Α:</w:t>
      </w:r>
      <w:r w:rsidR="002B6E6E" w:rsidRPr="00D30D59">
        <w:rPr>
          <w:rFonts w:ascii="Arial" w:eastAsia="Calibri" w:hAnsi="Arial" w:cs="Arial"/>
          <w:color w:val="000000"/>
          <w:sz w:val="18"/>
          <w:szCs w:val="18"/>
          <w:u w:val="single"/>
          <w:lang w:eastAsia="el-GR"/>
        </w:rPr>
        <w:t xml:space="preserve"> </w:t>
      </w:r>
      <w:r w:rsidRPr="00D30D59">
        <w:rPr>
          <w:rFonts w:ascii="Arial" w:eastAsia="Calibri" w:hAnsi="Arial" w:cs="Arial"/>
          <w:color w:val="000000"/>
          <w:sz w:val="18"/>
          <w:szCs w:val="18"/>
          <w:lang w:eastAsia="el-GR"/>
        </w:rPr>
        <w:t xml:space="preserve"> </w:t>
      </w:r>
      <w:r w:rsidR="002B6E6E" w:rsidRPr="00D30D59">
        <w:rPr>
          <w:rFonts w:ascii="Arial" w:eastAsia="Calibri" w:hAnsi="Arial" w:cs="Arial"/>
          <w:color w:val="000000"/>
          <w:sz w:val="18"/>
          <w:szCs w:val="18"/>
          <w:lang w:eastAsia="el-GR"/>
        </w:rPr>
        <w:t xml:space="preserve"> </w:t>
      </w:r>
      <w:r w:rsidRPr="00D30D59">
        <w:rPr>
          <w:rFonts w:ascii="Arial" w:eastAsia="Calibri" w:hAnsi="Arial" w:cs="Arial"/>
          <w:color w:val="000000"/>
          <w:sz w:val="18"/>
          <w:szCs w:val="18"/>
          <w:lang w:eastAsia="el-GR"/>
        </w:rPr>
        <w:t>ΥΠΟΔΕΙΓΜΑ ΠΙΝΑΚΑ ΟΙΚΟΝΟΜΙΚΗΣ ΠΡΟΣΦΟΡΑΣ</w:t>
      </w:r>
    </w:p>
    <w:p w:rsidR="00F46B0B" w:rsidRPr="00D30D59" w:rsidRDefault="00F46B0B" w:rsidP="00E22385">
      <w:pPr>
        <w:numPr>
          <w:ilvl w:val="0"/>
          <w:numId w:val="16"/>
        </w:numPr>
        <w:autoSpaceDE w:val="0"/>
        <w:spacing w:line="360" w:lineRule="auto"/>
        <w:jc w:val="both"/>
        <w:rPr>
          <w:rFonts w:ascii="Arial" w:hAnsi="Arial" w:cs="Arial"/>
          <w:sz w:val="18"/>
          <w:szCs w:val="18"/>
        </w:rPr>
      </w:pPr>
      <w:r w:rsidRPr="00D30D59">
        <w:rPr>
          <w:rFonts w:ascii="Arial" w:eastAsia="Calibri" w:hAnsi="Arial" w:cs="Arial"/>
          <w:color w:val="000000"/>
          <w:sz w:val="18"/>
          <w:szCs w:val="18"/>
          <w:u w:val="single"/>
          <w:lang w:eastAsia="el-GR"/>
        </w:rPr>
        <w:t>ΠΑΡΑΡΤΗΜΑ Β:</w:t>
      </w:r>
      <w:r w:rsidR="002B6E6E" w:rsidRPr="00D30D59">
        <w:rPr>
          <w:rFonts w:ascii="Arial" w:eastAsia="Calibri" w:hAnsi="Arial" w:cs="Arial"/>
          <w:color w:val="000000"/>
          <w:sz w:val="18"/>
          <w:szCs w:val="18"/>
          <w:u w:val="single"/>
          <w:lang w:eastAsia="el-GR"/>
        </w:rPr>
        <w:t xml:space="preserve"> </w:t>
      </w:r>
      <w:r w:rsidR="002B6E6E" w:rsidRPr="00D30D59">
        <w:rPr>
          <w:rFonts w:ascii="Arial" w:eastAsia="Calibri" w:hAnsi="Arial" w:cs="Arial"/>
          <w:color w:val="000000"/>
          <w:sz w:val="18"/>
          <w:szCs w:val="18"/>
          <w:lang w:eastAsia="el-GR"/>
        </w:rPr>
        <w:t xml:space="preserve">  </w:t>
      </w:r>
      <w:r w:rsidRPr="00D30D59">
        <w:rPr>
          <w:rFonts w:ascii="Arial" w:eastAsia="Calibri" w:hAnsi="Arial" w:cs="Arial"/>
          <w:color w:val="000000"/>
          <w:sz w:val="18"/>
          <w:szCs w:val="18"/>
          <w:lang w:eastAsia="el-GR"/>
        </w:rPr>
        <w:t>ΥΠΟΔΕΙΓΜΑ ΠΙΝΑΚΑ ΣΥΜΜΟΡΦΩΣΗΣ</w:t>
      </w:r>
    </w:p>
    <w:p w:rsidR="00F46B0B" w:rsidRPr="00D30D59" w:rsidRDefault="0027204B" w:rsidP="00E22385">
      <w:pPr>
        <w:numPr>
          <w:ilvl w:val="0"/>
          <w:numId w:val="16"/>
        </w:numPr>
        <w:autoSpaceDE w:val="0"/>
        <w:spacing w:line="360" w:lineRule="auto"/>
        <w:jc w:val="both"/>
        <w:rPr>
          <w:rFonts w:ascii="Arial" w:hAnsi="Arial" w:cs="Arial"/>
          <w:sz w:val="18"/>
          <w:szCs w:val="18"/>
        </w:rPr>
      </w:pPr>
      <w:r w:rsidRPr="00D30D59">
        <w:rPr>
          <w:rFonts w:ascii="Arial" w:eastAsia="Calibri" w:hAnsi="Arial" w:cs="Arial"/>
          <w:color w:val="000000"/>
          <w:sz w:val="18"/>
          <w:szCs w:val="18"/>
          <w:u w:val="single"/>
          <w:lang w:eastAsia="el-GR"/>
        </w:rPr>
        <w:t>ΠΑΡΑΡΤΗΜΑ Γ</w:t>
      </w:r>
      <w:r w:rsidR="00F46B0B" w:rsidRPr="00D30D59">
        <w:rPr>
          <w:rFonts w:ascii="Arial" w:eastAsia="Calibri" w:hAnsi="Arial" w:cs="Arial"/>
          <w:color w:val="000000"/>
          <w:sz w:val="18"/>
          <w:szCs w:val="18"/>
          <w:u w:val="single"/>
          <w:lang w:eastAsia="el-GR"/>
        </w:rPr>
        <w:t>:</w:t>
      </w:r>
      <w:r w:rsidR="00F46B0B" w:rsidRPr="00D30D59">
        <w:rPr>
          <w:rFonts w:ascii="Arial" w:eastAsia="Calibri" w:hAnsi="Arial" w:cs="Arial"/>
          <w:color w:val="000000"/>
          <w:sz w:val="18"/>
          <w:szCs w:val="18"/>
          <w:lang w:eastAsia="el-GR"/>
        </w:rPr>
        <w:t xml:space="preserve"> </w:t>
      </w:r>
      <w:r w:rsidR="002B6E6E" w:rsidRPr="00D30D59">
        <w:rPr>
          <w:rFonts w:ascii="Arial" w:eastAsia="Calibri" w:hAnsi="Arial" w:cs="Arial"/>
          <w:color w:val="000000"/>
          <w:sz w:val="18"/>
          <w:szCs w:val="18"/>
          <w:lang w:eastAsia="el-GR"/>
        </w:rPr>
        <w:t xml:space="preserve">  </w:t>
      </w:r>
      <w:r w:rsidR="00F46B0B" w:rsidRPr="00D30D59">
        <w:rPr>
          <w:rFonts w:ascii="Arial" w:eastAsia="Calibri" w:hAnsi="Arial" w:cs="Arial"/>
          <w:color w:val="000000"/>
          <w:sz w:val="18"/>
          <w:szCs w:val="18"/>
          <w:lang w:eastAsia="el-GR"/>
        </w:rPr>
        <w:t xml:space="preserve">ΥΠΟΔΕΙΓΜΑ ΕΓΓΥΗΤΙΚΗΣ </w:t>
      </w:r>
      <w:r w:rsidR="002B6E6E" w:rsidRPr="00D30D59">
        <w:rPr>
          <w:rFonts w:ascii="Arial" w:eastAsia="Calibri" w:hAnsi="Arial" w:cs="Arial"/>
          <w:color w:val="000000"/>
          <w:sz w:val="18"/>
          <w:szCs w:val="18"/>
          <w:lang w:eastAsia="el-GR"/>
        </w:rPr>
        <w:t xml:space="preserve">ΕΠΙΣΤΟΛΗΣ </w:t>
      </w:r>
      <w:r w:rsidRPr="00D30D59">
        <w:rPr>
          <w:rFonts w:ascii="Arial" w:eastAsia="Calibri" w:hAnsi="Arial" w:cs="Arial"/>
          <w:color w:val="000000"/>
          <w:sz w:val="18"/>
          <w:szCs w:val="18"/>
          <w:lang w:eastAsia="el-GR"/>
        </w:rPr>
        <w:t xml:space="preserve">ΣΥΜΜΕΤΟΧΗΣ </w:t>
      </w:r>
      <w:r w:rsidR="00720DA2" w:rsidRPr="00D30D59">
        <w:rPr>
          <w:rFonts w:ascii="Arial" w:eastAsia="Calibri" w:hAnsi="Arial" w:cs="Arial"/>
          <w:color w:val="000000"/>
          <w:sz w:val="18"/>
          <w:szCs w:val="18"/>
          <w:lang w:eastAsia="el-GR"/>
        </w:rPr>
        <w:t>ΣΤΟ ΔΙΑΓΩΝΙΣΜΟ</w:t>
      </w:r>
    </w:p>
    <w:p w:rsidR="000664C3" w:rsidRPr="00D30D59" w:rsidRDefault="000664C3" w:rsidP="00E22385">
      <w:pPr>
        <w:numPr>
          <w:ilvl w:val="0"/>
          <w:numId w:val="16"/>
        </w:numPr>
        <w:autoSpaceDE w:val="0"/>
        <w:spacing w:line="360" w:lineRule="auto"/>
        <w:jc w:val="both"/>
        <w:rPr>
          <w:rFonts w:ascii="Arial" w:hAnsi="Arial" w:cs="Arial"/>
          <w:sz w:val="18"/>
          <w:szCs w:val="18"/>
        </w:rPr>
      </w:pPr>
      <w:r w:rsidRPr="00D30D59">
        <w:rPr>
          <w:rFonts w:ascii="Arial" w:eastAsia="Calibri" w:hAnsi="Arial" w:cs="Arial"/>
          <w:color w:val="000000"/>
          <w:sz w:val="18"/>
          <w:szCs w:val="18"/>
          <w:u w:val="single"/>
          <w:lang w:eastAsia="el-GR"/>
        </w:rPr>
        <w:t xml:space="preserve">ΠΑΡΑΡΤΗΜΑ </w:t>
      </w:r>
      <w:r w:rsidR="0027204B" w:rsidRPr="00D30D59">
        <w:rPr>
          <w:rFonts w:ascii="Arial" w:eastAsia="Calibri" w:hAnsi="Arial" w:cs="Arial"/>
          <w:color w:val="000000"/>
          <w:sz w:val="18"/>
          <w:szCs w:val="18"/>
          <w:u w:val="single"/>
          <w:lang w:eastAsia="el-GR"/>
        </w:rPr>
        <w:t>Δ</w:t>
      </w:r>
      <w:r w:rsidRPr="00D30D59">
        <w:rPr>
          <w:rFonts w:ascii="Arial" w:hAnsi="Arial" w:cs="Arial"/>
          <w:sz w:val="18"/>
          <w:szCs w:val="18"/>
          <w:u w:val="single"/>
        </w:rPr>
        <w:t>:</w:t>
      </w:r>
      <w:r w:rsidRPr="00D30D59">
        <w:rPr>
          <w:rFonts w:ascii="Arial" w:hAnsi="Arial" w:cs="Arial"/>
          <w:sz w:val="18"/>
          <w:szCs w:val="18"/>
        </w:rPr>
        <w:t xml:space="preserve"> </w:t>
      </w:r>
      <w:r w:rsidR="002B6E6E" w:rsidRPr="00D30D59">
        <w:rPr>
          <w:rFonts w:ascii="Arial" w:hAnsi="Arial" w:cs="Arial"/>
          <w:sz w:val="18"/>
          <w:szCs w:val="18"/>
        </w:rPr>
        <w:t xml:space="preserve">  </w:t>
      </w:r>
      <w:r w:rsidRPr="00D30D59">
        <w:rPr>
          <w:rFonts w:ascii="Arial" w:hAnsi="Arial" w:cs="Arial"/>
          <w:sz w:val="18"/>
          <w:szCs w:val="18"/>
        </w:rPr>
        <w:t xml:space="preserve">ΥΠΟΔΕΙΓΜΑ ΕΓΓΥΗΤΙΚΗΣ ΕΠΙΣΤΟΛΗΣ ΚΑΛΗΣ </w:t>
      </w:r>
      <w:r w:rsidR="00265C7E" w:rsidRPr="00D30D59">
        <w:rPr>
          <w:rFonts w:ascii="Arial" w:hAnsi="Arial" w:cs="Arial"/>
          <w:sz w:val="18"/>
          <w:szCs w:val="18"/>
        </w:rPr>
        <w:t>ΕΚΤΕΛΕΣΗΣ</w:t>
      </w:r>
    </w:p>
    <w:p w:rsidR="00720DA2" w:rsidRPr="00D30D59" w:rsidRDefault="00720DA2" w:rsidP="000E0928">
      <w:pPr>
        <w:numPr>
          <w:ilvl w:val="0"/>
          <w:numId w:val="16"/>
        </w:numPr>
        <w:autoSpaceDE w:val="0"/>
        <w:spacing w:line="360" w:lineRule="auto"/>
        <w:jc w:val="both"/>
        <w:rPr>
          <w:rFonts w:ascii="Arial" w:hAnsi="Arial" w:cs="Arial"/>
          <w:sz w:val="18"/>
          <w:szCs w:val="18"/>
        </w:rPr>
      </w:pPr>
      <w:r w:rsidRPr="00D30D59">
        <w:rPr>
          <w:rFonts w:ascii="Arial" w:eastAsia="Calibri" w:hAnsi="Arial" w:cs="Arial"/>
          <w:color w:val="000000"/>
          <w:sz w:val="18"/>
          <w:szCs w:val="18"/>
          <w:u w:val="single"/>
          <w:lang w:eastAsia="el-GR"/>
        </w:rPr>
        <w:t>ΠΑΡΑΡΤΗΜΑ Ε:</w:t>
      </w:r>
      <w:r w:rsidRPr="00D30D59">
        <w:rPr>
          <w:rFonts w:ascii="Arial" w:hAnsi="Arial" w:cs="Arial"/>
          <w:sz w:val="18"/>
          <w:szCs w:val="18"/>
        </w:rPr>
        <w:t xml:space="preserve">  </w:t>
      </w:r>
      <w:r w:rsidR="00E1772B" w:rsidRPr="00D30D59">
        <w:rPr>
          <w:rFonts w:ascii="Arial" w:hAnsi="Arial" w:cs="Arial"/>
          <w:sz w:val="18"/>
          <w:szCs w:val="18"/>
        </w:rPr>
        <w:t xml:space="preserve"> </w:t>
      </w:r>
      <w:r w:rsidR="000E0928" w:rsidRPr="00D30D59">
        <w:rPr>
          <w:rFonts w:ascii="Arial" w:hAnsi="Arial" w:cs="Arial"/>
          <w:color w:val="000000"/>
          <w:sz w:val="18"/>
          <w:szCs w:val="18"/>
          <w:lang w:eastAsia="el-GR"/>
        </w:rPr>
        <w:t>ΥΠΟΔΕΙΓΜΑ Τ.Ε.Υ.Δ.</w:t>
      </w:r>
    </w:p>
    <w:p w:rsidR="00F46B0B" w:rsidRPr="00D30D59" w:rsidRDefault="00F46B0B" w:rsidP="00E22385">
      <w:pPr>
        <w:numPr>
          <w:ilvl w:val="0"/>
          <w:numId w:val="16"/>
        </w:numPr>
        <w:autoSpaceDE w:val="0"/>
        <w:spacing w:line="360" w:lineRule="auto"/>
        <w:jc w:val="both"/>
        <w:rPr>
          <w:rFonts w:ascii="Arial" w:hAnsi="Arial" w:cs="Arial"/>
          <w:sz w:val="18"/>
          <w:szCs w:val="18"/>
        </w:rPr>
      </w:pPr>
      <w:r w:rsidRPr="00D30D59">
        <w:rPr>
          <w:rFonts w:ascii="Arial" w:hAnsi="Arial" w:cs="Arial"/>
          <w:color w:val="000000"/>
          <w:sz w:val="18"/>
          <w:szCs w:val="18"/>
          <w:u w:val="single"/>
          <w:lang w:eastAsia="el-GR"/>
        </w:rPr>
        <w:t xml:space="preserve">ΠΑΡΑΡΤΗΜΑ </w:t>
      </w:r>
      <w:r w:rsidR="00FF6B18" w:rsidRPr="00D30D59">
        <w:rPr>
          <w:rFonts w:ascii="Arial" w:hAnsi="Arial" w:cs="Arial"/>
          <w:color w:val="000000"/>
          <w:sz w:val="18"/>
          <w:szCs w:val="18"/>
          <w:u w:val="single"/>
          <w:lang w:eastAsia="el-GR"/>
        </w:rPr>
        <w:t>ΣΤ</w:t>
      </w:r>
      <w:r w:rsidRPr="00D30D59">
        <w:rPr>
          <w:rFonts w:ascii="Arial" w:hAnsi="Arial" w:cs="Arial"/>
          <w:color w:val="000000"/>
          <w:sz w:val="18"/>
          <w:szCs w:val="18"/>
          <w:u w:val="single"/>
          <w:lang w:eastAsia="el-GR"/>
        </w:rPr>
        <w:t>:</w:t>
      </w:r>
      <w:r w:rsidR="00E1772B" w:rsidRPr="00D30D59">
        <w:rPr>
          <w:rFonts w:ascii="Arial" w:eastAsia="Calibri" w:hAnsi="Arial" w:cs="Arial"/>
          <w:color w:val="000000"/>
          <w:sz w:val="18"/>
          <w:szCs w:val="18"/>
          <w:lang w:eastAsia="el-GR"/>
        </w:rPr>
        <w:t xml:space="preserve"> </w:t>
      </w:r>
      <w:r w:rsidRPr="00D30D59">
        <w:rPr>
          <w:rFonts w:ascii="Arial" w:eastAsia="Calibri" w:hAnsi="Arial" w:cs="Arial"/>
          <w:color w:val="000000"/>
          <w:sz w:val="18"/>
          <w:szCs w:val="18"/>
          <w:lang w:eastAsia="el-GR"/>
        </w:rPr>
        <w:t>ΥΠΟΔΕΙΓΜΑ ΣΧΕΔΙΟΥ ΣΥΜΒΑΣΗΣ</w:t>
      </w:r>
    </w:p>
    <w:p w:rsidR="000E0928" w:rsidRPr="00D30D59" w:rsidRDefault="000E0928" w:rsidP="000E0928">
      <w:pPr>
        <w:numPr>
          <w:ilvl w:val="0"/>
          <w:numId w:val="16"/>
        </w:numPr>
        <w:autoSpaceDE w:val="0"/>
        <w:spacing w:line="360" w:lineRule="auto"/>
        <w:jc w:val="both"/>
        <w:rPr>
          <w:rFonts w:ascii="Arial" w:eastAsia="Calibri" w:hAnsi="Arial" w:cs="Arial"/>
          <w:iCs/>
          <w:color w:val="000000"/>
          <w:sz w:val="18"/>
          <w:szCs w:val="18"/>
          <w:lang w:eastAsia="el-GR"/>
        </w:rPr>
      </w:pPr>
      <w:r w:rsidRPr="00D30D59">
        <w:rPr>
          <w:rFonts w:ascii="Arial" w:hAnsi="Arial" w:cs="Arial"/>
          <w:bCs/>
          <w:sz w:val="18"/>
          <w:szCs w:val="18"/>
          <w:u w:val="single"/>
          <w:lang w:eastAsia="el-GR"/>
        </w:rPr>
        <w:t>ΠΑΡΑΡΤΗΜΑ Ζ</w:t>
      </w:r>
      <w:r w:rsidRPr="00D30D59">
        <w:rPr>
          <w:rFonts w:ascii="Arial" w:hAnsi="Arial" w:cs="Arial"/>
          <w:bCs/>
          <w:sz w:val="18"/>
          <w:szCs w:val="18"/>
          <w:lang w:eastAsia="el-GR"/>
        </w:rPr>
        <w:t>: ΤΥΠΟΠΟΙΗΜΕΝΟ ΕΝΤΥΠΟ ΠΡΟΔΙΚΑΣΤΙΚΗΣ ΠΡΟΣΦΥΓΗΣ</w:t>
      </w:r>
    </w:p>
    <w:p w:rsidR="00F17179" w:rsidRPr="00D30D59" w:rsidRDefault="00F17179" w:rsidP="000E0928">
      <w:pPr>
        <w:pStyle w:val="2"/>
        <w:numPr>
          <w:ilvl w:val="0"/>
          <w:numId w:val="0"/>
        </w:numPr>
        <w:tabs>
          <w:tab w:val="left" w:pos="576"/>
        </w:tabs>
        <w:spacing w:before="0" w:after="0" w:line="360" w:lineRule="auto"/>
        <w:jc w:val="both"/>
        <w:rPr>
          <w:rFonts w:ascii="Arial" w:hAnsi="Arial" w:cs="Arial"/>
          <w:sz w:val="18"/>
          <w:szCs w:val="18"/>
        </w:rPr>
      </w:pPr>
    </w:p>
    <w:p w:rsidR="00F46B0B" w:rsidRPr="00D30D59" w:rsidRDefault="00F46B0B">
      <w:pPr>
        <w:pStyle w:val="2"/>
        <w:numPr>
          <w:ilvl w:val="0"/>
          <w:numId w:val="0"/>
        </w:numPr>
        <w:tabs>
          <w:tab w:val="left" w:pos="576"/>
        </w:tabs>
        <w:spacing w:before="0" w:after="0" w:line="360" w:lineRule="auto"/>
        <w:ind w:left="576" w:hanging="576"/>
        <w:jc w:val="both"/>
        <w:rPr>
          <w:rFonts w:ascii="Arial" w:hAnsi="Arial" w:cs="Arial"/>
          <w:sz w:val="18"/>
          <w:szCs w:val="18"/>
        </w:rPr>
      </w:pPr>
      <w:r w:rsidRPr="00D30D59">
        <w:rPr>
          <w:rFonts w:ascii="Arial" w:hAnsi="Arial" w:cs="Arial"/>
          <w:sz w:val="18"/>
          <w:szCs w:val="18"/>
        </w:rPr>
        <w:t xml:space="preserve">Θεσμικό πλαίσιο </w:t>
      </w:r>
    </w:p>
    <w:p w:rsidR="00F46B0B" w:rsidRPr="00D30D59" w:rsidRDefault="00F46B0B">
      <w:pPr>
        <w:spacing w:line="360" w:lineRule="auto"/>
        <w:jc w:val="both"/>
        <w:rPr>
          <w:rFonts w:ascii="Arial" w:hAnsi="Arial" w:cs="Arial"/>
          <w:sz w:val="18"/>
          <w:szCs w:val="18"/>
        </w:rPr>
      </w:pPr>
      <w:r w:rsidRPr="00D30D59">
        <w:rPr>
          <w:rFonts w:ascii="Arial" w:hAnsi="Arial" w:cs="Arial"/>
          <w:sz w:val="18"/>
          <w:szCs w:val="18"/>
        </w:rPr>
        <w:t xml:space="preserve">Η ανάθεση και εκτέλεση της Σύμβασης διέπεται από την κείμενη Νομοθεσία και τις </w:t>
      </w:r>
      <w:proofErr w:type="spellStart"/>
      <w:r w:rsidRPr="00D30D59">
        <w:rPr>
          <w:rFonts w:ascii="Arial" w:hAnsi="Arial" w:cs="Arial"/>
          <w:sz w:val="18"/>
          <w:szCs w:val="18"/>
        </w:rPr>
        <w:t>κατ΄</w:t>
      </w:r>
      <w:proofErr w:type="spellEnd"/>
      <w:r w:rsidRPr="00D30D59">
        <w:rPr>
          <w:rFonts w:ascii="Arial" w:hAnsi="Arial" w:cs="Arial"/>
          <w:sz w:val="18"/>
          <w:szCs w:val="18"/>
        </w:rPr>
        <w:t xml:space="preserve"> εξουσιοδότηση αυτής εκδοθείσες Κανονιστικές Πράξεις, όπως ισχύουν και ιδίως:</w:t>
      </w:r>
    </w:p>
    <w:p w:rsidR="00F46B0B" w:rsidRPr="00D30D59" w:rsidRDefault="00F46B0B" w:rsidP="00125D72">
      <w:pPr>
        <w:autoSpaceDE w:val="0"/>
        <w:spacing w:after="240" w:line="360" w:lineRule="auto"/>
        <w:ind w:left="720"/>
        <w:jc w:val="both"/>
        <w:rPr>
          <w:rFonts w:ascii="Arial" w:hAnsi="Arial" w:cs="Arial"/>
          <w:sz w:val="18"/>
          <w:szCs w:val="18"/>
          <w:lang w:val="en-US"/>
        </w:rPr>
      </w:pPr>
      <w:r w:rsidRPr="00D30D59">
        <w:rPr>
          <w:rFonts w:ascii="Arial" w:hAnsi="Arial" w:cs="Arial"/>
          <w:b/>
          <w:bCs/>
          <w:color w:val="000000"/>
          <w:sz w:val="18"/>
          <w:szCs w:val="18"/>
        </w:rPr>
        <w:t>Τις Διατάξεις:</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2121/1993 (Α' 25)</w:t>
      </w:r>
      <w:r w:rsidRPr="00D30D59">
        <w:rPr>
          <w:rFonts w:ascii="Arial" w:hAnsi="Arial" w:cs="Arial"/>
          <w:sz w:val="18"/>
          <w:szCs w:val="18"/>
        </w:rPr>
        <w:t xml:space="preserve"> </w:t>
      </w:r>
      <w:r w:rsidRPr="00D30D59">
        <w:rPr>
          <w:rFonts w:ascii="Arial" w:hAnsi="Arial" w:cs="Arial"/>
          <w:b/>
          <w:sz w:val="18"/>
          <w:szCs w:val="18"/>
        </w:rPr>
        <w:t>«</w:t>
      </w:r>
      <w:r w:rsidRPr="00D30D59">
        <w:rPr>
          <w:rStyle w:val="a5"/>
          <w:rFonts w:ascii="Arial" w:hAnsi="Arial" w:cs="Arial"/>
          <w:b w:val="0"/>
          <w:i/>
          <w:iCs/>
          <w:sz w:val="18"/>
          <w:szCs w:val="18"/>
        </w:rPr>
        <w:t>Πνευματική Ιδιοκτησία, Συγγενικά Δικαιώματα και Πολιτιστικά Θέματα</w:t>
      </w:r>
      <w:r w:rsidRPr="00D30D59">
        <w:rPr>
          <w:rStyle w:val="a5"/>
          <w:rFonts w:ascii="Arial" w:hAnsi="Arial" w:cs="Arial"/>
          <w:b w:val="0"/>
          <w:sz w:val="18"/>
          <w:szCs w:val="18"/>
        </w:rPr>
        <w:t>»</w:t>
      </w:r>
      <w:r w:rsidR="00233E9E" w:rsidRPr="00D30D59">
        <w:rPr>
          <w:rStyle w:val="a5"/>
          <w:rFonts w:ascii="Arial" w:hAnsi="Arial" w:cs="Arial"/>
          <w:b w:val="0"/>
          <w:sz w:val="18"/>
          <w:szCs w:val="18"/>
        </w:rPr>
        <w:t>,</w:t>
      </w:r>
      <w:r w:rsidRPr="00D30D59">
        <w:rPr>
          <w:rStyle w:val="a5"/>
          <w:rFonts w:ascii="Arial" w:hAnsi="Arial" w:cs="Arial"/>
          <w:sz w:val="18"/>
          <w:szCs w:val="18"/>
        </w:rPr>
        <w:t xml:space="preserve"> </w:t>
      </w:r>
    </w:p>
    <w:p w:rsidR="00F46B0B" w:rsidRPr="00D30D59" w:rsidRDefault="00F46B0B" w:rsidP="00E22385">
      <w:pPr>
        <w:pStyle w:val="15"/>
        <w:widowControl/>
        <w:numPr>
          <w:ilvl w:val="0"/>
          <w:numId w:val="17"/>
        </w:numPr>
        <w:shd w:val="clear" w:color="auto" w:fill="auto"/>
        <w:autoSpaceDE/>
        <w:spacing w:before="0" w:line="360" w:lineRule="auto"/>
        <w:ind w:right="0"/>
        <w:jc w:val="both"/>
        <w:rPr>
          <w:rFonts w:ascii="Arial" w:hAnsi="Arial" w:cs="Arial"/>
          <w:sz w:val="18"/>
          <w:szCs w:val="18"/>
        </w:rPr>
      </w:pPr>
      <w:r w:rsidRPr="00D30D59">
        <w:rPr>
          <w:rFonts w:ascii="Arial" w:hAnsi="Arial" w:cs="Arial"/>
          <w:b w:val="0"/>
          <w:sz w:val="18"/>
          <w:szCs w:val="18"/>
          <w:u w:val="none"/>
        </w:rPr>
        <w:t xml:space="preserve">Του </w:t>
      </w:r>
      <w:r w:rsidRPr="00D30D59">
        <w:rPr>
          <w:rFonts w:ascii="Arial" w:hAnsi="Arial" w:cs="Arial"/>
          <w:sz w:val="18"/>
          <w:szCs w:val="18"/>
          <w:u w:val="none"/>
        </w:rPr>
        <w:t>Ν. 2286/95</w:t>
      </w:r>
      <w:r w:rsidRPr="00D30D59">
        <w:rPr>
          <w:rFonts w:ascii="Arial" w:hAnsi="Arial" w:cs="Arial"/>
          <w:b w:val="0"/>
          <w:sz w:val="18"/>
          <w:szCs w:val="18"/>
          <w:u w:val="none"/>
        </w:rPr>
        <w:t xml:space="preserve"> (Φ.Ε.Κ. 19/Α/95) «Προμήθειες του Δημοσίου Τομέα  και Ρυθμίσεις συναφών θεμάτων» κατά το μέρος που αυτές δεν αντίκεινται στις δια</w:t>
      </w:r>
      <w:r w:rsidR="00233E9E" w:rsidRPr="00D30D59">
        <w:rPr>
          <w:rFonts w:ascii="Arial" w:hAnsi="Arial" w:cs="Arial"/>
          <w:b w:val="0"/>
          <w:sz w:val="18"/>
          <w:szCs w:val="18"/>
          <w:u w:val="none"/>
        </w:rPr>
        <w:t>τάξεις της οδηγίας 2004/18/Ε.Κ.,</w:t>
      </w:r>
      <w:r w:rsidRPr="00D30D59">
        <w:rPr>
          <w:rFonts w:ascii="Arial" w:hAnsi="Arial" w:cs="Arial"/>
          <w:b w:val="0"/>
          <w:sz w:val="18"/>
          <w:szCs w:val="18"/>
          <w:u w:val="none"/>
        </w:rPr>
        <w:t xml:space="preserve"> </w:t>
      </w:r>
    </w:p>
    <w:p w:rsidR="00F46B0B" w:rsidRPr="00D30D59" w:rsidRDefault="00F46B0B" w:rsidP="00E22385">
      <w:pPr>
        <w:pStyle w:val="15"/>
        <w:widowControl/>
        <w:numPr>
          <w:ilvl w:val="0"/>
          <w:numId w:val="17"/>
        </w:numPr>
        <w:shd w:val="clear" w:color="auto" w:fill="auto"/>
        <w:autoSpaceDE/>
        <w:spacing w:before="0" w:line="360" w:lineRule="auto"/>
        <w:ind w:right="0"/>
        <w:jc w:val="both"/>
        <w:rPr>
          <w:rFonts w:ascii="Arial" w:hAnsi="Arial" w:cs="Arial"/>
          <w:sz w:val="18"/>
          <w:szCs w:val="18"/>
        </w:rPr>
      </w:pPr>
      <w:r w:rsidRPr="00D30D59">
        <w:rPr>
          <w:rFonts w:ascii="Arial" w:hAnsi="Arial" w:cs="Arial"/>
          <w:sz w:val="18"/>
          <w:szCs w:val="18"/>
          <w:u w:val="none"/>
        </w:rPr>
        <w:t xml:space="preserve">Του Ν. 2362/1995 (ΦΕΚ 247/27-11-1995 </w:t>
      </w:r>
      <w:proofErr w:type="spellStart"/>
      <w:r w:rsidRPr="00D30D59">
        <w:rPr>
          <w:rFonts w:ascii="Arial" w:hAnsi="Arial" w:cs="Arial"/>
          <w:sz w:val="18"/>
          <w:szCs w:val="18"/>
          <w:u w:val="none"/>
        </w:rPr>
        <w:t>τ.Α΄</w:t>
      </w:r>
      <w:proofErr w:type="spellEnd"/>
      <w:r w:rsidRPr="00D30D59">
        <w:rPr>
          <w:rFonts w:ascii="Arial" w:hAnsi="Arial" w:cs="Arial"/>
          <w:sz w:val="18"/>
          <w:szCs w:val="18"/>
          <w:u w:val="none"/>
        </w:rPr>
        <w:t xml:space="preserve">) </w:t>
      </w:r>
      <w:r w:rsidRPr="00D30D59">
        <w:rPr>
          <w:rFonts w:ascii="Arial" w:hAnsi="Arial" w:cs="Arial"/>
          <w:b w:val="0"/>
          <w:sz w:val="18"/>
          <w:szCs w:val="18"/>
          <w:u w:val="none"/>
        </w:rPr>
        <w:t xml:space="preserve">περί Δημοσίου Λογιστικού, ελέγχου των δαπανών του Κράτους κ.α., όπως τροποποιήθηκε και συμπληρώθηκε με το Ν. 3871/2010 (ΦΕΚ 141/17-8-2010 </w:t>
      </w:r>
      <w:proofErr w:type="spellStart"/>
      <w:r w:rsidRPr="00D30D59">
        <w:rPr>
          <w:rFonts w:ascii="Arial" w:hAnsi="Arial" w:cs="Arial"/>
          <w:b w:val="0"/>
          <w:sz w:val="18"/>
          <w:szCs w:val="18"/>
          <w:u w:val="none"/>
        </w:rPr>
        <w:t>τ.Α΄</w:t>
      </w:r>
      <w:proofErr w:type="spellEnd"/>
      <w:r w:rsidRPr="00D30D59">
        <w:rPr>
          <w:rFonts w:ascii="Arial" w:hAnsi="Arial" w:cs="Arial"/>
          <w:b w:val="0"/>
          <w:sz w:val="18"/>
          <w:szCs w:val="18"/>
          <w:u w:val="none"/>
        </w:rPr>
        <w:t>) «Δημοσιονομική Διαχείριση και Ευθύνη»</w:t>
      </w:r>
      <w:r w:rsidR="00233E9E" w:rsidRPr="00D30D59">
        <w:rPr>
          <w:rFonts w:ascii="Arial" w:hAnsi="Arial" w:cs="Arial"/>
          <w:b w:val="0"/>
          <w:sz w:val="18"/>
          <w:szCs w:val="18"/>
          <w:u w:val="none"/>
        </w:rPr>
        <w:t>,</w:t>
      </w:r>
    </w:p>
    <w:p w:rsidR="00F46B0B" w:rsidRPr="00D30D59" w:rsidRDefault="00F46B0B" w:rsidP="00E22385">
      <w:pPr>
        <w:numPr>
          <w:ilvl w:val="0"/>
          <w:numId w:val="17"/>
        </w:numPr>
        <w:autoSpaceDE w:val="0"/>
        <w:spacing w:line="360" w:lineRule="auto"/>
        <w:jc w:val="both"/>
        <w:rPr>
          <w:rFonts w:ascii="Arial" w:hAnsi="Arial" w:cs="Arial"/>
          <w:sz w:val="18"/>
          <w:szCs w:val="18"/>
        </w:rPr>
      </w:pPr>
      <w:r w:rsidRPr="00D30D59">
        <w:rPr>
          <w:rFonts w:ascii="Arial" w:hAnsi="Arial" w:cs="Arial"/>
          <w:color w:val="000000"/>
          <w:sz w:val="18"/>
          <w:szCs w:val="18"/>
        </w:rPr>
        <w:t xml:space="preserve">Του </w:t>
      </w:r>
      <w:r w:rsidRPr="00D30D59">
        <w:rPr>
          <w:rFonts w:ascii="Arial" w:hAnsi="Arial" w:cs="Arial"/>
          <w:b/>
          <w:color w:val="000000"/>
          <w:sz w:val="18"/>
          <w:szCs w:val="18"/>
        </w:rPr>
        <w:t>Ν. 2522/97</w:t>
      </w:r>
      <w:r w:rsidRPr="00D30D59">
        <w:rPr>
          <w:rFonts w:ascii="Arial" w:hAnsi="Arial" w:cs="Arial"/>
          <w:color w:val="000000"/>
          <w:sz w:val="18"/>
          <w:szCs w:val="18"/>
        </w:rPr>
        <w:t xml:space="preserve"> (Φ.Ε.Κ. 178/Α/97) « Δικαστική προστασία κατά το στάδιο που προηγείται της σύναψης συμβάσεων Δημοσίων Έργων , Κρατικών Προμηθειών και Υπηρεσιών σύμφωνα με την οδηγία 89/ 665 Ε.Ο.Κ.»</w:t>
      </w:r>
      <w:r w:rsidR="00233E9E" w:rsidRPr="00D30D59">
        <w:rPr>
          <w:rFonts w:ascii="Arial" w:hAnsi="Arial" w:cs="Arial"/>
          <w:color w:val="000000"/>
          <w:sz w:val="18"/>
          <w:szCs w:val="18"/>
        </w:rPr>
        <w:t>,</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Ν.2690/1999 (Α' 45)</w:t>
      </w:r>
      <w:r w:rsidRPr="00D30D59">
        <w:rPr>
          <w:rFonts w:ascii="Arial" w:hAnsi="Arial" w:cs="Arial"/>
          <w:sz w:val="18"/>
          <w:szCs w:val="18"/>
        </w:rPr>
        <w:t xml:space="preserve"> «</w:t>
      </w:r>
      <w:r w:rsidRPr="00D30D59">
        <w:rPr>
          <w:rFonts w:ascii="Arial" w:hAnsi="Arial" w:cs="Arial"/>
          <w:i/>
          <w:sz w:val="18"/>
          <w:szCs w:val="18"/>
        </w:rPr>
        <w:t>Κύρωση του Κώδικα Διοικητικής Διαδικασίας και άλλες διατάξεις</w:t>
      </w:r>
      <w:r w:rsidRPr="00D30D59">
        <w:rPr>
          <w:rFonts w:ascii="Arial" w:hAnsi="Arial" w:cs="Arial"/>
          <w:sz w:val="18"/>
          <w:szCs w:val="18"/>
        </w:rPr>
        <w:t>»  και ιδίως των Άρθρων 7 και 13 έως 15</w:t>
      </w:r>
      <w:r w:rsidR="00233E9E" w:rsidRPr="00D30D59">
        <w:rPr>
          <w:rFonts w:ascii="Arial" w:hAnsi="Arial" w:cs="Arial"/>
          <w:sz w:val="18"/>
          <w:szCs w:val="18"/>
        </w:rPr>
        <w:t>,</w:t>
      </w:r>
    </w:p>
    <w:p w:rsidR="00F46B0B" w:rsidRPr="00D30D59" w:rsidRDefault="00F46B0B" w:rsidP="00E22385">
      <w:pPr>
        <w:numPr>
          <w:ilvl w:val="0"/>
          <w:numId w:val="17"/>
        </w:numPr>
        <w:autoSpaceDE w:val="0"/>
        <w:spacing w:line="360" w:lineRule="auto"/>
        <w:jc w:val="both"/>
        <w:rPr>
          <w:rFonts w:ascii="Arial" w:hAnsi="Arial" w:cs="Arial"/>
          <w:sz w:val="18"/>
          <w:szCs w:val="18"/>
        </w:rPr>
      </w:pPr>
      <w:r w:rsidRPr="00D30D59">
        <w:rPr>
          <w:rFonts w:ascii="Arial" w:hAnsi="Arial" w:cs="Arial"/>
          <w:color w:val="000000"/>
          <w:sz w:val="18"/>
          <w:szCs w:val="18"/>
        </w:rPr>
        <w:t xml:space="preserve">Του </w:t>
      </w:r>
      <w:r w:rsidRPr="00D30D59">
        <w:rPr>
          <w:rFonts w:ascii="Arial" w:hAnsi="Arial" w:cs="Arial"/>
          <w:b/>
          <w:color w:val="000000"/>
          <w:sz w:val="18"/>
          <w:szCs w:val="18"/>
        </w:rPr>
        <w:t>Ν. 2690/99</w:t>
      </w:r>
      <w:r w:rsidRPr="00D30D59">
        <w:rPr>
          <w:rFonts w:ascii="Arial" w:hAnsi="Arial" w:cs="Arial"/>
          <w:color w:val="000000"/>
          <w:sz w:val="18"/>
          <w:szCs w:val="18"/>
        </w:rPr>
        <w:t xml:space="preserve"> «Κώδικας Διοικητικής Διαδικασίας», όπως τροποποιήθηκε και συμπληρώθηκε με τους </w:t>
      </w:r>
      <w:r w:rsidRPr="00D30D59">
        <w:rPr>
          <w:rFonts w:ascii="Arial" w:hAnsi="Arial" w:cs="Arial"/>
          <w:b/>
          <w:color w:val="000000"/>
          <w:sz w:val="18"/>
          <w:szCs w:val="18"/>
        </w:rPr>
        <w:t xml:space="preserve">Ν.2880/2001, Ν3230/2004, Ν.3242/2004 </w:t>
      </w:r>
      <w:r w:rsidRPr="00D30D59">
        <w:rPr>
          <w:rFonts w:ascii="Arial" w:hAnsi="Arial" w:cs="Arial"/>
          <w:color w:val="000000"/>
          <w:sz w:val="18"/>
          <w:szCs w:val="18"/>
        </w:rPr>
        <w:t>και</w:t>
      </w:r>
      <w:r w:rsidRPr="00D30D59">
        <w:rPr>
          <w:rFonts w:ascii="Arial" w:hAnsi="Arial" w:cs="Arial"/>
          <w:b/>
          <w:color w:val="000000"/>
          <w:sz w:val="18"/>
          <w:szCs w:val="18"/>
        </w:rPr>
        <w:t xml:space="preserve"> Ν.3345/2005</w:t>
      </w:r>
      <w:r w:rsidR="00233E9E" w:rsidRPr="00D30D59">
        <w:rPr>
          <w:rFonts w:ascii="Arial" w:hAnsi="Arial" w:cs="Arial"/>
          <w:color w:val="000000"/>
          <w:sz w:val="18"/>
          <w:szCs w:val="18"/>
        </w:rPr>
        <w:t>,</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2859/2000 (Α’ 248)</w:t>
      </w:r>
      <w:r w:rsidRPr="00D30D59">
        <w:rPr>
          <w:rFonts w:ascii="Arial" w:hAnsi="Arial" w:cs="Arial"/>
          <w:sz w:val="18"/>
          <w:szCs w:val="18"/>
        </w:rPr>
        <w:t xml:space="preserve"> «</w:t>
      </w:r>
      <w:r w:rsidRPr="00D30D59">
        <w:rPr>
          <w:rFonts w:ascii="Arial" w:hAnsi="Arial" w:cs="Arial"/>
          <w:i/>
          <w:sz w:val="18"/>
          <w:szCs w:val="18"/>
        </w:rPr>
        <w:t>Κύρωση Κώδικα Φόρου Προστιθέμενης Αξίας</w:t>
      </w:r>
      <w:r w:rsidR="00233E9E" w:rsidRPr="00D30D59">
        <w:rPr>
          <w:rFonts w:ascii="Arial" w:hAnsi="Arial" w:cs="Arial"/>
          <w:sz w:val="18"/>
          <w:szCs w:val="18"/>
        </w:rPr>
        <w:t>»,</w:t>
      </w:r>
      <w:r w:rsidRPr="00D30D59">
        <w:rPr>
          <w:rFonts w:ascii="Arial" w:hAnsi="Arial" w:cs="Arial"/>
          <w:sz w:val="18"/>
          <w:szCs w:val="18"/>
        </w:rPr>
        <w:t xml:space="preserve"> </w:t>
      </w:r>
    </w:p>
    <w:p w:rsidR="00F46B0B" w:rsidRPr="00D30D59" w:rsidRDefault="00F46B0B" w:rsidP="00E22385">
      <w:pPr>
        <w:numPr>
          <w:ilvl w:val="0"/>
          <w:numId w:val="17"/>
        </w:numPr>
        <w:tabs>
          <w:tab w:val="left" w:pos="720"/>
        </w:tabs>
        <w:autoSpaceDE w:val="0"/>
        <w:spacing w:line="360" w:lineRule="auto"/>
        <w:jc w:val="both"/>
        <w:rPr>
          <w:rFonts w:ascii="Arial" w:hAnsi="Arial" w:cs="Arial"/>
          <w:sz w:val="18"/>
          <w:szCs w:val="18"/>
        </w:rPr>
      </w:pPr>
      <w:r w:rsidRPr="00D30D59">
        <w:rPr>
          <w:rFonts w:ascii="Arial" w:hAnsi="Arial" w:cs="Arial"/>
          <w:bCs/>
          <w:sz w:val="18"/>
          <w:szCs w:val="18"/>
        </w:rPr>
        <w:t xml:space="preserve">Του </w:t>
      </w:r>
      <w:r w:rsidRPr="00D30D59">
        <w:rPr>
          <w:rFonts w:ascii="Arial" w:hAnsi="Arial" w:cs="Arial"/>
          <w:b/>
          <w:bCs/>
          <w:sz w:val="18"/>
          <w:szCs w:val="18"/>
        </w:rPr>
        <w:t>Ν.3414/2005</w:t>
      </w:r>
      <w:r w:rsidRPr="00D30D59">
        <w:rPr>
          <w:rFonts w:ascii="Arial" w:hAnsi="Arial" w:cs="Arial"/>
          <w:bCs/>
          <w:sz w:val="18"/>
          <w:szCs w:val="18"/>
        </w:rPr>
        <w:t xml:space="preserve"> (ΦΕΚ 279Α’/10.11.2005) «Τροποποίηση του Ν.3310/2005 Μέτρα για τη διασφάλιση της διαφάνειας και την αποτροπή καταστρατηγήσεων κα</w:t>
      </w:r>
      <w:r w:rsidR="00530B64" w:rsidRPr="00D30D59">
        <w:rPr>
          <w:rFonts w:ascii="Arial" w:hAnsi="Arial" w:cs="Arial"/>
          <w:bCs/>
          <w:sz w:val="18"/>
          <w:szCs w:val="18"/>
        </w:rPr>
        <w:t>τά τη διαδικασία σύναψης δημοσίω</w:t>
      </w:r>
      <w:r w:rsidRPr="00D30D59">
        <w:rPr>
          <w:rFonts w:ascii="Arial" w:hAnsi="Arial" w:cs="Arial"/>
          <w:bCs/>
          <w:sz w:val="18"/>
          <w:szCs w:val="18"/>
        </w:rPr>
        <w:t>ν συμβάσεων</w:t>
      </w:r>
      <w:r w:rsidRPr="00D30D59">
        <w:rPr>
          <w:rFonts w:ascii="Arial" w:hAnsi="Arial" w:cs="Arial"/>
          <w:b/>
          <w:bCs/>
          <w:sz w:val="18"/>
          <w:szCs w:val="18"/>
        </w:rPr>
        <w:t>», Άρθρο 4,</w:t>
      </w:r>
    </w:p>
    <w:p w:rsidR="00F46B0B" w:rsidRPr="00D30D59" w:rsidRDefault="00F46B0B" w:rsidP="00E22385">
      <w:pPr>
        <w:numPr>
          <w:ilvl w:val="0"/>
          <w:numId w:val="17"/>
        </w:numPr>
        <w:tabs>
          <w:tab w:val="left" w:pos="720"/>
        </w:tabs>
        <w:autoSpaceDE w:val="0"/>
        <w:spacing w:line="360" w:lineRule="auto"/>
        <w:jc w:val="both"/>
        <w:rPr>
          <w:rFonts w:ascii="Arial" w:hAnsi="Arial" w:cs="Arial"/>
          <w:sz w:val="18"/>
          <w:szCs w:val="18"/>
        </w:rPr>
      </w:pPr>
      <w:r w:rsidRPr="00D30D59">
        <w:rPr>
          <w:rFonts w:ascii="Arial" w:hAnsi="Arial" w:cs="Arial"/>
          <w:bCs/>
          <w:sz w:val="18"/>
          <w:szCs w:val="18"/>
        </w:rPr>
        <w:t xml:space="preserve">Του </w:t>
      </w:r>
      <w:r w:rsidRPr="00D30D59">
        <w:rPr>
          <w:rFonts w:ascii="Arial" w:hAnsi="Arial" w:cs="Arial"/>
          <w:b/>
          <w:bCs/>
          <w:sz w:val="18"/>
          <w:szCs w:val="18"/>
        </w:rPr>
        <w:t>Ν. 3377/2005</w:t>
      </w:r>
      <w:r w:rsidRPr="00D30D59">
        <w:rPr>
          <w:rFonts w:ascii="Arial" w:hAnsi="Arial" w:cs="Arial"/>
          <w:bCs/>
          <w:sz w:val="18"/>
          <w:szCs w:val="18"/>
        </w:rPr>
        <w:t xml:space="preserve"> (ΦΕΚ Α’ 202/19-8-2005) «Αρχές και κανόνες για την εξυγίανση της λειτουργίας και την ανάπτυξη βασικών τομέων του εμπορίου και της αγοράς – Θέματα υπουργείου Ανάπτυξης», </w:t>
      </w:r>
      <w:r w:rsidRPr="00D30D59">
        <w:rPr>
          <w:rFonts w:ascii="Arial" w:hAnsi="Arial" w:cs="Arial"/>
          <w:b/>
          <w:bCs/>
          <w:sz w:val="18"/>
          <w:szCs w:val="18"/>
        </w:rPr>
        <w:t>Άρθρο 35</w:t>
      </w:r>
      <w:r w:rsidRPr="00D30D59">
        <w:rPr>
          <w:rFonts w:ascii="Arial" w:hAnsi="Arial" w:cs="Arial"/>
          <w:bCs/>
          <w:sz w:val="18"/>
          <w:szCs w:val="18"/>
        </w:rPr>
        <w:t xml:space="preserve"> […για το παραδεκτό της ενστάσεως προσκομίζεται παράβολο…],</w:t>
      </w:r>
    </w:p>
    <w:p w:rsidR="00F46B0B" w:rsidRPr="00D30D59" w:rsidRDefault="00F46B0B" w:rsidP="00E22385">
      <w:pPr>
        <w:pStyle w:val="foothanging"/>
        <w:numPr>
          <w:ilvl w:val="0"/>
          <w:numId w:val="17"/>
        </w:numPr>
        <w:spacing w:line="360" w:lineRule="auto"/>
        <w:rPr>
          <w:rFonts w:ascii="Arial" w:hAnsi="Arial" w:cs="Arial"/>
          <w:lang w:val="el-GR"/>
        </w:rPr>
      </w:pPr>
      <w:r w:rsidRPr="00D30D59">
        <w:rPr>
          <w:rFonts w:ascii="Arial" w:hAnsi="Arial" w:cs="Arial"/>
          <w:lang w:val="el-GR"/>
        </w:rPr>
        <w:t xml:space="preserve">Του </w:t>
      </w:r>
      <w:r w:rsidRPr="00D30D59">
        <w:rPr>
          <w:rFonts w:ascii="Arial" w:hAnsi="Arial" w:cs="Arial"/>
          <w:b/>
          <w:lang w:val="el-GR"/>
        </w:rPr>
        <w:t>Ν. 3548/2007 (Α’ 68)</w:t>
      </w:r>
      <w:r w:rsidRPr="00D30D59">
        <w:rPr>
          <w:rFonts w:ascii="Arial" w:hAnsi="Arial" w:cs="Arial"/>
          <w:lang w:val="el-GR"/>
        </w:rPr>
        <w:t xml:space="preserve"> «</w:t>
      </w:r>
      <w:r w:rsidRPr="00D30D59">
        <w:rPr>
          <w:rFonts w:ascii="Arial" w:hAnsi="Arial" w:cs="Arial"/>
          <w:i/>
          <w:lang w:val="el-GR"/>
        </w:rPr>
        <w:t>Καταχώριση δημοσιεύσεων των φορέων του Δημοσίου στο νομαρχιακό και τοπικό Τύπο και άλλες διατάξεις</w:t>
      </w:r>
      <w:r w:rsidRPr="00D30D59">
        <w:rPr>
          <w:rFonts w:ascii="Arial" w:hAnsi="Arial" w:cs="Arial"/>
          <w:lang w:val="el-GR"/>
        </w:rPr>
        <w:t xml:space="preserve">», [Σύμφωνα με τα άρθρα 379 παρ. 12, 377 παρ. 1 </w:t>
      </w:r>
      <w:proofErr w:type="spellStart"/>
      <w:r w:rsidRPr="00D30D59">
        <w:rPr>
          <w:rFonts w:ascii="Arial" w:hAnsi="Arial" w:cs="Arial"/>
          <w:lang w:val="el-GR"/>
        </w:rPr>
        <w:t>περ</w:t>
      </w:r>
      <w:proofErr w:type="spellEnd"/>
      <w:r w:rsidRPr="00D30D59">
        <w:rPr>
          <w:rFonts w:ascii="Arial" w:hAnsi="Arial" w:cs="Arial"/>
          <w:lang w:val="el-GR"/>
        </w:rPr>
        <w:t>. 35, του Ν. 4412/2016, ο Ν. 3548/2007 καταργείται την 1η Ιανουαρίου 2021],</w:t>
      </w:r>
    </w:p>
    <w:p w:rsidR="005343C3"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color w:val="000000"/>
          <w:sz w:val="18"/>
          <w:szCs w:val="18"/>
        </w:rPr>
        <w:t xml:space="preserve">Του </w:t>
      </w:r>
      <w:r w:rsidRPr="00D30D59">
        <w:rPr>
          <w:rFonts w:ascii="Arial" w:hAnsi="Arial" w:cs="Arial"/>
          <w:b/>
          <w:color w:val="000000"/>
          <w:sz w:val="18"/>
          <w:szCs w:val="18"/>
        </w:rPr>
        <w:t>Ν. 3580/2007</w:t>
      </w:r>
      <w:r w:rsidRPr="00D30D59">
        <w:rPr>
          <w:rFonts w:ascii="Arial" w:hAnsi="Arial" w:cs="Arial"/>
          <w:color w:val="000000"/>
          <w:sz w:val="18"/>
          <w:szCs w:val="18"/>
        </w:rPr>
        <w:t xml:space="preserve"> «Προμήθειες Φορέων εποπτευόμενων από το Υπουργείο Υγείας και Κοινωνικής Αλληλεγγύης και άλλες διατάξεις» (Φ.Ε.Κ. Α’ 134 /18-6-2007), </w:t>
      </w:r>
      <w:r w:rsidRPr="00D30D59">
        <w:rPr>
          <w:rFonts w:ascii="Arial" w:hAnsi="Arial" w:cs="Arial"/>
          <w:b/>
          <w:sz w:val="18"/>
          <w:szCs w:val="18"/>
          <w:lang w:eastAsia="el-GR"/>
        </w:rPr>
        <w:t>Άρθρο 1</w:t>
      </w:r>
      <w:r w:rsidRPr="00D30D59">
        <w:rPr>
          <w:rFonts w:ascii="Arial" w:hAnsi="Arial" w:cs="Arial"/>
          <w:sz w:val="18"/>
          <w:szCs w:val="18"/>
          <w:lang w:eastAsia="el-GR"/>
        </w:rPr>
        <w:t xml:space="preserve"> «Σύσταση Επιτροπής Προμηθειών Υγείας», </w:t>
      </w:r>
      <w:r w:rsidRPr="00D30D59">
        <w:rPr>
          <w:rFonts w:ascii="Arial" w:hAnsi="Arial" w:cs="Arial"/>
          <w:b/>
          <w:sz w:val="18"/>
          <w:szCs w:val="18"/>
          <w:lang w:eastAsia="el-GR"/>
        </w:rPr>
        <w:t>Άρθρο 10</w:t>
      </w:r>
      <w:r w:rsidRPr="00D30D59">
        <w:rPr>
          <w:rFonts w:ascii="Arial" w:hAnsi="Arial" w:cs="Arial"/>
          <w:sz w:val="18"/>
          <w:szCs w:val="18"/>
          <w:lang w:eastAsia="el-GR"/>
        </w:rPr>
        <w:t xml:space="preserve"> «Αντικείμενο συμβάσεων προμηθειών και υπηρεσιών»</w:t>
      </w:r>
      <w:r w:rsidR="005343C3" w:rsidRPr="00D30D59">
        <w:rPr>
          <w:rFonts w:ascii="Arial" w:hAnsi="Arial" w:cs="Arial"/>
          <w:sz w:val="18"/>
          <w:szCs w:val="18"/>
          <w:lang w:eastAsia="el-GR"/>
        </w:rPr>
        <w:t xml:space="preserve"> καθώς και τις Αποφάσεις </w:t>
      </w:r>
      <w:r w:rsidR="005343C3" w:rsidRPr="00D30D59">
        <w:rPr>
          <w:rFonts w:ascii="Arial" w:hAnsi="Arial" w:cs="Arial"/>
          <w:b/>
          <w:sz w:val="18"/>
          <w:szCs w:val="18"/>
          <w:lang w:eastAsia="el-GR"/>
        </w:rPr>
        <w:t>Α)</w:t>
      </w:r>
      <w:r w:rsidR="005343C3" w:rsidRPr="00D30D59">
        <w:rPr>
          <w:rFonts w:ascii="Arial" w:hAnsi="Arial" w:cs="Arial"/>
          <w:sz w:val="18"/>
          <w:szCs w:val="18"/>
          <w:lang w:eastAsia="el-GR"/>
        </w:rPr>
        <w:t xml:space="preserve"> Της </w:t>
      </w:r>
      <w:proofErr w:type="spellStart"/>
      <w:r w:rsidR="005343C3" w:rsidRPr="00D30D59">
        <w:rPr>
          <w:rFonts w:ascii="Arial" w:hAnsi="Arial" w:cs="Arial"/>
          <w:sz w:val="18"/>
          <w:szCs w:val="18"/>
          <w:lang w:eastAsia="el-GR"/>
        </w:rPr>
        <w:t>Αριθμ</w:t>
      </w:r>
      <w:proofErr w:type="spellEnd"/>
      <w:r w:rsidR="005343C3" w:rsidRPr="00D30D59">
        <w:rPr>
          <w:rFonts w:ascii="Arial" w:hAnsi="Arial" w:cs="Arial"/>
          <w:sz w:val="18"/>
          <w:szCs w:val="18"/>
          <w:lang w:eastAsia="el-GR"/>
        </w:rPr>
        <w:t xml:space="preserve">. ΔΥ8δ/Γ.Π.οικ.130648 </w:t>
      </w:r>
      <w:r w:rsidR="006B2029" w:rsidRPr="00D30D59">
        <w:rPr>
          <w:rFonts w:ascii="Arial" w:hAnsi="Arial" w:cs="Arial"/>
          <w:b/>
          <w:sz w:val="18"/>
          <w:szCs w:val="18"/>
          <w:lang w:eastAsia="el-GR"/>
        </w:rPr>
        <w:t xml:space="preserve">(ΦΕΚ </w:t>
      </w:r>
      <w:r w:rsidR="005343C3" w:rsidRPr="00D30D59">
        <w:rPr>
          <w:rFonts w:ascii="Arial" w:hAnsi="Arial" w:cs="Arial"/>
          <w:b/>
          <w:sz w:val="18"/>
          <w:szCs w:val="18"/>
          <w:lang w:eastAsia="el-GR"/>
        </w:rPr>
        <w:t>Β΄2198/02.10.2009)</w:t>
      </w:r>
      <w:r w:rsidR="005343C3" w:rsidRPr="00D30D59">
        <w:rPr>
          <w:rFonts w:ascii="Arial" w:hAnsi="Arial" w:cs="Arial"/>
          <w:sz w:val="18"/>
          <w:szCs w:val="18"/>
          <w:lang w:eastAsia="el-GR"/>
        </w:rPr>
        <w:t xml:space="preserve"> «Περί </w:t>
      </w:r>
      <w:proofErr w:type="spellStart"/>
      <w:r w:rsidR="005343C3" w:rsidRPr="00D30D59">
        <w:rPr>
          <w:rFonts w:ascii="Arial" w:hAnsi="Arial" w:cs="Arial"/>
          <w:sz w:val="18"/>
          <w:szCs w:val="18"/>
          <w:lang w:eastAsia="el-GR"/>
        </w:rPr>
        <w:t>ιατροτεχνολογικών</w:t>
      </w:r>
      <w:proofErr w:type="spellEnd"/>
      <w:r w:rsidR="005343C3" w:rsidRPr="00D30D59">
        <w:rPr>
          <w:rFonts w:ascii="Arial" w:hAnsi="Arial" w:cs="Arial"/>
          <w:sz w:val="18"/>
          <w:szCs w:val="18"/>
          <w:lang w:eastAsia="el-GR"/>
        </w:rPr>
        <w:t xml:space="preserve"> προϊόντων» και </w:t>
      </w:r>
      <w:r w:rsidR="005343C3" w:rsidRPr="00D30D59">
        <w:rPr>
          <w:rFonts w:ascii="Arial" w:hAnsi="Arial" w:cs="Arial"/>
          <w:b/>
          <w:sz w:val="18"/>
          <w:szCs w:val="18"/>
          <w:lang w:eastAsia="el-GR"/>
        </w:rPr>
        <w:t>Β)</w:t>
      </w:r>
      <w:r w:rsidR="005343C3" w:rsidRPr="00D30D59">
        <w:rPr>
          <w:rFonts w:ascii="Arial" w:hAnsi="Arial" w:cs="Arial"/>
          <w:sz w:val="18"/>
          <w:szCs w:val="18"/>
          <w:lang w:eastAsia="el-GR"/>
        </w:rPr>
        <w:t xml:space="preserve"> Της </w:t>
      </w:r>
      <w:proofErr w:type="spellStart"/>
      <w:r w:rsidR="005343C3" w:rsidRPr="00D30D59">
        <w:rPr>
          <w:rFonts w:ascii="Arial" w:hAnsi="Arial" w:cs="Arial"/>
          <w:sz w:val="18"/>
          <w:szCs w:val="18"/>
          <w:lang w:eastAsia="el-GR"/>
        </w:rPr>
        <w:t>Αριθμ</w:t>
      </w:r>
      <w:proofErr w:type="spellEnd"/>
      <w:r w:rsidR="005343C3" w:rsidRPr="00D30D59">
        <w:rPr>
          <w:rFonts w:ascii="Arial" w:hAnsi="Arial" w:cs="Arial"/>
          <w:sz w:val="18"/>
          <w:szCs w:val="18"/>
          <w:lang w:eastAsia="el-GR"/>
        </w:rPr>
        <w:t xml:space="preserve">. ΔΥ8δ/Γ.Π.οικ.130644 </w:t>
      </w:r>
      <w:r w:rsidR="005343C3" w:rsidRPr="00D30D59">
        <w:rPr>
          <w:rFonts w:ascii="Arial" w:hAnsi="Arial" w:cs="Arial"/>
          <w:b/>
          <w:sz w:val="18"/>
          <w:szCs w:val="18"/>
          <w:lang w:eastAsia="el-GR"/>
        </w:rPr>
        <w:t>(ΦΕΚ Β΄2197/02.10.2009)</w:t>
      </w:r>
      <w:r w:rsidR="005343C3" w:rsidRPr="00D30D59">
        <w:rPr>
          <w:rFonts w:ascii="Arial" w:hAnsi="Arial" w:cs="Arial"/>
          <w:sz w:val="18"/>
          <w:szCs w:val="18"/>
          <w:lang w:eastAsia="el-GR"/>
        </w:rPr>
        <w:t xml:space="preserve"> «Περί Ενεργών </w:t>
      </w:r>
      <w:proofErr w:type="spellStart"/>
      <w:r w:rsidR="005343C3" w:rsidRPr="00D30D59">
        <w:rPr>
          <w:rFonts w:ascii="Arial" w:hAnsi="Arial" w:cs="Arial"/>
          <w:sz w:val="18"/>
          <w:szCs w:val="18"/>
          <w:lang w:eastAsia="el-GR"/>
        </w:rPr>
        <w:t>Εμφυτεύσιμων</w:t>
      </w:r>
      <w:proofErr w:type="spellEnd"/>
      <w:r w:rsidR="005343C3" w:rsidRPr="00D30D59">
        <w:rPr>
          <w:rFonts w:ascii="Arial" w:hAnsi="Arial" w:cs="Arial"/>
          <w:sz w:val="18"/>
          <w:szCs w:val="18"/>
          <w:lang w:eastAsia="el-GR"/>
        </w:rPr>
        <w:t xml:space="preserve"> </w:t>
      </w:r>
      <w:proofErr w:type="spellStart"/>
      <w:r w:rsidR="005343C3" w:rsidRPr="00D30D59">
        <w:rPr>
          <w:rFonts w:ascii="Arial" w:hAnsi="Arial" w:cs="Arial"/>
          <w:sz w:val="18"/>
          <w:szCs w:val="18"/>
          <w:lang w:eastAsia="el-GR"/>
        </w:rPr>
        <w:t>Ιατροτεχνολογικών</w:t>
      </w:r>
      <w:proofErr w:type="spellEnd"/>
      <w:r w:rsidR="005343C3" w:rsidRPr="00D30D59">
        <w:rPr>
          <w:rFonts w:ascii="Arial" w:hAnsi="Arial" w:cs="Arial"/>
          <w:sz w:val="18"/>
          <w:szCs w:val="18"/>
          <w:lang w:eastAsia="el-GR"/>
        </w:rPr>
        <w:t xml:space="preserve"> Προϊόντων»,</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3861/2010 (Α’ 112)</w:t>
      </w:r>
      <w:r w:rsidRPr="00D30D59">
        <w:rPr>
          <w:rFonts w:ascii="Arial" w:hAnsi="Arial" w:cs="Arial"/>
          <w:sz w:val="18"/>
          <w:szCs w:val="18"/>
        </w:rPr>
        <w:t xml:space="preserve"> «</w:t>
      </w:r>
      <w:r w:rsidRPr="00D30D59">
        <w:rPr>
          <w:rFonts w:ascii="Arial" w:hAnsi="Arial" w:cs="Arial"/>
          <w:i/>
          <w:iCs/>
          <w:sz w:val="18"/>
          <w:szCs w:val="18"/>
        </w:rPr>
        <w:t xml:space="preserve">Ενίσχυση της διαφάνειας με την υποχρεωτική ανάρτηση νόμων και πράξεων των κυβερνητικών, διοικητικών και </w:t>
      </w:r>
      <w:proofErr w:type="spellStart"/>
      <w:r w:rsidRPr="00D30D59">
        <w:rPr>
          <w:rFonts w:ascii="Arial" w:hAnsi="Arial" w:cs="Arial"/>
          <w:i/>
          <w:iCs/>
          <w:sz w:val="18"/>
          <w:szCs w:val="18"/>
        </w:rPr>
        <w:t>αυτοδιοικητικών</w:t>
      </w:r>
      <w:proofErr w:type="spellEnd"/>
      <w:r w:rsidRPr="00D30D59">
        <w:rPr>
          <w:rFonts w:ascii="Arial" w:hAnsi="Arial" w:cs="Arial"/>
          <w:i/>
          <w:iCs/>
          <w:sz w:val="18"/>
          <w:szCs w:val="18"/>
        </w:rPr>
        <w:t xml:space="preserve"> οργάνων στο διαδίκτυο "Πρόγραμμα Διαύγεια" και άλλες διατάξεις” </w:t>
      </w:r>
      <w:r w:rsidRPr="00D30D59">
        <w:rPr>
          <w:rFonts w:ascii="Arial" w:hAnsi="Arial" w:cs="Arial"/>
          <w:b/>
          <w:sz w:val="18"/>
          <w:szCs w:val="18"/>
        </w:rPr>
        <w:t>Άρθρο 2 (16)</w:t>
      </w:r>
      <w:r w:rsidRPr="00D30D59">
        <w:rPr>
          <w:rFonts w:ascii="Arial" w:hAnsi="Arial" w:cs="Arial"/>
          <w:sz w:val="18"/>
          <w:szCs w:val="18"/>
        </w:rPr>
        <w:t>,</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4013/2011 (Α’ 204)</w:t>
      </w:r>
      <w:r w:rsidRPr="00D30D59">
        <w:rPr>
          <w:rFonts w:ascii="Arial" w:hAnsi="Arial" w:cs="Arial"/>
          <w:sz w:val="18"/>
          <w:szCs w:val="18"/>
        </w:rPr>
        <w:t xml:space="preserve"> «</w:t>
      </w:r>
      <w:r w:rsidRPr="00D30D59">
        <w:rPr>
          <w:rFonts w:ascii="Arial" w:hAnsi="Arial" w:cs="Arial"/>
          <w:i/>
          <w:sz w:val="18"/>
          <w:szCs w:val="18"/>
        </w:rPr>
        <w:t>Σύσταση ενιαίας Ανεξάρτητης Αρχής Δημοσίων Συμβάσεων και Κεντρικού Ηλεκτρονικού Μητρώου Δημοσίων Συμβάσεων…</w:t>
      </w:r>
      <w:r w:rsidRPr="00D30D59">
        <w:rPr>
          <w:rFonts w:ascii="Arial" w:hAnsi="Arial" w:cs="Arial"/>
          <w:sz w:val="18"/>
          <w:szCs w:val="18"/>
        </w:rPr>
        <w:t xml:space="preserve">», </w:t>
      </w:r>
    </w:p>
    <w:p w:rsidR="00F46B0B" w:rsidRPr="00D30D59" w:rsidRDefault="00F46B0B" w:rsidP="00E22385">
      <w:pPr>
        <w:pStyle w:val="32"/>
        <w:numPr>
          <w:ilvl w:val="0"/>
          <w:numId w:val="17"/>
        </w:numPr>
        <w:suppressAutoHyphens w:val="0"/>
        <w:spacing w:after="0" w:line="360" w:lineRule="auto"/>
        <w:jc w:val="both"/>
        <w:rPr>
          <w:rFonts w:ascii="Arial" w:hAnsi="Arial" w:cs="Arial"/>
          <w:sz w:val="18"/>
          <w:szCs w:val="18"/>
        </w:rPr>
      </w:pPr>
      <w:r w:rsidRPr="00D30D59">
        <w:rPr>
          <w:rFonts w:ascii="Arial" w:hAnsi="Arial" w:cs="Arial"/>
          <w:sz w:val="18"/>
          <w:szCs w:val="18"/>
        </w:rPr>
        <w:lastRenderedPageBreak/>
        <w:t xml:space="preserve">Του </w:t>
      </w:r>
      <w:r w:rsidRPr="00D30D59">
        <w:rPr>
          <w:rFonts w:ascii="Arial" w:hAnsi="Arial" w:cs="Arial"/>
          <w:b/>
          <w:sz w:val="18"/>
          <w:szCs w:val="18"/>
        </w:rPr>
        <w:t>Ν. 4024/2011</w:t>
      </w:r>
      <w:r w:rsidRPr="00D30D59">
        <w:rPr>
          <w:rFonts w:ascii="Arial" w:hAnsi="Arial" w:cs="Arial"/>
          <w:sz w:val="18"/>
          <w:szCs w:val="18"/>
        </w:rPr>
        <w:t xml:space="preserve"> (ΦΕΚ 226/27-10-2011 </w:t>
      </w:r>
      <w:proofErr w:type="spellStart"/>
      <w:r w:rsidRPr="00D30D59">
        <w:rPr>
          <w:rFonts w:ascii="Arial" w:hAnsi="Arial" w:cs="Arial"/>
          <w:sz w:val="18"/>
          <w:szCs w:val="18"/>
        </w:rPr>
        <w:t>τ.Α΄</w:t>
      </w:r>
      <w:proofErr w:type="spellEnd"/>
      <w:r w:rsidRPr="00D30D59">
        <w:rPr>
          <w:rFonts w:ascii="Arial" w:hAnsi="Arial" w:cs="Arial"/>
          <w:sz w:val="18"/>
          <w:szCs w:val="18"/>
        </w:rPr>
        <w:t xml:space="preserve">) </w:t>
      </w:r>
      <w:r w:rsidRPr="00D30D59">
        <w:rPr>
          <w:rFonts w:ascii="Arial" w:hAnsi="Arial" w:cs="Arial"/>
          <w:b/>
          <w:sz w:val="18"/>
          <w:szCs w:val="18"/>
        </w:rPr>
        <w:t>Άρθρο 26</w:t>
      </w:r>
      <w:r w:rsidRPr="00D30D59">
        <w:rPr>
          <w:rFonts w:ascii="Arial" w:hAnsi="Arial" w:cs="Arial"/>
          <w:sz w:val="18"/>
          <w:szCs w:val="18"/>
        </w:rPr>
        <w:t xml:space="preserve"> «Συνταξιοδοτικές ρυθμίσεις, ενιαίο μισθολόγιο-βαθμολόγιο, εργασιακή εφεδρεία και άλλες διατάξεις εφαρμογής του μεσοπρόθεσμου πλαισίου δημοσιονομικής στρατηγικής 2012-2015» (Άρθρο 221),</w:t>
      </w:r>
    </w:p>
    <w:p w:rsidR="00F46B0B" w:rsidRPr="00D30D59" w:rsidRDefault="00F46B0B" w:rsidP="00E22385">
      <w:pPr>
        <w:pStyle w:val="32"/>
        <w:numPr>
          <w:ilvl w:val="0"/>
          <w:numId w:val="17"/>
        </w:numPr>
        <w:suppressAutoHyphens w:val="0"/>
        <w:spacing w:after="0"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4038/2012</w:t>
      </w:r>
      <w:r w:rsidRPr="00D30D59">
        <w:rPr>
          <w:rFonts w:ascii="Arial" w:hAnsi="Arial" w:cs="Arial"/>
          <w:sz w:val="18"/>
          <w:szCs w:val="18"/>
        </w:rPr>
        <w:t xml:space="preserve"> (ΦΕΚ 14/2-2-2012 </w:t>
      </w:r>
      <w:proofErr w:type="spellStart"/>
      <w:r w:rsidRPr="00D30D59">
        <w:rPr>
          <w:rFonts w:ascii="Arial" w:hAnsi="Arial" w:cs="Arial"/>
          <w:sz w:val="18"/>
          <w:szCs w:val="18"/>
        </w:rPr>
        <w:t>τ.Α΄</w:t>
      </w:r>
      <w:proofErr w:type="spellEnd"/>
      <w:r w:rsidRPr="00D30D59">
        <w:rPr>
          <w:rFonts w:ascii="Arial" w:hAnsi="Arial" w:cs="Arial"/>
          <w:sz w:val="18"/>
          <w:szCs w:val="18"/>
        </w:rPr>
        <w:t>) «Επείγουσες ρυθμίσεις που αφορούν την εφαρμογή του μεσοπρόθεσμου πλαισίου δημοσιονομικής στρατηγικής 2012-2015»,</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color w:val="000000"/>
          <w:sz w:val="18"/>
          <w:szCs w:val="18"/>
        </w:rPr>
        <w:t xml:space="preserve">Του </w:t>
      </w:r>
      <w:r w:rsidRPr="00D30D59">
        <w:rPr>
          <w:rFonts w:ascii="Arial" w:hAnsi="Arial" w:cs="Arial"/>
          <w:b/>
          <w:color w:val="000000"/>
          <w:sz w:val="18"/>
          <w:szCs w:val="18"/>
        </w:rPr>
        <w:t>Ν. 4052/2012</w:t>
      </w:r>
      <w:r w:rsidRPr="00D30D59">
        <w:rPr>
          <w:rFonts w:ascii="Arial" w:hAnsi="Arial" w:cs="Arial"/>
          <w:color w:val="000000"/>
          <w:sz w:val="18"/>
          <w:szCs w:val="18"/>
        </w:rPr>
        <w:t xml:space="preserve"> «</w:t>
      </w:r>
      <w:r w:rsidRPr="00D30D59">
        <w:rPr>
          <w:rFonts w:ascii="Arial" w:hAnsi="Arial" w:cs="Arial"/>
          <w:sz w:val="18"/>
          <w:szCs w:val="18"/>
          <w:lang w:eastAsia="el-GR"/>
        </w:rPr>
        <w:t xml:space="preserve">Νόμος αρμοδιότητας Υπουργείων Υγείας και Κοινωνικής Αλληλεγγύης και Εργασίας και Κοινωνικής Ασφάλισης»,  </w:t>
      </w:r>
      <w:r w:rsidRPr="00D30D59">
        <w:rPr>
          <w:rFonts w:ascii="Arial" w:hAnsi="Arial" w:cs="Arial"/>
          <w:b/>
          <w:sz w:val="18"/>
          <w:szCs w:val="18"/>
          <w:lang w:eastAsia="el-GR"/>
        </w:rPr>
        <w:t>Άρθρο 1</w:t>
      </w:r>
      <w:r w:rsidRPr="00D30D59">
        <w:rPr>
          <w:rFonts w:ascii="Arial" w:hAnsi="Arial" w:cs="Arial"/>
          <w:sz w:val="18"/>
          <w:szCs w:val="18"/>
          <w:lang w:eastAsia="el-GR"/>
        </w:rPr>
        <w:t xml:space="preserve"> «Περιφερειακή συγκρότηση του Εθνικού Συστήματος Υγείας και Κοινωνικής Αλληλεγγύης»,</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4152/2013 (Α' 107)</w:t>
      </w:r>
      <w:r w:rsidRPr="00D30D59">
        <w:rPr>
          <w:rFonts w:ascii="Arial" w:hAnsi="Arial" w:cs="Arial"/>
          <w:sz w:val="18"/>
          <w:szCs w:val="18"/>
        </w:rPr>
        <w:t xml:space="preserve"> παρ. Ζ, «</w:t>
      </w:r>
      <w:r w:rsidRPr="00D30D59">
        <w:rPr>
          <w:rFonts w:ascii="Arial" w:hAnsi="Arial" w:cs="Arial"/>
          <w:i/>
          <w:sz w:val="18"/>
          <w:szCs w:val="18"/>
        </w:rPr>
        <w:t>Προσαρμογή της ελληνικής νομοθεσίας στην Οδηγία 2011/7 της 16.2.2011 για την καταπολέμηση των καθυστερήσεων πληρωμών στις εμπορικές συναλλαγές</w:t>
      </w:r>
      <w:r w:rsidRPr="00D30D59">
        <w:rPr>
          <w:rFonts w:ascii="Arial" w:hAnsi="Arial" w:cs="Arial"/>
          <w:sz w:val="18"/>
          <w:szCs w:val="18"/>
        </w:rPr>
        <w:t xml:space="preserve">», </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4129/2013 (Α’ 52)</w:t>
      </w:r>
      <w:r w:rsidRPr="00D30D59">
        <w:rPr>
          <w:rFonts w:ascii="Arial" w:hAnsi="Arial" w:cs="Arial"/>
          <w:sz w:val="18"/>
          <w:szCs w:val="18"/>
        </w:rPr>
        <w:t xml:space="preserve"> «</w:t>
      </w:r>
      <w:r w:rsidRPr="00D30D59">
        <w:rPr>
          <w:rFonts w:ascii="Arial" w:hAnsi="Arial" w:cs="Arial"/>
          <w:i/>
          <w:sz w:val="18"/>
          <w:szCs w:val="18"/>
        </w:rPr>
        <w:t>Κύρωση του Κώδικα Νόμων για το Ελεγκτικό Συνέδριο</w:t>
      </w:r>
      <w:r w:rsidRPr="00D30D59">
        <w:rPr>
          <w:rFonts w:ascii="Arial" w:hAnsi="Arial" w:cs="Arial"/>
          <w:sz w:val="18"/>
          <w:szCs w:val="18"/>
        </w:rPr>
        <w:t>»,</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4270/2014</w:t>
      </w:r>
      <w:r w:rsidRPr="00D30D59">
        <w:rPr>
          <w:rFonts w:ascii="Arial" w:hAnsi="Arial" w:cs="Arial"/>
          <w:sz w:val="18"/>
          <w:szCs w:val="18"/>
        </w:rPr>
        <w:t xml:space="preserve"> </w:t>
      </w:r>
      <w:r w:rsidRPr="00D30D59">
        <w:rPr>
          <w:rFonts w:ascii="Arial" w:hAnsi="Arial" w:cs="Arial"/>
          <w:b/>
          <w:sz w:val="18"/>
          <w:szCs w:val="18"/>
        </w:rPr>
        <w:t>(Α' 143)</w:t>
      </w:r>
      <w:r w:rsidRPr="00D30D59">
        <w:rPr>
          <w:rFonts w:ascii="Arial" w:hAnsi="Arial" w:cs="Arial"/>
          <w:sz w:val="18"/>
          <w:szCs w:val="18"/>
        </w:rPr>
        <w:t xml:space="preserve"> «</w:t>
      </w:r>
      <w:r w:rsidRPr="00D30D59">
        <w:rPr>
          <w:rFonts w:ascii="Arial" w:hAnsi="Arial" w:cs="Arial"/>
          <w:i/>
          <w:sz w:val="18"/>
          <w:szCs w:val="18"/>
        </w:rPr>
        <w:t>Αρχές δημοσιονομικής διαχείρισης και εποπτείας (ενσωμάτωση της Οδηγίας 2011/85/ΕΕ) – δημόσιο λογιστικό και άλλες διατάξεις</w:t>
      </w:r>
      <w:r w:rsidRPr="00D30D59">
        <w:rPr>
          <w:rFonts w:ascii="Arial" w:hAnsi="Arial" w:cs="Arial"/>
          <w:sz w:val="18"/>
          <w:szCs w:val="18"/>
        </w:rPr>
        <w:t>»</w:t>
      </w:r>
      <w:r w:rsidRPr="00D30D59">
        <w:rPr>
          <w:rFonts w:ascii="Arial" w:hAnsi="Arial" w:cs="Arial"/>
          <w:b/>
          <w:sz w:val="18"/>
          <w:szCs w:val="18"/>
        </w:rPr>
        <w:t>,</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w:t>
      </w:r>
      <w:r w:rsidRPr="00D30D59">
        <w:rPr>
          <w:rFonts w:ascii="Arial" w:hAnsi="Arial" w:cs="Arial"/>
          <w:sz w:val="18"/>
          <w:szCs w:val="18"/>
        </w:rPr>
        <w:t xml:space="preserve"> </w:t>
      </w:r>
      <w:r w:rsidRPr="00D30D59">
        <w:rPr>
          <w:rFonts w:ascii="Arial" w:hAnsi="Arial" w:cs="Arial"/>
          <w:b/>
          <w:sz w:val="18"/>
          <w:szCs w:val="18"/>
        </w:rPr>
        <w:t>4250/2014 (Α' 74)</w:t>
      </w:r>
      <w:r w:rsidRPr="00D30D59">
        <w:rPr>
          <w:rFonts w:ascii="Arial" w:hAnsi="Arial" w:cs="Arial"/>
          <w:sz w:val="18"/>
          <w:szCs w:val="18"/>
        </w:rPr>
        <w:t xml:space="preserve"> «</w:t>
      </w:r>
      <w:r w:rsidRPr="00D30D59">
        <w:rPr>
          <w:rFonts w:ascii="Arial" w:hAnsi="Arial" w:cs="Arial"/>
          <w:i/>
          <w:sz w:val="18"/>
          <w:szCs w:val="18"/>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D30D59">
        <w:rPr>
          <w:rFonts w:ascii="Arial" w:hAnsi="Arial" w:cs="Arial"/>
          <w:sz w:val="18"/>
          <w:szCs w:val="18"/>
        </w:rPr>
        <w:t xml:space="preserve">» και ειδικότερα τις διατάξεις του Άρθρου 1, </w:t>
      </w:r>
      <w:r w:rsidRPr="00D30D59">
        <w:rPr>
          <w:rFonts w:ascii="Arial" w:hAnsi="Arial" w:cs="Arial"/>
          <w:b/>
          <w:bCs/>
          <w:sz w:val="18"/>
          <w:szCs w:val="18"/>
        </w:rPr>
        <w:t xml:space="preserve"> </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4281/2014</w:t>
      </w:r>
      <w:r w:rsidRPr="00D30D59">
        <w:rPr>
          <w:rFonts w:ascii="Arial" w:hAnsi="Arial" w:cs="Arial"/>
          <w:sz w:val="18"/>
          <w:szCs w:val="18"/>
        </w:rPr>
        <w:t xml:space="preserve"> </w:t>
      </w:r>
      <w:r w:rsidRPr="00D30D59">
        <w:rPr>
          <w:rFonts w:ascii="Arial" w:hAnsi="Arial" w:cs="Arial"/>
          <w:sz w:val="18"/>
          <w:szCs w:val="18"/>
          <w:lang w:eastAsia="el-GR"/>
        </w:rPr>
        <w:t>«Μέτρα στήριξης και ανάπτυξης της ελληνικής οικονομίας, οργανωτικά θέματα Υπουργείου Οικονομικών και άλλες διατάξεις», σύμφωνα</w:t>
      </w:r>
      <w:r w:rsidRPr="00D30D59">
        <w:rPr>
          <w:rFonts w:ascii="Arial" w:hAnsi="Arial" w:cs="Arial"/>
          <w:b/>
          <w:sz w:val="18"/>
          <w:szCs w:val="18"/>
          <w:lang w:eastAsia="el-GR"/>
        </w:rPr>
        <w:t xml:space="preserve"> </w:t>
      </w:r>
      <w:r w:rsidRPr="00D30D59">
        <w:rPr>
          <w:rFonts w:ascii="Arial" w:hAnsi="Arial" w:cs="Arial"/>
          <w:sz w:val="18"/>
          <w:szCs w:val="18"/>
        </w:rPr>
        <w:t>με το Άρθρο 57 του οποίου</w:t>
      </w:r>
      <w:r w:rsidRPr="00D30D59">
        <w:rPr>
          <w:rStyle w:val="a5"/>
          <w:rFonts w:ascii="Arial" w:hAnsi="Arial" w:cs="Arial"/>
          <w:sz w:val="18"/>
          <w:szCs w:val="18"/>
        </w:rPr>
        <w:t xml:space="preserve"> </w:t>
      </w:r>
      <w:r w:rsidRPr="00D30D59">
        <w:rPr>
          <w:rStyle w:val="a5"/>
          <w:rFonts w:ascii="Arial" w:hAnsi="Arial" w:cs="Arial"/>
          <w:b w:val="0"/>
          <w:sz w:val="18"/>
          <w:szCs w:val="18"/>
        </w:rPr>
        <w:t>από 1.7.2016 καταργούνται τα Άρθρα 14 έως 201 του Ν. 4281/2014 (Α΄ 160), πλην των διατάξεων των άρθρων 134 έως 138,139, 157 και της παραγράφου 5 του Άρθρου 201, οι οποίες διατηρούνται σε ισχύ</w:t>
      </w:r>
      <w:r w:rsidRPr="00D30D59">
        <w:rPr>
          <w:rFonts w:ascii="Arial" w:hAnsi="Arial" w:cs="Arial"/>
          <w:b/>
          <w:sz w:val="18"/>
          <w:szCs w:val="18"/>
        </w:rPr>
        <w:t xml:space="preserve"> </w:t>
      </w:r>
      <w:r w:rsidRPr="00D30D59">
        <w:rPr>
          <w:rFonts w:ascii="Arial" w:hAnsi="Arial" w:cs="Arial"/>
          <w:sz w:val="18"/>
          <w:szCs w:val="18"/>
        </w:rPr>
        <w:t>(ΕΣΗΔΗΣ,ΚΗΜΔΗΣ, ΕΓΓΥΗΣΕΙΣ),</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Π.Δ. 28/2015 (Α' 34)</w:t>
      </w:r>
      <w:r w:rsidRPr="00D30D59">
        <w:rPr>
          <w:rFonts w:ascii="Arial" w:hAnsi="Arial" w:cs="Arial"/>
          <w:sz w:val="18"/>
          <w:szCs w:val="18"/>
        </w:rPr>
        <w:t xml:space="preserve"> «</w:t>
      </w:r>
      <w:r w:rsidRPr="00D30D59">
        <w:rPr>
          <w:rFonts w:ascii="Arial" w:hAnsi="Arial" w:cs="Arial"/>
          <w:i/>
          <w:sz w:val="18"/>
          <w:szCs w:val="18"/>
        </w:rPr>
        <w:t>Κωδικοποίηση διατάξεων για την πρόσβαση σε δημόσια έγγραφα και στοιχεία</w:t>
      </w:r>
      <w:r w:rsidRPr="00D30D59">
        <w:rPr>
          <w:rFonts w:ascii="Arial" w:hAnsi="Arial" w:cs="Arial"/>
          <w:sz w:val="18"/>
          <w:szCs w:val="18"/>
        </w:rPr>
        <w:t>»,</w:t>
      </w:r>
    </w:p>
    <w:p w:rsidR="00F46B0B" w:rsidRPr="00D30D59" w:rsidRDefault="00F46B0B" w:rsidP="00E22385">
      <w:pPr>
        <w:pStyle w:val="foothanging"/>
        <w:numPr>
          <w:ilvl w:val="0"/>
          <w:numId w:val="17"/>
        </w:numPr>
        <w:spacing w:line="360" w:lineRule="auto"/>
        <w:rPr>
          <w:rFonts w:ascii="Arial" w:hAnsi="Arial" w:cs="Arial"/>
          <w:lang w:val="el-GR"/>
        </w:rPr>
      </w:pPr>
      <w:r w:rsidRPr="00D30D59">
        <w:rPr>
          <w:rFonts w:ascii="Arial" w:hAnsi="Arial" w:cs="Arial"/>
          <w:lang w:val="el-GR"/>
        </w:rPr>
        <w:t xml:space="preserve">Το </w:t>
      </w:r>
      <w:r w:rsidRPr="00D30D59">
        <w:rPr>
          <w:rFonts w:ascii="Arial" w:hAnsi="Arial" w:cs="Arial"/>
          <w:b/>
          <w:lang w:val="el-GR"/>
        </w:rPr>
        <w:t>Π.Δ. 80/2016 (Α 145)</w:t>
      </w:r>
      <w:r w:rsidRPr="00D30D59">
        <w:rPr>
          <w:rFonts w:ascii="Arial" w:hAnsi="Arial" w:cs="Arial"/>
          <w:lang w:val="el-GR"/>
        </w:rPr>
        <w:t xml:space="preserve"> «Ανάληψη υποχρεώσεων από τους </w:t>
      </w:r>
      <w:proofErr w:type="spellStart"/>
      <w:r w:rsidRPr="00D30D59">
        <w:rPr>
          <w:rFonts w:ascii="Arial" w:hAnsi="Arial" w:cs="Arial"/>
          <w:lang w:val="el-GR"/>
        </w:rPr>
        <w:t>διατάκτες</w:t>
      </w:r>
      <w:proofErr w:type="spellEnd"/>
      <w:r w:rsidRPr="00D30D59">
        <w:rPr>
          <w:rFonts w:ascii="Arial" w:hAnsi="Arial" w:cs="Arial"/>
          <w:lang w:val="el-GR"/>
        </w:rPr>
        <w:t>» το οποίο με το Άρθρο 13 καταργεί το Π.Δ. 113/2010,</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rPr>
        <w:t xml:space="preserve">Του </w:t>
      </w:r>
      <w:r w:rsidRPr="00D30D59">
        <w:rPr>
          <w:rFonts w:ascii="Arial" w:hAnsi="Arial" w:cs="Arial"/>
          <w:b/>
          <w:sz w:val="18"/>
          <w:szCs w:val="18"/>
        </w:rPr>
        <w:t>Ν. 4412/2016</w:t>
      </w:r>
      <w:r w:rsidRPr="00D30D59">
        <w:rPr>
          <w:rFonts w:ascii="Arial" w:hAnsi="Arial" w:cs="Arial"/>
          <w:sz w:val="18"/>
          <w:szCs w:val="18"/>
        </w:rPr>
        <w:t xml:space="preserve"> </w:t>
      </w:r>
      <w:r w:rsidRPr="00D30D59">
        <w:rPr>
          <w:rFonts w:ascii="Arial" w:hAnsi="Arial" w:cs="Arial"/>
          <w:b/>
          <w:sz w:val="18"/>
          <w:szCs w:val="18"/>
        </w:rPr>
        <w:t xml:space="preserve">(Α' 147) </w:t>
      </w:r>
      <w:r w:rsidRPr="00D30D59">
        <w:rPr>
          <w:rFonts w:ascii="Arial" w:hAnsi="Arial" w:cs="Arial"/>
          <w:sz w:val="18"/>
          <w:szCs w:val="18"/>
        </w:rPr>
        <w:t>«</w:t>
      </w:r>
      <w:r w:rsidRPr="00D30D59">
        <w:rPr>
          <w:rFonts w:ascii="Arial" w:hAnsi="Arial" w:cs="Arial"/>
          <w:i/>
          <w:sz w:val="18"/>
          <w:szCs w:val="18"/>
        </w:rPr>
        <w:t>Δημόσιες Συμβάσεις Έργων, Προμηθειών και Υπηρεσιών (προσαρμογή στις Οδηγίες 2014/24/ ΕΕ και 2014/25/ΕΕ)»,</w:t>
      </w:r>
    </w:p>
    <w:p w:rsidR="00F46B0B" w:rsidRPr="00D30D59" w:rsidRDefault="00F46B0B" w:rsidP="00E22385">
      <w:pPr>
        <w:numPr>
          <w:ilvl w:val="0"/>
          <w:numId w:val="17"/>
        </w:numPr>
        <w:suppressAutoHyphens w:val="0"/>
        <w:spacing w:line="360" w:lineRule="auto"/>
        <w:jc w:val="both"/>
        <w:rPr>
          <w:rFonts w:ascii="Arial" w:hAnsi="Arial" w:cs="Arial"/>
          <w:sz w:val="18"/>
          <w:szCs w:val="18"/>
        </w:rPr>
      </w:pPr>
      <w:r w:rsidRPr="00D30D59">
        <w:rPr>
          <w:rFonts w:ascii="Arial" w:hAnsi="Arial" w:cs="Arial"/>
          <w:bCs/>
          <w:sz w:val="18"/>
          <w:szCs w:val="18"/>
          <w:lang w:eastAsia="el-GR"/>
        </w:rPr>
        <w:t xml:space="preserve">Το </w:t>
      </w:r>
      <w:r w:rsidRPr="00D30D59">
        <w:rPr>
          <w:rFonts w:ascii="Arial" w:hAnsi="Arial" w:cs="Arial"/>
          <w:b/>
          <w:bCs/>
          <w:sz w:val="18"/>
          <w:szCs w:val="18"/>
          <w:lang w:eastAsia="el-GR"/>
        </w:rPr>
        <w:t>Π.Δ.</w:t>
      </w:r>
      <w:r w:rsidRPr="00D30D59">
        <w:rPr>
          <w:rFonts w:ascii="Arial" w:hAnsi="Arial" w:cs="Arial"/>
          <w:bCs/>
          <w:sz w:val="18"/>
          <w:szCs w:val="18"/>
          <w:lang w:eastAsia="el-GR"/>
        </w:rPr>
        <w:t xml:space="preserve"> </w:t>
      </w:r>
      <w:r w:rsidRPr="00D30D59">
        <w:rPr>
          <w:rFonts w:ascii="Arial" w:hAnsi="Arial" w:cs="Arial"/>
          <w:b/>
          <w:bCs/>
          <w:sz w:val="18"/>
          <w:szCs w:val="18"/>
          <w:lang w:eastAsia="el-GR"/>
        </w:rPr>
        <w:t>39/2017, ΦΕΚ 64/Α/4-5-2017</w:t>
      </w:r>
      <w:r w:rsidRPr="00D30D59">
        <w:rPr>
          <w:rFonts w:ascii="Arial" w:hAnsi="Arial" w:cs="Arial"/>
          <w:bCs/>
          <w:sz w:val="18"/>
          <w:szCs w:val="18"/>
          <w:lang w:eastAsia="el-GR"/>
        </w:rPr>
        <w:t xml:space="preserve">, </w:t>
      </w:r>
      <w:r w:rsidRPr="00D30D59">
        <w:rPr>
          <w:rFonts w:ascii="Arial" w:hAnsi="Arial" w:cs="Arial"/>
          <w:bCs/>
          <w:i/>
          <w:sz w:val="18"/>
          <w:szCs w:val="18"/>
          <w:lang w:eastAsia="el-GR"/>
        </w:rPr>
        <w:t>«Κανονισμός εξέτασης Προδικαστικών Προσφυγών ενώπιον της Αρχής Εξέτασης Προδικαστικών Προσφυγών».</w:t>
      </w:r>
    </w:p>
    <w:p w:rsidR="00F46B0B" w:rsidRPr="00D30D59" w:rsidRDefault="00F46B0B" w:rsidP="00E22385">
      <w:pPr>
        <w:numPr>
          <w:ilvl w:val="0"/>
          <w:numId w:val="17"/>
        </w:numPr>
        <w:autoSpaceDE w:val="0"/>
        <w:spacing w:line="360" w:lineRule="auto"/>
        <w:jc w:val="both"/>
        <w:rPr>
          <w:rFonts w:ascii="Arial" w:hAnsi="Arial" w:cs="Arial"/>
          <w:sz w:val="18"/>
          <w:szCs w:val="18"/>
        </w:rPr>
      </w:pPr>
      <w:r w:rsidRPr="00D30D59">
        <w:rPr>
          <w:rFonts w:ascii="Arial" w:hAnsi="Arial" w:cs="Arial"/>
          <w:bCs/>
          <w:sz w:val="18"/>
          <w:szCs w:val="18"/>
        </w:rPr>
        <w:t>Το</w:t>
      </w:r>
      <w:r w:rsidRPr="00D30D59">
        <w:rPr>
          <w:rFonts w:ascii="Arial" w:hAnsi="Arial" w:cs="Arial"/>
          <w:b/>
          <w:bCs/>
          <w:sz w:val="18"/>
          <w:szCs w:val="18"/>
        </w:rPr>
        <w:t xml:space="preserve"> Π.Δ. 88/2017 (ΦΕΚ Α’ 88/20.06.2017), </w:t>
      </w:r>
      <w:r w:rsidRPr="00D30D59">
        <w:rPr>
          <w:rFonts w:ascii="Arial" w:hAnsi="Arial" w:cs="Arial"/>
          <w:bCs/>
          <w:sz w:val="18"/>
          <w:szCs w:val="18"/>
        </w:rPr>
        <w:t>«</w:t>
      </w:r>
      <w:r w:rsidRPr="00D30D59">
        <w:rPr>
          <w:rFonts w:ascii="Arial" w:hAnsi="Arial" w:cs="Arial"/>
          <w:b/>
          <w:bCs/>
          <w:sz w:val="18"/>
          <w:szCs w:val="18"/>
        </w:rPr>
        <w:t>56.</w:t>
      </w:r>
      <w:r w:rsidRPr="00D30D59">
        <w:rPr>
          <w:rFonts w:ascii="Arial" w:hAnsi="Arial" w:cs="Arial"/>
          <w:sz w:val="18"/>
          <w:szCs w:val="18"/>
        </w:rPr>
        <w:t xml:space="preserve">Σύσταση άμισθης προξενικής αρχής της Ελλάδας στο Κόσιτσε της Σλοβακίας, </w:t>
      </w:r>
      <w:r w:rsidRPr="00D30D59">
        <w:rPr>
          <w:rFonts w:ascii="Arial" w:hAnsi="Arial" w:cs="Arial"/>
          <w:b/>
          <w:bCs/>
          <w:sz w:val="18"/>
          <w:szCs w:val="18"/>
        </w:rPr>
        <w:t xml:space="preserve">57. </w:t>
      </w:r>
      <w:r w:rsidRPr="00D30D59">
        <w:rPr>
          <w:rFonts w:ascii="Arial" w:hAnsi="Arial" w:cs="Arial"/>
          <w:sz w:val="18"/>
          <w:szCs w:val="18"/>
        </w:rPr>
        <w:t xml:space="preserve">Οργανισμός της Αρχής Εξέτασης Προδικαστικών Προσφυγών, </w:t>
      </w:r>
      <w:r w:rsidRPr="00D30D59">
        <w:rPr>
          <w:rFonts w:ascii="Arial" w:hAnsi="Arial" w:cs="Arial"/>
          <w:b/>
          <w:bCs/>
          <w:sz w:val="18"/>
          <w:szCs w:val="18"/>
        </w:rPr>
        <w:t xml:space="preserve">58. </w:t>
      </w:r>
      <w:r w:rsidRPr="00D30D59">
        <w:rPr>
          <w:rFonts w:ascii="Arial" w:hAnsi="Arial" w:cs="Arial"/>
          <w:sz w:val="18"/>
          <w:szCs w:val="18"/>
        </w:rPr>
        <w:t>Ειδικός Κανονισμός Οικονομικής Διαχείρισης της Αρχής Εξέτασης Προδικαστικών Προσφυγών»,</w:t>
      </w:r>
    </w:p>
    <w:p w:rsidR="00F46B0B" w:rsidRPr="00D30D59" w:rsidRDefault="00F46B0B" w:rsidP="00E22385">
      <w:pPr>
        <w:pStyle w:val="western"/>
        <w:numPr>
          <w:ilvl w:val="0"/>
          <w:numId w:val="17"/>
        </w:numPr>
        <w:spacing w:before="0" w:after="0" w:line="360" w:lineRule="auto"/>
        <w:rPr>
          <w:rFonts w:ascii="Arial" w:hAnsi="Arial" w:cs="Arial"/>
          <w:sz w:val="18"/>
          <w:szCs w:val="18"/>
        </w:rPr>
      </w:pPr>
      <w:r w:rsidRPr="00D30D59">
        <w:rPr>
          <w:rFonts w:ascii="Arial" w:hAnsi="Arial" w:cs="Arial"/>
          <w:sz w:val="18"/>
          <w:szCs w:val="18"/>
        </w:rPr>
        <w:t xml:space="preserve">Του </w:t>
      </w:r>
      <w:r w:rsidRPr="00D30D59">
        <w:rPr>
          <w:rFonts w:ascii="Arial" w:hAnsi="Arial" w:cs="Arial"/>
          <w:b/>
          <w:bCs/>
          <w:sz w:val="18"/>
          <w:szCs w:val="18"/>
        </w:rPr>
        <w:t xml:space="preserve">Ν. 4472/2017 </w:t>
      </w:r>
      <w:r w:rsidRPr="00D30D59">
        <w:rPr>
          <w:rFonts w:ascii="Arial" w:hAnsi="Arial" w:cs="Arial"/>
          <w:b/>
          <w:bCs/>
          <w:i/>
          <w:sz w:val="18"/>
          <w:szCs w:val="18"/>
        </w:rPr>
        <w:t>«</w:t>
      </w:r>
      <w:r w:rsidRPr="00D30D59">
        <w:rPr>
          <w:rFonts w:ascii="Arial" w:hAnsi="Arial" w:cs="Arial"/>
          <w:i/>
          <w:sz w:val="18"/>
          <w:szCs w:val="18"/>
        </w:rPr>
        <w:t>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w:t>
      </w:r>
      <w:r w:rsidRPr="00D30D59">
        <w:rPr>
          <w:rFonts w:ascii="Arial" w:hAnsi="Arial" w:cs="Arial"/>
          <w:sz w:val="18"/>
          <w:szCs w:val="18"/>
        </w:rPr>
        <w:t>,</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bCs/>
          <w:kern w:val="2"/>
          <w:sz w:val="18"/>
          <w:szCs w:val="18"/>
          <w:lang w:eastAsia="el-GR"/>
        </w:rPr>
        <w:t>Του</w:t>
      </w:r>
      <w:r w:rsidRPr="00D30D59">
        <w:rPr>
          <w:rFonts w:ascii="Arial" w:hAnsi="Arial" w:cs="Arial"/>
          <w:b/>
          <w:bCs/>
          <w:kern w:val="2"/>
          <w:sz w:val="18"/>
          <w:szCs w:val="18"/>
          <w:lang w:eastAsia="el-GR"/>
        </w:rPr>
        <w:t xml:space="preserve"> Ν. 4478/17 (ΦΕΚ Α' 91/23.06.2017), «</w:t>
      </w:r>
      <w:r w:rsidRPr="00D30D59">
        <w:rPr>
          <w:rFonts w:ascii="Arial" w:hAnsi="Arial" w:cs="Arial"/>
          <w:i/>
          <w:sz w:val="18"/>
          <w:szCs w:val="18"/>
          <w:lang w:eastAsia="el-GR"/>
        </w:rPr>
        <w:t xml:space="preserve">I) Κύρωση και προσαρμογή της ελληνικής νομοθεσίας στη Σύμβαση της Βαρσοβίας της 16ης Μαΐου 2005 του Συμβουλίου της Ευρώπης για τη νομιμοποίηση, ανίχνευση, κατάσχεση και δήμευση εσόδων από εγκληματικές δραστηριότητες και για τη χρηματοδότηση της τρομοκρατίας, ενσωμάτωση της Α-Π 2003/577/ΔΕΥ, της Α-Π 2005/212/ΔΕΥ, της Α-Π 2006/783/ΔΕΥ, όπως τροποποιήθηκε με την Α-Π 2009/299/ΔΕΥ, και της Οδηγίας 2014/42/ΕΕ, II) Προϋποθέσεις τοποθέτησης ανηλίκων σε ίδρυμα ή ανάδοχη οικογένεια από και προς κράτη - μέλη της Ευρωπαϊκής Ένωσης βάσει του άρθρου 56 του Κανονισμού (ΕΚ) </w:t>
      </w:r>
      <w:proofErr w:type="spellStart"/>
      <w:r w:rsidRPr="00D30D59">
        <w:rPr>
          <w:rFonts w:ascii="Arial" w:hAnsi="Arial" w:cs="Arial"/>
          <w:i/>
          <w:sz w:val="18"/>
          <w:szCs w:val="18"/>
          <w:lang w:eastAsia="el-GR"/>
        </w:rPr>
        <w:t>αριθμ</w:t>
      </w:r>
      <w:proofErr w:type="spellEnd"/>
      <w:r w:rsidRPr="00D30D59">
        <w:rPr>
          <w:rFonts w:ascii="Arial" w:hAnsi="Arial" w:cs="Arial"/>
          <w:i/>
          <w:sz w:val="18"/>
          <w:szCs w:val="18"/>
          <w:lang w:eastAsia="el-GR"/>
        </w:rPr>
        <w:t xml:space="preserve">. 2201/2003 του Συμβουλίου της 27ης Νοεμβρίου 2003, για τη διεθνή δικαιοδοσία και την αναγνώριση και εκτέλεση αποφάσεων σε </w:t>
      </w:r>
      <w:proofErr w:type="spellStart"/>
      <w:r w:rsidRPr="00D30D59">
        <w:rPr>
          <w:rFonts w:ascii="Arial" w:hAnsi="Arial" w:cs="Arial"/>
          <w:i/>
          <w:sz w:val="18"/>
          <w:szCs w:val="18"/>
          <w:lang w:eastAsia="el-GR"/>
        </w:rPr>
        <w:t>γαμικές</w:t>
      </w:r>
      <w:proofErr w:type="spellEnd"/>
      <w:r w:rsidRPr="00D30D59">
        <w:rPr>
          <w:rFonts w:ascii="Arial" w:hAnsi="Arial" w:cs="Arial"/>
          <w:i/>
          <w:sz w:val="18"/>
          <w:szCs w:val="18"/>
          <w:lang w:eastAsia="el-GR"/>
        </w:rPr>
        <w:t xml:space="preserve"> διαφορές και διαφορές γονικής μέριμνας, ο οποίος καταργεί τον Κανονισμό (ΕΚ) 1347/2000, III) Ενσωμάτωση της Οδηγίας 2013/48/ΕΕ του Ευρωπαϊκού Κοινοβουλίου και του Συμβουλίου της 22ας Οκτωβρίου 2013, σχετικά με το δικαίωμα πρόσβασης σε δικηγόρο στο πλαίσιο ποινικής διαδικασίας και διαδικασίας εκτέλεσης του ευρωπαϊκού εντάλματος σύλληψης, καθώς και σχετικά με το δικαίωμα ενημέρωσης τρίτου προσώπου σε περίπτωση στέρησης της ελευθερίας του και με το δικαίωμα επικοινωνίας με τρίτα πρόσωπα και με προξενικές αρχές κατά τη διάρκεια στέρησης της ελευθερίας, IV) Ενσωμάτωση της Οδηγίας 2012/29/ΕΕ για τη θέσπιση </w:t>
      </w:r>
      <w:r w:rsidRPr="00D30D59">
        <w:rPr>
          <w:rFonts w:ascii="Arial" w:hAnsi="Arial" w:cs="Arial"/>
          <w:i/>
          <w:sz w:val="18"/>
          <w:szCs w:val="18"/>
          <w:lang w:eastAsia="el-GR"/>
        </w:rPr>
        <w:lastRenderedPageBreak/>
        <w:t>ελάχιστων προτύπων σχετικά με τα δικαιώματα, την υποστήριξη και την προστασία θυμάτων της εγκληματικότητας και για την αντικατάσταση της Απόφασης - Πλαίσιο 2001/220/ΔΕΥ του Συμβουλίου και λοιπές διατάξεις»</w:t>
      </w:r>
      <w:r w:rsidRPr="00D30D59">
        <w:rPr>
          <w:rFonts w:ascii="Arial" w:hAnsi="Arial" w:cs="Arial"/>
          <w:sz w:val="18"/>
          <w:szCs w:val="18"/>
          <w:lang w:eastAsia="el-GR"/>
        </w:rPr>
        <w:t>.</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bCs/>
          <w:kern w:val="2"/>
          <w:sz w:val="18"/>
          <w:szCs w:val="18"/>
          <w:lang w:eastAsia="el-GR"/>
        </w:rPr>
        <w:t>Του</w:t>
      </w:r>
      <w:r w:rsidRPr="00D30D59">
        <w:rPr>
          <w:rFonts w:ascii="Arial" w:hAnsi="Arial" w:cs="Arial"/>
          <w:b/>
          <w:bCs/>
          <w:kern w:val="2"/>
          <w:sz w:val="18"/>
          <w:szCs w:val="18"/>
          <w:lang w:eastAsia="el-GR"/>
        </w:rPr>
        <w:t xml:space="preserve"> Ν. 4488/2017 </w:t>
      </w:r>
      <w:r w:rsidRPr="00D30D59">
        <w:rPr>
          <w:rFonts w:ascii="Arial" w:hAnsi="Arial" w:cs="Arial"/>
          <w:sz w:val="18"/>
          <w:szCs w:val="18"/>
        </w:rPr>
        <w:t>ΦΕΚ 137 Α΄ (13-9-2017)</w:t>
      </w:r>
      <w:r w:rsidRPr="00D30D59">
        <w:rPr>
          <w:rFonts w:ascii="Arial" w:hAnsi="Arial" w:cs="Arial"/>
          <w:b/>
          <w:bCs/>
          <w:kern w:val="2"/>
          <w:sz w:val="18"/>
          <w:szCs w:val="18"/>
          <w:lang w:eastAsia="el-GR"/>
        </w:rPr>
        <w:t xml:space="preserve">, </w:t>
      </w:r>
      <w:r w:rsidRPr="00D30D59">
        <w:rPr>
          <w:rFonts w:ascii="Arial" w:hAnsi="Arial" w:cs="Arial"/>
          <w:bCs/>
          <w:i/>
          <w:kern w:val="2"/>
          <w:sz w:val="18"/>
          <w:szCs w:val="18"/>
          <w:lang w:eastAsia="el-GR"/>
        </w:rPr>
        <w:t>«Συνταξιοδοτικές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w:t>
      </w:r>
    </w:p>
    <w:p w:rsidR="00F46B0B" w:rsidRPr="00D30D59" w:rsidRDefault="00F46B0B" w:rsidP="00E22385">
      <w:pPr>
        <w:numPr>
          <w:ilvl w:val="0"/>
          <w:numId w:val="17"/>
        </w:numPr>
        <w:spacing w:line="360" w:lineRule="auto"/>
        <w:jc w:val="both"/>
        <w:rPr>
          <w:rFonts w:ascii="Arial" w:hAnsi="Arial" w:cs="Arial"/>
          <w:sz w:val="18"/>
          <w:szCs w:val="18"/>
        </w:rPr>
      </w:pPr>
      <w:r w:rsidRPr="00D30D59">
        <w:rPr>
          <w:rFonts w:ascii="Arial" w:hAnsi="Arial" w:cs="Arial"/>
          <w:sz w:val="18"/>
          <w:szCs w:val="18"/>
          <w:lang w:eastAsia="el-GR"/>
        </w:rPr>
        <w:t xml:space="preserve">Του </w:t>
      </w:r>
      <w:r w:rsidRPr="00D30D59">
        <w:rPr>
          <w:rFonts w:ascii="Arial" w:hAnsi="Arial" w:cs="Arial"/>
          <w:b/>
          <w:sz w:val="18"/>
          <w:szCs w:val="18"/>
        </w:rPr>
        <w:t>Ν. 4497/17 (ΦΕΚ Α’ 171 / 13.11.2017)</w:t>
      </w:r>
      <w:r w:rsidRPr="00D30D59">
        <w:rPr>
          <w:rFonts w:ascii="Arial" w:hAnsi="Arial" w:cs="Arial"/>
          <w:sz w:val="18"/>
          <w:szCs w:val="18"/>
        </w:rPr>
        <w:t xml:space="preserve">, </w:t>
      </w:r>
      <w:r w:rsidRPr="00D30D59">
        <w:rPr>
          <w:rFonts w:ascii="Arial" w:hAnsi="Arial" w:cs="Arial"/>
          <w:i/>
          <w:sz w:val="18"/>
          <w:szCs w:val="18"/>
        </w:rPr>
        <w:t>«Άσκηση υπαίθριων εμπορικών δραστηριοτήτων, εκσυγχρονισμός της επιμελητηριακής νομοθεσίας και άλλες διατάξεις»,</w:t>
      </w:r>
    </w:p>
    <w:p w:rsidR="000E0928" w:rsidRPr="00D30D59" w:rsidRDefault="000E0928" w:rsidP="000E0928">
      <w:pPr>
        <w:numPr>
          <w:ilvl w:val="0"/>
          <w:numId w:val="17"/>
        </w:numPr>
        <w:spacing w:line="360" w:lineRule="auto"/>
        <w:jc w:val="both"/>
        <w:outlineLvl w:val="0"/>
        <w:rPr>
          <w:rFonts w:ascii="Arial" w:hAnsi="Arial" w:cs="Arial"/>
          <w:bCs/>
          <w:kern w:val="36"/>
          <w:sz w:val="18"/>
          <w:szCs w:val="18"/>
          <w:lang w:eastAsia="el-GR"/>
        </w:rPr>
      </w:pPr>
      <w:r w:rsidRPr="00D30D59">
        <w:rPr>
          <w:rFonts w:ascii="Arial" w:hAnsi="Arial" w:cs="Arial"/>
          <w:bCs/>
          <w:kern w:val="36"/>
          <w:sz w:val="18"/>
          <w:szCs w:val="18"/>
          <w:lang w:eastAsia="el-GR"/>
        </w:rPr>
        <w:t>Του</w:t>
      </w:r>
      <w:r w:rsidRPr="00D30D59">
        <w:rPr>
          <w:rFonts w:ascii="Arial" w:hAnsi="Arial" w:cs="Arial"/>
          <w:b/>
          <w:bCs/>
          <w:kern w:val="36"/>
          <w:sz w:val="18"/>
          <w:szCs w:val="18"/>
          <w:lang w:eastAsia="el-GR"/>
        </w:rPr>
        <w:t xml:space="preserve"> Ν. 4542/2018 (ΦΕΚ Α 95 - 01.06.2018) </w:t>
      </w:r>
      <w:r w:rsidRPr="00D30D59">
        <w:rPr>
          <w:rFonts w:ascii="Arial" w:hAnsi="Arial" w:cs="Arial"/>
          <w:b/>
          <w:bCs/>
          <w:i/>
          <w:kern w:val="36"/>
          <w:sz w:val="18"/>
          <w:szCs w:val="18"/>
          <w:lang w:eastAsia="el-GR"/>
        </w:rPr>
        <w:t>«</w:t>
      </w:r>
      <w:r w:rsidRPr="00D30D59">
        <w:rPr>
          <w:rFonts w:ascii="Arial" w:hAnsi="Arial" w:cs="Arial"/>
          <w:bCs/>
          <w:i/>
          <w:kern w:val="36"/>
          <w:sz w:val="18"/>
          <w:szCs w:val="18"/>
          <w:lang w:eastAsia="el-GR"/>
        </w:rPr>
        <w:t>Κύρωση της Συμφωνίας μεταξύ της Κυβέρνησης της Ελληνικής Δημοκρατίας και της Παγκόσμιας Οργάνωσης Υγείας, ενεργώντας μέσω του Περιφερειακού Γραφείου της για την Ευρώπη, για την τροποποίηση της Συμφωνίας Υποδοχής μεταξύ της Κυβέρνησης της Ελληνικής Δημοκρατίας και της Παγκόσμιας Οργάνωσης Υγείας, ενεργώντας μέσω του Περιφερειακού Γραφείου της για την Ευρώπη, για την ίδρυση του Γραφείου Υποστήριξης για την Πρόληψη και τον Έλεγχο των μη Μεταδιδόμενων Ασθενειών στην Αθήνα, Ελλάδα και λοιπές διατάξεις»,</w:t>
      </w:r>
    </w:p>
    <w:p w:rsidR="00F46B0B" w:rsidRPr="00D30D59" w:rsidRDefault="000E0928" w:rsidP="000E0928">
      <w:pPr>
        <w:numPr>
          <w:ilvl w:val="0"/>
          <w:numId w:val="17"/>
        </w:numPr>
        <w:spacing w:line="360" w:lineRule="auto"/>
        <w:jc w:val="both"/>
        <w:outlineLvl w:val="0"/>
        <w:rPr>
          <w:rFonts w:ascii="Arial" w:hAnsi="Arial" w:cs="Arial"/>
          <w:sz w:val="18"/>
          <w:szCs w:val="18"/>
          <w:lang w:eastAsia="el-GR"/>
        </w:rPr>
      </w:pPr>
      <w:r w:rsidRPr="00D30D59">
        <w:rPr>
          <w:rFonts w:ascii="Arial" w:hAnsi="Arial" w:cs="Arial"/>
          <w:sz w:val="18"/>
          <w:szCs w:val="18"/>
        </w:rPr>
        <w:t xml:space="preserve">Του </w:t>
      </w:r>
      <w:r w:rsidRPr="00D30D59">
        <w:rPr>
          <w:rFonts w:ascii="Arial" w:hAnsi="Arial" w:cs="Arial"/>
          <w:b/>
          <w:sz w:val="18"/>
          <w:szCs w:val="18"/>
        </w:rPr>
        <w:t>Ν. 4605/2019 (ΦΕΚ A 52 - 01.04.2019)</w:t>
      </w:r>
      <w:r w:rsidRPr="00D30D59">
        <w:rPr>
          <w:rFonts w:ascii="Arial" w:hAnsi="Arial" w:cs="Arial"/>
          <w:sz w:val="18"/>
          <w:szCs w:val="18"/>
        </w:rPr>
        <w:t xml:space="preserve"> </w:t>
      </w:r>
      <w:r w:rsidRPr="00D30D59">
        <w:rPr>
          <w:rFonts w:ascii="Arial" w:hAnsi="Arial" w:cs="Arial"/>
          <w:i/>
          <w:sz w:val="18"/>
          <w:szCs w:val="18"/>
        </w:rPr>
        <w:t>«Εναρμόνιση της ελληνικής νομοθεσίας με την Οδηγία (ΕΕ) 2016/943 του Ευρωπαϊκού Κοινοβουλίου και του Συμβουλίου της 8ης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αποκάλυψή τους (EEL 157 της 15.6.2016) - Μέτρα για την επιτάχυνση του έργου του Υπουργείου Οικονομίας και Ανάπτυξης και άλλες διατάξεις»,</w:t>
      </w:r>
    </w:p>
    <w:p w:rsidR="00F46B0B" w:rsidRPr="001E2F7E" w:rsidRDefault="00F46B0B" w:rsidP="00E74993">
      <w:pPr>
        <w:spacing w:line="360" w:lineRule="auto"/>
        <w:jc w:val="both"/>
        <w:rPr>
          <w:rFonts w:ascii="Arial" w:hAnsi="Arial" w:cs="Arial"/>
          <w:i/>
          <w:sz w:val="18"/>
          <w:szCs w:val="18"/>
        </w:rPr>
      </w:pPr>
      <w:r w:rsidRPr="00D30D59">
        <w:rPr>
          <w:rFonts w:ascii="Arial" w:hAnsi="Arial" w:cs="Arial"/>
          <w:i/>
          <w:sz w:val="18"/>
          <w:szCs w:val="18"/>
        </w:rPr>
        <w:t xml:space="preserve">των σε εκτέλεση των ανωτέρω νόμων </w:t>
      </w:r>
      <w:proofErr w:type="spellStart"/>
      <w:r w:rsidRPr="00D30D59">
        <w:rPr>
          <w:rFonts w:ascii="Arial" w:hAnsi="Arial" w:cs="Arial"/>
          <w:i/>
          <w:sz w:val="18"/>
          <w:szCs w:val="18"/>
        </w:rPr>
        <w:t>εκδοθείσων</w:t>
      </w:r>
      <w:proofErr w:type="spellEnd"/>
      <w:r w:rsidRPr="00D30D59">
        <w:rPr>
          <w:rFonts w:ascii="Arial" w:hAnsi="Arial" w:cs="Arial"/>
          <w:i/>
          <w:sz w:val="18"/>
          <w:szCs w:val="18"/>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74993" w:rsidRPr="001E2F7E" w:rsidRDefault="00E74993" w:rsidP="00E74993">
      <w:pPr>
        <w:spacing w:line="360" w:lineRule="auto"/>
        <w:jc w:val="both"/>
        <w:rPr>
          <w:rFonts w:ascii="Arial" w:hAnsi="Arial" w:cs="Arial"/>
          <w:sz w:val="18"/>
          <w:szCs w:val="18"/>
        </w:rPr>
      </w:pPr>
    </w:p>
    <w:p w:rsidR="00F46B0B" w:rsidRPr="00D30D59" w:rsidRDefault="000C39D6" w:rsidP="00E74993">
      <w:pPr>
        <w:autoSpaceDE w:val="0"/>
        <w:spacing w:line="360" w:lineRule="auto"/>
        <w:jc w:val="both"/>
        <w:rPr>
          <w:rFonts w:ascii="Arial" w:hAnsi="Arial" w:cs="Arial"/>
          <w:b/>
          <w:bCs/>
          <w:color w:val="000000"/>
          <w:sz w:val="18"/>
          <w:szCs w:val="18"/>
        </w:rPr>
      </w:pPr>
      <w:r w:rsidRPr="00D30D59">
        <w:rPr>
          <w:rFonts w:ascii="Arial" w:hAnsi="Arial" w:cs="Arial"/>
          <w:b/>
          <w:bCs/>
          <w:color w:val="000000"/>
          <w:sz w:val="18"/>
          <w:szCs w:val="18"/>
        </w:rPr>
        <w:t xml:space="preserve">       </w:t>
      </w:r>
      <w:r w:rsidR="00F46B0B" w:rsidRPr="00D30D59">
        <w:rPr>
          <w:rFonts w:ascii="Arial" w:hAnsi="Arial" w:cs="Arial"/>
          <w:b/>
          <w:bCs/>
          <w:color w:val="000000"/>
          <w:sz w:val="18"/>
          <w:szCs w:val="18"/>
        </w:rPr>
        <w:t>Τις Αποφάσεις – Έγγραφα - Οδηγίες:</w:t>
      </w:r>
    </w:p>
    <w:p w:rsidR="00E22385" w:rsidRPr="00D30D59" w:rsidRDefault="00E22385"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Την με αριθ. </w:t>
      </w:r>
      <w:r w:rsidRPr="00D30D59">
        <w:rPr>
          <w:rFonts w:ascii="Arial" w:hAnsi="Arial" w:cs="Arial"/>
          <w:b/>
          <w:bCs/>
          <w:color w:val="000000"/>
          <w:sz w:val="18"/>
          <w:szCs w:val="18"/>
          <w:lang w:eastAsia="el-GR"/>
        </w:rPr>
        <w:t>18130/11-7-2007</w:t>
      </w:r>
      <w:r w:rsidRPr="00D30D59">
        <w:rPr>
          <w:rFonts w:ascii="Arial" w:hAnsi="Arial" w:cs="Arial"/>
          <w:color w:val="000000"/>
          <w:sz w:val="18"/>
          <w:szCs w:val="18"/>
          <w:lang w:eastAsia="el-GR"/>
        </w:rPr>
        <w:t xml:space="preserve"> Απόφαση του Υπουργού Επικρατείας «Καθορισμός ημερησίων και εβδομαδιαίων νομαρχιακών εφημερίδων (πρώην επαρχιακών), ημερησίων και εβδομαδιαίων τοπικών εφημερίδων (πρώην επαρχιακών εντός των νομών Αττικής και Θεσσαλονίκης) που έχουν τη δυνατότητα καταχώρησης δημοσιεύσεων των φορέων του Δημοσίου» </w:t>
      </w:r>
      <w:r w:rsidRPr="00D30D59">
        <w:rPr>
          <w:rFonts w:ascii="Arial" w:hAnsi="Arial" w:cs="Arial"/>
          <w:b/>
          <w:bCs/>
          <w:color w:val="000000"/>
          <w:sz w:val="18"/>
          <w:szCs w:val="18"/>
          <w:lang w:eastAsia="el-GR"/>
        </w:rPr>
        <w:t>(ΦΕΚ Β’ 1226/17-7-2007)</w:t>
      </w:r>
      <w:r w:rsidRPr="00D30D59">
        <w:rPr>
          <w:rFonts w:ascii="Arial" w:hAnsi="Arial" w:cs="Arial"/>
          <w:color w:val="000000"/>
          <w:sz w:val="18"/>
          <w:szCs w:val="18"/>
          <w:lang w:eastAsia="el-GR"/>
        </w:rPr>
        <w:t>.</w:t>
      </w:r>
    </w:p>
    <w:p w:rsidR="00E22385" w:rsidRPr="00D30D59" w:rsidRDefault="00E22385"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Της με αρ. </w:t>
      </w:r>
      <w:r w:rsidRPr="00D30D59">
        <w:rPr>
          <w:rFonts w:ascii="Arial" w:hAnsi="Arial" w:cs="Arial"/>
          <w:b/>
          <w:bCs/>
          <w:color w:val="000000"/>
          <w:sz w:val="18"/>
          <w:szCs w:val="18"/>
          <w:lang w:eastAsia="el-GR"/>
        </w:rPr>
        <w:t>Π1/2390/16.10.2013 (Β' 2677)</w:t>
      </w:r>
      <w:r w:rsidRPr="00D30D59">
        <w:rPr>
          <w:rFonts w:ascii="Arial" w:hAnsi="Arial" w:cs="Arial"/>
          <w:color w:val="000000"/>
          <w:sz w:val="18"/>
          <w:szCs w:val="18"/>
          <w:lang w:eastAsia="el-GR"/>
        </w:rPr>
        <w:t xml:space="preserve"> Απόφασης του Υπουργού Ανάπτυξης και Ανταγωνιστικότητας «</w:t>
      </w:r>
      <w:r w:rsidRPr="00D30D59">
        <w:rPr>
          <w:rFonts w:ascii="Arial" w:hAnsi="Arial" w:cs="Arial"/>
          <w:i/>
          <w:iCs/>
          <w:color w:val="000000"/>
          <w:sz w:val="18"/>
          <w:szCs w:val="18"/>
          <w:lang w:eastAsia="el-GR"/>
        </w:rPr>
        <w:t>Τεχνικές λεπτομέρειες και διαδικασίες λειτουργίας του Εθνικού Συστήματος Ηλεκτρονικών Δημοσίων Συμβάσεων (Ε.Σ.Η.ΔΗ.Σ.</w:t>
      </w:r>
      <w:r w:rsidRPr="00D30D59">
        <w:rPr>
          <w:rFonts w:ascii="Arial" w:hAnsi="Arial" w:cs="Arial"/>
          <w:color w:val="000000"/>
          <w:sz w:val="18"/>
          <w:szCs w:val="18"/>
          <w:lang w:eastAsia="el-GR"/>
        </w:rPr>
        <w:t>)», [Η εν λόγω απόφαση ισχύει έως την έκδοση σχετικής απόφασης κατόπιν εξουσιοδότησης του Άρθρου 36 του Ν. 4412/2016 και στο μέτρο που δεν αντίκειται στις διατάξεις του νόμου αυτού και αφορά σε διαδικασίες σύναψης δημοσίων συμβάσεων εκτιμώμενης αξίας ανώτερης των 60.000,00€ χωρίς να συμπεριλαμβάνεται ο ΦΠΑ, για τις οποίες εφαρμόζονται ηλεκτρονικές διαδικασίες. Βλ. Αιτιολογική Έκθεση του Ν. 4412/2016, σ. 75].</w:t>
      </w:r>
    </w:p>
    <w:p w:rsidR="00E22385" w:rsidRPr="00D30D59" w:rsidRDefault="00F46B0B"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sz w:val="18"/>
          <w:szCs w:val="18"/>
        </w:rPr>
        <w:t xml:space="preserve">Το με </w:t>
      </w:r>
      <w:proofErr w:type="spellStart"/>
      <w:r w:rsidRPr="00D30D59">
        <w:rPr>
          <w:rFonts w:ascii="Arial" w:hAnsi="Arial" w:cs="Arial"/>
          <w:sz w:val="18"/>
          <w:szCs w:val="18"/>
        </w:rPr>
        <w:t>αρ.πρωτ</w:t>
      </w:r>
      <w:proofErr w:type="spellEnd"/>
      <w:r w:rsidRPr="00D30D59">
        <w:rPr>
          <w:rFonts w:ascii="Arial" w:hAnsi="Arial" w:cs="Arial"/>
          <w:sz w:val="18"/>
          <w:szCs w:val="18"/>
        </w:rPr>
        <w:t xml:space="preserve">. </w:t>
      </w:r>
      <w:r w:rsidRPr="00D30D59">
        <w:rPr>
          <w:rFonts w:ascii="Arial" w:hAnsi="Arial" w:cs="Arial"/>
          <w:b/>
          <w:sz w:val="18"/>
          <w:szCs w:val="18"/>
        </w:rPr>
        <w:t>4661/14.09/2016</w:t>
      </w:r>
      <w:r w:rsidRPr="00D30D59">
        <w:rPr>
          <w:rFonts w:ascii="Arial" w:hAnsi="Arial" w:cs="Arial"/>
          <w:sz w:val="18"/>
          <w:szCs w:val="18"/>
        </w:rPr>
        <w:t xml:space="preserve"> Απόφαση της Ε.Π.Υ. (ΑΔΑ: Ω2ΔΖ465ΦΥΟ-ΩΥΗ) «Αναφορικά με την αρμοδιότητα της Επιτροπής Προμηθειών Υγείας να εγκρίνει τεχνικές προδιαγραφές μετά τη θέση σε ισχύ του Ν. 4412/08.08.2016»,</w:t>
      </w:r>
    </w:p>
    <w:p w:rsidR="00E22385" w:rsidRPr="00D30D59" w:rsidRDefault="00F46B0B"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sz w:val="18"/>
          <w:szCs w:val="18"/>
        </w:rPr>
        <w:t xml:space="preserve">Το υπ' </w:t>
      </w:r>
      <w:proofErr w:type="spellStart"/>
      <w:r w:rsidRPr="00D30D59">
        <w:rPr>
          <w:rFonts w:ascii="Arial" w:hAnsi="Arial" w:cs="Arial"/>
          <w:sz w:val="18"/>
          <w:szCs w:val="18"/>
        </w:rPr>
        <w:t>αριθμ.πρωτ</w:t>
      </w:r>
      <w:proofErr w:type="spellEnd"/>
      <w:r w:rsidRPr="00D30D59">
        <w:rPr>
          <w:rFonts w:ascii="Arial" w:hAnsi="Arial" w:cs="Arial"/>
          <w:sz w:val="18"/>
          <w:szCs w:val="18"/>
        </w:rPr>
        <w:t xml:space="preserve">. </w:t>
      </w:r>
      <w:r w:rsidRPr="00D30D59">
        <w:rPr>
          <w:rFonts w:ascii="Arial" w:hAnsi="Arial" w:cs="Arial"/>
          <w:b/>
          <w:sz w:val="18"/>
          <w:szCs w:val="18"/>
        </w:rPr>
        <w:t>5609/23-11-2016</w:t>
      </w:r>
      <w:r w:rsidRPr="00D30D59">
        <w:rPr>
          <w:rFonts w:ascii="Arial" w:hAnsi="Arial" w:cs="Arial"/>
          <w:sz w:val="18"/>
          <w:szCs w:val="18"/>
        </w:rPr>
        <w:t xml:space="preserve"> «Διευκρινήσεις σχετικά με εγκρίσεις τεχνικών προδιαγραφών» Έγγραφο της Ε.Π.Υ.,</w:t>
      </w:r>
    </w:p>
    <w:p w:rsidR="00E22385" w:rsidRPr="00D30D59" w:rsidRDefault="00F46B0B"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sz w:val="18"/>
          <w:szCs w:val="18"/>
        </w:rPr>
        <w:t xml:space="preserve">Την </w:t>
      </w:r>
      <w:proofErr w:type="spellStart"/>
      <w:r w:rsidRPr="00D30D59">
        <w:rPr>
          <w:rFonts w:ascii="Arial" w:hAnsi="Arial" w:cs="Arial"/>
          <w:sz w:val="18"/>
          <w:szCs w:val="18"/>
        </w:rPr>
        <w:t>υπ'αριθ.πρωτ</w:t>
      </w:r>
      <w:proofErr w:type="spellEnd"/>
      <w:r w:rsidRPr="00D30D59">
        <w:rPr>
          <w:rFonts w:ascii="Arial" w:hAnsi="Arial" w:cs="Arial"/>
          <w:sz w:val="18"/>
          <w:szCs w:val="18"/>
        </w:rPr>
        <w:t xml:space="preserve">. </w:t>
      </w:r>
      <w:r w:rsidRPr="00D30D59">
        <w:rPr>
          <w:rFonts w:ascii="Arial" w:hAnsi="Arial" w:cs="Arial"/>
          <w:b/>
          <w:sz w:val="18"/>
          <w:szCs w:val="18"/>
        </w:rPr>
        <w:t>5797/25-11-2016</w:t>
      </w:r>
      <w:r w:rsidRPr="00D30D59">
        <w:rPr>
          <w:rFonts w:ascii="Arial" w:hAnsi="Arial" w:cs="Arial"/>
          <w:sz w:val="18"/>
          <w:szCs w:val="18"/>
        </w:rPr>
        <w:t xml:space="preserve"> «</w:t>
      </w:r>
      <w:r w:rsidRPr="00D30D59">
        <w:rPr>
          <w:rFonts w:ascii="Arial" w:hAnsi="Arial" w:cs="Arial"/>
          <w:i/>
          <w:sz w:val="18"/>
          <w:szCs w:val="18"/>
        </w:rPr>
        <w:t>Οδηγίες συμπλήρωσης για το Τυποποιημένο Έντυπο Υπεύθυνης Δήλωσης-ΤΕΥΔ-του άρθρου 79 παρ.4 του ν.4412/2016 -Α 147</w:t>
      </w:r>
      <w:r w:rsidRPr="00D30D59">
        <w:rPr>
          <w:rFonts w:ascii="Arial" w:hAnsi="Arial" w:cs="Arial"/>
          <w:sz w:val="18"/>
          <w:szCs w:val="18"/>
        </w:rPr>
        <w:t>», Κατευθυντήρια Οδηγία 15 τη</w:t>
      </w:r>
      <w:r w:rsidR="00E22385" w:rsidRPr="00D30D59">
        <w:rPr>
          <w:rFonts w:ascii="Arial" w:hAnsi="Arial" w:cs="Arial"/>
          <w:sz w:val="18"/>
          <w:szCs w:val="18"/>
        </w:rPr>
        <w:t>ς Ε.Α.Α.ΔΗ.ΣΥ.</w:t>
      </w:r>
    </w:p>
    <w:p w:rsidR="00E22385" w:rsidRPr="00D30D59" w:rsidRDefault="00F46B0B"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sz w:val="18"/>
          <w:szCs w:val="18"/>
        </w:rPr>
        <w:t xml:space="preserve">Το υπ' αριθ. </w:t>
      </w:r>
      <w:proofErr w:type="spellStart"/>
      <w:r w:rsidRPr="00D30D59">
        <w:rPr>
          <w:rFonts w:ascii="Arial" w:hAnsi="Arial" w:cs="Arial"/>
          <w:sz w:val="18"/>
          <w:szCs w:val="18"/>
        </w:rPr>
        <w:t>πρωτ</w:t>
      </w:r>
      <w:proofErr w:type="spellEnd"/>
      <w:r w:rsidRPr="00D30D59">
        <w:rPr>
          <w:rFonts w:ascii="Arial" w:hAnsi="Arial" w:cs="Arial"/>
          <w:sz w:val="18"/>
          <w:szCs w:val="18"/>
        </w:rPr>
        <w:t xml:space="preserve">. </w:t>
      </w:r>
      <w:r w:rsidRPr="00D30D59">
        <w:rPr>
          <w:rFonts w:ascii="Arial" w:hAnsi="Arial" w:cs="Arial"/>
          <w:b/>
          <w:sz w:val="18"/>
          <w:szCs w:val="18"/>
        </w:rPr>
        <w:t>5721/1-12-2016</w:t>
      </w:r>
      <w:r w:rsidRPr="00D30D59">
        <w:rPr>
          <w:rFonts w:ascii="Arial" w:hAnsi="Arial" w:cs="Arial"/>
          <w:sz w:val="18"/>
          <w:szCs w:val="18"/>
        </w:rPr>
        <w:t xml:space="preserve"> «Ενημέρωση για Ν. 4412/2016» Έγγραφο της Ε.Π.Υ.,</w:t>
      </w:r>
    </w:p>
    <w:p w:rsidR="00E22385" w:rsidRPr="00D30D59" w:rsidRDefault="005C00FD"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sz w:val="18"/>
          <w:szCs w:val="18"/>
        </w:rPr>
        <w:t xml:space="preserve">Το υπ' αριθ. </w:t>
      </w:r>
      <w:proofErr w:type="spellStart"/>
      <w:r w:rsidRPr="00D30D59">
        <w:rPr>
          <w:rFonts w:ascii="Arial" w:hAnsi="Arial" w:cs="Arial"/>
          <w:sz w:val="18"/>
          <w:szCs w:val="18"/>
        </w:rPr>
        <w:t>πρωτ</w:t>
      </w:r>
      <w:proofErr w:type="spellEnd"/>
      <w:r w:rsidRPr="00D30D59">
        <w:rPr>
          <w:rFonts w:ascii="Arial" w:hAnsi="Arial" w:cs="Arial"/>
          <w:sz w:val="18"/>
          <w:szCs w:val="18"/>
        </w:rPr>
        <w:t xml:space="preserve">. </w:t>
      </w:r>
      <w:r w:rsidRPr="00D30D59">
        <w:rPr>
          <w:rFonts w:ascii="Arial" w:hAnsi="Arial" w:cs="Arial"/>
          <w:b/>
          <w:sz w:val="18"/>
          <w:szCs w:val="18"/>
        </w:rPr>
        <w:t>5657/28.11.2016</w:t>
      </w:r>
      <w:r w:rsidRPr="00D30D59">
        <w:rPr>
          <w:rFonts w:ascii="Arial" w:hAnsi="Arial" w:cs="Arial"/>
          <w:sz w:val="18"/>
          <w:szCs w:val="18"/>
        </w:rPr>
        <w:t xml:space="preserve"> «Εγκύκλιος για την εναρμόνιση των Τεχνικών Προδιαγραφών με τις Διατάξεις της Νομοθεσίας περί </w:t>
      </w:r>
      <w:proofErr w:type="spellStart"/>
      <w:r w:rsidRPr="00D30D59">
        <w:rPr>
          <w:rFonts w:ascii="Arial" w:hAnsi="Arial" w:cs="Arial"/>
          <w:sz w:val="18"/>
          <w:szCs w:val="18"/>
        </w:rPr>
        <w:t>Ιατροτεχνολογικών</w:t>
      </w:r>
      <w:proofErr w:type="spellEnd"/>
      <w:r w:rsidRPr="00D30D59">
        <w:rPr>
          <w:rFonts w:ascii="Arial" w:hAnsi="Arial" w:cs="Arial"/>
          <w:sz w:val="18"/>
          <w:szCs w:val="18"/>
        </w:rPr>
        <w:t xml:space="preserve">  Προϊόντων» Έγγραφο της Ε.Π.Υ., [ …η Διοίκηση ….δεν δύναται να </w:t>
      </w:r>
      <w:proofErr w:type="spellStart"/>
      <w:r w:rsidRPr="00D30D59">
        <w:rPr>
          <w:rFonts w:ascii="Arial" w:hAnsi="Arial" w:cs="Arial"/>
          <w:sz w:val="18"/>
          <w:szCs w:val="18"/>
        </w:rPr>
        <w:t>αξιώνει…πλην</w:t>
      </w:r>
      <w:proofErr w:type="spellEnd"/>
      <w:r w:rsidRPr="00D30D59">
        <w:rPr>
          <w:rFonts w:ascii="Arial" w:hAnsi="Arial" w:cs="Arial"/>
          <w:sz w:val="18"/>
          <w:szCs w:val="18"/>
        </w:rPr>
        <w:t xml:space="preserve"> της σημάνσεως </w:t>
      </w:r>
      <w:r w:rsidRPr="00D30D59">
        <w:rPr>
          <w:rFonts w:ascii="Arial" w:hAnsi="Arial" w:cs="Arial"/>
          <w:sz w:val="18"/>
          <w:szCs w:val="18"/>
          <w:lang w:val="en-US"/>
        </w:rPr>
        <w:t>CE</w:t>
      </w:r>
      <w:r w:rsidRPr="00D30D59">
        <w:rPr>
          <w:rFonts w:ascii="Arial" w:hAnsi="Arial" w:cs="Arial"/>
          <w:sz w:val="18"/>
          <w:szCs w:val="18"/>
        </w:rPr>
        <w:t>…την πλήρωση περαιτέρω προδιαγραφών…],</w:t>
      </w:r>
    </w:p>
    <w:p w:rsidR="00E22385" w:rsidRPr="00D30D59" w:rsidRDefault="00F46B0B"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sz w:val="18"/>
          <w:szCs w:val="18"/>
        </w:rPr>
        <w:lastRenderedPageBreak/>
        <w:t xml:space="preserve">Το με αρ. </w:t>
      </w:r>
      <w:proofErr w:type="spellStart"/>
      <w:r w:rsidRPr="00D30D59">
        <w:rPr>
          <w:rFonts w:ascii="Arial" w:hAnsi="Arial" w:cs="Arial"/>
          <w:sz w:val="18"/>
          <w:szCs w:val="18"/>
        </w:rPr>
        <w:t>πρωτ</w:t>
      </w:r>
      <w:proofErr w:type="spellEnd"/>
      <w:r w:rsidRPr="00D30D59">
        <w:rPr>
          <w:rFonts w:ascii="Arial" w:hAnsi="Arial" w:cs="Arial"/>
          <w:sz w:val="18"/>
          <w:szCs w:val="18"/>
        </w:rPr>
        <w:t xml:space="preserve">. </w:t>
      </w:r>
      <w:r w:rsidRPr="00D30D59">
        <w:rPr>
          <w:rFonts w:ascii="Arial" w:hAnsi="Arial" w:cs="Arial"/>
          <w:b/>
          <w:sz w:val="18"/>
          <w:szCs w:val="18"/>
        </w:rPr>
        <w:t>5797/25.11.2016</w:t>
      </w:r>
      <w:r w:rsidRPr="00D30D59">
        <w:rPr>
          <w:rFonts w:ascii="Arial" w:hAnsi="Arial" w:cs="Arial"/>
          <w:sz w:val="18"/>
          <w:szCs w:val="18"/>
        </w:rPr>
        <w:t xml:space="preserve"> Απόφαση της Ε.Α.Α.ΔΗ.ΣΥ. (ΑΔΑ: ΩΧ0ΓΟΞΤΒ-ΑΚΗ) «</w:t>
      </w:r>
      <w:r w:rsidRPr="00D30D59">
        <w:rPr>
          <w:rFonts w:ascii="Arial" w:hAnsi="Arial" w:cs="Arial"/>
          <w:i/>
          <w:sz w:val="18"/>
          <w:szCs w:val="18"/>
        </w:rPr>
        <w:t>Οδηγίες συμπλήρωσης για το ΤΕΥΔ του άρθρου 79 του Ν.4412/2016</w:t>
      </w:r>
      <w:r w:rsidRPr="00D30D59">
        <w:rPr>
          <w:rFonts w:ascii="Arial" w:hAnsi="Arial" w:cs="Arial"/>
          <w:sz w:val="18"/>
          <w:szCs w:val="18"/>
        </w:rPr>
        <w:t>»,</w:t>
      </w:r>
    </w:p>
    <w:p w:rsidR="00F46B0B" w:rsidRPr="00D30D59" w:rsidRDefault="00F46B0B"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sz w:val="18"/>
          <w:szCs w:val="18"/>
        </w:rPr>
        <w:t xml:space="preserve">Το με αρ. </w:t>
      </w:r>
      <w:proofErr w:type="spellStart"/>
      <w:r w:rsidRPr="00D30D59">
        <w:rPr>
          <w:rFonts w:ascii="Arial" w:hAnsi="Arial" w:cs="Arial"/>
          <w:sz w:val="18"/>
          <w:szCs w:val="18"/>
        </w:rPr>
        <w:t>πρωτ</w:t>
      </w:r>
      <w:proofErr w:type="spellEnd"/>
      <w:r w:rsidRPr="00D30D59">
        <w:rPr>
          <w:rFonts w:ascii="Arial" w:hAnsi="Arial" w:cs="Arial"/>
          <w:sz w:val="18"/>
          <w:szCs w:val="18"/>
        </w:rPr>
        <w:t xml:space="preserve">. </w:t>
      </w:r>
      <w:r w:rsidRPr="00D30D59">
        <w:rPr>
          <w:rFonts w:ascii="Arial" w:hAnsi="Arial" w:cs="Arial"/>
          <w:b/>
          <w:sz w:val="18"/>
          <w:szCs w:val="18"/>
        </w:rPr>
        <w:t>3015/08.05.2017</w:t>
      </w:r>
      <w:r w:rsidRPr="00D30D59">
        <w:rPr>
          <w:rFonts w:ascii="Arial" w:hAnsi="Arial" w:cs="Arial"/>
          <w:sz w:val="18"/>
          <w:szCs w:val="18"/>
        </w:rPr>
        <w:t xml:space="preserve"> Απόφαση </w:t>
      </w:r>
      <w:r w:rsidRPr="00D30D59">
        <w:rPr>
          <w:rFonts w:ascii="Arial" w:hAnsi="Arial" w:cs="Arial"/>
          <w:b/>
          <w:sz w:val="18"/>
          <w:szCs w:val="18"/>
        </w:rPr>
        <w:t>31/2017</w:t>
      </w:r>
      <w:r w:rsidRPr="00D30D59">
        <w:rPr>
          <w:rFonts w:ascii="Arial" w:hAnsi="Arial" w:cs="Arial"/>
          <w:sz w:val="18"/>
          <w:szCs w:val="18"/>
        </w:rPr>
        <w:t xml:space="preserve"> της Ε.Α.Α.ΔΗ.ΣΥ. (ΑΔΑ: 7ΗΡ10ΞΤΒ-ΟΘΞ) με Θέμα «</w:t>
      </w:r>
      <w:r w:rsidRPr="00D30D59">
        <w:rPr>
          <w:rFonts w:ascii="Arial" w:hAnsi="Arial" w:cs="Arial"/>
          <w:i/>
          <w:sz w:val="18"/>
          <w:szCs w:val="18"/>
        </w:rPr>
        <w:t>ΚΑΤΕΥΘΥΝΤΗΡΙΑ ΟΔΗΓΙΑ 19</w:t>
      </w:r>
      <w:r w:rsidRPr="00D30D59">
        <w:rPr>
          <w:rFonts w:ascii="Arial" w:hAnsi="Arial" w:cs="Arial"/>
          <w:sz w:val="18"/>
          <w:szCs w:val="18"/>
        </w:rPr>
        <w:t>».</w:t>
      </w:r>
    </w:p>
    <w:p w:rsidR="00E22385" w:rsidRPr="00D30D59" w:rsidRDefault="00E22385" w:rsidP="00E22385">
      <w:pPr>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Την</w:t>
      </w:r>
      <w:r w:rsidRPr="00D30D59">
        <w:rPr>
          <w:rFonts w:ascii="Arial" w:hAnsi="Arial" w:cs="Arial"/>
          <w:b/>
          <w:bCs/>
          <w:color w:val="000000"/>
          <w:sz w:val="18"/>
          <w:szCs w:val="18"/>
          <w:lang w:eastAsia="el-GR"/>
        </w:rPr>
        <w:t xml:space="preserve"> </w:t>
      </w:r>
      <w:r w:rsidRPr="00D30D59">
        <w:rPr>
          <w:rFonts w:ascii="Arial" w:hAnsi="Arial" w:cs="Arial"/>
          <w:color w:val="000000"/>
          <w:sz w:val="18"/>
          <w:szCs w:val="18"/>
          <w:lang w:eastAsia="el-GR"/>
        </w:rPr>
        <w:t xml:space="preserve">Απόφαση με αρ. </w:t>
      </w:r>
      <w:r w:rsidRPr="00D30D59">
        <w:rPr>
          <w:rFonts w:ascii="Arial" w:hAnsi="Arial" w:cs="Arial"/>
          <w:b/>
          <w:bCs/>
          <w:color w:val="000000"/>
          <w:sz w:val="18"/>
          <w:szCs w:val="18"/>
          <w:lang w:eastAsia="el-GR"/>
        </w:rPr>
        <w:t>56902/215 (ΦΕΚ1924/2-6-2017)</w:t>
      </w:r>
      <w:r w:rsidRPr="00D30D59">
        <w:rPr>
          <w:rFonts w:ascii="Arial" w:hAnsi="Arial" w:cs="Arial"/>
          <w:color w:val="000000"/>
          <w:sz w:val="18"/>
          <w:szCs w:val="18"/>
          <w:lang w:eastAsia="el-GR"/>
        </w:rPr>
        <w:t xml:space="preserve"> </w:t>
      </w:r>
      <w:r w:rsidRPr="00D30D59">
        <w:rPr>
          <w:rFonts w:ascii="Arial" w:hAnsi="Arial" w:cs="Arial"/>
          <w:i/>
          <w:iCs/>
          <w:color w:val="000000"/>
          <w:sz w:val="18"/>
          <w:szCs w:val="18"/>
          <w:lang w:eastAsia="el-GR"/>
        </w:rPr>
        <w:t>«Τεχνικές λεπτομέρειες και διαδικασίες λειτουργίας του Ε.Σ.Η.Δ.Η.Σ.».</w:t>
      </w:r>
    </w:p>
    <w:p w:rsidR="00F46B0B" w:rsidRPr="00D30D59" w:rsidRDefault="00F46B0B" w:rsidP="00E22385">
      <w:pPr>
        <w:pStyle w:val="af3"/>
        <w:numPr>
          <w:ilvl w:val="0"/>
          <w:numId w:val="24"/>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sz w:val="18"/>
          <w:szCs w:val="18"/>
        </w:rPr>
        <w:t xml:space="preserve">Την </w:t>
      </w:r>
      <w:r w:rsidRPr="00D30D59">
        <w:rPr>
          <w:rFonts w:ascii="Arial" w:hAnsi="Arial" w:cs="Arial"/>
          <w:bCs/>
          <w:sz w:val="18"/>
          <w:szCs w:val="18"/>
        </w:rPr>
        <w:t>Απόφαση</w:t>
      </w:r>
      <w:r w:rsidRPr="00D30D59">
        <w:rPr>
          <w:rFonts w:ascii="Arial" w:hAnsi="Arial" w:cs="Arial"/>
          <w:sz w:val="18"/>
          <w:szCs w:val="18"/>
        </w:rPr>
        <w:t xml:space="preserve"> με αρ. </w:t>
      </w:r>
      <w:r w:rsidRPr="00D30D59">
        <w:rPr>
          <w:rFonts w:ascii="Arial" w:hAnsi="Arial" w:cs="Arial"/>
          <w:b/>
          <w:bCs/>
          <w:sz w:val="18"/>
          <w:szCs w:val="18"/>
        </w:rPr>
        <w:t xml:space="preserve">57654 </w:t>
      </w:r>
      <w:r w:rsidRPr="00D30D59">
        <w:rPr>
          <w:rFonts w:ascii="Arial" w:hAnsi="Arial" w:cs="Arial"/>
          <w:b/>
          <w:sz w:val="18"/>
          <w:szCs w:val="18"/>
        </w:rPr>
        <w:t>(ΦΕΚ1781/23-5-2017</w:t>
      </w:r>
      <w:r w:rsidRPr="00D30D59">
        <w:rPr>
          <w:rFonts w:ascii="Arial" w:hAnsi="Arial" w:cs="Arial"/>
          <w:b/>
          <w:bCs/>
          <w:sz w:val="18"/>
          <w:szCs w:val="18"/>
        </w:rPr>
        <w:t>)</w:t>
      </w:r>
      <w:r w:rsidRPr="00D30D59">
        <w:rPr>
          <w:rFonts w:ascii="Arial" w:hAnsi="Arial" w:cs="Arial"/>
          <w:b/>
          <w:sz w:val="18"/>
          <w:szCs w:val="18"/>
        </w:rPr>
        <w:t xml:space="preserve"> </w:t>
      </w:r>
      <w:r w:rsidRPr="00D30D59">
        <w:rPr>
          <w:rFonts w:ascii="Arial" w:hAnsi="Arial" w:cs="Arial"/>
          <w:i/>
          <w:sz w:val="18"/>
          <w:szCs w:val="18"/>
        </w:rPr>
        <w:t>«Ρύθμιση ειδικότερων θεμάτων λειτουργίας &amp; διαχείρισης του ΚΗΜΔΗΣ του Υπουργείου Οικονομίας &amp; Ανάπτυξης»</w:t>
      </w:r>
      <w:r w:rsidRPr="00D30D59">
        <w:rPr>
          <w:rFonts w:ascii="Arial" w:hAnsi="Arial" w:cs="Arial"/>
          <w:sz w:val="18"/>
          <w:szCs w:val="18"/>
        </w:rPr>
        <w:t>.</w:t>
      </w:r>
    </w:p>
    <w:p w:rsidR="00F46B0B" w:rsidRPr="00D30D59" w:rsidRDefault="00F46B0B">
      <w:pPr>
        <w:autoSpaceDE w:val="0"/>
        <w:spacing w:line="360" w:lineRule="auto"/>
        <w:jc w:val="both"/>
        <w:rPr>
          <w:rFonts w:ascii="Arial" w:hAnsi="Arial" w:cs="Arial"/>
          <w:b/>
          <w:bCs/>
          <w:color w:val="000000"/>
          <w:sz w:val="18"/>
          <w:szCs w:val="18"/>
        </w:rPr>
      </w:pPr>
    </w:p>
    <w:p w:rsidR="00387EC1" w:rsidRPr="00D30D59" w:rsidRDefault="00F46B0B" w:rsidP="00125D72">
      <w:pPr>
        <w:autoSpaceDE w:val="0"/>
        <w:spacing w:after="240" w:line="360" w:lineRule="auto"/>
        <w:ind w:left="720"/>
        <w:jc w:val="both"/>
        <w:rPr>
          <w:rFonts w:ascii="Arial" w:hAnsi="Arial" w:cs="Arial"/>
          <w:b/>
          <w:bCs/>
          <w:color w:val="000000"/>
          <w:sz w:val="18"/>
          <w:szCs w:val="18"/>
        </w:rPr>
      </w:pPr>
      <w:r w:rsidRPr="00D30D59">
        <w:rPr>
          <w:rFonts w:ascii="Arial" w:hAnsi="Arial" w:cs="Arial"/>
          <w:b/>
          <w:bCs/>
          <w:color w:val="000000"/>
          <w:sz w:val="18"/>
          <w:szCs w:val="18"/>
        </w:rPr>
        <w:t>Τις Αποφάσεις της Αναθέτουσας Αρχής:</w:t>
      </w:r>
    </w:p>
    <w:p w:rsidR="000E0928" w:rsidRPr="00D30D59" w:rsidRDefault="000E0928" w:rsidP="000E0928">
      <w:pPr>
        <w:autoSpaceDE w:val="0"/>
        <w:spacing w:line="360" w:lineRule="auto"/>
        <w:jc w:val="both"/>
        <w:rPr>
          <w:sz w:val="18"/>
          <w:szCs w:val="18"/>
        </w:rPr>
      </w:pPr>
      <w:r w:rsidRPr="00014162">
        <w:rPr>
          <w:rFonts w:ascii="Arial" w:hAnsi="Arial" w:cs="Arial"/>
          <w:b/>
          <w:bCs/>
          <w:color w:val="000000"/>
          <w:sz w:val="18"/>
          <w:szCs w:val="18"/>
        </w:rPr>
        <w:t>1</w:t>
      </w:r>
      <w:r w:rsidRPr="00014162">
        <w:rPr>
          <w:rFonts w:ascii="Arial" w:hAnsi="Arial" w:cs="Arial"/>
          <w:b/>
          <w:color w:val="000000"/>
          <w:sz w:val="18"/>
          <w:szCs w:val="18"/>
        </w:rPr>
        <w:t>.</w:t>
      </w:r>
      <w:r w:rsidRPr="00014162">
        <w:rPr>
          <w:rFonts w:ascii="Arial" w:hAnsi="Arial" w:cs="Arial"/>
          <w:color w:val="000000"/>
          <w:sz w:val="18"/>
          <w:szCs w:val="18"/>
        </w:rPr>
        <w:t xml:space="preserve"> Την με αριθ</w:t>
      </w:r>
      <w:r w:rsidRPr="00014162">
        <w:rPr>
          <w:rFonts w:ascii="Arial" w:hAnsi="Arial" w:cs="Arial"/>
          <w:b/>
          <w:color w:val="000000"/>
          <w:sz w:val="18"/>
          <w:szCs w:val="18"/>
        </w:rPr>
        <w:t xml:space="preserve">. </w:t>
      </w:r>
      <w:r w:rsidR="00014162" w:rsidRPr="00014162">
        <w:rPr>
          <w:rFonts w:ascii="Arial" w:hAnsi="Arial" w:cs="Arial"/>
          <w:b/>
          <w:color w:val="000000"/>
          <w:sz w:val="18"/>
          <w:szCs w:val="18"/>
        </w:rPr>
        <w:t>322/18</w:t>
      </w:r>
      <w:r w:rsidR="00B1347D" w:rsidRPr="00014162">
        <w:rPr>
          <w:rFonts w:ascii="Arial" w:hAnsi="Arial" w:cs="Arial"/>
          <w:b/>
          <w:color w:val="000000"/>
          <w:sz w:val="18"/>
          <w:szCs w:val="18"/>
        </w:rPr>
        <w:t>.0</w:t>
      </w:r>
      <w:r w:rsidR="00014162" w:rsidRPr="00014162">
        <w:rPr>
          <w:rFonts w:ascii="Arial" w:hAnsi="Arial" w:cs="Arial"/>
          <w:b/>
          <w:color w:val="000000"/>
          <w:sz w:val="18"/>
          <w:szCs w:val="18"/>
        </w:rPr>
        <w:t>9</w:t>
      </w:r>
      <w:r w:rsidR="00B1347D" w:rsidRPr="00014162">
        <w:rPr>
          <w:rFonts w:ascii="Arial" w:hAnsi="Arial" w:cs="Arial"/>
          <w:b/>
          <w:color w:val="000000"/>
          <w:sz w:val="18"/>
          <w:szCs w:val="18"/>
        </w:rPr>
        <w:t>.2019</w:t>
      </w:r>
      <w:r w:rsidRPr="00014162">
        <w:rPr>
          <w:rFonts w:ascii="Arial" w:hAnsi="Arial" w:cs="Arial"/>
          <w:b/>
          <w:bCs/>
          <w:color w:val="000000"/>
          <w:sz w:val="18"/>
          <w:szCs w:val="18"/>
        </w:rPr>
        <w:t xml:space="preserve"> </w:t>
      </w:r>
      <w:r w:rsidRPr="00014162">
        <w:rPr>
          <w:rFonts w:ascii="Arial" w:hAnsi="Arial" w:cs="Arial"/>
          <w:color w:val="000000"/>
          <w:sz w:val="18"/>
          <w:szCs w:val="18"/>
        </w:rPr>
        <w:t xml:space="preserve">Απόφαση Διενέργειας </w:t>
      </w:r>
      <w:r w:rsidRPr="00014162">
        <w:rPr>
          <w:rFonts w:ascii="Arial" w:hAnsi="Arial" w:cs="Arial"/>
          <w:b/>
          <w:color w:val="000000"/>
          <w:sz w:val="18"/>
          <w:szCs w:val="18"/>
        </w:rPr>
        <w:t xml:space="preserve">(Θέμα  </w:t>
      </w:r>
      <w:r w:rsidR="00014162" w:rsidRPr="00014162">
        <w:rPr>
          <w:rFonts w:ascii="Arial" w:hAnsi="Arial" w:cs="Arial"/>
          <w:b/>
          <w:color w:val="000000"/>
          <w:sz w:val="18"/>
          <w:szCs w:val="18"/>
        </w:rPr>
        <w:t>31</w:t>
      </w:r>
      <w:r w:rsidRPr="00014162">
        <w:rPr>
          <w:rFonts w:ascii="Arial" w:hAnsi="Arial" w:cs="Arial"/>
          <w:b/>
          <w:bCs/>
          <w:color w:val="000000"/>
          <w:sz w:val="18"/>
          <w:szCs w:val="18"/>
        </w:rPr>
        <w:t>ο)</w:t>
      </w:r>
      <w:r w:rsidRPr="00014162">
        <w:rPr>
          <w:rFonts w:ascii="Arial" w:hAnsi="Arial" w:cs="Arial"/>
          <w:color w:val="000000"/>
          <w:sz w:val="18"/>
          <w:szCs w:val="18"/>
        </w:rPr>
        <w:t xml:space="preserve"> του Δ..Σ. του Γενικού Νοσοκομείου Δράμας.</w:t>
      </w:r>
      <w:r w:rsidRPr="00D30D59">
        <w:rPr>
          <w:rFonts w:ascii="Arial" w:hAnsi="Arial" w:cs="Arial"/>
          <w:b/>
          <w:sz w:val="18"/>
          <w:szCs w:val="18"/>
        </w:rPr>
        <w:t xml:space="preserve">           </w:t>
      </w:r>
    </w:p>
    <w:p w:rsidR="003E7387" w:rsidRDefault="000E0928" w:rsidP="000E0928">
      <w:pPr>
        <w:spacing w:line="360" w:lineRule="auto"/>
        <w:jc w:val="both"/>
        <w:rPr>
          <w:rFonts w:ascii="Arial" w:hAnsi="Arial" w:cs="Arial"/>
          <w:sz w:val="18"/>
          <w:szCs w:val="18"/>
        </w:rPr>
      </w:pPr>
      <w:r w:rsidRPr="00D30D59">
        <w:rPr>
          <w:rFonts w:ascii="Arial" w:hAnsi="Arial" w:cs="Arial"/>
          <w:b/>
          <w:sz w:val="18"/>
          <w:szCs w:val="18"/>
        </w:rPr>
        <w:t xml:space="preserve">2. </w:t>
      </w:r>
      <w:r w:rsidRPr="00D30D59">
        <w:rPr>
          <w:rFonts w:ascii="Arial" w:hAnsi="Arial" w:cs="Arial"/>
          <w:sz w:val="18"/>
          <w:szCs w:val="18"/>
        </w:rPr>
        <w:t xml:space="preserve">Την με αριθ.: </w:t>
      </w:r>
      <w:r w:rsidRPr="00550429">
        <w:rPr>
          <w:rFonts w:ascii="Arial" w:hAnsi="Arial" w:cs="Arial"/>
          <w:sz w:val="18"/>
          <w:szCs w:val="18"/>
        </w:rPr>
        <w:t>πρωτοκόλλου</w:t>
      </w:r>
      <w:r w:rsidRPr="00550429">
        <w:rPr>
          <w:rFonts w:ascii="Arial" w:hAnsi="Arial" w:cs="Arial"/>
          <w:b/>
          <w:bCs/>
          <w:sz w:val="18"/>
          <w:szCs w:val="18"/>
        </w:rPr>
        <w:t xml:space="preserve"> </w:t>
      </w:r>
      <w:r w:rsidR="00550429" w:rsidRPr="00550429">
        <w:rPr>
          <w:rFonts w:ascii="Arial" w:hAnsi="Arial" w:cs="Arial"/>
          <w:b/>
          <w:bCs/>
          <w:sz w:val="18"/>
          <w:szCs w:val="18"/>
        </w:rPr>
        <w:t>12732/02.10</w:t>
      </w:r>
      <w:r w:rsidR="00B1347D" w:rsidRPr="00550429">
        <w:rPr>
          <w:rFonts w:ascii="Arial" w:hAnsi="Arial" w:cs="Arial"/>
          <w:b/>
          <w:bCs/>
          <w:sz w:val="18"/>
          <w:szCs w:val="18"/>
        </w:rPr>
        <w:t>.2019</w:t>
      </w:r>
      <w:r w:rsidRPr="00550429">
        <w:rPr>
          <w:rFonts w:ascii="Arial" w:hAnsi="Arial" w:cs="Arial"/>
          <w:b/>
          <w:bCs/>
          <w:sz w:val="18"/>
          <w:szCs w:val="18"/>
        </w:rPr>
        <w:t xml:space="preserve"> </w:t>
      </w:r>
      <w:r w:rsidRPr="00550429">
        <w:rPr>
          <w:rFonts w:ascii="Arial" w:hAnsi="Arial" w:cs="Arial"/>
          <w:sz w:val="18"/>
          <w:szCs w:val="18"/>
        </w:rPr>
        <w:t xml:space="preserve">Απόφαση ανάληψης υποχρέωσης </w:t>
      </w:r>
      <w:r w:rsidRPr="00550429">
        <w:rPr>
          <w:rFonts w:ascii="Arial" w:hAnsi="Arial" w:cs="Arial"/>
          <w:b/>
          <w:sz w:val="18"/>
          <w:szCs w:val="18"/>
        </w:rPr>
        <w:t xml:space="preserve">ΑΔΑ: </w:t>
      </w:r>
      <w:r w:rsidR="00550429" w:rsidRPr="00550429">
        <w:rPr>
          <w:rFonts w:ascii="Arial" w:hAnsi="Arial" w:cs="Arial"/>
          <w:b/>
          <w:sz w:val="18"/>
          <w:szCs w:val="18"/>
        </w:rPr>
        <w:t>Ω8Χ84690ΒΡ-05Κ</w:t>
      </w:r>
      <w:r w:rsidR="00550429" w:rsidRPr="00550429">
        <w:rPr>
          <w:rFonts w:ascii="Arial" w:hAnsi="Arial" w:cs="Arial"/>
          <w:sz w:val="18"/>
          <w:szCs w:val="18"/>
        </w:rPr>
        <w:t xml:space="preserve"> </w:t>
      </w:r>
      <w:r w:rsidRPr="00550429">
        <w:rPr>
          <w:rFonts w:ascii="Arial" w:hAnsi="Arial" w:cs="Arial"/>
          <w:sz w:val="18"/>
          <w:szCs w:val="18"/>
        </w:rPr>
        <w:t>της</w:t>
      </w:r>
      <w:r w:rsidRPr="00D30D59">
        <w:rPr>
          <w:rFonts w:ascii="Arial" w:hAnsi="Arial" w:cs="Arial"/>
          <w:sz w:val="18"/>
          <w:szCs w:val="18"/>
        </w:rPr>
        <w:t xml:space="preserve"> Διεύθυνσης Οικονομικής Διαχείρισης.  </w:t>
      </w:r>
    </w:p>
    <w:p w:rsidR="003E1CAA" w:rsidRDefault="003E1CAA" w:rsidP="000E0928">
      <w:pPr>
        <w:spacing w:line="360" w:lineRule="auto"/>
        <w:jc w:val="both"/>
        <w:rPr>
          <w:rFonts w:ascii="Arial" w:hAnsi="Arial" w:cs="Arial"/>
          <w:b/>
          <w:spacing w:val="60"/>
          <w:sz w:val="18"/>
          <w:szCs w:val="18"/>
          <w:u w:val="single"/>
        </w:rPr>
      </w:pPr>
    </w:p>
    <w:p w:rsidR="003E1CAA" w:rsidRPr="00D30D59" w:rsidRDefault="003E1CAA" w:rsidP="000E0928">
      <w:pPr>
        <w:spacing w:line="360" w:lineRule="auto"/>
        <w:jc w:val="both"/>
        <w:rPr>
          <w:rFonts w:ascii="Arial" w:hAnsi="Arial" w:cs="Arial"/>
          <w:b/>
          <w:spacing w:val="60"/>
          <w:sz w:val="18"/>
          <w:szCs w:val="18"/>
          <w:u w:val="single"/>
        </w:rPr>
      </w:pPr>
    </w:p>
    <w:p w:rsidR="003E1CAA" w:rsidRPr="003E1CAA" w:rsidRDefault="003E7387" w:rsidP="000662C8">
      <w:pPr>
        <w:tabs>
          <w:tab w:val="left" w:pos="720"/>
        </w:tabs>
        <w:spacing w:before="240" w:line="360" w:lineRule="auto"/>
        <w:rPr>
          <w:rFonts w:ascii="Arial" w:hAnsi="Arial" w:cs="Arial"/>
          <w:b/>
          <w:sz w:val="18"/>
          <w:szCs w:val="18"/>
          <w:u w:val="single"/>
        </w:rPr>
      </w:pPr>
      <w:r w:rsidRPr="00D30D59">
        <w:rPr>
          <w:rFonts w:ascii="Arial" w:hAnsi="Arial" w:cs="Arial"/>
          <w:b/>
          <w:spacing w:val="60"/>
          <w:sz w:val="18"/>
          <w:szCs w:val="18"/>
        </w:rPr>
        <w:t xml:space="preserve">                           </w:t>
      </w:r>
      <w:r w:rsidR="00485056" w:rsidRPr="00D30D59">
        <w:rPr>
          <w:rFonts w:ascii="Arial" w:hAnsi="Arial" w:cs="Arial"/>
          <w:b/>
          <w:spacing w:val="60"/>
          <w:sz w:val="18"/>
          <w:szCs w:val="18"/>
        </w:rPr>
        <w:t xml:space="preserve">   </w:t>
      </w:r>
      <w:r w:rsidR="00F46B0B" w:rsidRPr="00D30D59">
        <w:rPr>
          <w:rFonts w:ascii="Arial" w:hAnsi="Arial" w:cs="Arial"/>
          <w:b/>
          <w:spacing w:val="60"/>
          <w:sz w:val="18"/>
          <w:szCs w:val="18"/>
          <w:u w:val="single"/>
        </w:rPr>
        <w:t>ΠΡΟΚΗΡΥΣΣΟΥΜ</w:t>
      </w:r>
      <w:r w:rsidR="00F46B0B" w:rsidRPr="00D30D59">
        <w:rPr>
          <w:rFonts w:ascii="Arial" w:hAnsi="Arial" w:cs="Arial"/>
          <w:b/>
          <w:sz w:val="18"/>
          <w:szCs w:val="18"/>
          <w:u w:val="single"/>
        </w:rPr>
        <w:t>Ε</w:t>
      </w:r>
    </w:p>
    <w:p w:rsidR="00F46B0B" w:rsidRPr="00D30D59" w:rsidRDefault="00C327D7" w:rsidP="006661AB">
      <w:pPr>
        <w:pStyle w:val="western"/>
        <w:spacing w:line="360" w:lineRule="auto"/>
        <w:rPr>
          <w:rFonts w:ascii="Arial" w:hAnsi="Arial" w:cs="Arial"/>
          <w:sz w:val="18"/>
          <w:szCs w:val="18"/>
        </w:rPr>
      </w:pPr>
      <w:r w:rsidRPr="00B356D1">
        <w:rPr>
          <w:rFonts w:ascii="Arial" w:hAnsi="Arial" w:cs="Arial"/>
          <w:color w:val="auto"/>
          <w:sz w:val="18"/>
          <w:szCs w:val="18"/>
        </w:rPr>
        <w:t xml:space="preserve">Δημόσιο Ηλεκτρονικό </w:t>
      </w:r>
      <w:r w:rsidR="00F46B0B" w:rsidRPr="00B356D1">
        <w:rPr>
          <w:rFonts w:ascii="Arial" w:hAnsi="Arial" w:cs="Arial"/>
          <w:color w:val="auto"/>
          <w:sz w:val="18"/>
          <w:szCs w:val="18"/>
        </w:rPr>
        <w:t>Διαγωνισμό Ανοικτής Διαδικασίας για την Προμήθεια</w:t>
      </w:r>
      <w:r w:rsidRPr="00B356D1">
        <w:rPr>
          <w:rFonts w:ascii="Arial" w:hAnsi="Arial" w:cs="Arial"/>
          <w:color w:val="auto"/>
          <w:sz w:val="18"/>
          <w:szCs w:val="18"/>
        </w:rPr>
        <w:t xml:space="preserve"> </w:t>
      </w:r>
      <w:r w:rsidR="003A1396" w:rsidRPr="00B356D1">
        <w:rPr>
          <w:rFonts w:ascii="Arial" w:hAnsi="Arial" w:cs="Arial"/>
          <w:color w:val="auto"/>
          <w:sz w:val="18"/>
          <w:szCs w:val="18"/>
        </w:rPr>
        <w:t xml:space="preserve"> </w:t>
      </w:r>
      <w:r w:rsidR="006661AB" w:rsidRPr="00B356D1">
        <w:rPr>
          <w:rFonts w:ascii="Arial" w:hAnsi="Arial" w:cs="Arial"/>
          <w:b/>
          <w:bCs/>
          <w:iCs/>
          <w:color w:val="auto"/>
          <w:sz w:val="18"/>
          <w:szCs w:val="18"/>
        </w:rPr>
        <w:t>ΑΝΤΙΔΡΑΣΤΗΡΙΩΝ ΑΙΜΟΔΟΣΙΑΣ</w:t>
      </w:r>
      <w:r w:rsidR="000E0928" w:rsidRPr="00B356D1">
        <w:rPr>
          <w:rFonts w:ascii="Arial" w:hAnsi="Arial" w:cs="Arial"/>
          <w:b/>
          <w:color w:val="auto"/>
          <w:sz w:val="18"/>
          <w:szCs w:val="18"/>
        </w:rPr>
        <w:t xml:space="preserve"> </w:t>
      </w:r>
      <w:r w:rsidR="006661AB" w:rsidRPr="00B356D1">
        <w:rPr>
          <w:rFonts w:ascii="Arial" w:hAnsi="Arial" w:cs="Arial"/>
          <w:bCs/>
          <w:iCs/>
          <w:color w:val="auto"/>
          <w:sz w:val="18"/>
          <w:szCs w:val="18"/>
        </w:rPr>
        <w:t xml:space="preserve">για </w:t>
      </w:r>
      <w:r w:rsidR="006661AB" w:rsidRPr="00B356D1">
        <w:rPr>
          <w:rFonts w:ascii="Arial" w:hAnsi="Arial" w:cs="Arial"/>
          <w:b/>
          <w:bCs/>
          <w:iCs/>
          <w:color w:val="auto"/>
          <w:sz w:val="18"/>
          <w:szCs w:val="18"/>
        </w:rPr>
        <w:t>δύο</w:t>
      </w:r>
      <w:r w:rsidR="000E0928" w:rsidRPr="00B356D1">
        <w:rPr>
          <w:rFonts w:ascii="Arial" w:hAnsi="Arial" w:cs="Arial"/>
          <w:bCs/>
          <w:iCs/>
          <w:color w:val="auto"/>
          <w:sz w:val="18"/>
          <w:szCs w:val="18"/>
        </w:rPr>
        <w:t xml:space="preserve"> </w:t>
      </w:r>
      <w:r w:rsidR="000E0928" w:rsidRPr="00B356D1">
        <w:rPr>
          <w:rFonts w:ascii="Arial" w:hAnsi="Arial" w:cs="Arial"/>
          <w:b/>
          <w:bCs/>
          <w:iCs/>
          <w:color w:val="auto"/>
          <w:sz w:val="18"/>
          <w:szCs w:val="18"/>
        </w:rPr>
        <w:t>(0</w:t>
      </w:r>
      <w:r w:rsidR="006661AB" w:rsidRPr="00B356D1">
        <w:rPr>
          <w:rFonts w:ascii="Arial" w:hAnsi="Arial" w:cs="Arial"/>
          <w:b/>
          <w:bCs/>
          <w:iCs/>
          <w:color w:val="auto"/>
          <w:sz w:val="18"/>
          <w:szCs w:val="18"/>
        </w:rPr>
        <w:t>2</w:t>
      </w:r>
      <w:r w:rsidR="00A13FF5" w:rsidRPr="00B356D1">
        <w:rPr>
          <w:rFonts w:ascii="Arial" w:hAnsi="Arial" w:cs="Arial"/>
          <w:b/>
          <w:bCs/>
          <w:iCs/>
          <w:color w:val="auto"/>
          <w:sz w:val="18"/>
          <w:szCs w:val="18"/>
        </w:rPr>
        <w:t>)</w:t>
      </w:r>
      <w:r w:rsidR="000E0928" w:rsidRPr="00B356D1">
        <w:rPr>
          <w:rFonts w:ascii="Arial" w:hAnsi="Arial" w:cs="Arial"/>
          <w:bCs/>
          <w:iCs/>
          <w:color w:val="auto"/>
          <w:sz w:val="18"/>
          <w:szCs w:val="18"/>
        </w:rPr>
        <w:t xml:space="preserve"> </w:t>
      </w:r>
      <w:r w:rsidR="000E0928" w:rsidRPr="00B356D1">
        <w:rPr>
          <w:rFonts w:ascii="Arial" w:hAnsi="Arial" w:cs="Arial"/>
          <w:b/>
          <w:bCs/>
          <w:iCs/>
          <w:color w:val="auto"/>
          <w:sz w:val="18"/>
          <w:szCs w:val="18"/>
        </w:rPr>
        <w:t>έτ</w:t>
      </w:r>
      <w:r w:rsidR="006661AB" w:rsidRPr="00B356D1">
        <w:rPr>
          <w:rFonts w:ascii="Arial" w:hAnsi="Arial" w:cs="Arial"/>
          <w:b/>
          <w:bCs/>
          <w:iCs/>
          <w:color w:val="auto"/>
          <w:sz w:val="18"/>
          <w:szCs w:val="18"/>
        </w:rPr>
        <w:t>η</w:t>
      </w:r>
      <w:r w:rsidR="002339E4" w:rsidRPr="00B356D1">
        <w:rPr>
          <w:rFonts w:ascii="Arial" w:hAnsi="Arial" w:cs="Arial"/>
          <w:bCs/>
          <w:iCs/>
          <w:color w:val="auto"/>
          <w:sz w:val="18"/>
          <w:szCs w:val="18"/>
        </w:rPr>
        <w:t xml:space="preserve"> </w:t>
      </w:r>
      <w:r w:rsidR="009F4EFB" w:rsidRPr="00B356D1">
        <w:rPr>
          <w:rFonts w:ascii="Arial" w:hAnsi="Arial" w:cs="Arial"/>
          <w:bCs/>
          <w:iCs/>
          <w:color w:val="auto"/>
          <w:sz w:val="18"/>
          <w:szCs w:val="18"/>
        </w:rPr>
        <w:t>, με δυνατότητα</w:t>
      </w:r>
      <w:r w:rsidR="002A67C2" w:rsidRPr="00B356D1">
        <w:rPr>
          <w:rFonts w:ascii="Arial" w:hAnsi="Arial" w:cs="Arial"/>
          <w:bCs/>
          <w:iCs/>
          <w:color w:val="auto"/>
          <w:sz w:val="18"/>
          <w:szCs w:val="18"/>
        </w:rPr>
        <w:t>: α)</w:t>
      </w:r>
      <w:r w:rsidR="009F4EFB" w:rsidRPr="00B356D1">
        <w:rPr>
          <w:rFonts w:ascii="Arial" w:hAnsi="Arial" w:cs="Arial"/>
          <w:bCs/>
          <w:iCs/>
          <w:color w:val="auto"/>
          <w:sz w:val="18"/>
          <w:szCs w:val="18"/>
        </w:rPr>
        <w:t xml:space="preserve"> ενεργοποίησης </w:t>
      </w:r>
      <w:r w:rsidR="009F4EFB" w:rsidRPr="00B356D1">
        <w:rPr>
          <w:rFonts w:ascii="Arial" w:hAnsi="Arial" w:cs="Arial"/>
          <w:b/>
          <w:bCs/>
          <w:iCs/>
          <w:color w:val="auto"/>
          <w:sz w:val="18"/>
          <w:szCs w:val="18"/>
        </w:rPr>
        <w:t>δικαιώματος προαίρεσης για ένα</w:t>
      </w:r>
      <w:r w:rsidR="002A67C2" w:rsidRPr="00B356D1">
        <w:rPr>
          <w:rFonts w:ascii="Arial" w:hAnsi="Arial" w:cs="Arial"/>
          <w:b/>
          <w:bCs/>
          <w:iCs/>
          <w:color w:val="auto"/>
          <w:sz w:val="18"/>
          <w:szCs w:val="18"/>
        </w:rPr>
        <w:t xml:space="preserve"> (1)</w:t>
      </w:r>
      <w:r w:rsidR="00DE4A1D" w:rsidRPr="00B356D1">
        <w:rPr>
          <w:rFonts w:ascii="Arial" w:hAnsi="Arial" w:cs="Arial"/>
          <w:b/>
          <w:bCs/>
          <w:iCs/>
          <w:color w:val="auto"/>
          <w:sz w:val="18"/>
          <w:szCs w:val="18"/>
        </w:rPr>
        <w:t xml:space="preserve"> επιπλέον</w:t>
      </w:r>
      <w:r w:rsidR="009F4EFB" w:rsidRPr="00B356D1">
        <w:rPr>
          <w:rFonts w:ascii="Arial" w:hAnsi="Arial" w:cs="Arial"/>
          <w:b/>
          <w:bCs/>
          <w:iCs/>
          <w:color w:val="auto"/>
          <w:sz w:val="18"/>
          <w:szCs w:val="18"/>
        </w:rPr>
        <w:t xml:space="preserve"> έτος</w:t>
      </w:r>
      <w:r w:rsidR="009F4EFB" w:rsidRPr="00B356D1">
        <w:rPr>
          <w:rFonts w:ascii="Arial" w:hAnsi="Arial" w:cs="Arial"/>
          <w:bCs/>
          <w:iCs/>
          <w:color w:val="auto"/>
          <w:sz w:val="18"/>
          <w:szCs w:val="18"/>
        </w:rPr>
        <w:t xml:space="preserve"> </w:t>
      </w:r>
      <w:r w:rsidR="005A76DA" w:rsidRPr="00B356D1">
        <w:rPr>
          <w:rFonts w:ascii="Arial" w:hAnsi="Arial" w:cs="Arial"/>
          <w:bCs/>
          <w:iCs/>
          <w:color w:val="auto"/>
          <w:sz w:val="18"/>
          <w:szCs w:val="18"/>
        </w:rPr>
        <w:t xml:space="preserve">και </w:t>
      </w:r>
      <w:r w:rsidR="002A67C2" w:rsidRPr="00B356D1">
        <w:rPr>
          <w:rFonts w:ascii="Arial" w:hAnsi="Arial" w:cs="Arial"/>
          <w:bCs/>
          <w:iCs/>
          <w:color w:val="auto"/>
          <w:sz w:val="18"/>
          <w:szCs w:val="18"/>
        </w:rPr>
        <w:t>β)</w:t>
      </w:r>
      <w:r w:rsidR="006661AB" w:rsidRPr="00B356D1">
        <w:rPr>
          <w:rFonts w:ascii="Arial" w:hAnsi="Arial" w:cs="Arial"/>
          <w:b/>
          <w:bCs/>
          <w:color w:val="auto"/>
          <w:sz w:val="18"/>
          <w:szCs w:val="18"/>
        </w:rPr>
        <w:t xml:space="preserve"> παράτασης</w:t>
      </w:r>
      <w:r w:rsidR="00B356D1" w:rsidRPr="00B356D1">
        <w:rPr>
          <w:rFonts w:ascii="Arial" w:hAnsi="Arial" w:cs="Arial"/>
          <w:b/>
          <w:bCs/>
          <w:color w:val="auto"/>
          <w:sz w:val="18"/>
          <w:szCs w:val="18"/>
        </w:rPr>
        <w:t xml:space="preserve"> για την παραλαβή των συμβατικών ποσοτήτων, έξι (6) μη</w:t>
      </w:r>
      <w:r w:rsidR="006661AB" w:rsidRPr="00B356D1">
        <w:rPr>
          <w:rFonts w:ascii="Arial" w:hAnsi="Arial" w:cs="Arial"/>
          <w:b/>
          <w:bCs/>
          <w:color w:val="auto"/>
          <w:sz w:val="18"/>
          <w:szCs w:val="18"/>
        </w:rPr>
        <w:t>ν</w:t>
      </w:r>
      <w:r w:rsidR="00B356D1" w:rsidRPr="00B356D1">
        <w:rPr>
          <w:rFonts w:ascii="Arial" w:hAnsi="Arial" w:cs="Arial"/>
          <w:b/>
          <w:bCs/>
          <w:color w:val="auto"/>
          <w:sz w:val="18"/>
          <w:szCs w:val="18"/>
        </w:rPr>
        <w:t>ώ</w:t>
      </w:r>
      <w:r w:rsidR="002A67C2" w:rsidRPr="00B356D1">
        <w:rPr>
          <w:rFonts w:ascii="Arial" w:hAnsi="Arial" w:cs="Arial"/>
          <w:b/>
          <w:bCs/>
          <w:color w:val="auto"/>
          <w:sz w:val="18"/>
          <w:szCs w:val="18"/>
        </w:rPr>
        <w:t>ν</w:t>
      </w:r>
      <w:r w:rsidR="00B356D1" w:rsidRPr="00B356D1">
        <w:rPr>
          <w:rFonts w:ascii="Arial" w:hAnsi="Arial" w:cs="Arial"/>
          <w:b/>
          <w:bCs/>
          <w:color w:val="auto"/>
          <w:sz w:val="18"/>
          <w:szCs w:val="18"/>
        </w:rPr>
        <w:t xml:space="preserve"> στη 2έτη σύμβαση  καθώς  και παράτασης  έξι (6) μηνών στη σύμβαση προαίρεσης (εφόσον ενεργοποιηθεί)</w:t>
      </w:r>
      <w:r w:rsidR="00BE0516" w:rsidRPr="00B356D1">
        <w:rPr>
          <w:rFonts w:ascii="Arial" w:hAnsi="Arial" w:cs="Arial"/>
          <w:b/>
          <w:bCs/>
          <w:color w:val="auto"/>
          <w:sz w:val="18"/>
          <w:szCs w:val="18"/>
        </w:rPr>
        <w:t>,</w:t>
      </w:r>
      <w:r w:rsidR="006661AB" w:rsidRPr="00B356D1">
        <w:rPr>
          <w:rFonts w:ascii="Arial" w:hAnsi="Arial" w:cs="Arial"/>
          <w:color w:val="auto"/>
          <w:sz w:val="18"/>
          <w:szCs w:val="18"/>
        </w:rPr>
        <w:t xml:space="preserve"> </w:t>
      </w:r>
      <w:r w:rsidRPr="00B356D1">
        <w:rPr>
          <w:rFonts w:ascii="Arial" w:hAnsi="Arial" w:cs="Arial"/>
          <w:color w:val="auto"/>
          <w:sz w:val="18"/>
          <w:szCs w:val="18"/>
        </w:rPr>
        <w:t>με κριτήριο κατακύρωσης την πλέον συμφέρουσα από</w:t>
      </w:r>
      <w:r w:rsidRPr="00BF1EE7">
        <w:rPr>
          <w:rFonts w:ascii="Arial" w:hAnsi="Arial" w:cs="Arial"/>
          <w:color w:val="auto"/>
          <w:sz w:val="18"/>
          <w:szCs w:val="18"/>
        </w:rPr>
        <w:t xml:space="preserve"> οικονομική άποψη προσφορά</w:t>
      </w:r>
      <w:r w:rsidRPr="00BF1EE7">
        <w:rPr>
          <w:rFonts w:ascii="Arial" w:hAnsi="Arial" w:cs="Arial"/>
          <w:color w:val="FF0000"/>
          <w:sz w:val="18"/>
          <w:szCs w:val="18"/>
        </w:rPr>
        <w:t xml:space="preserve"> </w:t>
      </w:r>
      <w:r w:rsidRPr="00D30D59">
        <w:rPr>
          <w:rFonts w:ascii="Arial" w:hAnsi="Arial" w:cs="Arial"/>
          <w:sz w:val="18"/>
          <w:szCs w:val="18"/>
        </w:rPr>
        <w:t xml:space="preserve">βάσει τιμής </w:t>
      </w:r>
      <w:r w:rsidRPr="00D30D59">
        <w:rPr>
          <w:rFonts w:ascii="Arial" w:hAnsi="Arial" w:cs="Arial"/>
          <w:b/>
          <w:bCs/>
          <w:sz w:val="18"/>
          <w:szCs w:val="18"/>
        </w:rPr>
        <w:t>(Άρθρο 86/Ν.4412)</w:t>
      </w:r>
      <w:r w:rsidR="001E47C6" w:rsidRPr="00D30D59">
        <w:rPr>
          <w:rFonts w:ascii="Arial" w:hAnsi="Arial" w:cs="Arial"/>
          <w:b/>
          <w:bCs/>
          <w:sz w:val="18"/>
          <w:szCs w:val="18"/>
        </w:rPr>
        <w:t>.</w:t>
      </w:r>
    </w:p>
    <w:p w:rsidR="002153FF" w:rsidRPr="006D0CD6" w:rsidRDefault="00F46B0B" w:rsidP="002153FF">
      <w:pPr>
        <w:rPr>
          <w:rFonts w:ascii="Arial" w:hAnsi="Arial" w:cs="Arial"/>
          <w:b/>
          <w:sz w:val="18"/>
          <w:szCs w:val="18"/>
        </w:rPr>
      </w:pPr>
      <w:r w:rsidRPr="00D30D59">
        <w:rPr>
          <w:rFonts w:ascii="Arial" w:hAnsi="Arial" w:cs="Arial"/>
          <w:sz w:val="18"/>
          <w:szCs w:val="18"/>
        </w:rPr>
        <w:t>Η</w:t>
      </w:r>
      <w:r w:rsidR="001035D1">
        <w:rPr>
          <w:rFonts w:ascii="Arial" w:hAnsi="Arial" w:cs="Arial"/>
          <w:sz w:val="18"/>
          <w:szCs w:val="18"/>
        </w:rPr>
        <w:t xml:space="preserve"> </w:t>
      </w:r>
      <w:r w:rsidRPr="00D30D59">
        <w:rPr>
          <w:rFonts w:ascii="Arial" w:hAnsi="Arial" w:cs="Arial"/>
          <w:sz w:val="18"/>
          <w:szCs w:val="18"/>
        </w:rPr>
        <w:t xml:space="preserve"> </w:t>
      </w:r>
      <w:r w:rsidR="002153FF">
        <w:rPr>
          <w:rFonts w:ascii="Arial" w:hAnsi="Arial" w:cs="Arial"/>
          <w:sz w:val="18"/>
          <w:szCs w:val="18"/>
        </w:rPr>
        <w:t>συνολική</w:t>
      </w:r>
      <w:r w:rsidR="001035D1">
        <w:rPr>
          <w:rFonts w:ascii="Arial" w:hAnsi="Arial" w:cs="Arial"/>
          <w:sz w:val="18"/>
          <w:szCs w:val="18"/>
        </w:rPr>
        <w:t xml:space="preserve"> ενδεικτική</w:t>
      </w:r>
      <w:r w:rsidR="002153FF">
        <w:rPr>
          <w:rFonts w:ascii="Arial" w:hAnsi="Arial" w:cs="Arial"/>
          <w:sz w:val="18"/>
          <w:szCs w:val="18"/>
        </w:rPr>
        <w:t xml:space="preserve"> </w:t>
      </w:r>
      <w:r w:rsidRPr="00D30D59">
        <w:rPr>
          <w:rFonts w:ascii="Arial" w:hAnsi="Arial" w:cs="Arial"/>
          <w:sz w:val="18"/>
          <w:szCs w:val="18"/>
        </w:rPr>
        <w:t xml:space="preserve">προϋπολογισθείσα δαπάνη ανέρχεται στο ποσό </w:t>
      </w:r>
      <w:r w:rsidRPr="006D0CD6">
        <w:rPr>
          <w:rFonts w:ascii="Arial" w:hAnsi="Arial" w:cs="Arial"/>
          <w:sz w:val="18"/>
          <w:szCs w:val="18"/>
        </w:rPr>
        <w:t xml:space="preserve">των </w:t>
      </w:r>
      <w:r w:rsidR="00320DCE" w:rsidRPr="006D0CD6">
        <w:rPr>
          <w:rFonts w:ascii="Arial" w:hAnsi="Arial" w:cs="Arial"/>
          <w:b/>
          <w:sz w:val="18"/>
          <w:szCs w:val="18"/>
        </w:rPr>
        <w:t xml:space="preserve"> </w:t>
      </w:r>
      <w:r w:rsidR="002153FF" w:rsidRPr="006D0CD6">
        <w:rPr>
          <w:rFonts w:ascii="Arial" w:hAnsi="Arial" w:cs="Arial"/>
          <w:b/>
          <w:sz w:val="18"/>
          <w:szCs w:val="18"/>
        </w:rPr>
        <w:t>2</w:t>
      </w:r>
      <w:r w:rsidR="00C71AFB" w:rsidRPr="006D0CD6">
        <w:rPr>
          <w:rFonts w:ascii="Arial" w:hAnsi="Arial" w:cs="Arial"/>
          <w:b/>
          <w:sz w:val="18"/>
          <w:szCs w:val="18"/>
        </w:rPr>
        <w:t>70</w:t>
      </w:r>
      <w:r w:rsidR="002153FF" w:rsidRPr="006D0CD6">
        <w:rPr>
          <w:rFonts w:ascii="Arial" w:hAnsi="Arial" w:cs="Arial"/>
          <w:b/>
          <w:sz w:val="18"/>
          <w:szCs w:val="18"/>
        </w:rPr>
        <w:t>.</w:t>
      </w:r>
      <w:r w:rsidR="00C71AFB" w:rsidRPr="006D0CD6">
        <w:rPr>
          <w:rFonts w:ascii="Arial" w:hAnsi="Arial" w:cs="Arial"/>
          <w:b/>
          <w:sz w:val="18"/>
          <w:szCs w:val="18"/>
        </w:rPr>
        <w:t>221</w:t>
      </w:r>
      <w:r w:rsidR="002153FF" w:rsidRPr="006D0CD6">
        <w:rPr>
          <w:rFonts w:ascii="Arial" w:hAnsi="Arial" w:cs="Arial"/>
          <w:b/>
          <w:sz w:val="18"/>
          <w:szCs w:val="18"/>
        </w:rPr>
        <w:t xml:space="preserve">,00 </w:t>
      </w:r>
      <w:r w:rsidRPr="006D0CD6">
        <w:rPr>
          <w:rFonts w:ascii="Arial" w:hAnsi="Arial" w:cs="Arial"/>
          <w:b/>
          <w:sz w:val="18"/>
          <w:szCs w:val="18"/>
        </w:rPr>
        <w:t xml:space="preserve">€ </w:t>
      </w:r>
      <w:r w:rsidR="00560875" w:rsidRPr="006D0CD6">
        <w:rPr>
          <w:rFonts w:ascii="Arial" w:hAnsi="Arial" w:cs="Arial"/>
          <w:b/>
          <w:sz w:val="18"/>
          <w:szCs w:val="18"/>
        </w:rPr>
        <w:t xml:space="preserve"> </w:t>
      </w:r>
      <w:r w:rsidRPr="006D0CD6">
        <w:rPr>
          <w:rFonts w:ascii="Arial" w:hAnsi="Arial" w:cs="Arial"/>
          <w:b/>
          <w:sz w:val="18"/>
          <w:szCs w:val="18"/>
        </w:rPr>
        <w:t>με το Φ.Π.Α</w:t>
      </w:r>
      <w:r w:rsidR="00DE4A1D" w:rsidRPr="006D0CD6">
        <w:rPr>
          <w:rFonts w:ascii="Arial" w:hAnsi="Arial" w:cs="Arial"/>
          <w:b/>
          <w:sz w:val="18"/>
          <w:szCs w:val="18"/>
        </w:rPr>
        <w:t>, συμπεριλαμβανομένου και του δικαιώματος προαίρεσης</w:t>
      </w:r>
      <w:r w:rsidRPr="006D0CD6">
        <w:rPr>
          <w:rFonts w:ascii="Arial" w:hAnsi="Arial" w:cs="Arial"/>
          <w:b/>
          <w:sz w:val="18"/>
          <w:szCs w:val="18"/>
        </w:rPr>
        <w:t>.</w:t>
      </w:r>
    </w:p>
    <w:p w:rsidR="002153FF" w:rsidRPr="002153FF" w:rsidRDefault="002153FF" w:rsidP="002153FF">
      <w:pPr>
        <w:rPr>
          <w:rFonts w:ascii="Arial" w:hAnsi="Arial" w:cs="Arial"/>
          <w:sz w:val="18"/>
          <w:szCs w:val="18"/>
        </w:rPr>
      </w:pPr>
      <w:r w:rsidRPr="006D0CD6">
        <w:rPr>
          <w:rFonts w:ascii="Arial" w:hAnsi="Arial" w:cs="Arial"/>
          <w:sz w:val="18"/>
          <w:szCs w:val="18"/>
        </w:rPr>
        <w:t>(</w:t>
      </w:r>
      <w:r w:rsidR="001035D1" w:rsidRPr="006D0CD6">
        <w:rPr>
          <w:rFonts w:ascii="Arial" w:hAnsi="Arial" w:cs="Arial"/>
          <w:sz w:val="18"/>
          <w:szCs w:val="18"/>
        </w:rPr>
        <w:t>Ενδεικτική προϋπολογισθείσα δαπάνη  διετούς σύμβασης</w:t>
      </w:r>
      <w:r w:rsidR="00DE4A1D" w:rsidRPr="006D0CD6">
        <w:rPr>
          <w:rFonts w:ascii="Arial" w:hAnsi="Arial" w:cs="Arial"/>
          <w:sz w:val="18"/>
          <w:szCs w:val="18"/>
        </w:rPr>
        <w:t>: 1</w:t>
      </w:r>
      <w:r w:rsidR="00C71AFB" w:rsidRPr="006D0CD6">
        <w:rPr>
          <w:rFonts w:ascii="Arial" w:hAnsi="Arial" w:cs="Arial"/>
          <w:sz w:val="18"/>
          <w:szCs w:val="18"/>
        </w:rPr>
        <w:t>80</w:t>
      </w:r>
      <w:r w:rsidR="00DE4A1D" w:rsidRPr="006D0CD6">
        <w:rPr>
          <w:rFonts w:ascii="Arial" w:hAnsi="Arial" w:cs="Arial"/>
          <w:sz w:val="18"/>
          <w:szCs w:val="18"/>
        </w:rPr>
        <w:t>.</w:t>
      </w:r>
      <w:r w:rsidR="00C71AFB" w:rsidRPr="006D0CD6">
        <w:rPr>
          <w:rFonts w:ascii="Arial" w:hAnsi="Arial" w:cs="Arial"/>
          <w:sz w:val="18"/>
          <w:szCs w:val="18"/>
        </w:rPr>
        <w:t>147,3</w:t>
      </w:r>
      <w:r w:rsidR="006D0CD6" w:rsidRPr="006D0CD6">
        <w:rPr>
          <w:rFonts w:ascii="Arial" w:hAnsi="Arial" w:cs="Arial"/>
          <w:sz w:val="18"/>
          <w:szCs w:val="18"/>
        </w:rPr>
        <w:t>4</w:t>
      </w:r>
      <w:r w:rsidR="00DE4A1D" w:rsidRPr="006D0CD6">
        <w:rPr>
          <w:rFonts w:ascii="Arial" w:hAnsi="Arial" w:cs="Arial"/>
          <w:sz w:val="18"/>
          <w:szCs w:val="18"/>
        </w:rPr>
        <w:t xml:space="preserve">€  </w:t>
      </w:r>
      <w:r w:rsidRPr="006D0CD6">
        <w:rPr>
          <w:rFonts w:ascii="Arial" w:hAnsi="Arial" w:cs="Arial"/>
          <w:sz w:val="18"/>
          <w:szCs w:val="18"/>
        </w:rPr>
        <w:t>με Φ.Π.Α.</w:t>
      </w:r>
      <w:r w:rsidR="002A67C2" w:rsidRPr="006D0CD6">
        <w:rPr>
          <w:rFonts w:ascii="Arial" w:hAnsi="Arial" w:cs="Arial"/>
          <w:sz w:val="18"/>
          <w:szCs w:val="18"/>
        </w:rPr>
        <w:t xml:space="preserve"> &amp;  Π</w:t>
      </w:r>
      <w:r w:rsidR="001035D1" w:rsidRPr="006D0CD6">
        <w:rPr>
          <w:rFonts w:ascii="Arial" w:hAnsi="Arial" w:cs="Arial"/>
          <w:sz w:val="18"/>
          <w:szCs w:val="18"/>
        </w:rPr>
        <w:t xml:space="preserve">οσού </w:t>
      </w:r>
      <w:r w:rsidR="002A67C2" w:rsidRPr="006D0CD6">
        <w:rPr>
          <w:rFonts w:ascii="Arial" w:hAnsi="Arial" w:cs="Arial"/>
          <w:sz w:val="18"/>
          <w:szCs w:val="18"/>
        </w:rPr>
        <w:t xml:space="preserve"> </w:t>
      </w:r>
      <w:r w:rsidRPr="006D0CD6">
        <w:rPr>
          <w:rFonts w:ascii="Arial" w:hAnsi="Arial" w:cs="Arial"/>
          <w:color w:val="000000"/>
          <w:sz w:val="18"/>
          <w:szCs w:val="18"/>
          <w:lang w:eastAsia="el-GR"/>
        </w:rPr>
        <w:t>Δ</w:t>
      </w:r>
      <w:r w:rsidR="001035D1" w:rsidRPr="006D0CD6">
        <w:rPr>
          <w:rFonts w:ascii="Arial" w:hAnsi="Arial" w:cs="Arial"/>
          <w:color w:val="000000"/>
          <w:sz w:val="18"/>
          <w:szCs w:val="18"/>
          <w:lang w:eastAsia="el-GR"/>
        </w:rPr>
        <w:t>ικαιώματος</w:t>
      </w:r>
      <w:r w:rsidRPr="006D0CD6">
        <w:rPr>
          <w:rFonts w:ascii="Arial" w:hAnsi="Arial" w:cs="Arial"/>
          <w:color w:val="000000"/>
          <w:sz w:val="18"/>
          <w:szCs w:val="18"/>
          <w:lang w:eastAsia="el-GR"/>
        </w:rPr>
        <w:t xml:space="preserve"> </w:t>
      </w:r>
      <w:r w:rsidRPr="006D0CD6">
        <w:rPr>
          <w:rFonts w:ascii="Arial" w:hAnsi="Arial" w:cs="Arial"/>
          <w:sz w:val="18"/>
          <w:szCs w:val="18"/>
        </w:rPr>
        <w:t>Π</w:t>
      </w:r>
      <w:r w:rsidR="001035D1" w:rsidRPr="006D0CD6">
        <w:rPr>
          <w:rFonts w:ascii="Arial" w:hAnsi="Arial" w:cs="Arial"/>
          <w:sz w:val="18"/>
          <w:szCs w:val="18"/>
        </w:rPr>
        <w:t>ροαίρεσης</w:t>
      </w:r>
      <w:r w:rsidR="002A67C2" w:rsidRPr="006D0CD6">
        <w:rPr>
          <w:rFonts w:ascii="Arial" w:hAnsi="Arial" w:cs="Arial"/>
          <w:sz w:val="18"/>
          <w:szCs w:val="18"/>
        </w:rPr>
        <w:t>:</w:t>
      </w:r>
      <w:r w:rsidRPr="006D0CD6">
        <w:rPr>
          <w:rFonts w:ascii="Arial" w:hAnsi="Arial" w:cs="Arial"/>
          <w:sz w:val="18"/>
          <w:szCs w:val="18"/>
        </w:rPr>
        <w:t xml:space="preserve"> </w:t>
      </w:r>
      <w:r w:rsidR="00C71AFB" w:rsidRPr="006D0CD6">
        <w:rPr>
          <w:rFonts w:ascii="Arial" w:hAnsi="Arial" w:cs="Arial"/>
          <w:sz w:val="18"/>
          <w:szCs w:val="18"/>
        </w:rPr>
        <w:t>90</w:t>
      </w:r>
      <w:r w:rsidRPr="006D0CD6">
        <w:rPr>
          <w:rFonts w:ascii="Arial" w:hAnsi="Arial" w:cs="Arial"/>
          <w:sz w:val="18"/>
          <w:szCs w:val="18"/>
        </w:rPr>
        <w:t>.</w:t>
      </w:r>
      <w:r w:rsidR="00C71AFB" w:rsidRPr="006D0CD6">
        <w:rPr>
          <w:rFonts w:ascii="Arial" w:hAnsi="Arial" w:cs="Arial"/>
          <w:sz w:val="18"/>
          <w:szCs w:val="18"/>
        </w:rPr>
        <w:t>073</w:t>
      </w:r>
      <w:r w:rsidRPr="006D0CD6">
        <w:rPr>
          <w:rFonts w:ascii="Arial" w:hAnsi="Arial" w:cs="Arial"/>
          <w:sz w:val="18"/>
          <w:szCs w:val="18"/>
        </w:rPr>
        <w:t>,</w:t>
      </w:r>
      <w:r w:rsidR="006D0CD6" w:rsidRPr="006D0CD6">
        <w:rPr>
          <w:rFonts w:ascii="Arial" w:hAnsi="Arial" w:cs="Arial"/>
          <w:sz w:val="18"/>
          <w:szCs w:val="18"/>
        </w:rPr>
        <w:t>66</w:t>
      </w:r>
      <w:r w:rsidRPr="006D0CD6">
        <w:rPr>
          <w:rFonts w:ascii="Arial" w:hAnsi="Arial" w:cs="Arial"/>
          <w:sz w:val="18"/>
          <w:szCs w:val="18"/>
        </w:rPr>
        <w:t xml:space="preserve"> με Φ.Π.Α.)</w:t>
      </w:r>
    </w:p>
    <w:p w:rsidR="00F46B0B" w:rsidRPr="00D30D59" w:rsidRDefault="00F46B0B">
      <w:pPr>
        <w:autoSpaceDE w:val="0"/>
        <w:spacing w:line="360" w:lineRule="auto"/>
        <w:jc w:val="both"/>
        <w:rPr>
          <w:rFonts w:ascii="Arial" w:hAnsi="Arial" w:cs="Arial"/>
          <w:b/>
          <w:sz w:val="18"/>
          <w:szCs w:val="18"/>
        </w:rPr>
      </w:pPr>
    </w:p>
    <w:p w:rsidR="00E64EF8" w:rsidRPr="00D30D59" w:rsidRDefault="00F46B0B" w:rsidP="00E64EF8">
      <w:pPr>
        <w:autoSpaceDE w:val="0"/>
        <w:spacing w:line="360" w:lineRule="auto"/>
        <w:jc w:val="both"/>
        <w:rPr>
          <w:rFonts w:ascii="Arial" w:hAnsi="Arial" w:cs="Arial"/>
          <w:sz w:val="18"/>
          <w:szCs w:val="18"/>
        </w:rPr>
      </w:pPr>
      <w:r w:rsidRPr="00B356D1">
        <w:rPr>
          <w:rFonts w:ascii="Arial" w:hAnsi="Arial" w:cs="Arial"/>
          <w:sz w:val="18"/>
          <w:szCs w:val="18"/>
        </w:rPr>
        <w:t xml:space="preserve">Η συνολική δαπάνη θα βαρύνει τις πιστώσεις του </w:t>
      </w:r>
      <w:r w:rsidR="00493550" w:rsidRPr="00B356D1">
        <w:rPr>
          <w:rFonts w:ascii="Arial" w:hAnsi="Arial" w:cs="Arial"/>
          <w:sz w:val="18"/>
          <w:szCs w:val="18"/>
        </w:rPr>
        <w:t xml:space="preserve"> </w:t>
      </w:r>
      <w:r w:rsidRPr="00B356D1">
        <w:rPr>
          <w:rFonts w:ascii="Arial" w:hAnsi="Arial" w:cs="Arial"/>
          <w:sz w:val="18"/>
          <w:szCs w:val="18"/>
        </w:rPr>
        <w:t xml:space="preserve">Γενικού </w:t>
      </w:r>
      <w:r w:rsidR="00493550" w:rsidRPr="00B356D1">
        <w:rPr>
          <w:rFonts w:ascii="Arial" w:hAnsi="Arial" w:cs="Arial"/>
          <w:sz w:val="18"/>
          <w:szCs w:val="18"/>
        </w:rPr>
        <w:t xml:space="preserve"> </w:t>
      </w:r>
      <w:r w:rsidRPr="00B356D1">
        <w:rPr>
          <w:rFonts w:ascii="Arial" w:hAnsi="Arial" w:cs="Arial"/>
          <w:sz w:val="18"/>
          <w:szCs w:val="18"/>
        </w:rPr>
        <w:t>Νοσοκομείου Δράμας</w:t>
      </w:r>
      <w:r w:rsidR="009C7EE9" w:rsidRPr="00B356D1">
        <w:rPr>
          <w:rFonts w:ascii="Arial" w:hAnsi="Arial" w:cs="Arial"/>
          <w:b/>
          <w:sz w:val="18"/>
          <w:szCs w:val="18"/>
        </w:rPr>
        <w:t xml:space="preserve"> </w:t>
      </w:r>
      <w:r w:rsidRPr="00B356D1">
        <w:rPr>
          <w:rFonts w:ascii="Arial" w:hAnsi="Arial" w:cs="Arial"/>
          <w:sz w:val="18"/>
          <w:szCs w:val="18"/>
        </w:rPr>
        <w:t xml:space="preserve"> για τα οικονομικά έτη </w:t>
      </w:r>
      <w:r w:rsidR="00F22EF2" w:rsidRPr="00B356D1">
        <w:rPr>
          <w:rFonts w:ascii="Arial" w:hAnsi="Arial" w:cs="Arial"/>
          <w:b/>
          <w:sz w:val="18"/>
          <w:szCs w:val="18"/>
        </w:rPr>
        <w:t>2019,</w:t>
      </w:r>
      <w:r w:rsidRPr="00B356D1">
        <w:rPr>
          <w:rFonts w:ascii="Arial" w:hAnsi="Arial" w:cs="Arial"/>
          <w:b/>
          <w:sz w:val="18"/>
          <w:szCs w:val="18"/>
        </w:rPr>
        <w:t xml:space="preserve"> 20</w:t>
      </w:r>
      <w:r w:rsidR="00320DCE" w:rsidRPr="00B356D1">
        <w:rPr>
          <w:rFonts w:ascii="Arial" w:hAnsi="Arial" w:cs="Arial"/>
          <w:b/>
          <w:sz w:val="18"/>
          <w:szCs w:val="18"/>
        </w:rPr>
        <w:t>20</w:t>
      </w:r>
      <w:r w:rsidR="00EF16C7" w:rsidRPr="00B356D1">
        <w:rPr>
          <w:rFonts w:ascii="Arial" w:hAnsi="Arial" w:cs="Arial"/>
          <w:b/>
          <w:sz w:val="18"/>
          <w:szCs w:val="18"/>
        </w:rPr>
        <w:t>,2021</w:t>
      </w:r>
      <w:r w:rsidR="000E0928" w:rsidRPr="00B356D1">
        <w:rPr>
          <w:rFonts w:ascii="Arial" w:hAnsi="Arial" w:cs="Arial"/>
          <w:b/>
          <w:sz w:val="18"/>
          <w:szCs w:val="18"/>
        </w:rPr>
        <w:t xml:space="preserve"> και </w:t>
      </w:r>
      <w:r w:rsidR="009E283B" w:rsidRPr="00B356D1">
        <w:rPr>
          <w:rFonts w:ascii="Arial" w:hAnsi="Arial" w:cs="Arial"/>
          <w:b/>
          <w:sz w:val="18"/>
          <w:szCs w:val="18"/>
        </w:rPr>
        <w:t>202</w:t>
      </w:r>
      <w:r w:rsidR="00EF16C7" w:rsidRPr="00B356D1">
        <w:rPr>
          <w:rFonts w:ascii="Arial" w:hAnsi="Arial" w:cs="Arial"/>
          <w:b/>
          <w:sz w:val="18"/>
          <w:szCs w:val="18"/>
        </w:rPr>
        <w:t>2</w:t>
      </w:r>
      <w:r w:rsidR="00F22EF2" w:rsidRPr="00B356D1">
        <w:rPr>
          <w:rFonts w:ascii="Arial" w:hAnsi="Arial" w:cs="Arial"/>
          <w:b/>
          <w:sz w:val="18"/>
          <w:szCs w:val="18"/>
        </w:rPr>
        <w:t>.</w:t>
      </w:r>
    </w:p>
    <w:p w:rsidR="006C27A4" w:rsidRPr="00D30D59" w:rsidRDefault="006C27A4" w:rsidP="008410F2">
      <w:pPr>
        <w:autoSpaceDE w:val="0"/>
        <w:spacing w:line="360" w:lineRule="auto"/>
        <w:jc w:val="both"/>
        <w:rPr>
          <w:rFonts w:ascii="Arial" w:hAnsi="Arial" w:cs="Arial"/>
          <w:sz w:val="18"/>
          <w:szCs w:val="18"/>
        </w:rPr>
      </w:pPr>
    </w:p>
    <w:p w:rsidR="008410F2" w:rsidRPr="00D30D59" w:rsidRDefault="00F46B0B" w:rsidP="008410F2">
      <w:pPr>
        <w:autoSpaceDE w:val="0"/>
        <w:spacing w:line="360" w:lineRule="auto"/>
        <w:jc w:val="both"/>
        <w:rPr>
          <w:rFonts w:ascii="Arial" w:hAnsi="Arial" w:cs="Arial"/>
          <w:sz w:val="18"/>
          <w:szCs w:val="18"/>
          <w:lang w:eastAsia="el-GR"/>
        </w:rPr>
      </w:pPr>
      <w:r w:rsidRPr="00D30D59">
        <w:rPr>
          <w:rFonts w:ascii="Arial" w:hAnsi="Arial" w:cs="Arial"/>
          <w:sz w:val="18"/>
          <w:szCs w:val="18"/>
        </w:rPr>
        <w:t>Ο Διαγωνισμός θα γίνει ύστερα από κανονική προθεσμία</w:t>
      </w:r>
      <w:r w:rsidR="00C327D7" w:rsidRPr="00D30D59">
        <w:rPr>
          <w:rFonts w:ascii="Arial" w:hAnsi="Arial" w:cs="Arial"/>
          <w:sz w:val="18"/>
          <w:szCs w:val="18"/>
        </w:rPr>
        <w:t xml:space="preserve"> </w:t>
      </w:r>
      <w:r w:rsidR="007D1EFB" w:rsidRPr="007D1EFB">
        <w:rPr>
          <w:rFonts w:ascii="Arial" w:hAnsi="Arial" w:cs="Arial"/>
          <w:b/>
          <w:sz w:val="18"/>
          <w:szCs w:val="18"/>
        </w:rPr>
        <w:t xml:space="preserve">είκοσι </w:t>
      </w:r>
      <w:r w:rsidR="008243C3" w:rsidRPr="00D30D59">
        <w:rPr>
          <w:rFonts w:ascii="Arial" w:hAnsi="Arial" w:cs="Arial"/>
          <w:b/>
          <w:sz w:val="18"/>
          <w:szCs w:val="18"/>
        </w:rPr>
        <w:t>(</w:t>
      </w:r>
      <w:r w:rsidR="007D1EFB">
        <w:rPr>
          <w:rFonts w:ascii="Arial" w:hAnsi="Arial" w:cs="Arial"/>
          <w:b/>
          <w:sz w:val="18"/>
          <w:szCs w:val="18"/>
        </w:rPr>
        <w:t>20</w:t>
      </w:r>
      <w:r w:rsidRPr="00D30D59">
        <w:rPr>
          <w:rFonts w:ascii="Arial" w:hAnsi="Arial" w:cs="Arial"/>
          <w:b/>
          <w:sz w:val="18"/>
          <w:szCs w:val="18"/>
        </w:rPr>
        <w:t>) ημερών</w:t>
      </w:r>
      <w:r w:rsidRPr="00D30D59">
        <w:rPr>
          <w:rFonts w:ascii="Arial" w:hAnsi="Arial" w:cs="Arial"/>
          <w:sz w:val="18"/>
          <w:szCs w:val="18"/>
        </w:rPr>
        <w:t xml:space="preserve"> από την ημερομηνία καταχώρησης της παρούσας στο Κεντρικό Ηλεκτρονικό Μητρώο Δημοσίων Συμβάσεων (Κ.Η.Μ.ΔΗ.Σ.)</w:t>
      </w:r>
      <w:r w:rsidRPr="00D30D59">
        <w:rPr>
          <w:rFonts w:ascii="Arial" w:hAnsi="Arial" w:cs="Arial"/>
          <w:b/>
          <w:sz w:val="18"/>
          <w:szCs w:val="18"/>
          <w:lang w:eastAsia="el-GR"/>
        </w:rPr>
        <w:t xml:space="preserve"> </w:t>
      </w:r>
      <w:r w:rsidRPr="00D30D59">
        <w:rPr>
          <w:rFonts w:ascii="Arial" w:hAnsi="Arial" w:cs="Arial"/>
          <w:color w:val="000000"/>
          <w:sz w:val="18"/>
          <w:szCs w:val="18"/>
        </w:rPr>
        <w:t xml:space="preserve">του Ε.Σ.Η.Δ.Η.Σ. </w:t>
      </w:r>
      <w:hyperlink r:id="rId20" w:history="1">
        <w:r w:rsidRPr="00D30D59">
          <w:rPr>
            <w:rStyle w:val="-"/>
            <w:rFonts w:ascii="Arial" w:hAnsi="Arial" w:cs="Arial"/>
            <w:sz w:val="18"/>
            <w:szCs w:val="18"/>
          </w:rPr>
          <w:t>http://www.eprocurement.gov.gr</w:t>
        </w:r>
      </w:hyperlink>
      <w:r w:rsidRPr="00D30D59">
        <w:rPr>
          <w:rFonts w:ascii="Arial" w:hAnsi="Arial" w:cs="Arial"/>
          <w:color w:val="000000"/>
          <w:sz w:val="18"/>
          <w:szCs w:val="18"/>
        </w:rPr>
        <w:t>.,</w:t>
      </w:r>
      <w:r w:rsidRPr="00D30D59">
        <w:rPr>
          <w:rFonts w:ascii="Arial" w:hAnsi="Arial" w:cs="Arial"/>
          <w:b/>
          <w:sz w:val="18"/>
          <w:szCs w:val="18"/>
          <w:lang w:eastAsia="el-GR"/>
        </w:rPr>
        <w:t xml:space="preserve"> </w:t>
      </w:r>
      <w:r w:rsidR="002B752D" w:rsidRPr="00D30D59">
        <w:rPr>
          <w:rFonts w:ascii="Arial" w:hAnsi="Arial" w:cs="Arial"/>
          <w:sz w:val="18"/>
          <w:szCs w:val="18"/>
          <w:lang w:eastAsia="el-GR"/>
        </w:rPr>
        <w:t>(Άρθρο 19, Ν.4605/2019 εις αντικατάσταση της παραγράφου 1 του Άρθρου 121 του Ν.4412/2016).</w:t>
      </w:r>
    </w:p>
    <w:p w:rsidR="008410F2" w:rsidRPr="00D30D59" w:rsidRDefault="008410F2" w:rsidP="008410F2">
      <w:pPr>
        <w:tabs>
          <w:tab w:val="left" w:pos="180"/>
        </w:tabs>
        <w:spacing w:line="360" w:lineRule="auto"/>
        <w:jc w:val="both"/>
        <w:rPr>
          <w:rFonts w:ascii="Arial" w:hAnsi="Arial" w:cs="Arial"/>
          <w:sz w:val="18"/>
          <w:szCs w:val="18"/>
        </w:rPr>
      </w:pPr>
    </w:p>
    <w:p w:rsidR="004B4114" w:rsidRPr="001E2F7E" w:rsidRDefault="004B4114" w:rsidP="004346A8">
      <w:pPr>
        <w:tabs>
          <w:tab w:val="left" w:pos="180"/>
        </w:tabs>
        <w:spacing w:line="360" w:lineRule="auto"/>
        <w:jc w:val="both"/>
        <w:rPr>
          <w:rFonts w:ascii="Arial" w:hAnsi="Arial" w:cs="Arial"/>
          <w:sz w:val="18"/>
          <w:szCs w:val="18"/>
        </w:rPr>
      </w:pPr>
      <w:r w:rsidRPr="00D30D59">
        <w:rPr>
          <w:rFonts w:ascii="Arial" w:hAnsi="Arial" w:cs="Arial"/>
          <w:b/>
          <w:bCs/>
          <w:sz w:val="18"/>
          <w:szCs w:val="18"/>
          <w:u w:val="single"/>
        </w:rPr>
        <w:t>Ο Διαγωνισμός θα πραγματοποιηθεί ηλεκτρονικά:</w:t>
      </w:r>
      <w:r w:rsidR="00A05226" w:rsidRPr="00D30D59">
        <w:rPr>
          <w:rFonts w:ascii="Arial" w:hAnsi="Arial" w:cs="Arial"/>
          <w:sz w:val="18"/>
          <w:szCs w:val="18"/>
        </w:rPr>
        <w:t xml:space="preserve"> </w:t>
      </w:r>
      <w:r w:rsidRPr="00D30D59">
        <w:rPr>
          <w:rFonts w:ascii="Arial" w:hAnsi="Arial" w:cs="Arial"/>
          <w:sz w:val="18"/>
          <w:szCs w:val="18"/>
        </w:rPr>
        <w:t xml:space="preserve">με χρήση της πλατφόρμας του Εθνικού Συστήματος Ηλεκτρονικών Δημοσίων Συμβάσεων (Ε.Σ.Η.Δ.Η.Σ.), μέσω της διαδικτυακής πύλης </w:t>
      </w:r>
      <w:hyperlink r:id="rId21" w:history="1">
        <w:r w:rsidRPr="00D30D59">
          <w:rPr>
            <w:rStyle w:val="-"/>
            <w:rFonts w:ascii="Arial" w:hAnsi="Arial" w:cs="Arial"/>
            <w:sz w:val="18"/>
            <w:szCs w:val="18"/>
          </w:rPr>
          <w:t>www.promitheus.gov.gr</w:t>
        </w:r>
      </w:hyperlink>
      <w:r w:rsidRPr="00D30D59">
        <w:rPr>
          <w:rFonts w:ascii="Arial" w:hAnsi="Arial" w:cs="Arial"/>
          <w:sz w:val="18"/>
          <w:szCs w:val="18"/>
        </w:rPr>
        <w:t xml:space="preserve"> του Συστήματος, ύστερα από τη δημοσίευση της Περίληψης της Διακήρυξης με </w:t>
      </w:r>
      <w:r w:rsidRPr="000539E3">
        <w:rPr>
          <w:rFonts w:ascii="Arial" w:hAnsi="Arial" w:cs="Arial"/>
          <w:sz w:val="18"/>
          <w:szCs w:val="18"/>
        </w:rPr>
        <w:t>αριθ</w:t>
      </w:r>
      <w:r w:rsidRPr="000539E3">
        <w:rPr>
          <w:rFonts w:ascii="Arial" w:hAnsi="Arial" w:cs="Arial"/>
          <w:b/>
          <w:sz w:val="18"/>
          <w:szCs w:val="18"/>
        </w:rPr>
        <w:t xml:space="preserve">. </w:t>
      </w:r>
      <w:r w:rsidR="00A05226" w:rsidRPr="000539E3">
        <w:rPr>
          <w:rFonts w:ascii="Arial" w:hAnsi="Arial" w:cs="Arial"/>
          <w:b/>
          <w:sz w:val="18"/>
          <w:szCs w:val="18"/>
        </w:rPr>
        <w:t xml:space="preserve"> </w:t>
      </w:r>
      <w:r w:rsidR="000539E3" w:rsidRPr="000539E3">
        <w:rPr>
          <w:rFonts w:ascii="Arial" w:hAnsi="Arial" w:cs="Arial"/>
          <w:b/>
          <w:sz w:val="18"/>
          <w:szCs w:val="18"/>
        </w:rPr>
        <w:t>26</w:t>
      </w:r>
      <w:r w:rsidR="00A05226" w:rsidRPr="000539E3">
        <w:rPr>
          <w:rFonts w:ascii="Arial" w:hAnsi="Arial" w:cs="Arial"/>
          <w:b/>
          <w:sz w:val="18"/>
          <w:szCs w:val="18"/>
        </w:rPr>
        <w:t>η</w:t>
      </w:r>
      <w:r w:rsidRPr="000539E3">
        <w:rPr>
          <w:rFonts w:ascii="Arial" w:hAnsi="Arial" w:cs="Arial"/>
          <w:b/>
          <w:bCs/>
          <w:sz w:val="18"/>
          <w:szCs w:val="18"/>
        </w:rPr>
        <w:t>/201</w:t>
      </w:r>
      <w:r w:rsidR="00A05226" w:rsidRPr="000539E3">
        <w:rPr>
          <w:rFonts w:ascii="Arial" w:hAnsi="Arial" w:cs="Arial"/>
          <w:b/>
          <w:bCs/>
          <w:sz w:val="18"/>
          <w:szCs w:val="18"/>
        </w:rPr>
        <w:t>9</w:t>
      </w:r>
      <w:r w:rsidRPr="00D30D59">
        <w:rPr>
          <w:rFonts w:ascii="Arial" w:hAnsi="Arial" w:cs="Arial"/>
          <w:sz w:val="18"/>
          <w:szCs w:val="18"/>
        </w:rPr>
        <w:t xml:space="preserve"> στον Ελληνικό Τύπο, καθώς και καταχώρηση αυτής στον </w:t>
      </w:r>
      <w:proofErr w:type="spellStart"/>
      <w:r w:rsidRPr="00D30D59">
        <w:rPr>
          <w:rFonts w:ascii="Arial" w:hAnsi="Arial" w:cs="Arial"/>
          <w:sz w:val="18"/>
          <w:szCs w:val="18"/>
        </w:rPr>
        <w:t>Ιστότοπο</w:t>
      </w:r>
      <w:proofErr w:type="spellEnd"/>
      <w:r w:rsidRPr="00D30D59">
        <w:rPr>
          <w:rFonts w:ascii="Arial" w:hAnsi="Arial" w:cs="Arial"/>
          <w:sz w:val="18"/>
          <w:szCs w:val="18"/>
        </w:rPr>
        <w:t xml:space="preserve"> του Προγράμματος «Διαύγεια» και στο «Κεντρικό Ηλεκτρονικό Μητρώο Δημοσίων Συμβάσεων» του Ε.Σ.Η.Δ.Η</w:t>
      </w:r>
      <w:r w:rsidR="00A05226" w:rsidRPr="00D30D59">
        <w:rPr>
          <w:rFonts w:ascii="Arial" w:hAnsi="Arial" w:cs="Arial"/>
          <w:sz w:val="18"/>
          <w:szCs w:val="18"/>
        </w:rPr>
        <w:t>..Σ</w:t>
      </w:r>
    </w:p>
    <w:p w:rsidR="004346A8" w:rsidRDefault="004346A8" w:rsidP="004346A8">
      <w:pPr>
        <w:tabs>
          <w:tab w:val="left" w:pos="180"/>
        </w:tabs>
        <w:spacing w:line="360" w:lineRule="auto"/>
        <w:jc w:val="both"/>
        <w:rPr>
          <w:rFonts w:ascii="Arial" w:hAnsi="Arial" w:cs="Arial"/>
          <w:sz w:val="18"/>
          <w:szCs w:val="18"/>
        </w:rPr>
      </w:pPr>
    </w:p>
    <w:p w:rsidR="003E1CAA" w:rsidRDefault="003E1CAA" w:rsidP="004346A8">
      <w:pPr>
        <w:tabs>
          <w:tab w:val="left" w:pos="180"/>
        </w:tabs>
        <w:spacing w:line="360" w:lineRule="auto"/>
        <w:jc w:val="both"/>
        <w:rPr>
          <w:rFonts w:ascii="Arial" w:hAnsi="Arial" w:cs="Arial"/>
          <w:sz w:val="18"/>
          <w:szCs w:val="18"/>
        </w:rPr>
      </w:pPr>
    </w:p>
    <w:p w:rsidR="003E1CAA" w:rsidRDefault="003E1CAA" w:rsidP="004346A8">
      <w:pPr>
        <w:tabs>
          <w:tab w:val="left" w:pos="180"/>
        </w:tabs>
        <w:spacing w:line="360" w:lineRule="auto"/>
        <w:jc w:val="both"/>
        <w:rPr>
          <w:rFonts w:ascii="Arial" w:hAnsi="Arial" w:cs="Arial"/>
          <w:sz w:val="18"/>
          <w:szCs w:val="18"/>
        </w:rPr>
      </w:pPr>
    </w:p>
    <w:p w:rsidR="003E1CAA" w:rsidRDefault="003E1CAA" w:rsidP="004346A8">
      <w:pPr>
        <w:tabs>
          <w:tab w:val="left" w:pos="180"/>
        </w:tabs>
        <w:spacing w:line="360" w:lineRule="auto"/>
        <w:jc w:val="both"/>
        <w:rPr>
          <w:rFonts w:ascii="Arial" w:hAnsi="Arial" w:cs="Arial"/>
          <w:sz w:val="18"/>
          <w:szCs w:val="18"/>
        </w:rPr>
      </w:pPr>
    </w:p>
    <w:p w:rsidR="003E1CAA" w:rsidRPr="00191EA2" w:rsidRDefault="003E1CAA" w:rsidP="004346A8">
      <w:pPr>
        <w:tabs>
          <w:tab w:val="left" w:pos="180"/>
        </w:tabs>
        <w:spacing w:line="360" w:lineRule="auto"/>
        <w:jc w:val="both"/>
        <w:rPr>
          <w:rFonts w:ascii="Arial" w:hAnsi="Arial" w:cs="Arial"/>
          <w:sz w:val="18"/>
          <w:szCs w:val="18"/>
        </w:rPr>
      </w:pPr>
    </w:p>
    <w:p w:rsidR="00400FB8" w:rsidRPr="00191EA2" w:rsidRDefault="00400FB8" w:rsidP="004346A8">
      <w:pPr>
        <w:tabs>
          <w:tab w:val="left" w:pos="180"/>
        </w:tabs>
        <w:spacing w:line="360" w:lineRule="auto"/>
        <w:jc w:val="both"/>
        <w:rPr>
          <w:rFonts w:ascii="Arial" w:hAnsi="Arial" w:cs="Arial"/>
          <w:sz w:val="18"/>
          <w:szCs w:val="18"/>
        </w:rPr>
      </w:pPr>
    </w:p>
    <w:p w:rsidR="003E1CAA" w:rsidRDefault="003E1CAA" w:rsidP="004346A8">
      <w:pPr>
        <w:tabs>
          <w:tab w:val="left" w:pos="180"/>
        </w:tabs>
        <w:spacing w:line="360" w:lineRule="auto"/>
        <w:jc w:val="both"/>
        <w:rPr>
          <w:rFonts w:ascii="Arial" w:hAnsi="Arial" w:cs="Arial"/>
          <w:sz w:val="18"/>
          <w:szCs w:val="18"/>
        </w:rPr>
      </w:pPr>
    </w:p>
    <w:p w:rsidR="003E1CAA" w:rsidRPr="001E2F7E" w:rsidRDefault="003E1CAA" w:rsidP="004346A8">
      <w:pPr>
        <w:tabs>
          <w:tab w:val="left" w:pos="180"/>
        </w:tabs>
        <w:spacing w:line="360" w:lineRule="auto"/>
        <w:jc w:val="both"/>
        <w:rPr>
          <w:rFonts w:ascii="Arial" w:hAnsi="Arial" w:cs="Arial"/>
          <w:sz w:val="18"/>
          <w:szCs w:val="18"/>
        </w:rPr>
      </w:pPr>
    </w:p>
    <w:p w:rsidR="00EF16C7" w:rsidRDefault="00EF16C7" w:rsidP="004346A8">
      <w:pPr>
        <w:pStyle w:val="western"/>
        <w:spacing w:before="0" w:after="0" w:line="360" w:lineRule="auto"/>
        <w:ind w:firstLine="0"/>
        <w:rPr>
          <w:rFonts w:ascii="Arial" w:hAnsi="Arial" w:cs="Arial"/>
          <w:sz w:val="18"/>
          <w:szCs w:val="18"/>
        </w:rPr>
      </w:pPr>
    </w:p>
    <w:p w:rsidR="00F46B0B" w:rsidRPr="00D30D59" w:rsidRDefault="002231C4" w:rsidP="004346A8">
      <w:pPr>
        <w:pStyle w:val="western"/>
        <w:spacing w:before="0" w:after="0" w:line="360" w:lineRule="auto"/>
        <w:ind w:firstLine="0"/>
        <w:rPr>
          <w:rFonts w:ascii="Arial" w:hAnsi="Arial" w:cs="Arial"/>
          <w:sz w:val="18"/>
          <w:szCs w:val="18"/>
        </w:rPr>
      </w:pPr>
      <w:r w:rsidRPr="00D30D59">
        <w:rPr>
          <w:rFonts w:ascii="Arial" w:hAnsi="Arial" w:cs="Arial"/>
          <w:sz w:val="18"/>
          <w:szCs w:val="18"/>
        </w:rPr>
        <w:t xml:space="preserve">                                                    </w:t>
      </w:r>
      <w:r w:rsidR="00FF7A6D" w:rsidRPr="001E2F7E">
        <w:rPr>
          <w:rFonts w:ascii="Arial" w:hAnsi="Arial" w:cs="Arial"/>
          <w:sz w:val="18"/>
          <w:szCs w:val="18"/>
        </w:rPr>
        <w:t xml:space="preserve">  </w:t>
      </w:r>
      <w:r w:rsidRPr="00D30D59">
        <w:rPr>
          <w:rFonts w:ascii="Arial" w:hAnsi="Arial" w:cs="Arial"/>
          <w:sz w:val="18"/>
          <w:szCs w:val="18"/>
        </w:rPr>
        <w:t xml:space="preserve"> </w:t>
      </w:r>
      <w:r w:rsidR="00F46B0B" w:rsidRPr="00D30D59">
        <w:rPr>
          <w:rFonts w:ascii="Arial" w:eastAsia="Calibri" w:hAnsi="Arial" w:cs="Arial"/>
          <w:b/>
          <w:bCs/>
          <w:sz w:val="18"/>
          <w:szCs w:val="18"/>
          <w:lang w:eastAsia="el-GR"/>
        </w:rPr>
        <w:t>ΤΟΠΟΣ – ΧΡΟΝΟΣ ΔΙΕΝΕΡΓΕΙΑΣ ΔΙΑΓΩΝΙΣΜΟΥ</w:t>
      </w:r>
    </w:p>
    <w:tbl>
      <w:tblPr>
        <w:tblW w:w="10511" w:type="dxa"/>
        <w:tblLayout w:type="fixed"/>
        <w:tblCellMar>
          <w:left w:w="40" w:type="dxa"/>
          <w:right w:w="40" w:type="dxa"/>
        </w:tblCellMar>
        <w:tblLook w:val="0000"/>
      </w:tblPr>
      <w:tblGrid>
        <w:gridCol w:w="1683"/>
        <w:gridCol w:w="2256"/>
        <w:gridCol w:w="1387"/>
        <w:gridCol w:w="1233"/>
        <w:gridCol w:w="1374"/>
        <w:gridCol w:w="2578"/>
      </w:tblGrid>
      <w:tr w:rsidR="000E0928" w:rsidRPr="00EE43CC" w:rsidTr="00DD7F14">
        <w:trPr>
          <w:trHeight w:val="1475"/>
        </w:trPr>
        <w:tc>
          <w:tcPr>
            <w:tcW w:w="1683" w:type="dxa"/>
            <w:tcBorders>
              <w:top w:val="single" w:sz="6" w:space="0" w:color="000000"/>
              <w:left w:val="single" w:sz="6" w:space="0" w:color="000000"/>
              <w:bottom w:val="single" w:sz="6" w:space="0" w:color="000000"/>
            </w:tcBorders>
            <w:shd w:val="clear" w:color="auto" w:fill="FFFF00"/>
            <w:vAlign w:val="center"/>
          </w:tcPr>
          <w:p w:rsidR="000E0928" w:rsidRPr="0041195B" w:rsidRDefault="000E0928" w:rsidP="000E0928">
            <w:pPr>
              <w:pStyle w:val="Style27"/>
              <w:widowControl/>
              <w:spacing w:line="360" w:lineRule="auto"/>
              <w:rPr>
                <w:rFonts w:ascii="Arial" w:hAnsi="Arial" w:cs="Arial"/>
                <w:sz w:val="14"/>
                <w:szCs w:val="14"/>
              </w:rPr>
            </w:pPr>
            <w:r w:rsidRPr="0041195B">
              <w:rPr>
                <w:rStyle w:val="FontStyle95"/>
                <w:rFonts w:ascii="Arial" w:hAnsi="Arial" w:cs="Arial"/>
                <w:sz w:val="14"/>
                <w:szCs w:val="14"/>
                <w:lang w:eastAsia="el-GR"/>
              </w:rPr>
              <w:t>ΔΙΑΔΙΚΤΥΑΚΟΣ ΤΟΠΟΣ ΥΠΟΒΟΛΗΣ ΠΡΟΣΦΟΡΩΝ</w:t>
            </w:r>
          </w:p>
        </w:tc>
        <w:tc>
          <w:tcPr>
            <w:tcW w:w="2256" w:type="dxa"/>
            <w:tcBorders>
              <w:top w:val="single" w:sz="6" w:space="0" w:color="000000"/>
              <w:left w:val="single" w:sz="6" w:space="0" w:color="000000"/>
              <w:bottom w:val="single" w:sz="6" w:space="0" w:color="000000"/>
            </w:tcBorders>
            <w:shd w:val="clear" w:color="auto" w:fill="FFFF00"/>
            <w:vAlign w:val="center"/>
          </w:tcPr>
          <w:p w:rsidR="000E0928" w:rsidRPr="0041195B" w:rsidRDefault="000E0928" w:rsidP="000E0928">
            <w:pPr>
              <w:autoSpaceDE w:val="0"/>
              <w:spacing w:line="360" w:lineRule="auto"/>
              <w:jc w:val="center"/>
              <w:rPr>
                <w:rStyle w:val="FontStyle95"/>
                <w:rFonts w:ascii="Arial" w:hAnsi="Arial" w:cs="Arial"/>
                <w:sz w:val="14"/>
                <w:szCs w:val="14"/>
                <w:lang w:eastAsia="el-GR"/>
              </w:rPr>
            </w:pPr>
          </w:p>
          <w:p w:rsidR="000E0928" w:rsidRPr="0041195B" w:rsidRDefault="000E0928" w:rsidP="000E0928">
            <w:pPr>
              <w:autoSpaceDE w:val="0"/>
              <w:spacing w:line="360" w:lineRule="auto"/>
              <w:jc w:val="center"/>
              <w:rPr>
                <w:rStyle w:val="FontStyle95"/>
                <w:rFonts w:ascii="Arial" w:hAnsi="Arial" w:cs="Arial"/>
                <w:sz w:val="14"/>
                <w:szCs w:val="14"/>
                <w:lang w:eastAsia="el-GR"/>
              </w:rPr>
            </w:pPr>
            <w:r w:rsidRPr="0041195B">
              <w:rPr>
                <w:rStyle w:val="FontStyle95"/>
                <w:rFonts w:ascii="Arial" w:hAnsi="Arial" w:cs="Arial"/>
                <w:sz w:val="14"/>
                <w:szCs w:val="14"/>
                <w:lang w:eastAsia="el-GR"/>
              </w:rPr>
              <w:t xml:space="preserve">ΗΜΕΡΟΜΗΝΙΑ ΑΝΑΡΤΗΣΗΣ ΤΗΣ ΔΙΑΚΗΡΥΞΗΣ ΣΤΗ </w:t>
            </w:r>
          </w:p>
          <w:p w:rsidR="000E0928" w:rsidRPr="0041195B" w:rsidRDefault="000E0928" w:rsidP="000E0928">
            <w:pPr>
              <w:autoSpaceDE w:val="0"/>
              <w:spacing w:line="360" w:lineRule="auto"/>
              <w:jc w:val="center"/>
              <w:rPr>
                <w:sz w:val="14"/>
                <w:szCs w:val="14"/>
              </w:rPr>
            </w:pPr>
            <w:r w:rsidRPr="0041195B">
              <w:rPr>
                <w:rStyle w:val="FontStyle95"/>
                <w:rFonts w:ascii="Arial" w:hAnsi="Arial" w:cs="Arial"/>
                <w:sz w:val="14"/>
                <w:szCs w:val="14"/>
                <w:lang w:eastAsia="el-GR"/>
              </w:rPr>
              <w:t>ΔΙΑΔΙΚΤΥΑΚΗ ΠΥΛΗ Ε.Σ.Η.Δ.Η.Σ.</w:t>
            </w:r>
          </w:p>
        </w:tc>
        <w:tc>
          <w:tcPr>
            <w:tcW w:w="1387" w:type="dxa"/>
            <w:tcBorders>
              <w:top w:val="single" w:sz="6" w:space="0" w:color="000000"/>
              <w:left w:val="single" w:sz="6" w:space="0" w:color="000000"/>
              <w:bottom w:val="single" w:sz="6" w:space="0" w:color="000000"/>
            </w:tcBorders>
            <w:shd w:val="clear" w:color="auto" w:fill="FFFF00"/>
            <w:vAlign w:val="center"/>
          </w:tcPr>
          <w:p w:rsidR="000E0928" w:rsidRPr="0041195B" w:rsidRDefault="000E0928" w:rsidP="000E0928">
            <w:pPr>
              <w:pStyle w:val="Style27"/>
              <w:widowControl/>
              <w:spacing w:line="360" w:lineRule="auto"/>
              <w:rPr>
                <w:rFonts w:ascii="Arial" w:hAnsi="Arial" w:cs="Arial"/>
                <w:sz w:val="14"/>
                <w:szCs w:val="14"/>
              </w:rPr>
            </w:pPr>
            <w:r w:rsidRPr="0041195B">
              <w:rPr>
                <w:rFonts w:ascii="Arial" w:hAnsi="Arial" w:cs="Arial"/>
                <w:b/>
                <w:sz w:val="14"/>
                <w:szCs w:val="14"/>
              </w:rPr>
              <w:t>ΗΜΕΡΟΜΗΝΙΑ ΔΗΜΟΣΙΕΥΣΗΣ ΣΤΟ Κ.Η.Μ.ΔΗ.Σ.</w:t>
            </w:r>
          </w:p>
        </w:tc>
        <w:tc>
          <w:tcPr>
            <w:tcW w:w="1233" w:type="dxa"/>
            <w:tcBorders>
              <w:top w:val="single" w:sz="6" w:space="0" w:color="000000"/>
              <w:left w:val="single" w:sz="6" w:space="0" w:color="000000"/>
              <w:bottom w:val="single" w:sz="6" w:space="0" w:color="000000"/>
            </w:tcBorders>
            <w:shd w:val="clear" w:color="auto" w:fill="FFFF00"/>
            <w:vAlign w:val="center"/>
          </w:tcPr>
          <w:p w:rsidR="000E0928" w:rsidRPr="0041195B" w:rsidRDefault="000E0928" w:rsidP="000E0928">
            <w:pPr>
              <w:pStyle w:val="Style27"/>
              <w:widowControl/>
              <w:spacing w:line="360" w:lineRule="auto"/>
              <w:rPr>
                <w:rFonts w:ascii="Arial" w:hAnsi="Arial" w:cs="Arial"/>
                <w:sz w:val="14"/>
                <w:szCs w:val="14"/>
              </w:rPr>
            </w:pPr>
            <w:r w:rsidRPr="0041195B">
              <w:rPr>
                <w:rStyle w:val="FontStyle95"/>
                <w:rFonts w:ascii="Arial" w:hAnsi="Arial" w:cs="Arial"/>
                <w:sz w:val="14"/>
                <w:szCs w:val="14"/>
                <w:lang w:eastAsia="el-GR"/>
              </w:rPr>
              <w:t>ΗΜΕΡΟΜΗΝΙΑ ΕΝΑΡΞΗΣ ΥΠΟΒΟΛΗΣ ΠΡΟΣΦΟΡΩΝ</w:t>
            </w:r>
          </w:p>
        </w:tc>
        <w:tc>
          <w:tcPr>
            <w:tcW w:w="1374" w:type="dxa"/>
            <w:tcBorders>
              <w:top w:val="single" w:sz="6" w:space="0" w:color="000000"/>
              <w:left w:val="single" w:sz="6" w:space="0" w:color="000000"/>
              <w:bottom w:val="single" w:sz="6" w:space="0" w:color="000000"/>
            </w:tcBorders>
            <w:shd w:val="clear" w:color="auto" w:fill="FFFF00"/>
            <w:vAlign w:val="center"/>
          </w:tcPr>
          <w:p w:rsidR="000E0928" w:rsidRPr="0041195B" w:rsidRDefault="000E0928" w:rsidP="000E0928">
            <w:pPr>
              <w:pStyle w:val="Style27"/>
              <w:widowControl/>
              <w:spacing w:line="360" w:lineRule="auto"/>
              <w:rPr>
                <w:rFonts w:ascii="Arial" w:hAnsi="Arial" w:cs="Arial"/>
                <w:sz w:val="14"/>
                <w:szCs w:val="14"/>
              </w:rPr>
            </w:pPr>
            <w:r w:rsidRPr="0041195B">
              <w:rPr>
                <w:rStyle w:val="FontStyle95"/>
                <w:rFonts w:ascii="Arial" w:hAnsi="Arial" w:cs="Arial"/>
                <w:sz w:val="14"/>
                <w:szCs w:val="14"/>
                <w:lang w:eastAsia="el-GR"/>
              </w:rPr>
              <w:t>ΗΜΕΡΟΜΗΝΙΑ ΛΗΞΗΣ ΥΠΟΒΟΛΗΣ ΠΡΟΣΦΟΡΩΝ</w:t>
            </w:r>
          </w:p>
        </w:tc>
        <w:tc>
          <w:tcPr>
            <w:tcW w:w="2578" w:type="dxa"/>
            <w:tcBorders>
              <w:top w:val="single" w:sz="6" w:space="0" w:color="000000"/>
              <w:left w:val="single" w:sz="6" w:space="0" w:color="000000"/>
              <w:bottom w:val="single" w:sz="6" w:space="0" w:color="000000"/>
              <w:right w:val="single" w:sz="6" w:space="0" w:color="000000"/>
            </w:tcBorders>
            <w:shd w:val="clear" w:color="auto" w:fill="FFFF00"/>
            <w:vAlign w:val="center"/>
          </w:tcPr>
          <w:p w:rsidR="0051209B" w:rsidRPr="00CF3C7A" w:rsidRDefault="0051209B" w:rsidP="000E0928">
            <w:pPr>
              <w:spacing w:line="360" w:lineRule="auto"/>
              <w:jc w:val="center"/>
              <w:rPr>
                <w:rFonts w:ascii="Arial" w:hAnsi="Arial" w:cs="Arial"/>
                <w:b/>
                <w:bCs/>
                <w:color w:val="000000"/>
                <w:sz w:val="14"/>
                <w:szCs w:val="14"/>
              </w:rPr>
            </w:pPr>
          </w:p>
          <w:p w:rsidR="000E0928" w:rsidRPr="0041195B" w:rsidRDefault="000E0928" w:rsidP="000E0928">
            <w:pPr>
              <w:spacing w:line="360" w:lineRule="auto"/>
              <w:jc w:val="center"/>
              <w:rPr>
                <w:rFonts w:ascii="Arial" w:hAnsi="Arial" w:cs="Arial"/>
                <w:b/>
                <w:bCs/>
                <w:color w:val="000000"/>
                <w:sz w:val="14"/>
                <w:szCs w:val="14"/>
              </w:rPr>
            </w:pPr>
            <w:r w:rsidRPr="0041195B">
              <w:rPr>
                <w:rFonts w:ascii="Arial" w:hAnsi="Arial" w:cs="Arial"/>
                <w:b/>
                <w:bCs/>
                <w:color w:val="000000"/>
                <w:sz w:val="14"/>
                <w:szCs w:val="14"/>
              </w:rPr>
              <w:t xml:space="preserve">ΗΜΕΡΟΜΗΝΙΑ ΑΠΟΣΦΡΑΓΙΣΗΣ ΔΙΑΓΩΝΙΣΜΟΥ </w:t>
            </w:r>
          </w:p>
          <w:p w:rsidR="000E0928" w:rsidRPr="00681EED" w:rsidRDefault="000E0928" w:rsidP="000E0928">
            <w:pPr>
              <w:spacing w:line="360" w:lineRule="auto"/>
              <w:jc w:val="center"/>
              <w:rPr>
                <w:sz w:val="14"/>
                <w:szCs w:val="14"/>
              </w:rPr>
            </w:pPr>
            <w:r w:rsidRPr="0041195B">
              <w:rPr>
                <w:rFonts w:ascii="Arial" w:hAnsi="Arial" w:cs="Arial"/>
                <w:b/>
                <w:bCs/>
                <w:color w:val="000000"/>
                <w:sz w:val="14"/>
                <w:szCs w:val="14"/>
              </w:rPr>
              <w:t>(ΔΙΚΑΙΟΛΟΓΗΤΙΚΑ ΣΥΜΜΕΤΟΧΗΣ, ΤΕΧΝΙΚΗ ΚΑΙ ΟΙΚΟΝΟΜΙΚΗ ΠΡΟΦΟΡΑ)</w:t>
            </w:r>
          </w:p>
        </w:tc>
      </w:tr>
      <w:tr w:rsidR="000E0928" w:rsidRPr="00EE43CC" w:rsidTr="00DD7F14">
        <w:trPr>
          <w:trHeight w:val="1422"/>
        </w:trPr>
        <w:tc>
          <w:tcPr>
            <w:tcW w:w="1683" w:type="dxa"/>
            <w:tcBorders>
              <w:top w:val="single" w:sz="6" w:space="0" w:color="000000"/>
              <w:left w:val="single" w:sz="6" w:space="0" w:color="000000"/>
              <w:bottom w:val="single" w:sz="6" w:space="0" w:color="000000"/>
            </w:tcBorders>
            <w:shd w:val="clear" w:color="auto" w:fill="auto"/>
            <w:vAlign w:val="center"/>
          </w:tcPr>
          <w:p w:rsidR="000E0928" w:rsidRPr="00EE43CC" w:rsidRDefault="00D74D71" w:rsidP="000E0928">
            <w:pPr>
              <w:pStyle w:val="Style12"/>
              <w:widowControl/>
              <w:spacing w:line="360" w:lineRule="auto"/>
              <w:jc w:val="center"/>
              <w:rPr>
                <w:rFonts w:ascii="Arial" w:hAnsi="Arial" w:cs="Arial"/>
                <w:sz w:val="14"/>
                <w:szCs w:val="14"/>
              </w:rPr>
            </w:pPr>
            <w:hyperlink r:id="rId22" w:history="1">
              <w:r w:rsidR="000E0928" w:rsidRPr="00EE43CC">
                <w:rPr>
                  <w:rStyle w:val="-"/>
                  <w:rFonts w:ascii="Arial" w:hAnsi="Arial" w:cs="Arial"/>
                  <w:sz w:val="14"/>
                  <w:szCs w:val="14"/>
                </w:rPr>
                <w:t>www.promitheus.gov.gr</w:t>
              </w:r>
            </w:hyperlink>
          </w:p>
          <w:p w:rsidR="000E0928" w:rsidRPr="00EE43CC" w:rsidRDefault="000E0928" w:rsidP="000E0928">
            <w:pPr>
              <w:pStyle w:val="Style12"/>
              <w:widowControl/>
              <w:spacing w:line="360" w:lineRule="auto"/>
              <w:jc w:val="center"/>
              <w:rPr>
                <w:rFonts w:ascii="Arial" w:hAnsi="Arial" w:cs="Arial"/>
                <w:sz w:val="14"/>
                <w:szCs w:val="14"/>
              </w:rPr>
            </w:pPr>
          </w:p>
        </w:tc>
        <w:tc>
          <w:tcPr>
            <w:tcW w:w="2256" w:type="dxa"/>
            <w:tcBorders>
              <w:top w:val="single" w:sz="6" w:space="0" w:color="000000"/>
              <w:left w:val="single" w:sz="6" w:space="0" w:color="000000"/>
              <w:bottom w:val="single" w:sz="6" w:space="0" w:color="000000"/>
            </w:tcBorders>
            <w:shd w:val="clear" w:color="auto" w:fill="auto"/>
            <w:vAlign w:val="center"/>
          </w:tcPr>
          <w:p w:rsidR="000E0928" w:rsidRPr="0041195B" w:rsidRDefault="000E0928" w:rsidP="000E0928">
            <w:pPr>
              <w:pStyle w:val="Style32"/>
              <w:widowControl/>
              <w:snapToGrid w:val="0"/>
              <w:spacing w:line="360" w:lineRule="auto"/>
              <w:rPr>
                <w:rFonts w:ascii="Arial" w:hAnsi="Arial" w:cs="Arial"/>
                <w:b/>
                <w:sz w:val="16"/>
                <w:szCs w:val="16"/>
                <w:highlight w:val="yellow"/>
                <w:lang w:val="en-US"/>
              </w:rPr>
            </w:pPr>
          </w:p>
          <w:p w:rsidR="000E0928" w:rsidRPr="003B5EF3" w:rsidRDefault="00A15889" w:rsidP="000E0928">
            <w:pPr>
              <w:pStyle w:val="Style32"/>
              <w:widowControl/>
              <w:spacing w:line="360" w:lineRule="auto"/>
              <w:rPr>
                <w:sz w:val="16"/>
                <w:szCs w:val="16"/>
              </w:rPr>
            </w:pPr>
            <w:r w:rsidRPr="003B5EF3">
              <w:rPr>
                <w:rStyle w:val="FontStyle97"/>
                <w:rFonts w:ascii="Arial" w:eastAsia="Times New Roman" w:hAnsi="Arial" w:cs="Arial"/>
                <w:b/>
                <w:sz w:val="16"/>
                <w:szCs w:val="16"/>
                <w:lang w:eastAsia="el-GR"/>
              </w:rPr>
              <w:t>07</w:t>
            </w:r>
            <w:r w:rsidR="007D1EFB" w:rsidRPr="003B5EF3">
              <w:rPr>
                <w:rStyle w:val="FontStyle97"/>
                <w:rFonts w:ascii="Arial" w:eastAsia="Times New Roman" w:hAnsi="Arial" w:cs="Arial"/>
                <w:b/>
                <w:sz w:val="16"/>
                <w:szCs w:val="16"/>
                <w:lang w:eastAsia="el-GR"/>
              </w:rPr>
              <w:t>.</w:t>
            </w:r>
            <w:r w:rsidRPr="003B5EF3">
              <w:rPr>
                <w:rStyle w:val="FontStyle97"/>
                <w:rFonts w:ascii="Arial" w:eastAsia="Times New Roman" w:hAnsi="Arial" w:cs="Arial"/>
                <w:b/>
                <w:sz w:val="16"/>
                <w:szCs w:val="16"/>
                <w:lang w:eastAsia="el-GR"/>
              </w:rPr>
              <w:t>10</w:t>
            </w:r>
            <w:r w:rsidR="007D1EFB" w:rsidRPr="003B5EF3">
              <w:rPr>
                <w:rStyle w:val="FontStyle97"/>
                <w:rFonts w:ascii="Arial" w:eastAsia="Times New Roman" w:hAnsi="Arial" w:cs="Arial"/>
                <w:b/>
                <w:sz w:val="16"/>
                <w:szCs w:val="16"/>
                <w:lang w:eastAsia="el-GR"/>
              </w:rPr>
              <w:t>.</w:t>
            </w:r>
            <w:r w:rsidR="000E0928" w:rsidRPr="003B5EF3">
              <w:rPr>
                <w:rStyle w:val="FontStyle97"/>
                <w:rFonts w:ascii="Arial" w:eastAsia="Times New Roman" w:hAnsi="Arial" w:cs="Arial"/>
                <w:b/>
                <w:sz w:val="16"/>
                <w:szCs w:val="16"/>
                <w:lang w:eastAsia="el-GR"/>
              </w:rPr>
              <w:t>2019</w:t>
            </w:r>
          </w:p>
          <w:p w:rsidR="000E0928" w:rsidRPr="003B5EF3" w:rsidRDefault="000E0928" w:rsidP="000E0928">
            <w:pPr>
              <w:pStyle w:val="Style32"/>
              <w:widowControl/>
              <w:spacing w:line="360" w:lineRule="auto"/>
              <w:rPr>
                <w:sz w:val="16"/>
                <w:szCs w:val="16"/>
              </w:rPr>
            </w:pPr>
            <w:r w:rsidRPr="003B5EF3">
              <w:rPr>
                <w:rStyle w:val="FontStyle97"/>
                <w:rFonts w:ascii="Arial" w:hAnsi="Arial" w:cs="Arial"/>
                <w:sz w:val="16"/>
                <w:szCs w:val="16"/>
                <w:lang w:eastAsia="el-GR"/>
              </w:rPr>
              <w:t xml:space="preserve">Ημέρα: </w:t>
            </w:r>
          </w:p>
          <w:p w:rsidR="000E0928" w:rsidRPr="0041195B" w:rsidRDefault="00A15889" w:rsidP="000E0928">
            <w:pPr>
              <w:pStyle w:val="Style32"/>
              <w:widowControl/>
              <w:spacing w:line="360" w:lineRule="auto"/>
              <w:rPr>
                <w:sz w:val="16"/>
                <w:szCs w:val="16"/>
                <w:highlight w:val="yellow"/>
              </w:rPr>
            </w:pPr>
            <w:r w:rsidRPr="003B5EF3">
              <w:rPr>
                <w:rStyle w:val="FontStyle97"/>
                <w:rFonts w:ascii="Arial" w:eastAsia="Times New Roman" w:hAnsi="Arial" w:cs="Arial"/>
                <w:b/>
                <w:sz w:val="16"/>
                <w:szCs w:val="16"/>
                <w:lang w:eastAsia="el-GR"/>
              </w:rPr>
              <w:t>ΔΕΥΤΕΡΑ</w:t>
            </w:r>
          </w:p>
        </w:tc>
        <w:tc>
          <w:tcPr>
            <w:tcW w:w="1387" w:type="dxa"/>
            <w:tcBorders>
              <w:top w:val="single" w:sz="6" w:space="0" w:color="000000"/>
              <w:left w:val="single" w:sz="6" w:space="0" w:color="000000"/>
              <w:bottom w:val="single" w:sz="6" w:space="0" w:color="000000"/>
            </w:tcBorders>
            <w:shd w:val="clear" w:color="auto" w:fill="auto"/>
            <w:vAlign w:val="center"/>
          </w:tcPr>
          <w:p w:rsidR="000E0928" w:rsidRPr="0041195B" w:rsidRDefault="000E0928" w:rsidP="000E0928">
            <w:pPr>
              <w:pStyle w:val="Style32"/>
              <w:widowControl/>
              <w:spacing w:line="360" w:lineRule="auto"/>
              <w:rPr>
                <w:rStyle w:val="FontStyle97"/>
                <w:rFonts w:ascii="Arial" w:eastAsia="Times New Roman" w:hAnsi="Arial" w:cs="Arial"/>
                <w:b/>
                <w:sz w:val="16"/>
                <w:szCs w:val="16"/>
                <w:highlight w:val="yellow"/>
                <w:lang w:eastAsia="el-GR"/>
              </w:rPr>
            </w:pPr>
          </w:p>
          <w:p w:rsidR="00A15889" w:rsidRPr="0027573F" w:rsidRDefault="00A15889" w:rsidP="00A15889">
            <w:pPr>
              <w:pStyle w:val="Style32"/>
              <w:widowControl/>
              <w:spacing w:line="360" w:lineRule="auto"/>
              <w:rPr>
                <w:sz w:val="16"/>
                <w:szCs w:val="16"/>
              </w:rPr>
            </w:pPr>
            <w:r w:rsidRPr="0027573F">
              <w:rPr>
                <w:rStyle w:val="FontStyle97"/>
                <w:rFonts w:ascii="Arial" w:eastAsia="Times New Roman" w:hAnsi="Arial" w:cs="Arial"/>
                <w:b/>
                <w:sz w:val="16"/>
                <w:szCs w:val="16"/>
                <w:lang w:eastAsia="el-GR"/>
              </w:rPr>
              <w:t>07.10.2019</w:t>
            </w:r>
          </w:p>
          <w:p w:rsidR="000E0928" w:rsidRPr="0027573F" w:rsidRDefault="00620D62" w:rsidP="000E0928">
            <w:pPr>
              <w:pStyle w:val="Style32"/>
              <w:widowControl/>
              <w:spacing w:line="360" w:lineRule="auto"/>
              <w:rPr>
                <w:sz w:val="16"/>
                <w:szCs w:val="16"/>
              </w:rPr>
            </w:pPr>
            <w:r w:rsidRPr="0027573F">
              <w:rPr>
                <w:rStyle w:val="FontStyle97"/>
                <w:rFonts w:ascii="Arial" w:eastAsia="Times New Roman" w:hAnsi="Arial" w:cs="Arial"/>
                <w:b/>
                <w:sz w:val="16"/>
                <w:szCs w:val="16"/>
                <w:lang w:eastAsia="el-GR"/>
              </w:rPr>
              <w:t>ΚΗΜΔΗΣ</w:t>
            </w:r>
          </w:p>
          <w:p w:rsidR="000E0928" w:rsidRPr="0041195B" w:rsidRDefault="000E0928" w:rsidP="000E0928">
            <w:pPr>
              <w:pStyle w:val="Style32"/>
              <w:widowControl/>
              <w:spacing w:line="360" w:lineRule="auto"/>
              <w:rPr>
                <w:sz w:val="16"/>
                <w:szCs w:val="16"/>
                <w:highlight w:val="yellow"/>
              </w:rPr>
            </w:pPr>
          </w:p>
        </w:tc>
        <w:tc>
          <w:tcPr>
            <w:tcW w:w="1233" w:type="dxa"/>
            <w:tcBorders>
              <w:top w:val="single" w:sz="6" w:space="0" w:color="000000"/>
              <w:left w:val="single" w:sz="6" w:space="0" w:color="000000"/>
              <w:bottom w:val="single" w:sz="6" w:space="0" w:color="000000"/>
            </w:tcBorders>
            <w:shd w:val="clear" w:color="auto" w:fill="auto"/>
            <w:vAlign w:val="center"/>
          </w:tcPr>
          <w:p w:rsidR="000E0928" w:rsidRPr="0043360F" w:rsidRDefault="000E0928" w:rsidP="000E0928">
            <w:pPr>
              <w:pStyle w:val="Style32"/>
              <w:widowControl/>
              <w:snapToGrid w:val="0"/>
              <w:spacing w:line="360" w:lineRule="auto"/>
              <w:rPr>
                <w:rFonts w:ascii="Arial" w:hAnsi="Arial" w:cs="Arial"/>
                <w:sz w:val="16"/>
                <w:szCs w:val="16"/>
              </w:rPr>
            </w:pPr>
          </w:p>
          <w:p w:rsidR="00A15889" w:rsidRPr="0043360F" w:rsidRDefault="00A15889" w:rsidP="00A15889">
            <w:pPr>
              <w:pStyle w:val="Style32"/>
              <w:widowControl/>
              <w:spacing w:line="360" w:lineRule="auto"/>
              <w:rPr>
                <w:sz w:val="16"/>
                <w:szCs w:val="16"/>
              </w:rPr>
            </w:pPr>
            <w:r w:rsidRPr="0043360F">
              <w:rPr>
                <w:rStyle w:val="FontStyle97"/>
                <w:rFonts w:ascii="Arial" w:eastAsia="Times New Roman" w:hAnsi="Arial" w:cs="Arial"/>
                <w:b/>
                <w:sz w:val="16"/>
                <w:szCs w:val="16"/>
                <w:lang w:eastAsia="el-GR"/>
              </w:rPr>
              <w:t>09.10.2019</w:t>
            </w:r>
          </w:p>
          <w:p w:rsidR="000E0928" w:rsidRPr="0043360F" w:rsidRDefault="000E0928" w:rsidP="000E0928">
            <w:pPr>
              <w:pStyle w:val="Style32"/>
              <w:widowControl/>
              <w:spacing w:line="360" w:lineRule="auto"/>
              <w:rPr>
                <w:rStyle w:val="FontStyle97"/>
                <w:rFonts w:ascii="Arial" w:hAnsi="Arial" w:cs="Arial"/>
                <w:sz w:val="16"/>
                <w:szCs w:val="16"/>
                <w:lang w:eastAsia="el-GR"/>
              </w:rPr>
            </w:pPr>
            <w:r w:rsidRPr="0043360F">
              <w:rPr>
                <w:rStyle w:val="FontStyle97"/>
                <w:rFonts w:ascii="Arial" w:hAnsi="Arial" w:cs="Arial"/>
                <w:sz w:val="16"/>
                <w:szCs w:val="16"/>
                <w:lang w:eastAsia="el-GR"/>
              </w:rPr>
              <w:t xml:space="preserve">Ημέρα: </w:t>
            </w:r>
          </w:p>
          <w:p w:rsidR="000E0928" w:rsidRPr="0043360F" w:rsidRDefault="00620D62" w:rsidP="000E0928">
            <w:pPr>
              <w:pStyle w:val="Style32"/>
              <w:widowControl/>
              <w:spacing w:line="360" w:lineRule="auto"/>
              <w:rPr>
                <w:b/>
                <w:sz w:val="16"/>
                <w:szCs w:val="16"/>
              </w:rPr>
            </w:pPr>
            <w:r w:rsidRPr="0043360F">
              <w:rPr>
                <w:rStyle w:val="FontStyle97"/>
                <w:rFonts w:ascii="Arial" w:hAnsi="Arial" w:cs="Arial"/>
                <w:b/>
                <w:sz w:val="16"/>
                <w:szCs w:val="16"/>
                <w:lang w:eastAsia="el-GR"/>
              </w:rPr>
              <w:t>ΤΕΤΑΡΤΗ</w:t>
            </w:r>
          </w:p>
          <w:p w:rsidR="000E0928" w:rsidRPr="0043360F" w:rsidRDefault="000E0928" w:rsidP="000E0928">
            <w:pPr>
              <w:pStyle w:val="Style12"/>
              <w:widowControl/>
              <w:spacing w:line="360" w:lineRule="auto"/>
              <w:jc w:val="center"/>
              <w:rPr>
                <w:sz w:val="16"/>
                <w:szCs w:val="16"/>
              </w:rPr>
            </w:pPr>
          </w:p>
        </w:tc>
        <w:tc>
          <w:tcPr>
            <w:tcW w:w="1374" w:type="dxa"/>
            <w:tcBorders>
              <w:top w:val="single" w:sz="6" w:space="0" w:color="000000"/>
              <w:left w:val="single" w:sz="6" w:space="0" w:color="000000"/>
              <w:bottom w:val="single" w:sz="6" w:space="0" w:color="000000"/>
            </w:tcBorders>
            <w:shd w:val="clear" w:color="auto" w:fill="auto"/>
            <w:vAlign w:val="center"/>
          </w:tcPr>
          <w:p w:rsidR="000E0928" w:rsidRPr="0043360F" w:rsidRDefault="00A15889" w:rsidP="000E0928">
            <w:pPr>
              <w:pStyle w:val="Style32"/>
              <w:widowControl/>
              <w:spacing w:line="360" w:lineRule="auto"/>
              <w:rPr>
                <w:rStyle w:val="FontStyle97"/>
                <w:rFonts w:ascii="Arial" w:hAnsi="Arial" w:cs="Arial"/>
                <w:b/>
                <w:sz w:val="16"/>
                <w:szCs w:val="16"/>
                <w:lang w:eastAsia="el-GR"/>
              </w:rPr>
            </w:pPr>
            <w:r w:rsidRPr="0043360F">
              <w:rPr>
                <w:rStyle w:val="FontStyle97"/>
                <w:rFonts w:ascii="Arial" w:hAnsi="Arial" w:cs="Arial"/>
                <w:b/>
                <w:sz w:val="16"/>
                <w:szCs w:val="16"/>
                <w:lang w:eastAsia="el-GR"/>
              </w:rPr>
              <w:t>29</w:t>
            </w:r>
            <w:r w:rsidR="00620D62" w:rsidRPr="0043360F">
              <w:rPr>
                <w:rStyle w:val="FontStyle97"/>
                <w:rFonts w:ascii="Arial" w:hAnsi="Arial" w:cs="Arial"/>
                <w:b/>
                <w:sz w:val="16"/>
                <w:szCs w:val="16"/>
                <w:lang w:eastAsia="el-GR"/>
              </w:rPr>
              <w:t>.</w:t>
            </w:r>
            <w:r w:rsidRPr="0043360F">
              <w:rPr>
                <w:rStyle w:val="FontStyle97"/>
                <w:rFonts w:ascii="Arial" w:hAnsi="Arial" w:cs="Arial"/>
                <w:b/>
                <w:sz w:val="16"/>
                <w:szCs w:val="16"/>
                <w:lang w:eastAsia="el-GR"/>
              </w:rPr>
              <w:t>1</w:t>
            </w:r>
            <w:r w:rsidR="00620D62" w:rsidRPr="0043360F">
              <w:rPr>
                <w:rStyle w:val="FontStyle97"/>
                <w:rFonts w:ascii="Arial" w:hAnsi="Arial" w:cs="Arial"/>
                <w:b/>
                <w:sz w:val="16"/>
                <w:szCs w:val="16"/>
                <w:lang w:eastAsia="el-GR"/>
              </w:rPr>
              <w:t>0</w:t>
            </w:r>
            <w:r w:rsidR="000E0928" w:rsidRPr="0043360F">
              <w:rPr>
                <w:rStyle w:val="FontStyle97"/>
                <w:rFonts w:ascii="Arial" w:hAnsi="Arial" w:cs="Arial"/>
                <w:b/>
                <w:sz w:val="16"/>
                <w:szCs w:val="16"/>
                <w:lang w:eastAsia="el-GR"/>
              </w:rPr>
              <w:t>.2019</w:t>
            </w:r>
          </w:p>
          <w:p w:rsidR="000E0928" w:rsidRPr="0043360F" w:rsidRDefault="000E0928" w:rsidP="000E0928">
            <w:pPr>
              <w:pStyle w:val="Style32"/>
              <w:widowControl/>
              <w:spacing w:line="360" w:lineRule="auto"/>
              <w:rPr>
                <w:sz w:val="16"/>
                <w:szCs w:val="16"/>
              </w:rPr>
            </w:pPr>
            <w:r w:rsidRPr="0043360F">
              <w:rPr>
                <w:rStyle w:val="FontStyle97"/>
                <w:rFonts w:ascii="Arial" w:hAnsi="Arial" w:cs="Arial"/>
                <w:sz w:val="16"/>
                <w:szCs w:val="16"/>
                <w:lang w:eastAsia="el-GR"/>
              </w:rPr>
              <w:t xml:space="preserve">Ημέρα: </w:t>
            </w:r>
          </w:p>
          <w:p w:rsidR="000E0928" w:rsidRPr="0043360F" w:rsidRDefault="00A15889" w:rsidP="000E0928">
            <w:pPr>
              <w:pStyle w:val="Style32"/>
              <w:widowControl/>
              <w:spacing w:line="360" w:lineRule="auto"/>
              <w:rPr>
                <w:sz w:val="16"/>
                <w:szCs w:val="16"/>
              </w:rPr>
            </w:pPr>
            <w:r w:rsidRPr="0043360F">
              <w:rPr>
                <w:rStyle w:val="FontStyle97"/>
                <w:rFonts w:ascii="Arial" w:hAnsi="Arial" w:cs="Arial"/>
                <w:b/>
                <w:sz w:val="16"/>
                <w:szCs w:val="16"/>
                <w:lang w:eastAsia="el-GR"/>
              </w:rPr>
              <w:t>ΤΡΙΤΗ</w:t>
            </w:r>
          </w:p>
          <w:p w:rsidR="000E0928" w:rsidRPr="0043360F" w:rsidRDefault="000E0928" w:rsidP="000E0928">
            <w:pPr>
              <w:pStyle w:val="Style32"/>
              <w:widowControl/>
              <w:spacing w:line="360" w:lineRule="auto"/>
              <w:rPr>
                <w:sz w:val="16"/>
                <w:szCs w:val="16"/>
              </w:rPr>
            </w:pPr>
            <w:r w:rsidRPr="0043360F">
              <w:rPr>
                <w:rStyle w:val="FontStyle97"/>
                <w:rFonts w:ascii="Arial" w:hAnsi="Arial" w:cs="Arial"/>
                <w:b/>
                <w:sz w:val="16"/>
                <w:szCs w:val="16"/>
                <w:lang w:eastAsia="el-GR"/>
              </w:rPr>
              <w:t>14:00μ.μ</w:t>
            </w:r>
            <w:r w:rsidRPr="0043360F">
              <w:rPr>
                <w:rStyle w:val="FontStyle97"/>
                <w:rFonts w:ascii="Arial" w:hAnsi="Arial" w:cs="Arial"/>
                <w:sz w:val="16"/>
                <w:szCs w:val="16"/>
                <w:lang w:eastAsia="el-GR"/>
              </w:rPr>
              <w:t>.</w:t>
            </w:r>
          </w:p>
        </w:tc>
        <w:tc>
          <w:tcPr>
            <w:tcW w:w="2578" w:type="dxa"/>
            <w:tcBorders>
              <w:top w:val="single" w:sz="6" w:space="0" w:color="000000"/>
              <w:left w:val="single" w:sz="6" w:space="0" w:color="000000"/>
              <w:bottom w:val="single" w:sz="6" w:space="0" w:color="000000"/>
              <w:right w:val="single" w:sz="6" w:space="0" w:color="000000"/>
            </w:tcBorders>
            <w:shd w:val="clear" w:color="auto" w:fill="auto"/>
            <w:vAlign w:val="center"/>
          </w:tcPr>
          <w:p w:rsidR="00A15889" w:rsidRPr="0043360F" w:rsidRDefault="00A15889" w:rsidP="00A15889">
            <w:pPr>
              <w:pStyle w:val="Style32"/>
              <w:widowControl/>
              <w:spacing w:line="360" w:lineRule="auto"/>
              <w:rPr>
                <w:sz w:val="16"/>
                <w:szCs w:val="16"/>
              </w:rPr>
            </w:pPr>
            <w:r w:rsidRPr="0043360F">
              <w:rPr>
                <w:rStyle w:val="FontStyle97"/>
                <w:rFonts w:ascii="Arial" w:eastAsia="Times New Roman" w:hAnsi="Arial" w:cs="Arial"/>
                <w:b/>
                <w:sz w:val="16"/>
                <w:szCs w:val="16"/>
                <w:lang w:eastAsia="el-GR"/>
              </w:rPr>
              <w:t>30.10.2019</w:t>
            </w:r>
          </w:p>
          <w:p w:rsidR="000E0928" w:rsidRPr="0043360F" w:rsidRDefault="000E0928" w:rsidP="000E0928">
            <w:pPr>
              <w:pStyle w:val="Style32"/>
              <w:widowControl/>
              <w:spacing w:line="360" w:lineRule="auto"/>
              <w:rPr>
                <w:rStyle w:val="FontStyle97"/>
                <w:rFonts w:ascii="Arial" w:hAnsi="Arial" w:cs="Arial"/>
                <w:sz w:val="16"/>
                <w:szCs w:val="16"/>
                <w:lang w:eastAsia="el-GR"/>
              </w:rPr>
            </w:pPr>
            <w:r w:rsidRPr="0043360F">
              <w:rPr>
                <w:rStyle w:val="FontStyle97"/>
                <w:rFonts w:ascii="Arial" w:hAnsi="Arial" w:cs="Arial"/>
                <w:sz w:val="16"/>
                <w:szCs w:val="16"/>
                <w:lang w:eastAsia="el-GR"/>
              </w:rPr>
              <w:t xml:space="preserve">Ημέρα: </w:t>
            </w:r>
          </w:p>
          <w:p w:rsidR="00A15889" w:rsidRPr="0043360F" w:rsidRDefault="00A15889" w:rsidP="00A15889">
            <w:pPr>
              <w:pStyle w:val="Style32"/>
              <w:widowControl/>
              <w:spacing w:line="360" w:lineRule="auto"/>
              <w:rPr>
                <w:b/>
                <w:sz w:val="16"/>
                <w:szCs w:val="16"/>
              </w:rPr>
            </w:pPr>
            <w:r w:rsidRPr="0043360F">
              <w:rPr>
                <w:rStyle w:val="FontStyle97"/>
                <w:rFonts w:ascii="Arial" w:hAnsi="Arial" w:cs="Arial"/>
                <w:b/>
                <w:sz w:val="16"/>
                <w:szCs w:val="16"/>
                <w:lang w:eastAsia="el-GR"/>
              </w:rPr>
              <w:t>ΤΕΤΑΡΤΗ</w:t>
            </w:r>
          </w:p>
          <w:p w:rsidR="000E0928" w:rsidRPr="0043360F" w:rsidRDefault="000E0928" w:rsidP="00A15889">
            <w:pPr>
              <w:pStyle w:val="Style32"/>
              <w:widowControl/>
              <w:spacing w:line="360" w:lineRule="auto"/>
              <w:rPr>
                <w:sz w:val="16"/>
                <w:szCs w:val="16"/>
              </w:rPr>
            </w:pPr>
            <w:r w:rsidRPr="0043360F">
              <w:rPr>
                <w:rFonts w:ascii="Arial" w:hAnsi="Arial" w:cs="Arial"/>
                <w:b/>
                <w:sz w:val="16"/>
                <w:szCs w:val="16"/>
              </w:rPr>
              <w:t>1</w:t>
            </w:r>
            <w:r w:rsidR="00A15889" w:rsidRPr="0043360F">
              <w:rPr>
                <w:rFonts w:ascii="Arial" w:hAnsi="Arial" w:cs="Arial"/>
                <w:b/>
                <w:sz w:val="16"/>
                <w:szCs w:val="16"/>
              </w:rPr>
              <w:t>0</w:t>
            </w:r>
            <w:r w:rsidRPr="0043360F">
              <w:rPr>
                <w:rFonts w:ascii="Arial" w:hAnsi="Arial" w:cs="Arial"/>
                <w:b/>
                <w:sz w:val="16"/>
                <w:szCs w:val="16"/>
              </w:rPr>
              <w:t>:00π.μ</w:t>
            </w:r>
          </w:p>
        </w:tc>
      </w:tr>
    </w:tbl>
    <w:p w:rsidR="00642F52" w:rsidRPr="000E0928" w:rsidRDefault="00642F52" w:rsidP="00CC26F3">
      <w:pPr>
        <w:autoSpaceDE w:val="0"/>
        <w:rPr>
          <w:rFonts w:ascii="Arial" w:eastAsia="Calibri" w:hAnsi="Arial" w:cs="Arial"/>
          <w:b/>
          <w:bCs/>
          <w:color w:val="000000"/>
          <w:sz w:val="18"/>
          <w:szCs w:val="18"/>
          <w:lang w:eastAsia="el-GR"/>
        </w:rPr>
      </w:pPr>
    </w:p>
    <w:p w:rsidR="00642F52" w:rsidRDefault="00642F52" w:rsidP="00CC26F3">
      <w:pPr>
        <w:autoSpaceDE w:val="0"/>
        <w:rPr>
          <w:rFonts w:ascii="Arial" w:hAnsi="Arial" w:cs="Arial"/>
          <w:sz w:val="18"/>
          <w:szCs w:val="18"/>
        </w:rPr>
      </w:pPr>
    </w:p>
    <w:tbl>
      <w:tblPr>
        <w:tblW w:w="10460" w:type="dxa"/>
        <w:tblLayout w:type="fixed"/>
        <w:tblCellMar>
          <w:left w:w="40" w:type="dxa"/>
          <w:right w:w="40" w:type="dxa"/>
        </w:tblCellMar>
        <w:tblLook w:val="0000"/>
      </w:tblPr>
      <w:tblGrid>
        <w:gridCol w:w="2953"/>
        <w:gridCol w:w="2461"/>
        <w:gridCol w:w="2593"/>
        <w:gridCol w:w="2453"/>
      </w:tblGrid>
      <w:tr w:rsidR="000E0928" w:rsidRPr="00EE43CC" w:rsidTr="00DD7F14">
        <w:trPr>
          <w:trHeight w:val="917"/>
        </w:trPr>
        <w:tc>
          <w:tcPr>
            <w:tcW w:w="2953" w:type="dxa"/>
            <w:tcBorders>
              <w:top w:val="single" w:sz="6" w:space="0" w:color="000000"/>
              <w:left w:val="single" w:sz="6" w:space="0" w:color="000000"/>
              <w:bottom w:val="single" w:sz="6" w:space="0" w:color="000000"/>
            </w:tcBorders>
            <w:shd w:val="clear" w:color="auto" w:fill="FFFF00"/>
            <w:vAlign w:val="center"/>
          </w:tcPr>
          <w:p w:rsidR="000E0928" w:rsidRPr="00EE43CC" w:rsidRDefault="000E0928" w:rsidP="000E0928">
            <w:pPr>
              <w:pStyle w:val="Style27"/>
              <w:widowControl/>
              <w:spacing w:line="360" w:lineRule="auto"/>
              <w:rPr>
                <w:sz w:val="16"/>
                <w:szCs w:val="16"/>
              </w:rPr>
            </w:pPr>
            <w:r w:rsidRPr="00EE43CC">
              <w:rPr>
                <w:rStyle w:val="FontStyle95"/>
                <w:rFonts w:ascii="Arial" w:hAnsi="Arial" w:cs="Arial"/>
                <w:sz w:val="16"/>
                <w:szCs w:val="16"/>
                <w:lang w:eastAsia="el-GR"/>
              </w:rPr>
              <w:t>ΔΙΑΡΚΕΙΑ ΙΣΧΥΟΣ ΠΡΟΣΦΟΡΩΝ</w:t>
            </w:r>
          </w:p>
        </w:tc>
        <w:tc>
          <w:tcPr>
            <w:tcW w:w="2461" w:type="dxa"/>
            <w:tcBorders>
              <w:top w:val="single" w:sz="6" w:space="0" w:color="000000"/>
              <w:left w:val="single" w:sz="6" w:space="0" w:color="000000"/>
              <w:bottom w:val="single" w:sz="6" w:space="0" w:color="000000"/>
            </w:tcBorders>
            <w:shd w:val="clear" w:color="auto" w:fill="FFFF00"/>
            <w:vAlign w:val="center"/>
          </w:tcPr>
          <w:p w:rsidR="000E0928" w:rsidRPr="00EE43CC" w:rsidRDefault="000E0928" w:rsidP="000E0928">
            <w:pPr>
              <w:pStyle w:val="Style27"/>
              <w:widowControl/>
              <w:spacing w:line="240" w:lineRule="auto"/>
              <w:rPr>
                <w:sz w:val="16"/>
                <w:szCs w:val="16"/>
              </w:rPr>
            </w:pPr>
            <w:r w:rsidRPr="00EE43CC">
              <w:rPr>
                <w:rFonts w:ascii="Arial" w:hAnsi="Arial" w:cs="Arial"/>
                <w:b/>
                <w:sz w:val="16"/>
                <w:szCs w:val="16"/>
              </w:rPr>
              <w:t>ΤΕΧΝΙΚΕΣ ΠΡΟΔΙΑΓΡΑΦΕΣ</w:t>
            </w:r>
          </w:p>
        </w:tc>
        <w:tc>
          <w:tcPr>
            <w:tcW w:w="2593" w:type="dxa"/>
            <w:tcBorders>
              <w:top w:val="single" w:sz="6" w:space="0" w:color="000000"/>
              <w:left w:val="single" w:sz="6" w:space="0" w:color="000000"/>
              <w:bottom w:val="single" w:sz="6" w:space="0" w:color="000000"/>
              <w:right w:val="single" w:sz="4" w:space="0" w:color="auto"/>
            </w:tcBorders>
            <w:shd w:val="clear" w:color="auto" w:fill="FFFF00"/>
            <w:vAlign w:val="center"/>
          </w:tcPr>
          <w:p w:rsidR="000E0928" w:rsidRPr="00EE43CC" w:rsidRDefault="000E0928" w:rsidP="000E0928">
            <w:pPr>
              <w:pStyle w:val="Style27"/>
              <w:widowControl/>
              <w:spacing w:line="240" w:lineRule="auto"/>
              <w:rPr>
                <w:sz w:val="16"/>
                <w:szCs w:val="16"/>
              </w:rPr>
            </w:pPr>
            <w:r w:rsidRPr="00EE43CC">
              <w:rPr>
                <w:rStyle w:val="FontStyle95"/>
                <w:rFonts w:ascii="Arial" w:hAnsi="Arial" w:cs="Arial"/>
                <w:sz w:val="16"/>
                <w:szCs w:val="16"/>
                <w:lang w:eastAsia="el-GR"/>
              </w:rPr>
              <w:t>ΣΧΕΔΙΟ ΣΥΜΒΑΣΗΣ</w:t>
            </w:r>
          </w:p>
        </w:tc>
        <w:tc>
          <w:tcPr>
            <w:tcW w:w="2453" w:type="dxa"/>
            <w:tcBorders>
              <w:top w:val="single" w:sz="4" w:space="0" w:color="auto"/>
              <w:left w:val="single" w:sz="4" w:space="0" w:color="auto"/>
              <w:bottom w:val="single" w:sz="4" w:space="0" w:color="auto"/>
              <w:right w:val="single" w:sz="4" w:space="0" w:color="auto"/>
            </w:tcBorders>
            <w:shd w:val="clear" w:color="auto" w:fill="FFFF00"/>
            <w:vAlign w:val="center"/>
          </w:tcPr>
          <w:p w:rsidR="000E0928" w:rsidRPr="00EE43CC" w:rsidRDefault="000E0928" w:rsidP="000E0928">
            <w:pPr>
              <w:pStyle w:val="Style27"/>
              <w:widowControl/>
              <w:spacing w:line="240" w:lineRule="auto"/>
              <w:rPr>
                <w:sz w:val="16"/>
                <w:szCs w:val="16"/>
              </w:rPr>
            </w:pPr>
            <w:r w:rsidRPr="00EE43CC">
              <w:rPr>
                <w:rStyle w:val="FontStyle95"/>
                <w:rFonts w:ascii="Arial" w:hAnsi="Arial" w:cs="Arial"/>
                <w:sz w:val="16"/>
                <w:szCs w:val="16"/>
                <w:lang w:eastAsia="el-GR"/>
              </w:rPr>
              <w:t>Τ.Ε.Υ.Δ.</w:t>
            </w:r>
          </w:p>
        </w:tc>
      </w:tr>
      <w:tr w:rsidR="000E0928" w:rsidRPr="00EE43CC" w:rsidTr="00DD7F14">
        <w:trPr>
          <w:trHeight w:val="1034"/>
        </w:trPr>
        <w:tc>
          <w:tcPr>
            <w:tcW w:w="2953" w:type="dxa"/>
            <w:tcBorders>
              <w:top w:val="single" w:sz="6" w:space="0" w:color="000000"/>
              <w:left w:val="single" w:sz="6" w:space="0" w:color="000000"/>
              <w:bottom w:val="single" w:sz="6" w:space="0" w:color="000000"/>
            </w:tcBorders>
            <w:vAlign w:val="center"/>
          </w:tcPr>
          <w:p w:rsidR="000E0928" w:rsidRPr="00EE43CC" w:rsidRDefault="000E0928" w:rsidP="000E0928">
            <w:pPr>
              <w:pStyle w:val="Style12"/>
              <w:widowControl/>
              <w:spacing w:line="360" w:lineRule="auto"/>
              <w:jc w:val="center"/>
              <w:rPr>
                <w:rFonts w:ascii="Arial" w:hAnsi="Arial" w:cs="Arial"/>
                <w:b/>
                <w:sz w:val="16"/>
                <w:szCs w:val="16"/>
              </w:rPr>
            </w:pPr>
            <w:r w:rsidRPr="00EE43CC">
              <w:rPr>
                <w:rFonts w:ascii="Arial" w:hAnsi="Arial" w:cs="Arial"/>
                <w:b/>
                <w:sz w:val="16"/>
                <w:szCs w:val="16"/>
              </w:rPr>
              <w:t>360 ΜΕΡΕΣ</w:t>
            </w:r>
          </w:p>
        </w:tc>
        <w:tc>
          <w:tcPr>
            <w:tcW w:w="2461" w:type="dxa"/>
            <w:tcBorders>
              <w:top w:val="single" w:sz="6" w:space="0" w:color="000000"/>
              <w:left w:val="single" w:sz="6" w:space="0" w:color="000000"/>
              <w:bottom w:val="single" w:sz="6" w:space="0" w:color="000000"/>
            </w:tcBorders>
            <w:vAlign w:val="center"/>
          </w:tcPr>
          <w:p w:rsidR="000E0928" w:rsidRPr="00EE43CC" w:rsidRDefault="000E0928" w:rsidP="000E0928">
            <w:pPr>
              <w:pStyle w:val="Style32"/>
              <w:widowControl/>
              <w:spacing w:line="360" w:lineRule="auto"/>
              <w:rPr>
                <w:rStyle w:val="FontStyle97"/>
                <w:rFonts w:ascii="Arial" w:eastAsia="Times New Roman" w:hAnsi="Arial" w:cs="Arial"/>
                <w:b/>
                <w:sz w:val="16"/>
                <w:szCs w:val="16"/>
                <w:lang w:eastAsia="el-GR"/>
              </w:rPr>
            </w:pPr>
            <w:r w:rsidRPr="00EE43CC">
              <w:rPr>
                <w:rStyle w:val="FontStyle97"/>
                <w:rFonts w:ascii="Arial" w:eastAsia="Times New Roman" w:hAnsi="Arial" w:cs="Arial"/>
                <w:b/>
                <w:sz w:val="16"/>
                <w:szCs w:val="16"/>
                <w:lang w:eastAsia="el-GR"/>
              </w:rPr>
              <w:t xml:space="preserve">ΝΑΙ </w:t>
            </w:r>
          </w:p>
          <w:p w:rsidR="000E0928" w:rsidRPr="00EE43CC" w:rsidRDefault="000E0928" w:rsidP="000E0928">
            <w:pPr>
              <w:pStyle w:val="Style32"/>
              <w:widowControl/>
              <w:spacing w:line="360" w:lineRule="auto"/>
              <w:rPr>
                <w:sz w:val="16"/>
                <w:szCs w:val="16"/>
              </w:rPr>
            </w:pPr>
            <w:r w:rsidRPr="00EE43CC">
              <w:rPr>
                <w:rStyle w:val="FontStyle97"/>
                <w:rFonts w:ascii="Arial" w:eastAsia="Times New Roman" w:hAnsi="Arial" w:cs="Arial"/>
                <w:b/>
                <w:sz w:val="16"/>
                <w:szCs w:val="16"/>
                <w:lang w:eastAsia="el-GR"/>
              </w:rPr>
              <w:t xml:space="preserve">ΜΕΡΟΣ Β’ </w:t>
            </w:r>
          </w:p>
        </w:tc>
        <w:tc>
          <w:tcPr>
            <w:tcW w:w="2593" w:type="dxa"/>
            <w:tcBorders>
              <w:top w:val="single" w:sz="6" w:space="0" w:color="000000"/>
              <w:left w:val="single" w:sz="6" w:space="0" w:color="000000"/>
              <w:bottom w:val="single" w:sz="6" w:space="0" w:color="000000"/>
              <w:right w:val="single" w:sz="4" w:space="0" w:color="auto"/>
            </w:tcBorders>
            <w:vAlign w:val="center"/>
          </w:tcPr>
          <w:p w:rsidR="000E0928" w:rsidRPr="00EE43CC" w:rsidRDefault="000E0928" w:rsidP="000E0928">
            <w:pPr>
              <w:pStyle w:val="Style32"/>
              <w:widowControl/>
              <w:spacing w:line="360" w:lineRule="auto"/>
              <w:rPr>
                <w:rStyle w:val="FontStyle97"/>
                <w:rFonts w:ascii="Arial" w:eastAsia="Times New Roman" w:hAnsi="Arial" w:cs="Arial"/>
                <w:b/>
                <w:sz w:val="16"/>
                <w:szCs w:val="16"/>
                <w:lang w:eastAsia="el-GR"/>
              </w:rPr>
            </w:pPr>
            <w:r w:rsidRPr="00EE43CC">
              <w:rPr>
                <w:rStyle w:val="FontStyle97"/>
                <w:rFonts w:ascii="Arial" w:eastAsia="Times New Roman" w:hAnsi="Arial" w:cs="Arial"/>
                <w:b/>
                <w:sz w:val="16"/>
                <w:szCs w:val="16"/>
                <w:lang w:eastAsia="el-GR"/>
              </w:rPr>
              <w:t>ΝΑΙ</w:t>
            </w:r>
          </w:p>
          <w:p w:rsidR="000E0928" w:rsidRPr="00EE43CC" w:rsidRDefault="000E0928" w:rsidP="003A1396">
            <w:pPr>
              <w:pStyle w:val="Style32"/>
              <w:widowControl/>
              <w:spacing w:line="360" w:lineRule="auto"/>
              <w:rPr>
                <w:sz w:val="16"/>
                <w:szCs w:val="16"/>
              </w:rPr>
            </w:pPr>
            <w:r w:rsidRPr="00EE43CC">
              <w:rPr>
                <w:rStyle w:val="FontStyle97"/>
                <w:rFonts w:ascii="Arial" w:eastAsia="Times New Roman" w:hAnsi="Arial" w:cs="Arial"/>
                <w:b/>
                <w:sz w:val="16"/>
                <w:szCs w:val="16"/>
                <w:lang w:eastAsia="el-GR"/>
              </w:rPr>
              <w:t xml:space="preserve">ΠΑΡΑΡΤΗΜΑ </w:t>
            </w:r>
            <w:r w:rsidR="003A1396">
              <w:rPr>
                <w:rStyle w:val="FontStyle97"/>
                <w:rFonts w:ascii="Arial" w:eastAsia="Times New Roman" w:hAnsi="Arial" w:cs="Arial"/>
                <w:b/>
                <w:sz w:val="16"/>
                <w:szCs w:val="16"/>
                <w:lang w:eastAsia="el-GR"/>
              </w:rPr>
              <w:t>ΣΤ</w:t>
            </w:r>
            <w:r w:rsidRPr="00EE43CC">
              <w:rPr>
                <w:rStyle w:val="FontStyle97"/>
                <w:rFonts w:ascii="Arial" w:eastAsia="Times New Roman" w:hAnsi="Arial" w:cs="Arial"/>
                <w:b/>
                <w:sz w:val="16"/>
                <w:szCs w:val="16"/>
                <w:lang w:eastAsia="el-GR"/>
              </w:rPr>
              <w:t>’</w:t>
            </w:r>
          </w:p>
        </w:tc>
        <w:tc>
          <w:tcPr>
            <w:tcW w:w="2453" w:type="dxa"/>
            <w:tcBorders>
              <w:top w:val="single" w:sz="4" w:space="0" w:color="auto"/>
              <w:left w:val="single" w:sz="4" w:space="0" w:color="auto"/>
              <w:bottom w:val="single" w:sz="4" w:space="0" w:color="auto"/>
              <w:right w:val="single" w:sz="4" w:space="0" w:color="auto"/>
            </w:tcBorders>
            <w:vAlign w:val="center"/>
          </w:tcPr>
          <w:p w:rsidR="000E0928" w:rsidRPr="00EE43CC" w:rsidRDefault="000E0928" w:rsidP="000E0928">
            <w:pPr>
              <w:pStyle w:val="Style32"/>
              <w:widowControl/>
              <w:spacing w:line="360" w:lineRule="auto"/>
              <w:rPr>
                <w:rFonts w:ascii="Arial" w:hAnsi="Arial" w:cs="Arial"/>
                <w:b/>
                <w:sz w:val="16"/>
                <w:szCs w:val="16"/>
              </w:rPr>
            </w:pPr>
            <w:r w:rsidRPr="00EE43CC">
              <w:rPr>
                <w:rFonts w:ascii="Arial" w:hAnsi="Arial" w:cs="Arial"/>
                <w:b/>
                <w:sz w:val="16"/>
                <w:szCs w:val="16"/>
              </w:rPr>
              <w:t>ΥΠΟΧΡΕΩΤΙΚΗ ΥΠΟΒΟΛΗ</w:t>
            </w:r>
          </w:p>
          <w:p w:rsidR="000E0928" w:rsidRPr="00EE43CC" w:rsidRDefault="000E0928" w:rsidP="003A1396">
            <w:pPr>
              <w:pStyle w:val="Style32"/>
              <w:widowControl/>
              <w:spacing w:line="360" w:lineRule="auto"/>
              <w:rPr>
                <w:sz w:val="16"/>
                <w:szCs w:val="16"/>
              </w:rPr>
            </w:pPr>
            <w:r w:rsidRPr="00EE43CC">
              <w:rPr>
                <w:rStyle w:val="FontStyle97"/>
                <w:rFonts w:ascii="Arial" w:eastAsia="Times New Roman" w:hAnsi="Arial" w:cs="Arial"/>
                <w:b/>
                <w:sz w:val="16"/>
                <w:szCs w:val="16"/>
                <w:lang w:eastAsia="el-GR"/>
              </w:rPr>
              <w:t xml:space="preserve">ΠΑΡΑΡΤΗΜΑ </w:t>
            </w:r>
            <w:r w:rsidR="003A1396">
              <w:rPr>
                <w:rStyle w:val="FontStyle97"/>
                <w:rFonts w:ascii="Arial" w:eastAsia="Times New Roman" w:hAnsi="Arial" w:cs="Arial"/>
                <w:b/>
                <w:sz w:val="16"/>
                <w:szCs w:val="16"/>
                <w:lang w:eastAsia="el-GR"/>
              </w:rPr>
              <w:t>Ε</w:t>
            </w:r>
            <w:r w:rsidRPr="00EE43CC">
              <w:rPr>
                <w:rStyle w:val="FontStyle97"/>
                <w:rFonts w:ascii="Arial" w:eastAsia="Times New Roman" w:hAnsi="Arial" w:cs="Arial"/>
                <w:b/>
                <w:sz w:val="16"/>
                <w:szCs w:val="16"/>
                <w:lang w:eastAsia="el-GR"/>
              </w:rPr>
              <w:t>’</w:t>
            </w:r>
          </w:p>
        </w:tc>
      </w:tr>
    </w:tbl>
    <w:p w:rsidR="001C3B2A" w:rsidRPr="00D30D59" w:rsidRDefault="00F46B0B" w:rsidP="001C3B2A">
      <w:pPr>
        <w:autoSpaceDE w:val="0"/>
        <w:spacing w:before="240" w:line="360" w:lineRule="auto"/>
        <w:jc w:val="both"/>
        <w:rPr>
          <w:rFonts w:ascii="Arial" w:hAnsi="Arial" w:cs="Arial"/>
          <w:b/>
          <w:bCs/>
          <w:color w:val="000000"/>
          <w:sz w:val="18"/>
          <w:szCs w:val="18"/>
        </w:rPr>
      </w:pPr>
      <w:r w:rsidRPr="00D30D59">
        <w:rPr>
          <w:rFonts w:ascii="Arial" w:hAnsi="Arial" w:cs="Arial"/>
          <w:b/>
          <w:bCs/>
          <w:color w:val="000000"/>
          <w:sz w:val="18"/>
          <w:szCs w:val="18"/>
        </w:rPr>
        <w:t>ΗΜΕΡΟΜΗΝΙΑ ΑΠΟΣΤΟ</w:t>
      </w:r>
      <w:r w:rsidR="001C3B2A" w:rsidRPr="00D30D59">
        <w:rPr>
          <w:rFonts w:ascii="Arial" w:hAnsi="Arial" w:cs="Arial"/>
          <w:b/>
          <w:bCs/>
          <w:color w:val="000000"/>
          <w:sz w:val="18"/>
          <w:szCs w:val="18"/>
        </w:rPr>
        <w:t>ΛΗΣ ΤΗΣ ΠΡΟΚΗΡΥΞΗΣ</w:t>
      </w:r>
    </w:p>
    <w:p w:rsidR="004A49FC" w:rsidRPr="00D30D59" w:rsidRDefault="00F46B0B" w:rsidP="004A49FC">
      <w:pPr>
        <w:autoSpaceDE w:val="0"/>
        <w:spacing w:line="360" w:lineRule="auto"/>
        <w:jc w:val="both"/>
        <w:rPr>
          <w:rFonts w:ascii="Arial" w:eastAsia="Calibri" w:hAnsi="Arial" w:cs="Arial"/>
          <w:sz w:val="18"/>
          <w:szCs w:val="18"/>
        </w:rPr>
      </w:pPr>
      <w:r w:rsidRPr="00D30D59">
        <w:rPr>
          <w:rFonts w:ascii="Arial" w:eastAsia="Calibri" w:hAnsi="Arial" w:cs="Arial"/>
          <w:b/>
          <w:sz w:val="18"/>
          <w:szCs w:val="18"/>
          <w:u w:val="single"/>
        </w:rPr>
        <w:t>Η Περίληψη</w:t>
      </w:r>
      <w:r w:rsidRPr="00D30D59">
        <w:rPr>
          <w:rFonts w:ascii="Arial" w:eastAsia="Calibri" w:hAnsi="Arial" w:cs="Arial"/>
          <w:sz w:val="18"/>
          <w:szCs w:val="18"/>
        </w:rPr>
        <w:t xml:space="preserve"> της παρούσας Διακ</w:t>
      </w:r>
      <w:r w:rsidR="002231C4" w:rsidRPr="00D30D59">
        <w:rPr>
          <w:rFonts w:ascii="Arial" w:eastAsia="Calibri" w:hAnsi="Arial" w:cs="Arial"/>
          <w:sz w:val="18"/>
          <w:szCs w:val="18"/>
        </w:rPr>
        <w:t>ήρυξης στάλθηκε για δημοσίευση</w:t>
      </w:r>
      <w:r w:rsidR="00847FB5" w:rsidRPr="00D30D59">
        <w:rPr>
          <w:rFonts w:ascii="Arial" w:eastAsia="Calibri" w:hAnsi="Arial" w:cs="Arial"/>
          <w:sz w:val="18"/>
          <w:szCs w:val="18"/>
        </w:rPr>
        <w:t xml:space="preserve"> - καταχώρηση</w:t>
      </w:r>
      <w:r w:rsidR="002231C4" w:rsidRPr="00D30D59">
        <w:rPr>
          <w:rFonts w:ascii="Arial" w:eastAsia="Calibri" w:hAnsi="Arial" w:cs="Arial"/>
          <w:sz w:val="18"/>
          <w:szCs w:val="18"/>
        </w:rPr>
        <w:t>:</w:t>
      </w:r>
    </w:p>
    <w:p w:rsidR="004A49FC" w:rsidRPr="00D30D59" w:rsidRDefault="002231C4" w:rsidP="004A49FC">
      <w:pPr>
        <w:autoSpaceDE w:val="0"/>
        <w:spacing w:line="360" w:lineRule="auto"/>
        <w:jc w:val="both"/>
        <w:rPr>
          <w:rFonts w:ascii="Arial" w:eastAsia="Calibri" w:hAnsi="Arial" w:cs="Arial"/>
          <w:sz w:val="18"/>
          <w:szCs w:val="18"/>
        </w:rPr>
      </w:pPr>
      <w:r w:rsidRPr="00D30D59">
        <w:rPr>
          <w:rFonts w:ascii="Arial" w:eastAsia="Calibri" w:hAnsi="Arial" w:cs="Arial"/>
          <w:b/>
          <w:sz w:val="18"/>
          <w:szCs w:val="18"/>
        </w:rPr>
        <w:t>1.</w:t>
      </w:r>
      <w:r w:rsidRPr="00D30D59">
        <w:rPr>
          <w:rFonts w:ascii="Arial" w:eastAsia="Calibri" w:hAnsi="Arial" w:cs="Arial"/>
          <w:sz w:val="18"/>
          <w:szCs w:val="18"/>
        </w:rPr>
        <w:t xml:space="preserve">  </w:t>
      </w:r>
      <w:r w:rsidR="004A49FC" w:rsidRPr="00D30D59">
        <w:rPr>
          <w:rFonts w:ascii="Arial" w:eastAsia="Calibri" w:hAnsi="Arial" w:cs="Arial"/>
          <w:sz w:val="18"/>
          <w:szCs w:val="18"/>
        </w:rPr>
        <w:t xml:space="preserve"> </w:t>
      </w:r>
      <w:r w:rsidRPr="00D30D59">
        <w:rPr>
          <w:rFonts w:ascii="Arial" w:eastAsia="Calibri" w:hAnsi="Arial" w:cs="Arial"/>
          <w:sz w:val="18"/>
          <w:szCs w:val="18"/>
        </w:rPr>
        <w:t xml:space="preserve">Στον Ελληνικό Τύπο </w:t>
      </w:r>
      <w:r w:rsidR="000B62B2" w:rsidRPr="00D30D59">
        <w:rPr>
          <w:rFonts w:ascii="Arial" w:eastAsia="Calibri" w:hAnsi="Arial" w:cs="Arial"/>
          <w:sz w:val="18"/>
          <w:szCs w:val="18"/>
        </w:rPr>
        <w:t xml:space="preserve"> </w:t>
      </w:r>
      <w:r w:rsidRPr="00D30D59">
        <w:rPr>
          <w:rFonts w:ascii="Arial" w:eastAsia="Calibri" w:hAnsi="Arial" w:cs="Arial"/>
          <w:sz w:val="18"/>
          <w:szCs w:val="18"/>
        </w:rPr>
        <w:t xml:space="preserve">(Άρθρο 65, 66 του Ν. 4412/2016): </w:t>
      </w:r>
      <w:r w:rsidR="004A49FC" w:rsidRPr="00D30D59">
        <w:rPr>
          <w:rFonts w:ascii="Arial" w:eastAsia="Calibri" w:hAnsi="Arial" w:cs="Arial"/>
          <w:sz w:val="18"/>
          <w:szCs w:val="18"/>
        </w:rPr>
        <w:t xml:space="preserve">  </w:t>
      </w:r>
      <w:r w:rsidRPr="00D30D59">
        <w:rPr>
          <w:rFonts w:ascii="Arial" w:eastAsia="Calibri" w:hAnsi="Arial" w:cs="Arial"/>
          <w:sz w:val="18"/>
          <w:szCs w:val="18"/>
        </w:rPr>
        <w:t>Σε τρεις</w:t>
      </w:r>
      <w:r w:rsidRPr="00D30D59">
        <w:rPr>
          <w:rFonts w:ascii="Arial" w:eastAsia="Calibri" w:hAnsi="Arial" w:cs="Arial"/>
          <w:b/>
          <w:sz w:val="18"/>
          <w:szCs w:val="18"/>
        </w:rPr>
        <w:t xml:space="preserve"> </w:t>
      </w:r>
      <w:r w:rsidRPr="00D30D59">
        <w:rPr>
          <w:rFonts w:ascii="Arial" w:eastAsia="Calibri" w:hAnsi="Arial" w:cs="Arial"/>
          <w:sz w:val="18"/>
          <w:szCs w:val="18"/>
        </w:rPr>
        <w:t xml:space="preserve">εφημερίδες του Νομού, δύο </w:t>
      </w:r>
      <w:r w:rsidR="00F93F43" w:rsidRPr="00D30D59">
        <w:rPr>
          <w:rFonts w:ascii="Arial" w:eastAsia="Calibri" w:hAnsi="Arial" w:cs="Arial"/>
          <w:sz w:val="18"/>
          <w:szCs w:val="18"/>
        </w:rPr>
        <w:t xml:space="preserve">ημερήσιες </w:t>
      </w:r>
      <w:r w:rsidR="00521BF9" w:rsidRPr="00D30D59">
        <w:rPr>
          <w:rFonts w:ascii="Arial" w:eastAsia="Calibri" w:hAnsi="Arial" w:cs="Arial"/>
          <w:sz w:val="18"/>
          <w:szCs w:val="18"/>
        </w:rPr>
        <w:t>και μια εβδομαδιαία.</w:t>
      </w:r>
    </w:p>
    <w:p w:rsidR="00F46B0B" w:rsidRPr="0043360F" w:rsidRDefault="004A49FC" w:rsidP="004A49FC">
      <w:pPr>
        <w:autoSpaceDE w:val="0"/>
        <w:spacing w:line="360" w:lineRule="auto"/>
        <w:jc w:val="both"/>
        <w:rPr>
          <w:rFonts w:ascii="Arial" w:hAnsi="Arial" w:cs="Arial"/>
          <w:color w:val="FF0000"/>
          <w:sz w:val="18"/>
          <w:szCs w:val="18"/>
        </w:rPr>
      </w:pPr>
      <w:r w:rsidRPr="0043360F">
        <w:rPr>
          <w:rFonts w:ascii="Arial" w:hAnsi="Arial" w:cs="Arial"/>
          <w:b/>
          <w:sz w:val="18"/>
          <w:szCs w:val="18"/>
        </w:rPr>
        <w:t>2.</w:t>
      </w:r>
      <w:r w:rsidRPr="0043360F">
        <w:rPr>
          <w:rFonts w:ascii="Arial" w:hAnsi="Arial" w:cs="Arial"/>
          <w:sz w:val="18"/>
          <w:szCs w:val="18"/>
        </w:rPr>
        <w:t xml:space="preserve"> </w:t>
      </w:r>
      <w:r w:rsidR="00F4035D" w:rsidRPr="0043360F">
        <w:rPr>
          <w:rFonts w:ascii="Arial" w:hAnsi="Arial" w:cs="Arial"/>
          <w:sz w:val="18"/>
          <w:szCs w:val="18"/>
        </w:rPr>
        <w:t xml:space="preserve"> Σ</w:t>
      </w:r>
      <w:r w:rsidR="00F46B0B" w:rsidRPr="0043360F">
        <w:rPr>
          <w:rFonts w:ascii="Arial" w:hAnsi="Arial" w:cs="Arial"/>
          <w:sz w:val="18"/>
          <w:szCs w:val="18"/>
        </w:rPr>
        <w:t xml:space="preserve">τον </w:t>
      </w:r>
      <w:proofErr w:type="spellStart"/>
      <w:r w:rsidR="00F46B0B" w:rsidRPr="0043360F">
        <w:rPr>
          <w:rFonts w:ascii="Arial" w:hAnsi="Arial" w:cs="Arial"/>
          <w:sz w:val="18"/>
          <w:szCs w:val="18"/>
        </w:rPr>
        <w:t>Ιστότοπο</w:t>
      </w:r>
      <w:proofErr w:type="spellEnd"/>
      <w:r w:rsidR="00F46B0B" w:rsidRPr="0043360F">
        <w:rPr>
          <w:rFonts w:ascii="Arial" w:hAnsi="Arial" w:cs="Arial"/>
          <w:sz w:val="18"/>
          <w:szCs w:val="18"/>
        </w:rPr>
        <w:t xml:space="preserve"> </w:t>
      </w:r>
      <w:r w:rsidR="00F46B0B" w:rsidRPr="007F67B0">
        <w:rPr>
          <w:rFonts w:ascii="Arial" w:hAnsi="Arial" w:cs="Arial"/>
          <w:sz w:val="18"/>
          <w:szCs w:val="18"/>
        </w:rPr>
        <w:t xml:space="preserve">του Προγράμματος «Διαύγεια» </w:t>
      </w:r>
      <w:hyperlink r:id="rId23" w:history="1">
        <w:r w:rsidR="00F46B0B" w:rsidRPr="007F67B0">
          <w:rPr>
            <w:rStyle w:val="-"/>
            <w:rFonts w:ascii="Arial" w:hAnsi="Arial" w:cs="Arial"/>
            <w:color w:val="auto"/>
            <w:sz w:val="18"/>
            <w:szCs w:val="18"/>
          </w:rPr>
          <w:t>http://et.diavgeia.gov.gr/</w:t>
        </w:r>
      </w:hyperlink>
      <w:r w:rsidR="0043360F" w:rsidRPr="007F67B0">
        <w:rPr>
          <w:rFonts w:ascii="Arial" w:hAnsi="Arial" w:cs="Arial"/>
          <w:sz w:val="18"/>
          <w:szCs w:val="18"/>
        </w:rPr>
        <w:t xml:space="preserve"> στις </w:t>
      </w:r>
      <w:r w:rsidR="0043360F" w:rsidRPr="007F67B0">
        <w:rPr>
          <w:rFonts w:ascii="Arial" w:hAnsi="Arial" w:cs="Arial"/>
          <w:b/>
          <w:sz w:val="18"/>
          <w:szCs w:val="18"/>
        </w:rPr>
        <w:t>03.1</w:t>
      </w:r>
      <w:r w:rsidR="00C15061" w:rsidRPr="007F67B0">
        <w:rPr>
          <w:rFonts w:ascii="Arial" w:hAnsi="Arial" w:cs="Arial"/>
          <w:b/>
          <w:sz w:val="18"/>
          <w:szCs w:val="18"/>
        </w:rPr>
        <w:t>0</w:t>
      </w:r>
      <w:r w:rsidR="00620D62" w:rsidRPr="007F67B0">
        <w:rPr>
          <w:rFonts w:ascii="Arial" w:hAnsi="Arial" w:cs="Arial"/>
          <w:b/>
          <w:sz w:val="18"/>
          <w:szCs w:val="18"/>
        </w:rPr>
        <w:t>.2019</w:t>
      </w:r>
      <w:r w:rsidR="00AE0BC4" w:rsidRPr="007F67B0">
        <w:rPr>
          <w:rFonts w:ascii="Arial" w:hAnsi="Arial" w:cs="Arial"/>
          <w:sz w:val="18"/>
          <w:szCs w:val="18"/>
        </w:rPr>
        <w:t>,</w:t>
      </w:r>
      <w:r w:rsidR="0070080E" w:rsidRPr="007F67B0">
        <w:rPr>
          <w:rFonts w:ascii="Arial" w:hAnsi="Arial" w:cs="Arial"/>
          <w:sz w:val="18"/>
          <w:szCs w:val="18"/>
        </w:rPr>
        <w:t xml:space="preserve"> όπου κ</w:t>
      </w:r>
      <w:r w:rsidR="00F46B0B" w:rsidRPr="007F67B0">
        <w:rPr>
          <w:rFonts w:ascii="Arial" w:hAnsi="Arial" w:cs="Arial"/>
          <w:sz w:val="18"/>
          <w:szCs w:val="18"/>
        </w:rPr>
        <w:t xml:space="preserve">ι έλαβε αριθμό </w:t>
      </w:r>
      <w:r w:rsidR="00F46B0B" w:rsidRPr="007F67B0">
        <w:rPr>
          <w:rFonts w:ascii="Arial" w:hAnsi="Arial" w:cs="Arial"/>
          <w:b/>
          <w:sz w:val="18"/>
          <w:szCs w:val="18"/>
        </w:rPr>
        <w:t xml:space="preserve">ΑΔΑ: </w:t>
      </w:r>
      <w:r w:rsidR="0043360F" w:rsidRPr="007F67B0">
        <w:rPr>
          <w:rFonts w:ascii="Arial" w:hAnsi="Arial" w:cs="Arial"/>
          <w:b/>
          <w:sz w:val="18"/>
          <w:szCs w:val="18"/>
        </w:rPr>
        <w:t>64Ζ94690ΒΡ-ΥΤΘ</w:t>
      </w:r>
      <w:r w:rsidR="00232128" w:rsidRPr="007F67B0">
        <w:rPr>
          <w:rFonts w:ascii="Arial" w:hAnsi="Arial" w:cs="Arial"/>
          <w:color w:val="FF0000"/>
          <w:sz w:val="18"/>
          <w:szCs w:val="18"/>
        </w:rPr>
        <w:t>.</w:t>
      </w:r>
    </w:p>
    <w:p w:rsidR="000C6C08" w:rsidRPr="00D30D59" w:rsidRDefault="000C6C08" w:rsidP="004A49FC">
      <w:pPr>
        <w:autoSpaceDE w:val="0"/>
        <w:spacing w:line="360" w:lineRule="auto"/>
        <w:jc w:val="both"/>
        <w:rPr>
          <w:rFonts w:ascii="Arial" w:eastAsia="Calibri" w:hAnsi="Arial" w:cs="Arial"/>
          <w:sz w:val="18"/>
          <w:szCs w:val="18"/>
        </w:rPr>
      </w:pPr>
    </w:p>
    <w:p w:rsidR="004A49FC" w:rsidRPr="00D30D59" w:rsidRDefault="000C6C08">
      <w:pPr>
        <w:pStyle w:val="ARURO"/>
        <w:numPr>
          <w:ilvl w:val="0"/>
          <w:numId w:val="0"/>
        </w:numPr>
        <w:tabs>
          <w:tab w:val="left" w:pos="0"/>
        </w:tabs>
        <w:spacing w:before="0" w:line="360" w:lineRule="auto"/>
        <w:rPr>
          <w:rFonts w:ascii="Arial" w:hAnsi="Arial" w:cs="Arial"/>
          <w:b w:val="0"/>
          <w:smallCaps w:val="0"/>
          <w:sz w:val="18"/>
          <w:szCs w:val="18"/>
          <w:u w:val="none"/>
        </w:rPr>
      </w:pPr>
      <w:r w:rsidRPr="00D30D59">
        <w:rPr>
          <w:rFonts w:ascii="Arial" w:hAnsi="Arial" w:cs="Arial"/>
          <w:smallCaps w:val="0"/>
          <w:sz w:val="18"/>
          <w:szCs w:val="18"/>
        </w:rPr>
        <w:t>Το Π</w:t>
      </w:r>
      <w:r w:rsidR="00F46B0B" w:rsidRPr="00D30D59">
        <w:rPr>
          <w:rFonts w:ascii="Arial" w:hAnsi="Arial" w:cs="Arial"/>
          <w:smallCaps w:val="0"/>
          <w:sz w:val="18"/>
          <w:szCs w:val="18"/>
        </w:rPr>
        <w:t>λήρες κείμενο</w:t>
      </w:r>
      <w:r w:rsidR="00F46B0B" w:rsidRPr="00D30D59">
        <w:rPr>
          <w:rFonts w:ascii="Arial" w:hAnsi="Arial" w:cs="Arial"/>
          <w:smallCaps w:val="0"/>
          <w:sz w:val="18"/>
          <w:szCs w:val="18"/>
          <w:u w:val="none"/>
        </w:rPr>
        <w:t xml:space="preserve"> </w:t>
      </w:r>
      <w:r w:rsidR="00F46B0B" w:rsidRPr="00D30D59">
        <w:rPr>
          <w:rFonts w:ascii="Arial" w:hAnsi="Arial" w:cs="Arial"/>
          <w:b w:val="0"/>
          <w:smallCaps w:val="0"/>
          <w:sz w:val="18"/>
          <w:szCs w:val="18"/>
          <w:u w:val="none"/>
        </w:rPr>
        <w:t xml:space="preserve">της Διακήρυξης </w:t>
      </w:r>
      <w:r w:rsidR="00B25211" w:rsidRPr="00D30D59">
        <w:rPr>
          <w:rFonts w:ascii="Arial" w:hAnsi="Arial" w:cs="Arial"/>
          <w:b w:val="0"/>
          <w:smallCaps w:val="0"/>
          <w:sz w:val="18"/>
          <w:szCs w:val="18"/>
          <w:u w:val="none"/>
        </w:rPr>
        <w:t xml:space="preserve">αναρτήθηκε </w:t>
      </w:r>
      <w:r w:rsidR="00F46B0B" w:rsidRPr="00D30D59">
        <w:rPr>
          <w:rFonts w:ascii="Arial" w:hAnsi="Arial" w:cs="Arial"/>
          <w:b w:val="0"/>
          <w:smallCaps w:val="0"/>
          <w:sz w:val="18"/>
          <w:szCs w:val="18"/>
          <w:u w:val="none"/>
        </w:rPr>
        <w:t>επίσης:</w:t>
      </w:r>
    </w:p>
    <w:p w:rsidR="004A49FC" w:rsidRPr="003B5EF3" w:rsidRDefault="004A49FC" w:rsidP="004A49FC">
      <w:pPr>
        <w:pStyle w:val="ARURO"/>
        <w:numPr>
          <w:ilvl w:val="0"/>
          <w:numId w:val="0"/>
        </w:numPr>
        <w:spacing w:before="0" w:line="360" w:lineRule="auto"/>
        <w:rPr>
          <w:rFonts w:ascii="Arial" w:hAnsi="Arial" w:cs="Arial"/>
          <w:b w:val="0"/>
          <w:smallCaps w:val="0"/>
          <w:sz w:val="18"/>
          <w:szCs w:val="18"/>
          <w:u w:val="none"/>
        </w:rPr>
      </w:pPr>
      <w:r w:rsidRPr="00D30D59">
        <w:rPr>
          <w:rFonts w:ascii="Arial" w:hAnsi="Arial" w:cs="Arial"/>
          <w:smallCaps w:val="0"/>
          <w:sz w:val="18"/>
          <w:szCs w:val="18"/>
          <w:u w:val="none"/>
        </w:rPr>
        <w:t>1.</w:t>
      </w:r>
      <w:r w:rsidRPr="00D30D59">
        <w:rPr>
          <w:rFonts w:ascii="Arial" w:hAnsi="Arial" w:cs="Arial"/>
          <w:b w:val="0"/>
          <w:smallCaps w:val="0"/>
          <w:sz w:val="18"/>
          <w:szCs w:val="18"/>
          <w:u w:val="none"/>
        </w:rPr>
        <w:t xml:space="preserve">  </w:t>
      </w:r>
      <w:r w:rsidR="00F46B0B" w:rsidRPr="00D30D59">
        <w:rPr>
          <w:rFonts w:ascii="Arial" w:hAnsi="Arial" w:cs="Arial"/>
          <w:b w:val="0"/>
          <w:smallCaps w:val="0"/>
          <w:sz w:val="18"/>
          <w:szCs w:val="18"/>
          <w:u w:val="none"/>
        </w:rPr>
        <w:t xml:space="preserve">Στον </w:t>
      </w:r>
      <w:proofErr w:type="spellStart"/>
      <w:r w:rsidR="00C70A6B" w:rsidRPr="00D30D59">
        <w:rPr>
          <w:rFonts w:ascii="Arial" w:hAnsi="Arial" w:cs="Arial"/>
          <w:b w:val="0"/>
          <w:smallCaps w:val="0"/>
          <w:sz w:val="18"/>
          <w:szCs w:val="18"/>
          <w:u w:val="none"/>
        </w:rPr>
        <w:t>ι</w:t>
      </w:r>
      <w:r w:rsidR="00F46B0B" w:rsidRPr="00D30D59">
        <w:rPr>
          <w:rFonts w:ascii="Arial" w:hAnsi="Arial" w:cs="Arial"/>
          <w:b w:val="0"/>
          <w:smallCaps w:val="0"/>
          <w:sz w:val="18"/>
          <w:szCs w:val="18"/>
          <w:u w:val="none"/>
        </w:rPr>
        <w:t>στότοπο</w:t>
      </w:r>
      <w:proofErr w:type="spellEnd"/>
      <w:r w:rsidR="00F46B0B" w:rsidRPr="00D30D59">
        <w:rPr>
          <w:rFonts w:ascii="Arial" w:hAnsi="Arial" w:cs="Arial"/>
          <w:b w:val="0"/>
          <w:smallCaps w:val="0"/>
          <w:sz w:val="18"/>
          <w:szCs w:val="18"/>
          <w:u w:val="none"/>
        </w:rPr>
        <w:t xml:space="preserve"> του Γενικού Νοσοκομείου Δράμας, στη διεύθυνση (</w:t>
      </w:r>
      <w:r w:rsidR="00F46B0B" w:rsidRPr="00D30D59">
        <w:rPr>
          <w:rFonts w:ascii="Arial" w:hAnsi="Arial" w:cs="Arial"/>
          <w:b w:val="0"/>
          <w:smallCaps w:val="0"/>
          <w:sz w:val="18"/>
          <w:szCs w:val="18"/>
          <w:u w:val="none"/>
          <w:lang w:val="en-US"/>
        </w:rPr>
        <w:t>URL</w:t>
      </w:r>
      <w:r w:rsidR="00F46B0B" w:rsidRPr="00D30D59">
        <w:rPr>
          <w:rFonts w:ascii="Arial" w:hAnsi="Arial" w:cs="Arial"/>
          <w:b w:val="0"/>
          <w:smallCaps w:val="0"/>
          <w:sz w:val="18"/>
          <w:szCs w:val="18"/>
          <w:u w:val="none"/>
        </w:rPr>
        <w:t>):</w:t>
      </w:r>
      <w:r w:rsidR="00F46B0B" w:rsidRPr="00D30D59">
        <w:rPr>
          <w:rFonts w:ascii="Arial" w:hAnsi="Arial" w:cs="Arial"/>
          <w:b w:val="0"/>
          <w:sz w:val="18"/>
          <w:szCs w:val="18"/>
          <w:u w:val="none"/>
        </w:rPr>
        <w:t xml:space="preserve">   </w:t>
      </w:r>
      <w:hyperlink r:id="rId24" w:history="1">
        <w:r w:rsidR="00F46B0B" w:rsidRPr="00D30D59">
          <w:rPr>
            <w:rStyle w:val="-"/>
            <w:rFonts w:ascii="Arial" w:hAnsi="Arial" w:cs="Arial"/>
            <w:sz w:val="18"/>
            <w:szCs w:val="18"/>
          </w:rPr>
          <w:t>www.dramahospital.gr</w:t>
        </w:r>
      </w:hyperlink>
      <w:r w:rsidR="00F46B0B" w:rsidRPr="00D30D59">
        <w:rPr>
          <w:rFonts w:ascii="Arial" w:hAnsi="Arial" w:cs="Arial"/>
          <w:b w:val="0"/>
          <w:sz w:val="18"/>
          <w:szCs w:val="18"/>
          <w:u w:val="none"/>
        </w:rPr>
        <w:t xml:space="preserve"> </w:t>
      </w:r>
      <w:r w:rsidR="00F46B0B" w:rsidRPr="00D30D59">
        <w:rPr>
          <w:rFonts w:ascii="Arial" w:hAnsi="Arial" w:cs="Arial"/>
          <w:b w:val="0"/>
          <w:smallCaps w:val="0"/>
          <w:sz w:val="18"/>
          <w:szCs w:val="18"/>
          <w:u w:val="none"/>
        </w:rPr>
        <w:t xml:space="preserve">στη διαδρομή: </w:t>
      </w:r>
      <w:r w:rsidR="001328C3" w:rsidRPr="00D30D59">
        <w:rPr>
          <w:rFonts w:ascii="Arial" w:hAnsi="Arial" w:cs="Arial"/>
          <w:b w:val="0"/>
          <w:smallCaps w:val="0"/>
          <w:sz w:val="18"/>
          <w:szCs w:val="18"/>
          <w:u w:val="none"/>
        </w:rPr>
        <w:t xml:space="preserve"> </w:t>
      </w:r>
      <w:r w:rsidR="00F46B0B" w:rsidRPr="00D30D59">
        <w:rPr>
          <w:rFonts w:ascii="Arial" w:hAnsi="Arial" w:cs="Arial"/>
          <w:b w:val="0"/>
          <w:smallCaps w:val="0"/>
          <w:sz w:val="18"/>
          <w:szCs w:val="18"/>
          <w:u w:val="none"/>
        </w:rPr>
        <w:t xml:space="preserve">Εφημερίδα της Υπηρεσίας ► Προμήθειες-Συμβάσεις. ► Προμήθειες Νοσοκομείου, </w:t>
      </w:r>
      <w:r w:rsidR="00642F52" w:rsidRPr="003B5EF3">
        <w:rPr>
          <w:rFonts w:ascii="Arial" w:hAnsi="Arial" w:cs="Arial"/>
          <w:b w:val="0"/>
          <w:smallCaps w:val="0"/>
          <w:sz w:val="18"/>
          <w:szCs w:val="18"/>
          <w:u w:val="none"/>
        </w:rPr>
        <w:t xml:space="preserve">στις </w:t>
      </w:r>
      <w:r w:rsidR="0043360F" w:rsidRPr="003B5EF3">
        <w:rPr>
          <w:rFonts w:ascii="Arial" w:hAnsi="Arial" w:cs="Arial"/>
          <w:sz w:val="18"/>
          <w:szCs w:val="18"/>
        </w:rPr>
        <w:t>07.10.2019</w:t>
      </w:r>
      <w:r w:rsidR="009B3F9C" w:rsidRPr="003B5EF3">
        <w:rPr>
          <w:rFonts w:ascii="Arial" w:hAnsi="Arial" w:cs="Arial"/>
          <w:smallCaps w:val="0"/>
          <w:sz w:val="18"/>
          <w:szCs w:val="18"/>
          <w:u w:val="none"/>
        </w:rPr>
        <w:t>.</w:t>
      </w:r>
      <w:r w:rsidR="00642F52" w:rsidRPr="003B5EF3">
        <w:rPr>
          <w:rFonts w:ascii="Arial" w:hAnsi="Arial" w:cs="Arial"/>
          <w:b w:val="0"/>
          <w:smallCaps w:val="0"/>
          <w:sz w:val="18"/>
          <w:szCs w:val="18"/>
          <w:u w:val="none"/>
        </w:rPr>
        <w:t xml:space="preserve">        </w:t>
      </w:r>
      <w:r w:rsidR="009B3F9C" w:rsidRPr="003B5EF3">
        <w:rPr>
          <w:rFonts w:ascii="Arial" w:hAnsi="Arial" w:cs="Arial"/>
          <w:b w:val="0"/>
          <w:smallCaps w:val="0"/>
          <w:sz w:val="18"/>
          <w:szCs w:val="18"/>
          <w:u w:val="none"/>
        </w:rPr>
        <w:t xml:space="preserve">  </w:t>
      </w:r>
    </w:p>
    <w:p w:rsidR="004A49FC" w:rsidRPr="00D30D59" w:rsidRDefault="004A49FC" w:rsidP="004A49FC">
      <w:pPr>
        <w:pStyle w:val="ARURO"/>
        <w:numPr>
          <w:ilvl w:val="0"/>
          <w:numId w:val="0"/>
        </w:numPr>
        <w:spacing w:before="0" w:line="360" w:lineRule="auto"/>
        <w:rPr>
          <w:rFonts w:ascii="Arial" w:hAnsi="Arial" w:cs="Arial"/>
          <w:b w:val="0"/>
          <w:smallCaps w:val="0"/>
          <w:sz w:val="18"/>
          <w:szCs w:val="18"/>
          <w:u w:val="none"/>
        </w:rPr>
      </w:pPr>
      <w:r w:rsidRPr="003B5EF3">
        <w:rPr>
          <w:rFonts w:ascii="Arial" w:hAnsi="Arial" w:cs="Arial"/>
          <w:smallCaps w:val="0"/>
          <w:sz w:val="18"/>
          <w:szCs w:val="18"/>
          <w:u w:val="none"/>
        </w:rPr>
        <w:t>2.</w:t>
      </w:r>
      <w:r w:rsidRPr="003B5EF3">
        <w:rPr>
          <w:rFonts w:ascii="Arial" w:hAnsi="Arial" w:cs="Arial"/>
          <w:b w:val="0"/>
          <w:smallCaps w:val="0"/>
          <w:sz w:val="18"/>
          <w:szCs w:val="18"/>
          <w:u w:val="none"/>
        </w:rPr>
        <w:t xml:space="preserve">  Στη διαδικτυακή πύλη του Ε.Σ.Η.ΔΗ.Σ.: </w:t>
      </w:r>
      <w:hyperlink r:id="rId25" w:history="1">
        <w:r w:rsidRPr="003B5EF3">
          <w:rPr>
            <w:rStyle w:val="-"/>
            <w:rFonts w:ascii="Arial" w:hAnsi="Arial" w:cs="Arial"/>
            <w:b w:val="0"/>
            <w:smallCaps w:val="0"/>
            <w:sz w:val="18"/>
            <w:szCs w:val="18"/>
            <w:lang w:val="en-US"/>
          </w:rPr>
          <w:t>http</w:t>
        </w:r>
        <w:r w:rsidRPr="003B5EF3">
          <w:rPr>
            <w:rStyle w:val="-"/>
            <w:rFonts w:ascii="Arial" w:hAnsi="Arial" w:cs="Arial"/>
            <w:b w:val="0"/>
            <w:smallCaps w:val="0"/>
            <w:sz w:val="18"/>
            <w:szCs w:val="18"/>
          </w:rPr>
          <w:t>://</w:t>
        </w:r>
        <w:r w:rsidRPr="003B5EF3">
          <w:rPr>
            <w:rStyle w:val="-"/>
            <w:rFonts w:ascii="Arial" w:hAnsi="Arial" w:cs="Arial"/>
            <w:b w:val="0"/>
            <w:smallCaps w:val="0"/>
            <w:sz w:val="18"/>
            <w:szCs w:val="18"/>
            <w:lang w:val="en-US"/>
          </w:rPr>
          <w:t>www</w:t>
        </w:r>
        <w:r w:rsidRPr="003B5EF3">
          <w:rPr>
            <w:rStyle w:val="-"/>
            <w:rFonts w:ascii="Arial" w:hAnsi="Arial" w:cs="Arial"/>
            <w:b w:val="0"/>
            <w:smallCaps w:val="0"/>
            <w:sz w:val="18"/>
            <w:szCs w:val="18"/>
          </w:rPr>
          <w:t>.</w:t>
        </w:r>
        <w:proofErr w:type="spellStart"/>
        <w:r w:rsidRPr="003B5EF3">
          <w:rPr>
            <w:rStyle w:val="-"/>
            <w:rFonts w:ascii="Arial" w:hAnsi="Arial" w:cs="Arial"/>
            <w:b w:val="0"/>
            <w:smallCaps w:val="0"/>
            <w:sz w:val="18"/>
            <w:szCs w:val="18"/>
            <w:lang w:val="en-US"/>
          </w:rPr>
          <w:t>promitheus</w:t>
        </w:r>
        <w:proofErr w:type="spellEnd"/>
        <w:r w:rsidRPr="003B5EF3">
          <w:rPr>
            <w:rStyle w:val="-"/>
            <w:rFonts w:ascii="Arial" w:hAnsi="Arial" w:cs="Arial"/>
            <w:b w:val="0"/>
            <w:smallCaps w:val="0"/>
            <w:sz w:val="18"/>
            <w:szCs w:val="18"/>
          </w:rPr>
          <w:t>.</w:t>
        </w:r>
        <w:proofErr w:type="spellStart"/>
        <w:r w:rsidRPr="003B5EF3">
          <w:rPr>
            <w:rStyle w:val="-"/>
            <w:rFonts w:ascii="Arial" w:hAnsi="Arial" w:cs="Arial"/>
            <w:b w:val="0"/>
            <w:smallCaps w:val="0"/>
            <w:sz w:val="18"/>
            <w:szCs w:val="18"/>
            <w:lang w:val="en-US"/>
          </w:rPr>
          <w:t>gov</w:t>
        </w:r>
        <w:proofErr w:type="spellEnd"/>
        <w:r w:rsidRPr="003B5EF3">
          <w:rPr>
            <w:rStyle w:val="-"/>
            <w:rFonts w:ascii="Arial" w:hAnsi="Arial" w:cs="Arial"/>
            <w:b w:val="0"/>
            <w:smallCaps w:val="0"/>
            <w:sz w:val="18"/>
            <w:szCs w:val="18"/>
          </w:rPr>
          <w:t>.</w:t>
        </w:r>
        <w:proofErr w:type="spellStart"/>
        <w:r w:rsidRPr="003B5EF3">
          <w:rPr>
            <w:rStyle w:val="-"/>
            <w:rFonts w:ascii="Arial" w:hAnsi="Arial" w:cs="Arial"/>
            <w:b w:val="0"/>
            <w:smallCaps w:val="0"/>
            <w:sz w:val="18"/>
            <w:szCs w:val="18"/>
            <w:lang w:val="en-US"/>
          </w:rPr>
          <w:t>gr</w:t>
        </w:r>
        <w:proofErr w:type="spellEnd"/>
      </w:hyperlink>
      <w:r w:rsidRPr="003B5EF3">
        <w:rPr>
          <w:rFonts w:ascii="Arial" w:hAnsi="Arial" w:cs="Arial"/>
          <w:b w:val="0"/>
          <w:smallCaps w:val="0"/>
          <w:sz w:val="18"/>
          <w:szCs w:val="18"/>
          <w:u w:val="none"/>
        </w:rPr>
        <w:t xml:space="preserve">  </w:t>
      </w:r>
      <w:r w:rsidR="009B3F9C" w:rsidRPr="003B5EF3">
        <w:rPr>
          <w:rFonts w:ascii="Arial" w:hAnsi="Arial" w:cs="Arial"/>
          <w:b w:val="0"/>
          <w:smallCaps w:val="0"/>
          <w:sz w:val="18"/>
          <w:szCs w:val="18"/>
          <w:u w:val="none"/>
        </w:rPr>
        <w:t xml:space="preserve">στις </w:t>
      </w:r>
      <w:r w:rsidR="0043360F" w:rsidRPr="003B5EF3">
        <w:rPr>
          <w:rFonts w:ascii="Arial" w:hAnsi="Arial" w:cs="Arial"/>
          <w:sz w:val="18"/>
          <w:szCs w:val="18"/>
        </w:rPr>
        <w:t>07.10.2019</w:t>
      </w:r>
      <w:r w:rsidRPr="003B5EF3">
        <w:rPr>
          <w:rFonts w:ascii="Arial" w:hAnsi="Arial" w:cs="Arial"/>
          <w:b w:val="0"/>
          <w:smallCaps w:val="0"/>
          <w:sz w:val="18"/>
          <w:szCs w:val="18"/>
          <w:u w:val="none"/>
        </w:rPr>
        <w:t>όπου έλαβε το</w:t>
      </w:r>
      <w:r w:rsidRPr="00D30D59">
        <w:rPr>
          <w:rFonts w:ascii="Arial" w:hAnsi="Arial" w:cs="Arial"/>
          <w:b w:val="0"/>
          <w:smallCaps w:val="0"/>
          <w:sz w:val="18"/>
          <w:szCs w:val="18"/>
          <w:u w:val="none"/>
        </w:rPr>
        <w:t xml:space="preserve"> </w:t>
      </w:r>
      <w:proofErr w:type="spellStart"/>
      <w:r w:rsidRPr="00D30D59">
        <w:rPr>
          <w:rFonts w:ascii="Arial" w:hAnsi="Arial" w:cs="Arial"/>
          <w:b w:val="0"/>
          <w:smallCaps w:val="0"/>
          <w:sz w:val="18"/>
          <w:szCs w:val="18"/>
          <w:u w:val="none"/>
        </w:rPr>
        <w:t>Συστημικό</w:t>
      </w:r>
      <w:proofErr w:type="spellEnd"/>
      <w:r w:rsidRPr="00D30D59">
        <w:rPr>
          <w:rFonts w:ascii="Arial" w:hAnsi="Arial" w:cs="Arial"/>
          <w:b w:val="0"/>
          <w:smallCaps w:val="0"/>
          <w:sz w:val="18"/>
          <w:szCs w:val="18"/>
          <w:u w:val="none"/>
        </w:rPr>
        <w:t xml:space="preserve"> Αριθμό: </w:t>
      </w:r>
      <w:r w:rsidR="00B84668" w:rsidRPr="0043360F">
        <w:rPr>
          <w:rFonts w:ascii="Arial" w:hAnsi="Arial" w:cs="Arial"/>
          <w:smallCaps w:val="0"/>
          <w:sz w:val="18"/>
          <w:szCs w:val="18"/>
          <w:u w:val="none"/>
        </w:rPr>
        <w:t>7</w:t>
      </w:r>
      <w:r w:rsidR="0043360F" w:rsidRPr="0043360F">
        <w:rPr>
          <w:rFonts w:ascii="Arial" w:hAnsi="Arial" w:cs="Arial"/>
          <w:smallCaps w:val="0"/>
          <w:sz w:val="18"/>
          <w:szCs w:val="18"/>
          <w:u w:val="none"/>
        </w:rPr>
        <w:t>9759</w:t>
      </w:r>
      <w:r w:rsidR="009B3F9C" w:rsidRPr="00D30D59">
        <w:rPr>
          <w:rFonts w:ascii="Arial" w:hAnsi="Arial" w:cs="Arial"/>
          <w:b w:val="0"/>
          <w:smallCaps w:val="0"/>
          <w:sz w:val="18"/>
          <w:szCs w:val="18"/>
          <w:u w:val="none"/>
        </w:rPr>
        <w:t xml:space="preserve"> </w:t>
      </w:r>
      <w:r w:rsidRPr="00D30D59">
        <w:rPr>
          <w:rFonts w:ascii="Arial" w:hAnsi="Arial" w:cs="Arial"/>
          <w:b w:val="0"/>
          <w:smallCaps w:val="0"/>
          <w:sz w:val="18"/>
          <w:szCs w:val="18"/>
          <w:u w:val="none"/>
        </w:rPr>
        <w:t>(Άρθρο 38 του Ν.4412/2016).</w:t>
      </w:r>
    </w:p>
    <w:p w:rsidR="00B507A1" w:rsidRPr="000E7FCA" w:rsidRDefault="004A49FC" w:rsidP="00B507A1">
      <w:pPr>
        <w:pStyle w:val="ARURO"/>
        <w:numPr>
          <w:ilvl w:val="0"/>
          <w:numId w:val="0"/>
        </w:numPr>
        <w:spacing w:before="0" w:line="360" w:lineRule="auto"/>
        <w:rPr>
          <w:rFonts w:ascii="Arial" w:hAnsi="Arial" w:cs="Arial"/>
          <w:b w:val="0"/>
          <w:smallCaps w:val="0"/>
          <w:sz w:val="18"/>
          <w:szCs w:val="18"/>
          <w:u w:val="none"/>
        </w:rPr>
      </w:pPr>
      <w:r w:rsidRPr="00D30D59">
        <w:rPr>
          <w:rFonts w:ascii="Arial" w:hAnsi="Arial" w:cs="Arial"/>
          <w:smallCaps w:val="0"/>
          <w:sz w:val="18"/>
          <w:szCs w:val="18"/>
          <w:u w:val="none"/>
        </w:rPr>
        <w:t>3.</w:t>
      </w:r>
      <w:r w:rsidRPr="00D30D59">
        <w:rPr>
          <w:rFonts w:ascii="Arial" w:hAnsi="Arial" w:cs="Arial"/>
          <w:b w:val="0"/>
          <w:smallCaps w:val="0"/>
          <w:sz w:val="18"/>
          <w:szCs w:val="18"/>
          <w:u w:val="none"/>
        </w:rPr>
        <w:t xml:space="preserve">  Στο Κεντρικό Ηλεκτρονικό Μητρώο Δημοσίων Συμβάσεων του Ε.Σ.Η.ΔΗ.Σ. </w:t>
      </w:r>
      <w:hyperlink r:id="rId26" w:history="1">
        <w:r w:rsidRPr="00D30D59">
          <w:rPr>
            <w:rStyle w:val="-"/>
            <w:rFonts w:ascii="Arial" w:hAnsi="Arial" w:cs="Arial"/>
            <w:b w:val="0"/>
            <w:smallCaps w:val="0"/>
            <w:sz w:val="18"/>
            <w:szCs w:val="18"/>
            <w:lang w:val="en-US"/>
          </w:rPr>
          <w:t>http</w:t>
        </w:r>
        <w:r w:rsidRPr="00D30D59">
          <w:rPr>
            <w:rStyle w:val="-"/>
            <w:rFonts w:ascii="Arial" w:hAnsi="Arial" w:cs="Arial"/>
            <w:b w:val="0"/>
            <w:smallCaps w:val="0"/>
            <w:sz w:val="18"/>
            <w:szCs w:val="18"/>
          </w:rPr>
          <w:t>://</w:t>
        </w:r>
        <w:r w:rsidRPr="00D30D59">
          <w:rPr>
            <w:rStyle w:val="-"/>
            <w:rFonts w:ascii="Arial" w:hAnsi="Arial" w:cs="Arial"/>
            <w:b w:val="0"/>
            <w:smallCaps w:val="0"/>
            <w:sz w:val="18"/>
            <w:szCs w:val="18"/>
            <w:lang w:val="en-US"/>
          </w:rPr>
          <w:t>www</w:t>
        </w:r>
        <w:r w:rsidRPr="00D30D59">
          <w:rPr>
            <w:rStyle w:val="-"/>
            <w:rFonts w:ascii="Arial" w:hAnsi="Arial" w:cs="Arial"/>
            <w:b w:val="0"/>
            <w:smallCaps w:val="0"/>
            <w:sz w:val="18"/>
            <w:szCs w:val="18"/>
          </w:rPr>
          <w:t>.</w:t>
        </w:r>
        <w:proofErr w:type="spellStart"/>
        <w:r w:rsidRPr="00D30D59">
          <w:rPr>
            <w:rStyle w:val="-"/>
            <w:rFonts w:ascii="Arial" w:hAnsi="Arial" w:cs="Arial"/>
            <w:b w:val="0"/>
            <w:smallCaps w:val="0"/>
            <w:sz w:val="18"/>
            <w:szCs w:val="18"/>
            <w:lang w:val="en-US"/>
          </w:rPr>
          <w:t>eprocurement</w:t>
        </w:r>
        <w:proofErr w:type="spellEnd"/>
        <w:r w:rsidRPr="00D30D59">
          <w:rPr>
            <w:rStyle w:val="-"/>
            <w:rFonts w:ascii="Arial" w:hAnsi="Arial" w:cs="Arial"/>
            <w:b w:val="0"/>
            <w:smallCaps w:val="0"/>
            <w:sz w:val="18"/>
            <w:szCs w:val="18"/>
          </w:rPr>
          <w:t>.</w:t>
        </w:r>
        <w:proofErr w:type="spellStart"/>
        <w:r w:rsidRPr="00D30D59">
          <w:rPr>
            <w:rStyle w:val="-"/>
            <w:rFonts w:ascii="Arial" w:hAnsi="Arial" w:cs="Arial"/>
            <w:b w:val="0"/>
            <w:smallCaps w:val="0"/>
            <w:sz w:val="18"/>
            <w:szCs w:val="18"/>
            <w:lang w:val="en-US"/>
          </w:rPr>
          <w:t>gov</w:t>
        </w:r>
        <w:proofErr w:type="spellEnd"/>
        <w:r w:rsidRPr="00D30D59">
          <w:rPr>
            <w:rStyle w:val="-"/>
            <w:rFonts w:ascii="Arial" w:hAnsi="Arial" w:cs="Arial"/>
            <w:b w:val="0"/>
            <w:smallCaps w:val="0"/>
            <w:sz w:val="18"/>
            <w:szCs w:val="18"/>
          </w:rPr>
          <w:t>.</w:t>
        </w:r>
        <w:proofErr w:type="spellStart"/>
        <w:r w:rsidRPr="00D30D59">
          <w:rPr>
            <w:rStyle w:val="-"/>
            <w:rFonts w:ascii="Arial" w:hAnsi="Arial" w:cs="Arial"/>
            <w:b w:val="0"/>
            <w:smallCaps w:val="0"/>
            <w:sz w:val="18"/>
            <w:szCs w:val="18"/>
            <w:lang w:val="en-US"/>
          </w:rPr>
          <w:t>gr</w:t>
        </w:r>
        <w:proofErr w:type="spellEnd"/>
      </w:hyperlink>
      <w:r w:rsidRPr="00D30D59">
        <w:rPr>
          <w:rFonts w:ascii="Arial" w:hAnsi="Arial" w:cs="Arial"/>
          <w:b w:val="0"/>
          <w:smallCaps w:val="0"/>
          <w:sz w:val="18"/>
          <w:szCs w:val="18"/>
          <w:u w:val="none"/>
        </w:rPr>
        <w:t xml:space="preserve"> στις  </w:t>
      </w:r>
      <w:r w:rsidR="0043360F" w:rsidRPr="000E7FCA">
        <w:rPr>
          <w:rFonts w:ascii="Arial" w:hAnsi="Arial" w:cs="Arial"/>
          <w:sz w:val="18"/>
          <w:szCs w:val="18"/>
        </w:rPr>
        <w:t xml:space="preserve">07.10.2019 </w:t>
      </w:r>
      <w:r w:rsidR="00A44B17" w:rsidRPr="000E7FCA">
        <w:rPr>
          <w:rFonts w:ascii="Arial" w:hAnsi="Arial" w:cs="Arial"/>
          <w:b w:val="0"/>
          <w:smallCaps w:val="0"/>
          <w:sz w:val="18"/>
          <w:szCs w:val="18"/>
          <w:u w:val="none"/>
        </w:rPr>
        <w:t>όπου κ</w:t>
      </w:r>
      <w:r w:rsidRPr="000E7FCA">
        <w:rPr>
          <w:rFonts w:ascii="Arial" w:hAnsi="Arial" w:cs="Arial"/>
          <w:b w:val="0"/>
          <w:smallCaps w:val="0"/>
          <w:sz w:val="18"/>
          <w:szCs w:val="18"/>
          <w:u w:val="none"/>
        </w:rPr>
        <w:t xml:space="preserve">ι έλαβε τον αριθμό </w:t>
      </w:r>
      <w:r w:rsidRPr="000E7FCA">
        <w:rPr>
          <w:rFonts w:ascii="Arial" w:hAnsi="Arial" w:cs="Arial"/>
          <w:smallCaps w:val="0"/>
          <w:sz w:val="18"/>
          <w:szCs w:val="18"/>
          <w:u w:val="none"/>
        </w:rPr>
        <w:t>ΑΔΑΜ:</w:t>
      </w:r>
      <w:r w:rsidR="00D7254B" w:rsidRPr="000E7FCA">
        <w:rPr>
          <w:rFonts w:ascii="Arial" w:hAnsi="Arial" w:cs="Arial"/>
          <w:smallCaps w:val="0"/>
          <w:sz w:val="18"/>
          <w:szCs w:val="18"/>
          <w:u w:val="none"/>
        </w:rPr>
        <w:t xml:space="preserve"> 19</w:t>
      </w:r>
      <w:r w:rsidR="00D7254B" w:rsidRPr="000E7FCA">
        <w:rPr>
          <w:rFonts w:ascii="Arial" w:hAnsi="Arial" w:cs="Arial"/>
          <w:smallCaps w:val="0"/>
          <w:sz w:val="18"/>
          <w:szCs w:val="18"/>
          <w:u w:val="none"/>
          <w:lang w:val="en-US"/>
        </w:rPr>
        <w:t>PROC</w:t>
      </w:r>
      <w:r w:rsidR="0027573F" w:rsidRPr="000E7FCA">
        <w:rPr>
          <w:rFonts w:ascii="Arial" w:hAnsi="Arial" w:cs="Arial"/>
          <w:smallCaps w:val="0"/>
          <w:sz w:val="18"/>
          <w:szCs w:val="18"/>
          <w:u w:val="none"/>
        </w:rPr>
        <w:t>005660459</w:t>
      </w:r>
    </w:p>
    <w:p w:rsidR="000C6C08" w:rsidRPr="001822B3" w:rsidRDefault="00B507A1" w:rsidP="00B507A1">
      <w:pPr>
        <w:pStyle w:val="ARURO"/>
        <w:numPr>
          <w:ilvl w:val="0"/>
          <w:numId w:val="0"/>
        </w:numPr>
        <w:spacing w:before="0" w:line="360" w:lineRule="auto"/>
        <w:rPr>
          <w:rFonts w:ascii="Arial" w:hAnsi="Arial" w:cs="Arial"/>
          <w:b w:val="0"/>
          <w:smallCaps w:val="0"/>
          <w:sz w:val="18"/>
          <w:szCs w:val="18"/>
          <w:u w:val="none"/>
        </w:rPr>
      </w:pPr>
      <w:r w:rsidRPr="000E7FCA">
        <w:rPr>
          <w:rFonts w:ascii="Arial" w:hAnsi="Arial" w:cs="Arial"/>
          <w:color w:val="000000"/>
          <w:sz w:val="18"/>
          <w:szCs w:val="18"/>
          <w:u w:val="none"/>
        </w:rPr>
        <w:t xml:space="preserve">4.  </w:t>
      </w:r>
      <w:r w:rsidR="000C6C08" w:rsidRPr="000E7FCA">
        <w:rPr>
          <w:rFonts w:ascii="Arial" w:hAnsi="Arial" w:cs="Arial"/>
          <w:b w:val="0"/>
          <w:color w:val="000000"/>
          <w:sz w:val="18"/>
          <w:szCs w:val="18"/>
          <w:u w:val="none"/>
        </w:rPr>
        <w:t xml:space="preserve">Καταχώρηση αυτής στον </w:t>
      </w:r>
      <w:proofErr w:type="spellStart"/>
      <w:r w:rsidR="000C6C08" w:rsidRPr="000E7FCA">
        <w:rPr>
          <w:rFonts w:ascii="Arial" w:hAnsi="Arial" w:cs="Arial"/>
          <w:b w:val="0"/>
          <w:color w:val="000000"/>
          <w:sz w:val="18"/>
          <w:szCs w:val="18"/>
          <w:u w:val="none"/>
        </w:rPr>
        <w:t>Ιστότοπο</w:t>
      </w:r>
      <w:proofErr w:type="spellEnd"/>
      <w:r w:rsidR="000C6C08" w:rsidRPr="000E7FCA">
        <w:rPr>
          <w:rFonts w:ascii="Arial" w:hAnsi="Arial" w:cs="Arial"/>
          <w:b w:val="0"/>
          <w:color w:val="000000"/>
          <w:sz w:val="18"/>
          <w:szCs w:val="18"/>
          <w:u w:val="none"/>
        </w:rPr>
        <w:t xml:space="preserve"> του Προγράμματος </w:t>
      </w:r>
      <w:r w:rsidR="000C6C08" w:rsidRPr="000E7FCA">
        <w:rPr>
          <w:rFonts w:ascii="Arial" w:hAnsi="Arial" w:cs="Arial"/>
          <w:color w:val="000000"/>
          <w:sz w:val="18"/>
          <w:szCs w:val="18"/>
          <w:u w:val="none"/>
        </w:rPr>
        <w:t xml:space="preserve">«Διαύγεια» </w:t>
      </w:r>
      <w:hyperlink r:id="rId27" w:history="1">
        <w:r w:rsidR="000C6C08" w:rsidRPr="000E7FCA">
          <w:rPr>
            <w:rStyle w:val="-"/>
            <w:rFonts w:ascii="Arial" w:hAnsi="Arial" w:cs="Arial"/>
            <w:sz w:val="18"/>
            <w:szCs w:val="18"/>
            <w:u w:val="none"/>
            <w:lang w:val="en-US"/>
          </w:rPr>
          <w:t>http</w:t>
        </w:r>
        <w:r w:rsidR="000C6C08" w:rsidRPr="000E7FCA">
          <w:rPr>
            <w:rStyle w:val="-"/>
            <w:rFonts w:ascii="Arial" w:hAnsi="Arial" w:cs="Arial"/>
            <w:sz w:val="18"/>
            <w:szCs w:val="18"/>
            <w:u w:val="none"/>
          </w:rPr>
          <w:t>://</w:t>
        </w:r>
        <w:r w:rsidR="000C6C08" w:rsidRPr="000E7FCA">
          <w:rPr>
            <w:rStyle w:val="-"/>
            <w:rFonts w:ascii="Arial" w:hAnsi="Arial" w:cs="Arial"/>
            <w:sz w:val="18"/>
            <w:szCs w:val="18"/>
            <w:u w:val="none"/>
            <w:lang w:val="en-US"/>
          </w:rPr>
          <w:t>et</w:t>
        </w:r>
        <w:r w:rsidR="000C6C08" w:rsidRPr="000E7FCA">
          <w:rPr>
            <w:rStyle w:val="-"/>
            <w:rFonts w:ascii="Arial" w:hAnsi="Arial" w:cs="Arial"/>
            <w:sz w:val="18"/>
            <w:szCs w:val="18"/>
            <w:u w:val="none"/>
          </w:rPr>
          <w:t>.</w:t>
        </w:r>
        <w:proofErr w:type="spellStart"/>
        <w:r w:rsidR="000C6C08" w:rsidRPr="000E7FCA">
          <w:rPr>
            <w:rStyle w:val="-"/>
            <w:rFonts w:ascii="Arial" w:hAnsi="Arial" w:cs="Arial"/>
            <w:sz w:val="18"/>
            <w:szCs w:val="18"/>
            <w:u w:val="none"/>
            <w:lang w:val="en-US"/>
          </w:rPr>
          <w:t>diavgeia</w:t>
        </w:r>
        <w:proofErr w:type="spellEnd"/>
        <w:r w:rsidR="000C6C08" w:rsidRPr="000E7FCA">
          <w:rPr>
            <w:rStyle w:val="-"/>
            <w:rFonts w:ascii="Arial" w:hAnsi="Arial" w:cs="Arial"/>
            <w:sz w:val="18"/>
            <w:szCs w:val="18"/>
            <w:u w:val="none"/>
          </w:rPr>
          <w:t>.</w:t>
        </w:r>
        <w:proofErr w:type="spellStart"/>
        <w:r w:rsidR="000C6C08" w:rsidRPr="000E7FCA">
          <w:rPr>
            <w:rStyle w:val="-"/>
            <w:rFonts w:ascii="Arial" w:hAnsi="Arial" w:cs="Arial"/>
            <w:sz w:val="18"/>
            <w:szCs w:val="18"/>
            <w:u w:val="none"/>
            <w:lang w:val="en-US"/>
          </w:rPr>
          <w:t>gov</w:t>
        </w:r>
        <w:proofErr w:type="spellEnd"/>
        <w:r w:rsidR="000C6C08" w:rsidRPr="000E7FCA">
          <w:rPr>
            <w:rStyle w:val="-"/>
            <w:rFonts w:ascii="Arial" w:hAnsi="Arial" w:cs="Arial"/>
            <w:sz w:val="18"/>
            <w:szCs w:val="18"/>
            <w:u w:val="none"/>
          </w:rPr>
          <w:t>.</w:t>
        </w:r>
        <w:proofErr w:type="spellStart"/>
        <w:r w:rsidR="000C6C08" w:rsidRPr="000E7FCA">
          <w:rPr>
            <w:rStyle w:val="-"/>
            <w:rFonts w:ascii="Arial" w:hAnsi="Arial" w:cs="Arial"/>
            <w:sz w:val="18"/>
            <w:szCs w:val="18"/>
            <w:u w:val="none"/>
            <w:lang w:val="en-US"/>
          </w:rPr>
          <w:t>gr</w:t>
        </w:r>
        <w:proofErr w:type="spellEnd"/>
        <w:r w:rsidR="000C6C08" w:rsidRPr="000E7FCA">
          <w:rPr>
            <w:rStyle w:val="-"/>
            <w:rFonts w:ascii="Arial" w:hAnsi="Arial" w:cs="Arial"/>
            <w:sz w:val="18"/>
            <w:szCs w:val="18"/>
            <w:u w:val="none"/>
          </w:rPr>
          <w:t>/</w:t>
        </w:r>
      </w:hyperlink>
      <w:r w:rsidR="000C6C08" w:rsidRPr="000E7FCA">
        <w:rPr>
          <w:rFonts w:ascii="Arial" w:hAnsi="Arial" w:cs="Arial"/>
          <w:sz w:val="18"/>
          <w:szCs w:val="18"/>
          <w:u w:val="none"/>
        </w:rPr>
        <w:t xml:space="preserve"> στις </w:t>
      </w:r>
      <w:r w:rsidR="0043360F" w:rsidRPr="000E7FCA">
        <w:rPr>
          <w:rFonts w:ascii="Arial" w:hAnsi="Arial" w:cs="Arial"/>
          <w:sz w:val="18"/>
          <w:szCs w:val="18"/>
        </w:rPr>
        <w:t xml:space="preserve">07.10.2019 </w:t>
      </w:r>
      <w:r w:rsidR="000C6C08" w:rsidRPr="000E7FCA">
        <w:rPr>
          <w:rFonts w:ascii="Arial" w:hAnsi="Arial" w:cs="Arial"/>
          <w:sz w:val="18"/>
          <w:szCs w:val="18"/>
          <w:u w:val="none"/>
        </w:rPr>
        <w:t xml:space="preserve">όπου και </w:t>
      </w:r>
      <w:r w:rsidR="000C6C08" w:rsidRPr="000E7FCA">
        <w:rPr>
          <w:rFonts w:ascii="Arial" w:hAnsi="Arial" w:cs="Arial"/>
          <w:b w:val="0"/>
          <w:sz w:val="18"/>
          <w:szCs w:val="18"/>
          <w:u w:val="none"/>
        </w:rPr>
        <w:t xml:space="preserve">έλαβε αριθμό ΑΔΑ: </w:t>
      </w:r>
      <w:r w:rsidR="000E7FCA" w:rsidRPr="000E7FCA">
        <w:rPr>
          <w:rFonts w:ascii="Arial" w:hAnsi="Arial" w:cs="Arial"/>
          <w:sz w:val="18"/>
          <w:szCs w:val="18"/>
          <w:u w:val="none"/>
        </w:rPr>
        <w:t>ΩΤΙΩ4690ΒΡ-9ΗΒ</w:t>
      </w:r>
      <w:r w:rsidR="000C6C08" w:rsidRPr="000E7FCA">
        <w:rPr>
          <w:rFonts w:ascii="Arial" w:hAnsi="Arial" w:cs="Arial"/>
          <w:sz w:val="18"/>
          <w:szCs w:val="18"/>
          <w:u w:val="none"/>
        </w:rPr>
        <w:t xml:space="preserve"> </w:t>
      </w:r>
      <w:r w:rsidR="000C6C08" w:rsidRPr="000E7FCA">
        <w:rPr>
          <w:rFonts w:ascii="Arial" w:hAnsi="Arial" w:cs="Arial"/>
          <w:b w:val="0"/>
          <w:sz w:val="18"/>
          <w:szCs w:val="18"/>
          <w:u w:val="none"/>
        </w:rPr>
        <w:t xml:space="preserve">(Ν.3861/2010, </w:t>
      </w:r>
      <w:r w:rsidR="000C6C08" w:rsidRPr="000E7FCA">
        <w:rPr>
          <w:rFonts w:ascii="Arial" w:hAnsi="Arial" w:cs="Arial"/>
          <w:b w:val="0"/>
          <w:sz w:val="18"/>
          <w:szCs w:val="18"/>
          <w:u w:val="none"/>
          <w:lang w:val="en-US"/>
        </w:rPr>
        <w:t>E</w:t>
      </w:r>
      <w:r w:rsidR="000C6C08" w:rsidRPr="000E7FCA">
        <w:rPr>
          <w:rFonts w:ascii="Arial" w:hAnsi="Arial" w:cs="Arial"/>
          <w:b w:val="0"/>
          <w:sz w:val="18"/>
          <w:szCs w:val="18"/>
          <w:u w:val="none"/>
        </w:rPr>
        <w:t>.</w:t>
      </w:r>
      <w:r w:rsidR="000C6C08" w:rsidRPr="000E7FCA">
        <w:rPr>
          <w:rFonts w:ascii="Arial" w:hAnsi="Arial" w:cs="Arial"/>
          <w:b w:val="0"/>
          <w:sz w:val="18"/>
          <w:szCs w:val="18"/>
          <w:u w:val="none"/>
          <w:lang w:val="en-US"/>
        </w:rPr>
        <w:t>A</w:t>
      </w:r>
      <w:r w:rsidR="000C6C08" w:rsidRPr="000E7FCA">
        <w:rPr>
          <w:rFonts w:ascii="Arial" w:hAnsi="Arial" w:cs="Arial"/>
          <w:b w:val="0"/>
          <w:sz w:val="18"/>
          <w:szCs w:val="18"/>
          <w:u w:val="none"/>
        </w:rPr>
        <w:t>.Α</w:t>
      </w:r>
      <w:r w:rsidR="000C6C08" w:rsidRPr="001822B3">
        <w:rPr>
          <w:rFonts w:ascii="Arial" w:hAnsi="Arial" w:cs="Arial"/>
          <w:b w:val="0"/>
          <w:sz w:val="18"/>
          <w:szCs w:val="18"/>
          <w:u w:val="none"/>
        </w:rPr>
        <w:t>.</w:t>
      </w:r>
      <w:r w:rsidR="000C6C08" w:rsidRPr="00B507A1">
        <w:rPr>
          <w:rFonts w:ascii="Arial" w:hAnsi="Arial" w:cs="Arial"/>
          <w:b w:val="0"/>
          <w:sz w:val="18"/>
          <w:szCs w:val="18"/>
          <w:u w:val="none"/>
        </w:rPr>
        <w:t>ΔΗ</w:t>
      </w:r>
      <w:r w:rsidR="000C6C08" w:rsidRPr="001822B3">
        <w:rPr>
          <w:rFonts w:ascii="Arial" w:hAnsi="Arial" w:cs="Arial"/>
          <w:b w:val="0"/>
          <w:sz w:val="18"/>
          <w:szCs w:val="18"/>
          <w:u w:val="none"/>
        </w:rPr>
        <w:t>.</w:t>
      </w:r>
      <w:r w:rsidR="000C6C08" w:rsidRPr="00B507A1">
        <w:rPr>
          <w:rFonts w:ascii="Arial" w:hAnsi="Arial" w:cs="Arial"/>
          <w:b w:val="0"/>
          <w:sz w:val="18"/>
          <w:szCs w:val="18"/>
          <w:u w:val="none"/>
        </w:rPr>
        <w:t>ΣΥ</w:t>
      </w:r>
      <w:r w:rsidR="000C6C08" w:rsidRPr="001822B3">
        <w:rPr>
          <w:rFonts w:ascii="Arial" w:hAnsi="Arial" w:cs="Arial"/>
          <w:b w:val="0"/>
          <w:sz w:val="18"/>
          <w:szCs w:val="18"/>
          <w:u w:val="none"/>
        </w:rPr>
        <w:t xml:space="preserve">. </w:t>
      </w:r>
      <w:proofErr w:type="spellStart"/>
      <w:r w:rsidR="000C6C08" w:rsidRPr="00B507A1">
        <w:rPr>
          <w:rFonts w:ascii="Arial" w:hAnsi="Arial" w:cs="Arial"/>
          <w:b w:val="0"/>
          <w:sz w:val="18"/>
          <w:szCs w:val="18"/>
          <w:u w:val="none"/>
        </w:rPr>
        <w:t>Αποφ</w:t>
      </w:r>
      <w:proofErr w:type="spellEnd"/>
      <w:r w:rsidR="000C6C08" w:rsidRPr="001822B3">
        <w:rPr>
          <w:rFonts w:ascii="Arial" w:hAnsi="Arial" w:cs="Arial"/>
          <w:b w:val="0"/>
          <w:sz w:val="18"/>
          <w:szCs w:val="18"/>
          <w:u w:val="none"/>
        </w:rPr>
        <w:t xml:space="preserve">. 31/2017 </w:t>
      </w:r>
      <w:r w:rsidR="000C6C08" w:rsidRPr="00B507A1">
        <w:rPr>
          <w:rFonts w:ascii="Arial" w:hAnsi="Arial" w:cs="Arial"/>
          <w:b w:val="0"/>
          <w:sz w:val="18"/>
          <w:szCs w:val="18"/>
          <w:u w:val="none"/>
        </w:rPr>
        <w:t>ΑΔΑ</w:t>
      </w:r>
      <w:r w:rsidR="000C6C08" w:rsidRPr="001822B3">
        <w:rPr>
          <w:rFonts w:ascii="Arial" w:hAnsi="Arial" w:cs="Arial"/>
          <w:b w:val="0"/>
          <w:sz w:val="18"/>
          <w:szCs w:val="18"/>
          <w:u w:val="none"/>
        </w:rPr>
        <w:t>: 7</w:t>
      </w:r>
      <w:r w:rsidR="000C6C08" w:rsidRPr="00B507A1">
        <w:rPr>
          <w:rFonts w:ascii="Arial" w:hAnsi="Arial" w:cs="Arial"/>
          <w:b w:val="0"/>
          <w:sz w:val="18"/>
          <w:szCs w:val="18"/>
          <w:u w:val="none"/>
        </w:rPr>
        <w:t>ΗΡ</w:t>
      </w:r>
      <w:r w:rsidR="000C6C08" w:rsidRPr="001822B3">
        <w:rPr>
          <w:rFonts w:ascii="Arial" w:hAnsi="Arial" w:cs="Arial"/>
          <w:b w:val="0"/>
          <w:sz w:val="18"/>
          <w:szCs w:val="18"/>
          <w:u w:val="none"/>
        </w:rPr>
        <w:t>10</w:t>
      </w:r>
      <w:r w:rsidR="000C6C08" w:rsidRPr="00B507A1">
        <w:rPr>
          <w:rFonts w:ascii="Arial" w:hAnsi="Arial" w:cs="Arial"/>
          <w:b w:val="0"/>
          <w:sz w:val="18"/>
          <w:szCs w:val="18"/>
          <w:u w:val="none"/>
        </w:rPr>
        <w:t>ΞΤΒ</w:t>
      </w:r>
      <w:r w:rsidR="000C6C08" w:rsidRPr="001822B3">
        <w:rPr>
          <w:rFonts w:ascii="Arial" w:hAnsi="Arial" w:cs="Arial"/>
          <w:b w:val="0"/>
          <w:sz w:val="18"/>
          <w:szCs w:val="18"/>
          <w:u w:val="none"/>
        </w:rPr>
        <w:t>-</w:t>
      </w:r>
      <w:r w:rsidR="000C6C08" w:rsidRPr="00B507A1">
        <w:rPr>
          <w:rFonts w:ascii="Arial" w:hAnsi="Arial" w:cs="Arial"/>
          <w:b w:val="0"/>
          <w:sz w:val="18"/>
          <w:szCs w:val="18"/>
          <w:u w:val="none"/>
        </w:rPr>
        <w:t>ΟΘΞ</w:t>
      </w:r>
      <w:r w:rsidR="000C6C08" w:rsidRPr="001822B3">
        <w:rPr>
          <w:rFonts w:ascii="Arial" w:hAnsi="Arial" w:cs="Arial"/>
          <w:b w:val="0"/>
          <w:sz w:val="18"/>
          <w:szCs w:val="18"/>
          <w:u w:val="none"/>
        </w:rPr>
        <w:t>).</w:t>
      </w:r>
    </w:p>
    <w:p w:rsidR="005121B0" w:rsidRPr="001822B3" w:rsidRDefault="005121B0" w:rsidP="004A49FC">
      <w:pPr>
        <w:pStyle w:val="ARURO"/>
        <w:numPr>
          <w:ilvl w:val="0"/>
          <w:numId w:val="0"/>
        </w:numPr>
        <w:spacing w:before="0" w:line="360" w:lineRule="auto"/>
        <w:rPr>
          <w:rFonts w:ascii="Arial" w:hAnsi="Arial" w:cs="Arial"/>
          <w:smallCaps w:val="0"/>
          <w:sz w:val="18"/>
          <w:szCs w:val="18"/>
          <w:u w:val="none"/>
        </w:rPr>
      </w:pPr>
    </w:p>
    <w:p w:rsidR="005121B0" w:rsidRPr="00D30D59" w:rsidRDefault="005121B0" w:rsidP="005121B0">
      <w:pPr>
        <w:spacing w:line="360" w:lineRule="auto"/>
        <w:rPr>
          <w:rFonts w:ascii="Arial" w:hAnsi="Arial" w:cs="Arial"/>
          <w:b/>
          <w:sz w:val="18"/>
          <w:szCs w:val="18"/>
          <w:lang w:eastAsia="el-GR"/>
        </w:rPr>
      </w:pPr>
      <w:r w:rsidRPr="00D30D59">
        <w:rPr>
          <w:rFonts w:ascii="Arial" w:hAnsi="Arial" w:cs="Arial"/>
          <w:b/>
          <w:sz w:val="18"/>
          <w:szCs w:val="18"/>
          <w:lang w:eastAsia="el-GR"/>
        </w:rPr>
        <w:t>ΕΞΟΔΑ ΔΗΜΟΣΙΕΥΣΗΣ</w:t>
      </w:r>
    </w:p>
    <w:p w:rsidR="000C6C08" w:rsidRPr="00D30D59" w:rsidRDefault="000C6C08" w:rsidP="000C6C08">
      <w:pPr>
        <w:spacing w:line="360" w:lineRule="auto"/>
        <w:jc w:val="both"/>
        <w:rPr>
          <w:rFonts w:ascii="Arial" w:hAnsi="Arial" w:cs="Arial"/>
          <w:sz w:val="18"/>
          <w:szCs w:val="18"/>
          <w:lang w:eastAsia="el-GR"/>
        </w:rPr>
      </w:pPr>
      <w:r w:rsidRPr="00D30D59">
        <w:rPr>
          <w:rFonts w:ascii="Arial" w:hAnsi="Arial" w:cs="Arial"/>
          <w:sz w:val="18"/>
          <w:szCs w:val="18"/>
        </w:rPr>
        <w:t xml:space="preserve">Η δαπάνη των δημοσιεύσεων στον Ελληνικό τύπο θα βαρύνει τον Ανάδοχο </w:t>
      </w:r>
      <w:r w:rsidRPr="00D30D59">
        <w:rPr>
          <w:rFonts w:ascii="Arial" w:hAnsi="Arial" w:cs="Arial"/>
          <w:b/>
          <w:sz w:val="18"/>
          <w:szCs w:val="18"/>
        </w:rPr>
        <w:t>(Ν. 3548 / 2007, Άρθ. 6/παράγρ.5)</w:t>
      </w:r>
      <w:r w:rsidRPr="00D30D59">
        <w:rPr>
          <w:rFonts w:ascii="Arial" w:hAnsi="Arial" w:cs="Arial"/>
          <w:sz w:val="18"/>
          <w:szCs w:val="18"/>
        </w:rPr>
        <w:t xml:space="preserve"> </w:t>
      </w:r>
      <w:r w:rsidRPr="00D30D59">
        <w:rPr>
          <w:rFonts w:ascii="Arial" w:hAnsi="Arial" w:cs="Arial"/>
          <w:sz w:val="18"/>
          <w:szCs w:val="18"/>
          <w:lang w:eastAsia="el-GR"/>
        </w:rPr>
        <w:t xml:space="preserve">«Οι δαπάνες δημοσίευσης της Διακήρυξης, </w:t>
      </w:r>
      <w:r w:rsidR="000539E3">
        <w:rPr>
          <w:rFonts w:ascii="Arial" w:hAnsi="Arial" w:cs="Arial"/>
          <w:sz w:val="18"/>
          <w:szCs w:val="18"/>
          <w:lang w:eastAsia="el-GR"/>
        </w:rPr>
        <w:t>26</w:t>
      </w:r>
      <w:r w:rsidR="003308C1">
        <w:rPr>
          <w:rFonts w:ascii="Arial" w:hAnsi="Arial" w:cs="Arial"/>
          <w:sz w:val="18"/>
          <w:szCs w:val="18"/>
          <w:lang w:eastAsia="el-GR"/>
        </w:rPr>
        <w:t>/2019</w:t>
      </w:r>
      <w:r w:rsidRPr="00D30D59">
        <w:rPr>
          <w:rFonts w:ascii="Arial" w:hAnsi="Arial" w:cs="Arial"/>
          <w:sz w:val="18"/>
          <w:szCs w:val="18"/>
          <w:lang w:eastAsia="el-GR"/>
        </w:rPr>
        <w:t xml:space="preserve">  θα καταβάλλονται σε κάθε περίπτωση από την Αναθέτουσα Αρχή, με την προσκόμιση των νόμιμων παραστατικών. Τα ποσά αυτά θα παρακρατούνται από την αμοιβή του εργολάβου ή προμηθευτή κατά την πρώτη πληρωμή του από την Αναθέτουσα Αρχή, εφόσον ανακηρυχθεί ανάδοχος».</w:t>
      </w:r>
    </w:p>
    <w:p w:rsidR="005121B0" w:rsidRPr="00D30D59" w:rsidRDefault="005121B0" w:rsidP="004A49FC">
      <w:pPr>
        <w:pStyle w:val="ARURO"/>
        <w:numPr>
          <w:ilvl w:val="0"/>
          <w:numId w:val="0"/>
        </w:numPr>
        <w:spacing w:before="0" w:line="360" w:lineRule="auto"/>
        <w:rPr>
          <w:rFonts w:ascii="Arial" w:hAnsi="Arial" w:cs="Arial"/>
          <w:b w:val="0"/>
          <w:smallCaps w:val="0"/>
          <w:sz w:val="18"/>
          <w:szCs w:val="18"/>
          <w:u w:val="none"/>
        </w:rPr>
      </w:pPr>
    </w:p>
    <w:p w:rsidR="00F46B0B" w:rsidRPr="00D30D59" w:rsidRDefault="00F46B0B">
      <w:pPr>
        <w:pStyle w:val="2"/>
        <w:numPr>
          <w:ilvl w:val="0"/>
          <w:numId w:val="0"/>
        </w:numPr>
        <w:pBdr>
          <w:top w:val="none" w:sz="0" w:space="0" w:color="000000"/>
          <w:left w:val="none" w:sz="0" w:space="0" w:color="000000"/>
          <w:bottom w:val="none" w:sz="0" w:space="0" w:color="000000"/>
          <w:right w:val="none" w:sz="0" w:space="0" w:color="000000"/>
        </w:pBdr>
        <w:tabs>
          <w:tab w:val="left" w:pos="0"/>
        </w:tabs>
        <w:spacing w:before="0" w:after="0" w:line="360" w:lineRule="auto"/>
        <w:jc w:val="both"/>
        <w:rPr>
          <w:rFonts w:ascii="Arial" w:hAnsi="Arial" w:cs="Arial"/>
          <w:sz w:val="18"/>
          <w:szCs w:val="18"/>
        </w:rPr>
      </w:pPr>
      <w:r w:rsidRPr="00D30D59">
        <w:rPr>
          <w:rFonts w:ascii="Arial" w:hAnsi="Arial" w:cs="Arial"/>
          <w:sz w:val="18"/>
          <w:szCs w:val="18"/>
        </w:rPr>
        <w:t xml:space="preserve">ΑΡΧΕΣ ΕΦΑΡΜΟΖΟΜΕΝΕΣ ΣΤΗ ΔΙΑΔΙΚΑΣΙΑ ΣΥΝΑΨΗΣ </w:t>
      </w:r>
      <w:r w:rsidR="004A5111" w:rsidRPr="00D30D59">
        <w:rPr>
          <w:rFonts w:ascii="Arial" w:hAnsi="Arial" w:cs="Arial"/>
          <w:sz w:val="18"/>
          <w:szCs w:val="18"/>
        </w:rPr>
        <w:t>ΣΥΜΒΑΣΗΣ</w:t>
      </w:r>
    </w:p>
    <w:p w:rsidR="00F46B0B" w:rsidRPr="00D30D59" w:rsidRDefault="00F46B0B">
      <w:pPr>
        <w:spacing w:line="360" w:lineRule="auto"/>
        <w:jc w:val="both"/>
        <w:rPr>
          <w:rFonts w:ascii="Arial" w:hAnsi="Arial" w:cs="Arial"/>
          <w:sz w:val="18"/>
          <w:szCs w:val="18"/>
        </w:rPr>
      </w:pPr>
      <w:r w:rsidRPr="00D30D59">
        <w:rPr>
          <w:rFonts w:ascii="Arial" w:hAnsi="Arial" w:cs="Arial"/>
          <w:sz w:val="18"/>
          <w:szCs w:val="18"/>
        </w:rPr>
        <w:t>Οι Οικονομικοί Φορείς δεσμεύονται ότι:</w:t>
      </w:r>
    </w:p>
    <w:p w:rsidR="00F46B0B" w:rsidRPr="00D30D59" w:rsidRDefault="00F46B0B">
      <w:pPr>
        <w:spacing w:line="360" w:lineRule="auto"/>
        <w:jc w:val="both"/>
        <w:rPr>
          <w:rFonts w:ascii="Arial" w:hAnsi="Arial" w:cs="Arial"/>
          <w:sz w:val="18"/>
          <w:szCs w:val="18"/>
        </w:rPr>
      </w:pPr>
      <w:r w:rsidRPr="00D30D59">
        <w:rPr>
          <w:rFonts w:ascii="Arial" w:hAnsi="Arial" w:cs="Arial"/>
          <w:b/>
          <w:sz w:val="18"/>
          <w:szCs w:val="18"/>
        </w:rPr>
        <w:t>α)</w:t>
      </w:r>
      <w:r w:rsidRPr="00D30D59">
        <w:rPr>
          <w:rFonts w:ascii="Arial" w:hAnsi="Arial" w:cs="Arial"/>
          <w:sz w:val="18"/>
          <w:szCs w:val="18"/>
        </w:rPr>
        <w:t xml:space="preserve"> τηρούν και θα εξακολουθήσουν να τηρούν κατά την εκτέλεση της Σύμβασης, εφόσον επιλεγούν,  τις υποχρεώσεις τους </w:t>
      </w:r>
      <w:r w:rsidRPr="00D30D59">
        <w:rPr>
          <w:rFonts w:ascii="Arial" w:hAnsi="Arial" w:cs="Arial"/>
          <w:sz w:val="18"/>
          <w:szCs w:val="18"/>
        </w:rPr>
        <w:lastRenderedPageBreak/>
        <w:t>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Pr="00D30D59">
        <w:rPr>
          <w:rStyle w:val="WW-FootnoteReference7"/>
          <w:rFonts w:ascii="Arial" w:hAnsi="Arial" w:cs="Arial"/>
          <w:sz w:val="18"/>
          <w:szCs w:val="18"/>
        </w:rPr>
        <w:t xml:space="preserve">  </w:t>
      </w:r>
      <w:r w:rsidRPr="00D30D59">
        <w:rPr>
          <w:rFonts w:ascii="Arial" w:hAnsi="Arial" w:cs="Arial"/>
          <w:sz w:val="18"/>
          <w:szCs w:val="18"/>
        </w:rPr>
        <w:t xml:space="preserve"> (Άρθρο 18 παρ. 2 του Ν. 4412/2016),</w:t>
      </w:r>
    </w:p>
    <w:p w:rsidR="00F46B0B" w:rsidRPr="00D30D59" w:rsidRDefault="00F46B0B">
      <w:pPr>
        <w:spacing w:line="360" w:lineRule="auto"/>
        <w:jc w:val="both"/>
        <w:rPr>
          <w:rFonts w:ascii="Arial" w:hAnsi="Arial" w:cs="Arial"/>
          <w:sz w:val="18"/>
          <w:szCs w:val="18"/>
        </w:rPr>
      </w:pPr>
      <w:r w:rsidRPr="00D30D59">
        <w:rPr>
          <w:rFonts w:ascii="Arial" w:hAnsi="Arial" w:cs="Arial"/>
          <w:b/>
          <w:sz w:val="18"/>
          <w:szCs w:val="18"/>
        </w:rPr>
        <w:t>β)</w:t>
      </w:r>
      <w:r w:rsidRPr="00D30D59">
        <w:rPr>
          <w:rFonts w:ascii="Arial" w:hAnsi="Arial" w:cs="Arial"/>
          <w:sz w:val="18"/>
          <w:szCs w:val="18"/>
        </w:rPr>
        <w:t xml:space="preserve"> </w:t>
      </w:r>
      <w:r w:rsidR="00F2522C" w:rsidRPr="00D30D59">
        <w:rPr>
          <w:rFonts w:ascii="Arial" w:hAnsi="Arial" w:cs="Arial"/>
          <w:sz w:val="18"/>
          <w:szCs w:val="18"/>
        </w:rPr>
        <w:t xml:space="preserve"> </w:t>
      </w:r>
      <w:r w:rsidRPr="00D30D59">
        <w:rPr>
          <w:rFonts w:ascii="Arial" w:hAnsi="Arial" w:cs="Arial"/>
          <w:sz w:val="18"/>
          <w:szCs w:val="18"/>
        </w:rPr>
        <w:t xml:space="preserve">δεν θα ενεργήσουν αθέμιτα, παράνομα ή καταχρηστικά </w:t>
      </w:r>
      <w:proofErr w:type="spellStart"/>
      <w:r w:rsidRPr="00D30D59">
        <w:rPr>
          <w:rFonts w:ascii="Arial" w:hAnsi="Arial" w:cs="Arial"/>
          <w:sz w:val="18"/>
          <w:szCs w:val="18"/>
        </w:rPr>
        <w:t>καθ΄</w:t>
      </w:r>
      <w:proofErr w:type="spellEnd"/>
      <w:r w:rsidRPr="00D30D59">
        <w:rPr>
          <w:rFonts w:ascii="Arial" w:hAnsi="Arial" w:cs="Arial"/>
          <w:sz w:val="18"/>
          <w:szCs w:val="18"/>
        </w:rPr>
        <w:t xml:space="preserve"> όλη τη διάρκεια της διαδικασίας ανάθεσης, αλλά και κατά το στάδιο εκτέλεσης της σύμβασης, εφόσον επιλεγούν,</w:t>
      </w:r>
    </w:p>
    <w:p w:rsidR="00F46B0B" w:rsidRPr="00CF3C7A" w:rsidRDefault="00F46B0B">
      <w:pPr>
        <w:spacing w:line="360" w:lineRule="auto"/>
        <w:jc w:val="both"/>
        <w:rPr>
          <w:rFonts w:ascii="Arial" w:hAnsi="Arial" w:cs="Arial"/>
          <w:sz w:val="18"/>
          <w:szCs w:val="18"/>
        </w:rPr>
      </w:pPr>
      <w:r w:rsidRPr="00D30D59">
        <w:rPr>
          <w:rFonts w:ascii="Arial" w:hAnsi="Arial" w:cs="Arial"/>
          <w:b/>
          <w:sz w:val="18"/>
          <w:szCs w:val="18"/>
        </w:rPr>
        <w:t>γ)</w:t>
      </w:r>
      <w:r w:rsidRPr="00D30D59">
        <w:rPr>
          <w:rFonts w:ascii="Arial" w:hAnsi="Arial" w:cs="Arial"/>
          <w:sz w:val="18"/>
          <w:szCs w:val="18"/>
        </w:rPr>
        <w:t xml:space="preserve"> </w:t>
      </w:r>
      <w:r w:rsidR="00F2522C" w:rsidRPr="00D30D59">
        <w:rPr>
          <w:rFonts w:ascii="Arial" w:hAnsi="Arial" w:cs="Arial"/>
          <w:sz w:val="18"/>
          <w:szCs w:val="18"/>
        </w:rPr>
        <w:t xml:space="preserve"> </w:t>
      </w:r>
      <w:r w:rsidRPr="00D30D59">
        <w:rPr>
          <w:rFonts w:ascii="Arial" w:hAnsi="Arial" w:cs="Arial"/>
          <w:sz w:val="18"/>
          <w:szCs w:val="18"/>
        </w:rPr>
        <w:t>λαμβάνουν τα κατάλληλα μέτρα για να διαφυλάξουν την εμπιστευτικότητα των πληροφοριών που έχουν χαρακτηρισθεί ως τέτοιες.</w:t>
      </w:r>
    </w:p>
    <w:p w:rsidR="00093AEE" w:rsidRPr="00CF3C7A" w:rsidRDefault="00093AEE">
      <w:pPr>
        <w:spacing w:line="360" w:lineRule="auto"/>
        <w:jc w:val="both"/>
        <w:rPr>
          <w:rFonts w:ascii="Arial" w:hAnsi="Arial" w:cs="Arial"/>
          <w:sz w:val="18"/>
          <w:szCs w:val="18"/>
        </w:rPr>
      </w:pPr>
    </w:p>
    <w:p w:rsidR="00F46B0B" w:rsidRPr="00D30D59" w:rsidRDefault="00F46B0B">
      <w:pPr>
        <w:pStyle w:val="3"/>
        <w:numPr>
          <w:ilvl w:val="0"/>
          <w:numId w:val="0"/>
        </w:numPr>
        <w:tabs>
          <w:tab w:val="left" w:pos="0"/>
        </w:tabs>
        <w:spacing w:line="360" w:lineRule="auto"/>
        <w:jc w:val="both"/>
        <w:rPr>
          <w:sz w:val="18"/>
          <w:szCs w:val="18"/>
        </w:rPr>
      </w:pPr>
      <w:r w:rsidRPr="00D30D59">
        <w:rPr>
          <w:sz w:val="18"/>
          <w:szCs w:val="18"/>
        </w:rPr>
        <w:t>ΕΓΓΡΑΦΑ ΤΗΣ ΣΥΜΒΑΣΗΣ</w:t>
      </w:r>
    </w:p>
    <w:p w:rsidR="00F46B0B" w:rsidRPr="00D30D59" w:rsidRDefault="00F46B0B">
      <w:pPr>
        <w:spacing w:line="360" w:lineRule="auto"/>
        <w:jc w:val="both"/>
        <w:rPr>
          <w:rFonts w:ascii="Arial" w:hAnsi="Arial" w:cs="Arial"/>
          <w:sz w:val="18"/>
          <w:szCs w:val="18"/>
        </w:rPr>
      </w:pPr>
      <w:r w:rsidRPr="00D30D59">
        <w:rPr>
          <w:rFonts w:ascii="Arial" w:hAnsi="Arial" w:cs="Arial"/>
          <w:sz w:val="18"/>
          <w:szCs w:val="18"/>
        </w:rPr>
        <w:t>Τα έγγραφα της παρούσας διαδικασίας σύναψης (</w:t>
      </w:r>
      <w:proofErr w:type="spellStart"/>
      <w:r w:rsidRPr="00D30D59">
        <w:rPr>
          <w:rFonts w:ascii="Arial" w:hAnsi="Arial" w:cs="Arial"/>
          <w:sz w:val="18"/>
          <w:szCs w:val="18"/>
        </w:rPr>
        <w:t>περ</w:t>
      </w:r>
      <w:proofErr w:type="spellEnd"/>
      <w:r w:rsidRPr="00D30D59">
        <w:rPr>
          <w:rFonts w:ascii="Arial" w:hAnsi="Arial" w:cs="Arial"/>
          <w:sz w:val="18"/>
          <w:szCs w:val="18"/>
        </w:rPr>
        <w:t>. 14 της παρ.1 του Άρθρου 2 του Ν. 4412/2016)  είναι τα ακόλουθα:</w:t>
      </w:r>
    </w:p>
    <w:p w:rsidR="00F46B0B" w:rsidRPr="00D30D59" w:rsidRDefault="00F46B0B" w:rsidP="00E22385">
      <w:pPr>
        <w:numPr>
          <w:ilvl w:val="0"/>
          <w:numId w:val="9"/>
        </w:numPr>
        <w:spacing w:line="360" w:lineRule="auto"/>
        <w:jc w:val="both"/>
        <w:rPr>
          <w:rFonts w:ascii="Arial" w:hAnsi="Arial" w:cs="Arial"/>
          <w:sz w:val="18"/>
          <w:szCs w:val="18"/>
        </w:rPr>
      </w:pPr>
      <w:r w:rsidRPr="00D30D59">
        <w:rPr>
          <w:rFonts w:ascii="Arial" w:hAnsi="Arial" w:cs="Arial"/>
          <w:sz w:val="18"/>
          <w:szCs w:val="18"/>
        </w:rPr>
        <w:t>η παρούσα Διακήρυξη με τα Παραρτήματα που αποτελούν αναπόσπαστο μέρος αυτής και</w:t>
      </w:r>
      <w:r w:rsidRPr="00D30D59">
        <w:rPr>
          <w:rFonts w:ascii="Arial" w:eastAsia="Calibri" w:hAnsi="Arial" w:cs="Arial"/>
          <w:i/>
          <w:sz w:val="18"/>
          <w:szCs w:val="18"/>
        </w:rPr>
        <w:t xml:space="preserve"> </w:t>
      </w:r>
      <w:r w:rsidRPr="00D30D59">
        <w:rPr>
          <w:rFonts w:ascii="Arial" w:hAnsi="Arial" w:cs="Arial"/>
          <w:sz w:val="18"/>
          <w:szCs w:val="18"/>
        </w:rPr>
        <w:t>το  Τυποποιημένο Έντυπο Υπεύθυνης Δήλωσης [ΤΕΥΔ],</w:t>
      </w:r>
    </w:p>
    <w:p w:rsidR="00F46B0B" w:rsidRPr="00D30D59" w:rsidRDefault="00F46B0B" w:rsidP="00E22385">
      <w:pPr>
        <w:numPr>
          <w:ilvl w:val="0"/>
          <w:numId w:val="9"/>
        </w:numPr>
        <w:spacing w:line="360" w:lineRule="auto"/>
        <w:jc w:val="both"/>
        <w:rPr>
          <w:rFonts w:ascii="Arial" w:hAnsi="Arial" w:cs="Arial"/>
          <w:sz w:val="18"/>
          <w:szCs w:val="18"/>
        </w:rPr>
      </w:pPr>
      <w:r w:rsidRPr="00D30D59">
        <w:rPr>
          <w:rFonts w:ascii="Arial" w:hAnsi="Arial" w:cs="Arial"/>
          <w:sz w:val="18"/>
          <w:szCs w:val="18"/>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F46B0B" w:rsidRPr="00D30D59" w:rsidRDefault="00F46B0B" w:rsidP="00E22385">
      <w:pPr>
        <w:numPr>
          <w:ilvl w:val="0"/>
          <w:numId w:val="9"/>
        </w:numPr>
        <w:spacing w:line="360" w:lineRule="auto"/>
        <w:jc w:val="both"/>
        <w:rPr>
          <w:rFonts w:ascii="Arial" w:hAnsi="Arial" w:cs="Arial"/>
          <w:sz w:val="18"/>
          <w:szCs w:val="18"/>
        </w:rPr>
      </w:pPr>
      <w:r w:rsidRPr="00D30D59">
        <w:rPr>
          <w:rFonts w:ascii="Arial" w:hAnsi="Arial" w:cs="Arial"/>
          <w:sz w:val="18"/>
          <w:szCs w:val="18"/>
        </w:rPr>
        <w:t>το σχέδιο της Σύμβασης με τα Παραρτήματά της.</w:t>
      </w:r>
    </w:p>
    <w:p w:rsidR="001B3B88" w:rsidRDefault="001B3B88" w:rsidP="001B3B88">
      <w:pPr>
        <w:spacing w:line="360" w:lineRule="auto"/>
        <w:ind w:left="720"/>
        <w:jc w:val="both"/>
        <w:rPr>
          <w:rFonts w:ascii="Arial" w:hAnsi="Arial" w:cs="Arial"/>
          <w:sz w:val="18"/>
          <w:szCs w:val="18"/>
        </w:rPr>
      </w:pPr>
    </w:p>
    <w:p w:rsidR="00C91E6A" w:rsidRPr="00D30D59" w:rsidRDefault="00C91E6A" w:rsidP="001B3B88">
      <w:pPr>
        <w:spacing w:line="360" w:lineRule="auto"/>
        <w:ind w:left="720"/>
        <w:jc w:val="both"/>
        <w:rPr>
          <w:rFonts w:ascii="Arial" w:hAnsi="Arial" w:cs="Arial"/>
          <w:sz w:val="18"/>
          <w:szCs w:val="18"/>
        </w:rPr>
      </w:pPr>
    </w:p>
    <w:p w:rsidR="007F4A71" w:rsidRPr="00D30D59" w:rsidRDefault="00F46B0B" w:rsidP="007F4A71">
      <w:pPr>
        <w:pStyle w:val="3"/>
        <w:numPr>
          <w:ilvl w:val="0"/>
          <w:numId w:val="0"/>
        </w:numPr>
        <w:tabs>
          <w:tab w:val="left" w:pos="0"/>
        </w:tabs>
        <w:spacing w:before="0" w:line="360" w:lineRule="auto"/>
        <w:jc w:val="both"/>
        <w:rPr>
          <w:sz w:val="18"/>
          <w:szCs w:val="18"/>
        </w:rPr>
      </w:pPr>
      <w:r w:rsidRPr="00D30D59">
        <w:rPr>
          <w:sz w:val="18"/>
          <w:szCs w:val="18"/>
        </w:rPr>
        <w:t>ΕΠΙΚΟΙΝΩΝΙΑ – ΠΡΟΣΒΑΣΗ ΣΤΑ ΕΓΓΡΑΦΑ ΤΗΣ ΣΥΜΒΑΣΗΣ</w:t>
      </w:r>
    </w:p>
    <w:p w:rsidR="007F4A71" w:rsidRPr="00D30D59" w:rsidRDefault="007F4A71" w:rsidP="007F4A71">
      <w:pPr>
        <w:pStyle w:val="3"/>
        <w:numPr>
          <w:ilvl w:val="0"/>
          <w:numId w:val="0"/>
        </w:numPr>
        <w:tabs>
          <w:tab w:val="left" w:pos="0"/>
        </w:tabs>
        <w:spacing w:before="0" w:line="360" w:lineRule="auto"/>
        <w:jc w:val="both"/>
        <w:rPr>
          <w:b w:val="0"/>
          <w:sz w:val="18"/>
          <w:szCs w:val="18"/>
          <w:vertAlign w:val="superscript"/>
          <w:lang w:eastAsia="el-GR"/>
        </w:rPr>
      </w:pPr>
      <w:r w:rsidRPr="00D30D59">
        <w:rPr>
          <w:b w:val="0"/>
          <w:sz w:val="18"/>
          <w:szCs w:val="18"/>
        </w:rPr>
        <w:t>Τόσο η επικοινωνία</w:t>
      </w:r>
      <w:r w:rsidR="00F46B0B" w:rsidRPr="00D30D59">
        <w:rPr>
          <w:b w:val="0"/>
          <w:sz w:val="18"/>
          <w:szCs w:val="18"/>
        </w:rPr>
        <w:t xml:space="preserve">, σε σχέση με τα βασικά στοιχεία της διαδικασίας σύναψης της Σύμβασης, </w:t>
      </w:r>
      <w:r w:rsidRPr="00D30D59">
        <w:rPr>
          <w:b w:val="0"/>
          <w:sz w:val="18"/>
          <w:szCs w:val="18"/>
        </w:rPr>
        <w:t>όσο και  οπο</w:t>
      </w:r>
      <w:r w:rsidR="002D6CA0" w:rsidRPr="00D30D59">
        <w:rPr>
          <w:b w:val="0"/>
          <w:sz w:val="18"/>
          <w:szCs w:val="18"/>
        </w:rPr>
        <w:t>ι</w:t>
      </w:r>
      <w:r w:rsidRPr="00D30D59">
        <w:rPr>
          <w:b w:val="0"/>
          <w:sz w:val="18"/>
          <w:szCs w:val="18"/>
        </w:rPr>
        <w:t>αδήποτε ανταλλαγή</w:t>
      </w:r>
      <w:r w:rsidR="00F46B0B" w:rsidRPr="00D30D59">
        <w:rPr>
          <w:b w:val="0"/>
          <w:sz w:val="18"/>
          <w:szCs w:val="18"/>
        </w:rPr>
        <w:t xml:space="preserve"> πληροφοριών,</w:t>
      </w:r>
      <w:r w:rsidR="00F46B0B" w:rsidRPr="00D30D59">
        <w:rPr>
          <w:b w:val="0"/>
          <w:i/>
          <w:color w:val="5B9BD5"/>
          <w:sz w:val="18"/>
          <w:szCs w:val="18"/>
        </w:rPr>
        <w:t xml:space="preserve">  </w:t>
      </w:r>
      <w:r w:rsidRPr="00D30D59">
        <w:rPr>
          <w:b w:val="0"/>
          <w:sz w:val="18"/>
          <w:szCs w:val="18"/>
          <w:lang w:eastAsia="el-GR"/>
        </w:rPr>
        <w:t>εκτελούνται  μέσω της χρήσης της πλατφόρμας του Εθνικού Συστήματος Ηλεκτρονικών Δημοσίων Συμβάσεων (Ε.Σ.Η.ΔΗ.Σ.).</w:t>
      </w:r>
      <w:r w:rsidRPr="00D30D59">
        <w:rPr>
          <w:b w:val="0"/>
          <w:sz w:val="18"/>
          <w:szCs w:val="18"/>
          <w:vertAlign w:val="superscript"/>
          <w:lang w:eastAsia="el-GR"/>
        </w:rPr>
        <w:t xml:space="preserve"> </w:t>
      </w:r>
    </w:p>
    <w:p w:rsidR="005121B0" w:rsidRPr="00D30D59" w:rsidRDefault="005121B0" w:rsidP="005121B0">
      <w:pPr>
        <w:rPr>
          <w:rFonts w:ascii="Arial" w:hAnsi="Arial" w:cs="Arial"/>
          <w:sz w:val="18"/>
          <w:szCs w:val="18"/>
          <w:lang w:eastAsia="el-GR"/>
        </w:rPr>
      </w:pPr>
    </w:p>
    <w:p w:rsidR="00804FEC" w:rsidRPr="00D30D59" w:rsidRDefault="00804FEC">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D30D59" w:rsidRDefault="000C6C08">
      <w:pPr>
        <w:autoSpaceDE w:val="0"/>
        <w:spacing w:line="360" w:lineRule="auto"/>
        <w:jc w:val="both"/>
        <w:rPr>
          <w:rFonts w:ascii="Arial" w:hAnsi="Arial" w:cs="Arial"/>
          <w:b/>
          <w:color w:val="000000"/>
          <w:sz w:val="18"/>
          <w:szCs w:val="18"/>
        </w:rPr>
      </w:pPr>
    </w:p>
    <w:p w:rsidR="000C6C08" w:rsidRPr="00191EA2" w:rsidRDefault="000C6C08">
      <w:pPr>
        <w:autoSpaceDE w:val="0"/>
        <w:spacing w:line="360" w:lineRule="auto"/>
        <w:jc w:val="both"/>
        <w:rPr>
          <w:rFonts w:ascii="Arial" w:hAnsi="Arial" w:cs="Arial"/>
          <w:b/>
          <w:color w:val="000000"/>
          <w:sz w:val="18"/>
          <w:szCs w:val="18"/>
        </w:rPr>
      </w:pPr>
    </w:p>
    <w:p w:rsidR="00400FB8" w:rsidRPr="00191EA2" w:rsidRDefault="00400FB8">
      <w:pPr>
        <w:autoSpaceDE w:val="0"/>
        <w:spacing w:line="360" w:lineRule="auto"/>
        <w:jc w:val="both"/>
        <w:rPr>
          <w:rFonts w:ascii="Arial" w:hAnsi="Arial" w:cs="Arial"/>
          <w:b/>
          <w:color w:val="000000"/>
          <w:sz w:val="18"/>
          <w:szCs w:val="18"/>
        </w:rPr>
      </w:pPr>
    </w:p>
    <w:p w:rsidR="000C6C08" w:rsidRPr="001E2F7E" w:rsidRDefault="000C6C08">
      <w:pPr>
        <w:autoSpaceDE w:val="0"/>
        <w:spacing w:line="360" w:lineRule="auto"/>
        <w:jc w:val="both"/>
        <w:rPr>
          <w:rFonts w:ascii="Arial" w:hAnsi="Arial" w:cs="Arial"/>
          <w:b/>
          <w:color w:val="000000"/>
          <w:sz w:val="18"/>
          <w:szCs w:val="18"/>
        </w:rPr>
      </w:pPr>
    </w:p>
    <w:p w:rsidR="00F46B0B" w:rsidRPr="00D30D59" w:rsidRDefault="009442F2" w:rsidP="009442F2">
      <w:pPr>
        <w:tabs>
          <w:tab w:val="left" w:pos="720"/>
        </w:tabs>
        <w:spacing w:line="360" w:lineRule="auto"/>
        <w:jc w:val="both"/>
        <w:rPr>
          <w:rFonts w:ascii="Arial" w:hAnsi="Arial" w:cs="Arial"/>
          <w:sz w:val="18"/>
          <w:szCs w:val="18"/>
        </w:rPr>
      </w:pPr>
      <w:r w:rsidRPr="00D30D59">
        <w:rPr>
          <w:rFonts w:ascii="Arial" w:hAnsi="Arial" w:cs="Arial"/>
          <w:b/>
          <w:color w:val="000000"/>
          <w:sz w:val="18"/>
          <w:szCs w:val="18"/>
        </w:rPr>
        <w:t xml:space="preserve">                                                                        </w:t>
      </w:r>
      <w:r w:rsidR="006F2BA5" w:rsidRPr="00D30D59">
        <w:rPr>
          <w:rFonts w:ascii="Arial" w:hAnsi="Arial" w:cs="Arial"/>
          <w:b/>
          <w:color w:val="000000"/>
          <w:sz w:val="18"/>
          <w:szCs w:val="18"/>
        </w:rPr>
        <w:t xml:space="preserve">  </w:t>
      </w:r>
      <w:r w:rsidR="00A76E51" w:rsidRPr="00D30D59">
        <w:rPr>
          <w:rFonts w:ascii="Arial" w:hAnsi="Arial" w:cs="Arial"/>
          <w:b/>
          <w:color w:val="000000"/>
          <w:sz w:val="18"/>
          <w:szCs w:val="18"/>
        </w:rPr>
        <w:t xml:space="preserve"> </w:t>
      </w:r>
      <w:r w:rsidR="00F46B0B" w:rsidRPr="00D30D59">
        <w:rPr>
          <w:rFonts w:ascii="Arial" w:hAnsi="Arial" w:cs="Arial"/>
          <w:b/>
          <w:sz w:val="18"/>
          <w:szCs w:val="18"/>
        </w:rPr>
        <w:t>ΠΕΡΙΕΧΟΜΕΝΑ</w:t>
      </w:r>
    </w:p>
    <w:p w:rsidR="00F46B0B" w:rsidRPr="00D30D59" w:rsidRDefault="00F46B0B">
      <w:pPr>
        <w:autoSpaceDE w:val="0"/>
        <w:jc w:val="center"/>
        <w:rPr>
          <w:rFonts w:ascii="Arial" w:hAnsi="Arial" w:cs="Arial"/>
          <w:b/>
          <w:sz w:val="18"/>
          <w:szCs w:val="18"/>
        </w:rPr>
      </w:pPr>
    </w:p>
    <w:p w:rsidR="00F46B0B" w:rsidRPr="00D30D59" w:rsidRDefault="00F46B0B" w:rsidP="00EC6DF0">
      <w:pPr>
        <w:autoSpaceDE w:val="0"/>
        <w:spacing w:line="360" w:lineRule="auto"/>
        <w:rPr>
          <w:rFonts w:ascii="Arial" w:hAnsi="Arial" w:cs="Arial"/>
          <w:sz w:val="18"/>
          <w:szCs w:val="18"/>
        </w:rPr>
      </w:pPr>
      <w:r w:rsidRPr="00D30D59">
        <w:rPr>
          <w:rFonts w:ascii="Arial" w:hAnsi="Arial" w:cs="Arial"/>
          <w:b/>
          <w:sz w:val="18"/>
          <w:szCs w:val="18"/>
        </w:rPr>
        <w:t>ΜΕΡΟΣ Α’</w:t>
      </w:r>
    </w:p>
    <w:p w:rsidR="00F46B0B" w:rsidRPr="00D30D59" w:rsidRDefault="00F46B0B" w:rsidP="00EC6DF0">
      <w:pPr>
        <w:autoSpaceDE w:val="0"/>
        <w:spacing w:line="360" w:lineRule="auto"/>
        <w:rPr>
          <w:rFonts w:ascii="Arial" w:hAnsi="Arial" w:cs="Arial"/>
          <w:b/>
          <w:sz w:val="18"/>
          <w:szCs w:val="18"/>
        </w:rPr>
      </w:pPr>
      <w:r w:rsidRPr="00D30D59">
        <w:rPr>
          <w:rFonts w:ascii="Arial" w:hAnsi="Arial" w:cs="Arial"/>
          <w:b/>
          <w:sz w:val="18"/>
          <w:szCs w:val="18"/>
        </w:rPr>
        <w:t>ΣΤΟΙΧΕΙΑ ΔΙΑΓΩΝΙΣΜΟΥ</w:t>
      </w:r>
    </w:p>
    <w:p w:rsidR="00F46B0B" w:rsidRPr="00D30D59" w:rsidRDefault="00F46B0B">
      <w:pPr>
        <w:autoSpaceDE w:val="0"/>
        <w:spacing w:line="360" w:lineRule="auto"/>
        <w:jc w:val="center"/>
        <w:rPr>
          <w:rFonts w:ascii="Arial" w:hAnsi="Arial" w:cs="Arial"/>
          <w:b/>
          <w:sz w:val="18"/>
          <w:szCs w:val="18"/>
          <w:u w:val="single"/>
        </w:rPr>
      </w:pPr>
    </w:p>
    <w:p w:rsidR="00F46B0B" w:rsidRPr="00D30D59" w:rsidRDefault="00F46B0B">
      <w:pPr>
        <w:autoSpaceDE w:val="0"/>
        <w:spacing w:line="360" w:lineRule="auto"/>
        <w:rPr>
          <w:rFonts w:ascii="Arial" w:hAnsi="Arial" w:cs="Arial"/>
          <w:sz w:val="18"/>
          <w:szCs w:val="18"/>
        </w:rPr>
      </w:pPr>
      <w:r w:rsidRPr="00D30D59">
        <w:rPr>
          <w:rFonts w:ascii="Arial" w:hAnsi="Arial" w:cs="Arial"/>
          <w:b/>
          <w:sz w:val="18"/>
          <w:szCs w:val="18"/>
        </w:rPr>
        <w:t>1.</w:t>
      </w:r>
      <w:r w:rsidR="008821A0" w:rsidRPr="00D30D59">
        <w:rPr>
          <w:rFonts w:ascii="Arial" w:hAnsi="Arial" w:cs="Arial"/>
          <w:b/>
          <w:sz w:val="18"/>
          <w:szCs w:val="18"/>
        </w:rPr>
        <w:t xml:space="preserve">   </w:t>
      </w:r>
      <w:r w:rsidRPr="00D30D59">
        <w:rPr>
          <w:rFonts w:ascii="Arial" w:hAnsi="Arial" w:cs="Arial"/>
          <w:b/>
          <w:sz w:val="18"/>
          <w:szCs w:val="18"/>
        </w:rPr>
        <w:t xml:space="preserve">ΓΕΝΙΚΟΙ </w:t>
      </w:r>
      <w:r w:rsidR="001B0357" w:rsidRPr="00D30D59">
        <w:rPr>
          <w:rFonts w:ascii="Arial" w:hAnsi="Arial" w:cs="Arial"/>
          <w:b/>
          <w:sz w:val="18"/>
          <w:szCs w:val="18"/>
        </w:rPr>
        <w:t xml:space="preserve"> </w:t>
      </w:r>
      <w:r w:rsidRPr="00D30D59">
        <w:rPr>
          <w:rFonts w:ascii="Arial" w:hAnsi="Arial" w:cs="Arial"/>
          <w:b/>
          <w:sz w:val="18"/>
          <w:szCs w:val="18"/>
        </w:rPr>
        <w:t xml:space="preserve">ΟΡΟΙ ΔΙΕΝΕΡΓΕΙΑΣ ΔΙΑΓΩΝΙΣΜΟΥ </w:t>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p>
    <w:p w:rsidR="00F46B0B" w:rsidRPr="00D30D59" w:rsidRDefault="00F46B0B">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 1.</w:t>
      </w:r>
      <w:r w:rsidR="008821A0" w:rsidRPr="00D30D59">
        <w:rPr>
          <w:rFonts w:ascii="Arial" w:eastAsia="Calibri" w:hAnsi="Arial" w:cs="Arial"/>
          <w:bCs/>
          <w:iCs/>
          <w:sz w:val="18"/>
          <w:szCs w:val="18"/>
          <w:lang w:eastAsia="el-GR"/>
        </w:rPr>
        <w:t xml:space="preserve">   </w:t>
      </w:r>
      <w:r w:rsidR="0023014C" w:rsidRPr="00D30D59">
        <w:rPr>
          <w:rFonts w:ascii="Arial" w:eastAsia="Calibri" w:hAnsi="Arial" w:cs="Arial"/>
          <w:bCs/>
          <w:iCs/>
          <w:sz w:val="18"/>
          <w:szCs w:val="18"/>
          <w:lang w:eastAsia="el-GR"/>
        </w:rPr>
        <w:t>ΕΙΔΟΣ ΔΙΑΔΙΚΑΣΙΑΣ</w:t>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p>
    <w:p w:rsidR="00F46B0B" w:rsidRPr="00D30D59" w:rsidRDefault="00F46B0B">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 xml:space="preserve">ΑΡΘΡΟ 2. </w:t>
      </w:r>
      <w:r w:rsidR="008821A0" w:rsidRPr="00D30D59">
        <w:rPr>
          <w:rFonts w:ascii="Arial" w:eastAsia="Calibri" w:hAnsi="Arial" w:cs="Arial"/>
          <w:bCs/>
          <w:iCs/>
          <w:sz w:val="18"/>
          <w:szCs w:val="18"/>
          <w:lang w:eastAsia="el-GR"/>
        </w:rPr>
        <w:t xml:space="preserve">  </w:t>
      </w:r>
      <w:r w:rsidRPr="00D30D59">
        <w:rPr>
          <w:rFonts w:ascii="Arial" w:eastAsia="Calibri" w:hAnsi="Arial" w:cs="Arial"/>
          <w:bCs/>
          <w:iCs/>
          <w:sz w:val="18"/>
          <w:szCs w:val="18"/>
          <w:lang w:eastAsia="el-GR"/>
        </w:rPr>
        <w:t xml:space="preserve">ΑΝΤΙΚΕΙΜΕΝΟ </w:t>
      </w:r>
      <w:r w:rsidR="00E22386" w:rsidRPr="00D30D59">
        <w:rPr>
          <w:rFonts w:ascii="Arial" w:eastAsia="Calibri" w:hAnsi="Arial" w:cs="Arial"/>
          <w:bCs/>
          <w:iCs/>
          <w:sz w:val="18"/>
          <w:szCs w:val="18"/>
          <w:lang w:eastAsia="el-GR"/>
        </w:rPr>
        <w:t xml:space="preserve">ΤΗΣ </w:t>
      </w:r>
      <w:r w:rsidRPr="00D30D59">
        <w:rPr>
          <w:rFonts w:ascii="Arial" w:eastAsia="Calibri" w:hAnsi="Arial" w:cs="Arial"/>
          <w:bCs/>
          <w:iCs/>
          <w:sz w:val="18"/>
          <w:szCs w:val="18"/>
          <w:lang w:eastAsia="el-GR"/>
        </w:rPr>
        <w:t>ΔΙΑΚΗΡΥΞΗΣ</w:t>
      </w:r>
      <w:r w:rsidRPr="00D30D59">
        <w:rPr>
          <w:rFonts w:ascii="Arial" w:eastAsia="Calibri" w:hAnsi="Arial" w:cs="Arial"/>
          <w:bCs/>
          <w:iCs/>
          <w:sz w:val="18"/>
          <w:szCs w:val="18"/>
          <w:lang w:eastAsia="el-GR"/>
        </w:rPr>
        <w:tab/>
      </w:r>
      <w:r w:rsidRPr="00D30D59">
        <w:rPr>
          <w:rFonts w:ascii="Arial" w:eastAsia="Calibri" w:hAnsi="Arial" w:cs="Arial"/>
          <w:bCs/>
          <w:iCs/>
          <w:color w:val="000000"/>
          <w:sz w:val="18"/>
          <w:szCs w:val="18"/>
          <w:lang w:eastAsia="el-GR"/>
        </w:rPr>
        <w:tab/>
      </w:r>
      <w:r w:rsidRPr="00D30D59">
        <w:rPr>
          <w:rFonts w:ascii="Arial" w:eastAsia="Calibri" w:hAnsi="Arial" w:cs="Arial"/>
          <w:bCs/>
          <w:iCs/>
          <w:color w:val="000000"/>
          <w:sz w:val="18"/>
          <w:szCs w:val="18"/>
          <w:lang w:eastAsia="el-GR"/>
        </w:rPr>
        <w:tab/>
      </w:r>
      <w:r w:rsidRPr="00D30D59">
        <w:rPr>
          <w:rFonts w:ascii="Arial" w:eastAsia="Calibri" w:hAnsi="Arial" w:cs="Arial"/>
          <w:bCs/>
          <w:iCs/>
          <w:color w:val="000000"/>
          <w:sz w:val="18"/>
          <w:szCs w:val="18"/>
          <w:lang w:eastAsia="el-GR"/>
        </w:rPr>
        <w:tab/>
      </w:r>
      <w:r w:rsidRPr="00D30D59">
        <w:rPr>
          <w:rFonts w:ascii="Arial" w:eastAsia="Calibri" w:hAnsi="Arial" w:cs="Arial"/>
          <w:bCs/>
          <w:iCs/>
          <w:color w:val="000000"/>
          <w:sz w:val="18"/>
          <w:szCs w:val="18"/>
          <w:lang w:eastAsia="el-GR"/>
        </w:rPr>
        <w:tab/>
      </w:r>
      <w:r w:rsidRPr="00D30D59">
        <w:rPr>
          <w:rFonts w:ascii="Arial" w:eastAsia="Calibri" w:hAnsi="Arial" w:cs="Arial"/>
          <w:bCs/>
          <w:iCs/>
          <w:color w:val="000000"/>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p>
    <w:p w:rsidR="00F46B0B" w:rsidRPr="00D30D59" w:rsidRDefault="00F46B0B">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 xml:space="preserve">ΑΡΘΡΟ 3. </w:t>
      </w:r>
      <w:r w:rsidR="008821A0" w:rsidRPr="00D30D59">
        <w:rPr>
          <w:rFonts w:ascii="Arial" w:eastAsia="Calibri" w:hAnsi="Arial" w:cs="Arial"/>
          <w:bCs/>
          <w:iCs/>
          <w:sz w:val="18"/>
          <w:szCs w:val="18"/>
          <w:lang w:eastAsia="el-GR"/>
        </w:rPr>
        <w:t xml:space="preserve">  </w:t>
      </w:r>
      <w:r w:rsidRPr="00D30D59">
        <w:rPr>
          <w:rFonts w:ascii="Arial" w:eastAsia="Calibri" w:hAnsi="Arial" w:cs="Arial"/>
          <w:bCs/>
          <w:iCs/>
          <w:sz w:val="18"/>
          <w:szCs w:val="18"/>
          <w:lang w:eastAsia="el-GR"/>
        </w:rPr>
        <w:t>ΕΠΙΤΡΟΠΗ ΔΙΕΝΕΡΓΕΙΑΣ ΚΑΙ ΑΞΙΟΛΟΓΗΣΗΣ ΔΙΑΓΩΝΙΣΜΟΥ</w:t>
      </w:r>
      <w:r w:rsidRPr="00D30D59">
        <w:rPr>
          <w:rFonts w:ascii="Arial" w:eastAsia="Calibri" w:hAnsi="Arial" w:cs="Arial"/>
          <w:bCs/>
          <w:iCs/>
          <w:sz w:val="18"/>
          <w:szCs w:val="18"/>
          <w:lang w:eastAsia="el-GR"/>
        </w:rPr>
        <w:tab/>
      </w:r>
      <w:r w:rsidRPr="00D30D59">
        <w:rPr>
          <w:rFonts w:ascii="Arial" w:hAnsi="Arial" w:cs="Arial"/>
          <w:sz w:val="18"/>
          <w:szCs w:val="18"/>
        </w:rPr>
        <w:tab/>
      </w:r>
    </w:p>
    <w:p w:rsidR="005455E6" w:rsidRPr="00D30D59" w:rsidRDefault="00F46B0B">
      <w:pPr>
        <w:autoSpaceDE w:val="0"/>
        <w:spacing w:line="360" w:lineRule="auto"/>
        <w:rPr>
          <w:rFonts w:ascii="Arial" w:hAnsi="Arial" w:cs="Arial"/>
          <w:b/>
          <w:bCs/>
          <w:sz w:val="18"/>
          <w:szCs w:val="18"/>
        </w:rPr>
      </w:pPr>
      <w:r w:rsidRPr="00D30D59">
        <w:rPr>
          <w:rFonts w:ascii="Arial" w:eastAsia="Calibri" w:hAnsi="Arial" w:cs="Arial"/>
          <w:bCs/>
          <w:iCs/>
          <w:sz w:val="18"/>
          <w:szCs w:val="18"/>
          <w:lang w:eastAsia="el-GR"/>
        </w:rPr>
        <w:t>ΑΡΘΡΟ 4.</w:t>
      </w:r>
      <w:r w:rsidRPr="00D30D59">
        <w:rPr>
          <w:rFonts w:ascii="Arial" w:hAnsi="Arial" w:cs="Arial"/>
          <w:bCs/>
          <w:sz w:val="18"/>
          <w:szCs w:val="18"/>
        </w:rPr>
        <w:t xml:space="preserve"> </w:t>
      </w:r>
      <w:r w:rsidR="008821A0" w:rsidRPr="00D30D59">
        <w:rPr>
          <w:rFonts w:ascii="Arial" w:hAnsi="Arial" w:cs="Arial"/>
          <w:bCs/>
          <w:sz w:val="18"/>
          <w:szCs w:val="18"/>
        </w:rPr>
        <w:t xml:space="preserve">  </w:t>
      </w:r>
      <w:r w:rsidRPr="00D30D59">
        <w:rPr>
          <w:rFonts w:ascii="Arial" w:hAnsi="Arial" w:cs="Arial"/>
          <w:bCs/>
          <w:sz w:val="18"/>
          <w:szCs w:val="18"/>
        </w:rPr>
        <w:t>ΕΠΙΤΡΟΠΗ ΠΑΡΑΚΟΛΟΥΘΗΣΗΣ ΚΑΙ ΠΑΡΑΛΑΒΗΣ</w:t>
      </w:r>
      <w:r w:rsidRPr="00D30D59">
        <w:rPr>
          <w:rFonts w:ascii="Arial" w:hAnsi="Arial" w:cs="Arial"/>
          <w:b/>
          <w:bCs/>
          <w:sz w:val="18"/>
          <w:szCs w:val="18"/>
        </w:rPr>
        <w:tab/>
      </w:r>
      <w:r w:rsidRPr="00D30D59">
        <w:rPr>
          <w:rFonts w:ascii="Arial" w:hAnsi="Arial" w:cs="Arial"/>
          <w:b/>
          <w:bCs/>
          <w:sz w:val="18"/>
          <w:szCs w:val="18"/>
        </w:rPr>
        <w:tab/>
      </w:r>
      <w:r w:rsidRPr="00D30D59">
        <w:rPr>
          <w:rFonts w:ascii="Arial" w:hAnsi="Arial" w:cs="Arial"/>
          <w:b/>
          <w:bCs/>
          <w:sz w:val="18"/>
          <w:szCs w:val="18"/>
        </w:rPr>
        <w:tab/>
      </w:r>
      <w:r w:rsidRPr="00D30D59">
        <w:rPr>
          <w:rFonts w:ascii="Arial" w:hAnsi="Arial" w:cs="Arial"/>
          <w:b/>
          <w:bCs/>
          <w:sz w:val="18"/>
          <w:szCs w:val="18"/>
        </w:rPr>
        <w:tab/>
      </w:r>
    </w:p>
    <w:p w:rsidR="00F46B0B" w:rsidRPr="00D30D59" w:rsidRDefault="00F46B0B">
      <w:pPr>
        <w:autoSpaceDE w:val="0"/>
        <w:spacing w:line="360" w:lineRule="auto"/>
        <w:rPr>
          <w:rFonts w:ascii="Arial" w:hAnsi="Arial" w:cs="Arial"/>
          <w:bCs/>
          <w:sz w:val="18"/>
          <w:szCs w:val="18"/>
        </w:rPr>
      </w:pPr>
      <w:r w:rsidRPr="00D30D59">
        <w:rPr>
          <w:rFonts w:ascii="Arial" w:eastAsia="Calibri" w:hAnsi="Arial" w:cs="Arial"/>
          <w:bCs/>
          <w:iCs/>
          <w:sz w:val="18"/>
          <w:szCs w:val="18"/>
          <w:lang w:eastAsia="el-GR"/>
        </w:rPr>
        <w:t xml:space="preserve">ΑΡΘΡΟ 5. </w:t>
      </w:r>
      <w:r w:rsidR="008821A0" w:rsidRPr="00D30D59">
        <w:rPr>
          <w:rFonts w:ascii="Arial" w:eastAsia="Calibri" w:hAnsi="Arial" w:cs="Arial"/>
          <w:bCs/>
          <w:iCs/>
          <w:sz w:val="18"/>
          <w:szCs w:val="18"/>
          <w:lang w:eastAsia="el-GR"/>
        </w:rPr>
        <w:t xml:space="preserve">  </w:t>
      </w:r>
      <w:r w:rsidRPr="00D30D59">
        <w:rPr>
          <w:rFonts w:ascii="Arial" w:eastAsia="Calibri" w:hAnsi="Arial" w:cs="Arial"/>
          <w:bCs/>
          <w:iCs/>
          <w:sz w:val="18"/>
          <w:szCs w:val="18"/>
          <w:lang w:eastAsia="el-GR"/>
        </w:rPr>
        <w:t>ΠΑΡΟΧΗ ΔΙΕΥΚΡΙΝΗΣΕΩΝ</w:t>
      </w:r>
      <w:r w:rsidRPr="00D30D59">
        <w:rPr>
          <w:rFonts w:ascii="Arial" w:hAnsi="Arial" w:cs="Arial"/>
          <w:bCs/>
          <w:sz w:val="18"/>
          <w:szCs w:val="18"/>
        </w:rPr>
        <w:tab/>
      </w:r>
    </w:p>
    <w:p w:rsidR="00F46B0B" w:rsidRPr="00D30D59" w:rsidRDefault="00F46B0B">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 6.</w:t>
      </w:r>
      <w:r w:rsidR="008821A0" w:rsidRPr="00D30D59">
        <w:rPr>
          <w:rFonts w:ascii="Arial" w:eastAsia="Calibri" w:hAnsi="Arial" w:cs="Arial"/>
          <w:bCs/>
          <w:iCs/>
          <w:sz w:val="18"/>
          <w:szCs w:val="18"/>
          <w:lang w:eastAsia="el-GR"/>
        </w:rPr>
        <w:t xml:space="preserve">  </w:t>
      </w:r>
      <w:r w:rsidRPr="00D30D59">
        <w:rPr>
          <w:rFonts w:ascii="Arial" w:eastAsia="Calibri" w:hAnsi="Arial" w:cs="Arial"/>
          <w:bCs/>
          <w:iCs/>
          <w:sz w:val="18"/>
          <w:szCs w:val="18"/>
          <w:lang w:eastAsia="el-GR"/>
        </w:rPr>
        <w:t xml:space="preserve"> ΔΙΚΑΙΩΜΑ ΣΥΜΜΕΤΟΧΗΣ</w:t>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p>
    <w:p w:rsidR="008821A0" w:rsidRPr="00D30D59" w:rsidRDefault="00F46B0B">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 xml:space="preserve">ΑΡΘΡΟ 7. </w:t>
      </w:r>
      <w:r w:rsidR="008821A0" w:rsidRPr="00D30D59">
        <w:rPr>
          <w:rFonts w:ascii="Arial" w:eastAsia="Calibri" w:hAnsi="Arial" w:cs="Arial"/>
          <w:bCs/>
          <w:iCs/>
          <w:sz w:val="18"/>
          <w:szCs w:val="18"/>
          <w:lang w:eastAsia="el-GR"/>
        </w:rPr>
        <w:t xml:space="preserve"> </w:t>
      </w:r>
      <w:r w:rsidR="000E60F0" w:rsidRPr="00D30D59">
        <w:rPr>
          <w:rFonts w:ascii="Arial" w:eastAsia="Calibri" w:hAnsi="Arial" w:cs="Arial"/>
          <w:bCs/>
          <w:iCs/>
          <w:sz w:val="18"/>
          <w:szCs w:val="18"/>
          <w:lang w:eastAsia="el-GR"/>
        </w:rPr>
        <w:t xml:space="preserve"> </w:t>
      </w:r>
      <w:r w:rsidR="00B8791A" w:rsidRPr="00D30D59">
        <w:rPr>
          <w:rFonts w:ascii="Arial" w:eastAsia="Calibri" w:hAnsi="Arial" w:cs="Arial"/>
          <w:bCs/>
          <w:iCs/>
          <w:sz w:val="18"/>
          <w:szCs w:val="18"/>
          <w:lang w:eastAsia="el-GR"/>
        </w:rPr>
        <w:t>ΓΛΩΣΣΑ</w:t>
      </w:r>
    </w:p>
    <w:p w:rsidR="00A90E3E" w:rsidRPr="00D30D59" w:rsidRDefault="00A90E3E">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8.   ΕΓΓΥΗΣΕΙΣ</w:t>
      </w:r>
    </w:p>
    <w:p w:rsidR="000E60F0" w:rsidRPr="00D30D59" w:rsidRDefault="00A90E3E">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9</w:t>
      </w:r>
      <w:r w:rsidR="000E60F0" w:rsidRPr="00D30D59">
        <w:rPr>
          <w:rFonts w:ascii="Arial" w:eastAsia="Calibri" w:hAnsi="Arial" w:cs="Arial"/>
          <w:bCs/>
          <w:iCs/>
          <w:sz w:val="18"/>
          <w:szCs w:val="18"/>
          <w:lang w:eastAsia="el-GR"/>
        </w:rPr>
        <w:t>.  ΛΟΓΟΙ ΑΠΟΚΛΕΙΣΜΟΥ</w:t>
      </w:r>
    </w:p>
    <w:p w:rsidR="001B0357" w:rsidRPr="00D30D59" w:rsidRDefault="00F46B0B" w:rsidP="001B0357">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
          <w:bCs/>
          <w:iCs/>
          <w:sz w:val="18"/>
          <w:szCs w:val="18"/>
          <w:lang w:eastAsia="el-GR"/>
        </w:rPr>
        <w:tab/>
      </w:r>
      <w:r w:rsidRPr="00D30D59">
        <w:rPr>
          <w:rFonts w:ascii="Arial" w:eastAsia="Calibri" w:hAnsi="Arial" w:cs="Arial"/>
          <w:b/>
          <w:bCs/>
          <w:iCs/>
          <w:sz w:val="18"/>
          <w:szCs w:val="18"/>
          <w:lang w:eastAsia="el-GR"/>
        </w:rPr>
        <w:tab/>
      </w:r>
      <w:r w:rsidRPr="00D30D59">
        <w:rPr>
          <w:rFonts w:ascii="Arial" w:eastAsia="Calibri" w:hAnsi="Arial" w:cs="Arial"/>
          <w:b/>
          <w:bCs/>
          <w:iCs/>
          <w:sz w:val="18"/>
          <w:szCs w:val="18"/>
          <w:lang w:eastAsia="el-GR"/>
        </w:rPr>
        <w:tab/>
      </w:r>
      <w:r w:rsidRPr="00D30D59">
        <w:rPr>
          <w:rFonts w:ascii="Arial" w:eastAsia="Calibri" w:hAnsi="Arial" w:cs="Arial"/>
          <w:b/>
          <w:bCs/>
          <w:iCs/>
          <w:sz w:val="18"/>
          <w:szCs w:val="18"/>
          <w:lang w:eastAsia="el-GR"/>
        </w:rPr>
        <w:tab/>
      </w:r>
    </w:p>
    <w:p w:rsidR="008821A0" w:rsidRPr="00D30D59" w:rsidRDefault="001B0357" w:rsidP="001B0357">
      <w:pPr>
        <w:autoSpaceDE w:val="0"/>
        <w:spacing w:line="360" w:lineRule="auto"/>
        <w:rPr>
          <w:rFonts w:ascii="Arial" w:hAnsi="Arial" w:cs="Arial"/>
          <w:sz w:val="18"/>
          <w:szCs w:val="18"/>
        </w:rPr>
      </w:pPr>
      <w:r w:rsidRPr="00D30D59">
        <w:rPr>
          <w:rFonts w:ascii="Arial" w:hAnsi="Arial" w:cs="Arial"/>
          <w:b/>
          <w:bCs/>
          <w:sz w:val="18"/>
          <w:szCs w:val="18"/>
        </w:rPr>
        <w:t>2</w:t>
      </w:r>
      <w:r w:rsidR="00F46B0B" w:rsidRPr="00D30D59">
        <w:rPr>
          <w:rFonts w:ascii="Arial" w:hAnsi="Arial" w:cs="Arial"/>
          <w:b/>
          <w:bCs/>
          <w:sz w:val="18"/>
          <w:szCs w:val="18"/>
        </w:rPr>
        <w:t xml:space="preserve">. </w:t>
      </w:r>
      <w:r w:rsidR="008821A0" w:rsidRPr="00D30D59">
        <w:rPr>
          <w:rFonts w:ascii="Arial" w:hAnsi="Arial" w:cs="Arial"/>
          <w:b/>
          <w:bCs/>
          <w:sz w:val="18"/>
          <w:szCs w:val="18"/>
        </w:rPr>
        <w:t xml:space="preserve">  </w:t>
      </w:r>
      <w:r w:rsidR="00F46B0B" w:rsidRPr="00D30D59">
        <w:rPr>
          <w:rFonts w:ascii="Arial" w:hAnsi="Arial" w:cs="Arial"/>
          <w:b/>
          <w:bCs/>
          <w:sz w:val="18"/>
          <w:szCs w:val="18"/>
        </w:rPr>
        <w:t>ΚΑΤΑΡΤΙΣΗ ΚΑΙ ΥΠΟΒΟΛΗ ΠΡΟΣΦΟΡΩ</w:t>
      </w:r>
      <w:r w:rsidR="008821A0" w:rsidRPr="00D30D59">
        <w:rPr>
          <w:rFonts w:ascii="Arial" w:hAnsi="Arial" w:cs="Arial"/>
          <w:b/>
          <w:bCs/>
          <w:sz w:val="18"/>
          <w:szCs w:val="18"/>
        </w:rPr>
        <w:t>Ν</w:t>
      </w:r>
    </w:p>
    <w:p w:rsidR="00BC70DA" w:rsidRDefault="00A90E3E">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10</w:t>
      </w:r>
      <w:r w:rsidR="00F46B0B" w:rsidRPr="00D30D59">
        <w:rPr>
          <w:rFonts w:ascii="Arial" w:eastAsia="Calibri" w:hAnsi="Arial" w:cs="Arial"/>
          <w:bCs/>
          <w:iCs/>
          <w:sz w:val="18"/>
          <w:szCs w:val="18"/>
          <w:lang w:eastAsia="el-GR"/>
        </w:rPr>
        <w:t xml:space="preserve">. </w:t>
      </w:r>
      <w:r w:rsidRPr="00D30D59">
        <w:rPr>
          <w:rFonts w:ascii="Arial" w:eastAsia="Calibri" w:hAnsi="Arial" w:cs="Arial"/>
          <w:bCs/>
          <w:iCs/>
          <w:sz w:val="18"/>
          <w:szCs w:val="18"/>
          <w:lang w:eastAsia="el-GR"/>
        </w:rPr>
        <w:t xml:space="preserve"> </w:t>
      </w:r>
      <w:r w:rsidR="005D6E16" w:rsidRPr="00D30D59">
        <w:rPr>
          <w:rFonts w:ascii="Arial" w:eastAsia="Calibri" w:hAnsi="Arial" w:cs="Arial"/>
          <w:bCs/>
          <w:iCs/>
          <w:sz w:val="18"/>
          <w:szCs w:val="18"/>
          <w:lang w:eastAsia="el-GR"/>
        </w:rPr>
        <w:t xml:space="preserve">ΧΡΟΝΟΣ ΚΑΙ </w:t>
      </w:r>
      <w:r w:rsidR="00F46B0B" w:rsidRPr="00D30D59">
        <w:rPr>
          <w:rFonts w:ascii="Arial" w:eastAsia="Calibri" w:hAnsi="Arial" w:cs="Arial"/>
          <w:bCs/>
          <w:iCs/>
          <w:sz w:val="18"/>
          <w:szCs w:val="18"/>
          <w:lang w:eastAsia="el-GR"/>
        </w:rPr>
        <w:t xml:space="preserve">ΤΡΟΠΟΣ ΥΠΟΒΟΛΗΣ ΠΡΟΣΦΟΡΩΝ                                                           </w:t>
      </w:r>
    </w:p>
    <w:p w:rsidR="00F46B0B" w:rsidRPr="00D30D59" w:rsidRDefault="00A90E3E">
      <w:pPr>
        <w:autoSpaceDE w:val="0"/>
        <w:spacing w:line="360" w:lineRule="auto"/>
        <w:rPr>
          <w:rFonts w:ascii="Arial" w:hAnsi="Arial" w:cs="Arial"/>
          <w:b/>
          <w:bCs/>
          <w:sz w:val="18"/>
          <w:szCs w:val="18"/>
        </w:rPr>
      </w:pPr>
      <w:r w:rsidRPr="00D30D59">
        <w:rPr>
          <w:rFonts w:ascii="Arial" w:eastAsia="Calibri" w:hAnsi="Arial" w:cs="Arial"/>
          <w:bCs/>
          <w:iCs/>
          <w:sz w:val="18"/>
          <w:szCs w:val="18"/>
          <w:lang w:eastAsia="el-GR"/>
        </w:rPr>
        <w:t>ΑΡΘΡΟ 11</w:t>
      </w:r>
      <w:r w:rsidR="00F46B0B" w:rsidRPr="00D30D59">
        <w:rPr>
          <w:rFonts w:ascii="Arial" w:eastAsia="Calibri" w:hAnsi="Arial" w:cs="Arial"/>
          <w:bCs/>
          <w:iCs/>
          <w:sz w:val="18"/>
          <w:szCs w:val="18"/>
          <w:lang w:eastAsia="el-GR"/>
        </w:rPr>
        <w:t>.</w:t>
      </w:r>
      <w:r w:rsidR="00292C06" w:rsidRPr="00D30D59">
        <w:rPr>
          <w:rFonts w:ascii="Arial" w:eastAsia="Calibri" w:hAnsi="Arial" w:cs="Arial"/>
          <w:bCs/>
          <w:iCs/>
          <w:sz w:val="18"/>
          <w:szCs w:val="18"/>
          <w:lang w:eastAsia="el-GR"/>
        </w:rPr>
        <w:t xml:space="preserve">  </w:t>
      </w:r>
      <w:r w:rsidR="004002E2" w:rsidRPr="00D30D59">
        <w:rPr>
          <w:rFonts w:ascii="Arial" w:eastAsia="Calibri" w:hAnsi="Arial" w:cs="Arial"/>
          <w:bCs/>
          <w:iCs/>
          <w:sz w:val="18"/>
          <w:szCs w:val="18"/>
          <w:lang w:eastAsia="el-GR"/>
        </w:rPr>
        <w:t>ΕΝΑΛΛΑΚΤΙΚΕΣ ΠΡΟΣΦΟΡΕΣ</w:t>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p>
    <w:p w:rsidR="00F46B0B" w:rsidRPr="00D30D59" w:rsidRDefault="00A90E3E">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 12</w:t>
      </w:r>
      <w:r w:rsidR="00F46B0B" w:rsidRPr="00D30D59">
        <w:rPr>
          <w:rFonts w:ascii="Arial" w:eastAsia="Calibri" w:hAnsi="Arial" w:cs="Arial"/>
          <w:bCs/>
          <w:iCs/>
          <w:sz w:val="18"/>
          <w:szCs w:val="18"/>
          <w:lang w:eastAsia="el-GR"/>
        </w:rPr>
        <w:t>.</w:t>
      </w:r>
      <w:r w:rsidR="004002E2" w:rsidRPr="00D30D59">
        <w:rPr>
          <w:rFonts w:ascii="Arial" w:eastAsia="Calibri" w:hAnsi="Arial" w:cs="Arial"/>
          <w:bCs/>
          <w:iCs/>
          <w:sz w:val="18"/>
          <w:szCs w:val="18"/>
          <w:lang w:eastAsia="el-GR"/>
        </w:rPr>
        <w:t xml:space="preserve"> ΧΡΟΝΟΣ </w:t>
      </w:r>
      <w:r w:rsidR="005D6E16" w:rsidRPr="00D30D59">
        <w:rPr>
          <w:rFonts w:ascii="Arial" w:eastAsia="Calibri" w:hAnsi="Arial" w:cs="Arial"/>
          <w:bCs/>
          <w:iCs/>
          <w:sz w:val="18"/>
          <w:szCs w:val="18"/>
          <w:lang w:eastAsia="el-GR"/>
        </w:rPr>
        <w:t xml:space="preserve"> </w:t>
      </w:r>
      <w:r w:rsidR="004002E2" w:rsidRPr="00D30D59">
        <w:rPr>
          <w:rFonts w:ascii="Arial" w:eastAsia="Calibri" w:hAnsi="Arial" w:cs="Arial"/>
          <w:bCs/>
          <w:iCs/>
          <w:sz w:val="18"/>
          <w:szCs w:val="18"/>
          <w:lang w:eastAsia="el-GR"/>
        </w:rPr>
        <w:t>ΙΣΧΥΟΣ ΠΡΟΣΦΟΡΩΝ</w:t>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5D6E16" w:rsidRPr="00D30D59">
        <w:rPr>
          <w:rFonts w:ascii="Arial" w:eastAsia="Calibri" w:hAnsi="Arial" w:cs="Arial"/>
          <w:b/>
          <w:bCs/>
          <w:iCs/>
          <w:sz w:val="18"/>
          <w:szCs w:val="18"/>
          <w:lang w:eastAsia="el-GR"/>
        </w:rPr>
        <w:tab/>
      </w:r>
      <w:r w:rsidR="005D6E16" w:rsidRPr="00D30D59">
        <w:rPr>
          <w:rFonts w:ascii="Arial" w:eastAsia="Calibri" w:hAnsi="Arial" w:cs="Arial"/>
          <w:b/>
          <w:bCs/>
          <w:iCs/>
          <w:sz w:val="18"/>
          <w:szCs w:val="18"/>
          <w:lang w:eastAsia="el-GR"/>
        </w:rPr>
        <w:tab/>
      </w:r>
      <w:r w:rsidR="00F46B0B" w:rsidRPr="00D30D59">
        <w:rPr>
          <w:rFonts w:ascii="Arial" w:eastAsia="Calibri" w:hAnsi="Arial" w:cs="Arial"/>
          <w:b/>
          <w:bCs/>
          <w:iCs/>
          <w:sz w:val="18"/>
          <w:szCs w:val="18"/>
          <w:lang w:eastAsia="el-GR"/>
        </w:rPr>
        <w:tab/>
      </w:r>
      <w:r w:rsidR="00F46B0B" w:rsidRPr="00D30D59">
        <w:rPr>
          <w:rFonts w:ascii="Arial" w:eastAsia="Calibri" w:hAnsi="Arial" w:cs="Arial"/>
          <w:b/>
          <w:bCs/>
          <w:iCs/>
          <w:sz w:val="18"/>
          <w:szCs w:val="18"/>
          <w:lang w:eastAsia="el-GR"/>
        </w:rPr>
        <w:tab/>
      </w:r>
    </w:p>
    <w:p w:rsidR="008821A0" w:rsidRPr="00D30D59" w:rsidRDefault="00A90E3E">
      <w:pPr>
        <w:autoSpaceDE w:val="0"/>
        <w:spacing w:line="360" w:lineRule="auto"/>
        <w:rPr>
          <w:rFonts w:ascii="Arial" w:hAnsi="Arial" w:cs="Arial"/>
          <w:b/>
          <w:bCs/>
          <w:sz w:val="18"/>
          <w:szCs w:val="18"/>
        </w:rPr>
      </w:pPr>
      <w:r w:rsidRPr="00D30D59">
        <w:rPr>
          <w:rFonts w:ascii="Arial" w:hAnsi="Arial" w:cs="Arial"/>
          <w:b/>
          <w:bCs/>
          <w:sz w:val="18"/>
          <w:szCs w:val="18"/>
        </w:rPr>
        <w:t>3</w:t>
      </w:r>
      <w:r w:rsidR="00F46B0B" w:rsidRPr="00D30D59">
        <w:rPr>
          <w:rFonts w:ascii="Arial" w:hAnsi="Arial" w:cs="Arial"/>
          <w:b/>
          <w:bCs/>
          <w:sz w:val="18"/>
          <w:szCs w:val="18"/>
        </w:rPr>
        <w:t xml:space="preserve">. </w:t>
      </w:r>
      <w:r w:rsidR="008821A0" w:rsidRPr="00D30D59">
        <w:rPr>
          <w:rFonts w:ascii="Arial" w:hAnsi="Arial" w:cs="Arial"/>
          <w:b/>
          <w:bCs/>
          <w:sz w:val="18"/>
          <w:szCs w:val="18"/>
        </w:rPr>
        <w:t xml:space="preserve">  </w:t>
      </w:r>
      <w:r w:rsidR="00F46B0B" w:rsidRPr="00D30D59">
        <w:rPr>
          <w:rFonts w:ascii="Arial" w:hAnsi="Arial" w:cs="Arial"/>
          <w:b/>
          <w:bCs/>
          <w:sz w:val="18"/>
          <w:szCs w:val="18"/>
        </w:rPr>
        <w:t>ΠΕΡΙΕΧΟΜΕΝΑ ΦΑΚΕΛΟΥ «ΔΙΚΑΙΟΛΟΓΗΤΙΚΑ ΣΥΜΜΕΤΟΧΗΣ»</w:t>
      </w:r>
    </w:p>
    <w:p w:rsidR="00F46B0B" w:rsidRPr="00D30D59" w:rsidRDefault="00F46B0B">
      <w:pPr>
        <w:autoSpaceDE w:val="0"/>
        <w:spacing w:line="360" w:lineRule="auto"/>
        <w:rPr>
          <w:rFonts w:ascii="Arial" w:hAnsi="Arial" w:cs="Arial"/>
          <w:sz w:val="18"/>
          <w:szCs w:val="18"/>
        </w:rPr>
      </w:pPr>
      <w:r w:rsidRPr="00D30D59">
        <w:rPr>
          <w:rFonts w:ascii="Arial" w:hAnsi="Arial" w:cs="Arial"/>
          <w:b/>
          <w:bCs/>
          <w:sz w:val="18"/>
          <w:szCs w:val="18"/>
        </w:rPr>
        <w:tab/>
      </w:r>
    </w:p>
    <w:p w:rsidR="00F46B0B" w:rsidRPr="00D30D59" w:rsidRDefault="00A90E3E" w:rsidP="008821A0">
      <w:pPr>
        <w:autoSpaceDE w:val="0"/>
        <w:spacing w:line="360" w:lineRule="auto"/>
        <w:rPr>
          <w:rFonts w:ascii="Arial" w:hAnsi="Arial" w:cs="Arial"/>
          <w:b/>
          <w:bCs/>
          <w:sz w:val="18"/>
          <w:szCs w:val="18"/>
        </w:rPr>
      </w:pPr>
      <w:r w:rsidRPr="00D30D59">
        <w:rPr>
          <w:rFonts w:ascii="Arial" w:hAnsi="Arial" w:cs="Arial"/>
          <w:b/>
          <w:bCs/>
          <w:sz w:val="18"/>
          <w:szCs w:val="18"/>
        </w:rPr>
        <w:t>4</w:t>
      </w:r>
      <w:r w:rsidR="00F46B0B" w:rsidRPr="00D30D59">
        <w:rPr>
          <w:rFonts w:ascii="Arial" w:hAnsi="Arial" w:cs="Arial"/>
          <w:b/>
          <w:bCs/>
          <w:sz w:val="18"/>
          <w:szCs w:val="18"/>
        </w:rPr>
        <w:t xml:space="preserve">. </w:t>
      </w:r>
      <w:r w:rsidR="008821A0" w:rsidRPr="00D30D59">
        <w:rPr>
          <w:rFonts w:ascii="Arial" w:hAnsi="Arial" w:cs="Arial"/>
          <w:b/>
          <w:bCs/>
          <w:sz w:val="18"/>
          <w:szCs w:val="18"/>
        </w:rPr>
        <w:t xml:space="preserve">  </w:t>
      </w:r>
      <w:r w:rsidR="00F46B0B" w:rsidRPr="00D30D59">
        <w:rPr>
          <w:rFonts w:ascii="Arial" w:hAnsi="Arial" w:cs="Arial"/>
          <w:b/>
          <w:bCs/>
          <w:sz w:val="18"/>
          <w:szCs w:val="18"/>
        </w:rPr>
        <w:t xml:space="preserve">ΠΕΡΙΕΧΟΜΕΝΑ ΦΑΚΕΛΟΥ «ΤΕΧΝΙΚΗ </w:t>
      </w:r>
      <w:r w:rsidR="009D2DB1" w:rsidRPr="00D30D59">
        <w:rPr>
          <w:rFonts w:ascii="Arial" w:hAnsi="Arial" w:cs="Arial"/>
          <w:b/>
          <w:bCs/>
          <w:sz w:val="18"/>
          <w:szCs w:val="18"/>
        </w:rPr>
        <w:t xml:space="preserve"> </w:t>
      </w:r>
      <w:r w:rsidR="00F46B0B" w:rsidRPr="00D30D59">
        <w:rPr>
          <w:rFonts w:ascii="Arial" w:hAnsi="Arial" w:cs="Arial"/>
          <w:b/>
          <w:bCs/>
          <w:sz w:val="18"/>
          <w:szCs w:val="18"/>
        </w:rPr>
        <w:t>ΠΡΟΣΦΟΡΑ»</w:t>
      </w:r>
    </w:p>
    <w:p w:rsidR="001B0357" w:rsidRPr="00D30D59" w:rsidRDefault="001B0357" w:rsidP="008821A0">
      <w:pPr>
        <w:autoSpaceDE w:val="0"/>
        <w:spacing w:line="360" w:lineRule="auto"/>
        <w:rPr>
          <w:rFonts w:ascii="Arial" w:hAnsi="Arial" w:cs="Arial"/>
          <w:b/>
          <w:bCs/>
          <w:sz w:val="18"/>
          <w:szCs w:val="18"/>
        </w:rPr>
      </w:pPr>
    </w:p>
    <w:p w:rsidR="001B0357" w:rsidRPr="00D30D59" w:rsidRDefault="00A90E3E" w:rsidP="008821A0">
      <w:pPr>
        <w:autoSpaceDE w:val="0"/>
        <w:spacing w:line="360" w:lineRule="auto"/>
        <w:rPr>
          <w:rFonts w:ascii="Arial" w:hAnsi="Arial" w:cs="Arial"/>
          <w:sz w:val="18"/>
          <w:szCs w:val="18"/>
        </w:rPr>
      </w:pPr>
      <w:r w:rsidRPr="00D30D59">
        <w:rPr>
          <w:rFonts w:ascii="Arial" w:hAnsi="Arial" w:cs="Arial"/>
          <w:b/>
          <w:bCs/>
          <w:sz w:val="18"/>
          <w:szCs w:val="18"/>
        </w:rPr>
        <w:t>5</w:t>
      </w:r>
      <w:r w:rsidR="001B0357" w:rsidRPr="00D30D59">
        <w:rPr>
          <w:rFonts w:ascii="Arial" w:hAnsi="Arial" w:cs="Arial"/>
          <w:b/>
          <w:bCs/>
          <w:sz w:val="18"/>
          <w:szCs w:val="18"/>
        </w:rPr>
        <w:t>.  ΟΙΚΟΝΟΜΙΚΗ ΠΡΟΣΦΟΡΑ</w:t>
      </w:r>
    </w:p>
    <w:p w:rsidR="0027078B" w:rsidRPr="00D30D59" w:rsidRDefault="00F46B0B" w:rsidP="0009676B">
      <w:pPr>
        <w:tabs>
          <w:tab w:val="left" w:pos="8008"/>
        </w:tabs>
        <w:autoSpaceDE w:val="0"/>
        <w:spacing w:line="360" w:lineRule="auto"/>
        <w:rPr>
          <w:rFonts w:ascii="Arial" w:hAnsi="Arial" w:cs="Arial"/>
          <w:sz w:val="18"/>
          <w:szCs w:val="18"/>
        </w:rPr>
      </w:pP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p>
    <w:p w:rsidR="008776FD" w:rsidRPr="00D30D59" w:rsidRDefault="00F46B0B">
      <w:pPr>
        <w:autoSpaceDE w:val="0"/>
        <w:spacing w:line="360" w:lineRule="auto"/>
        <w:rPr>
          <w:rFonts w:ascii="Arial" w:hAnsi="Arial" w:cs="Arial"/>
          <w:b/>
          <w:bCs/>
          <w:color w:val="000000"/>
          <w:sz w:val="18"/>
          <w:szCs w:val="18"/>
        </w:rPr>
      </w:pPr>
      <w:r w:rsidRPr="00D30D59">
        <w:rPr>
          <w:rFonts w:ascii="Arial" w:hAnsi="Arial" w:cs="Arial"/>
          <w:b/>
          <w:bCs/>
          <w:color w:val="000000"/>
          <w:sz w:val="18"/>
          <w:szCs w:val="18"/>
        </w:rPr>
        <w:t xml:space="preserve">6. </w:t>
      </w:r>
      <w:r w:rsidR="008821A0" w:rsidRPr="00D30D59">
        <w:rPr>
          <w:rFonts w:ascii="Arial" w:hAnsi="Arial" w:cs="Arial"/>
          <w:b/>
          <w:bCs/>
          <w:color w:val="000000"/>
          <w:sz w:val="18"/>
          <w:szCs w:val="18"/>
        </w:rPr>
        <w:t xml:space="preserve">  </w:t>
      </w:r>
      <w:r w:rsidRPr="00D30D59">
        <w:rPr>
          <w:rFonts w:ascii="Arial" w:hAnsi="Arial" w:cs="Arial"/>
          <w:b/>
          <w:bCs/>
          <w:color w:val="000000"/>
          <w:sz w:val="18"/>
          <w:szCs w:val="18"/>
        </w:rPr>
        <w:t>Δ</w:t>
      </w:r>
      <w:r w:rsidR="00095AC5" w:rsidRPr="00D30D59">
        <w:rPr>
          <w:rFonts w:ascii="Arial" w:hAnsi="Arial" w:cs="Arial"/>
          <w:b/>
          <w:bCs/>
          <w:color w:val="000000"/>
          <w:sz w:val="18"/>
          <w:szCs w:val="18"/>
        </w:rPr>
        <w:t>ΙΕΝΕΡΓΕΙΑ ΔΙΑΔΙΚΑΣΙΑΣ – ΑΞΙΟΛΟΓΗΣΗ ΠΡΟΣΦΟΡΩΝ</w:t>
      </w:r>
      <w:r w:rsidRPr="00D30D59">
        <w:rPr>
          <w:rFonts w:ascii="Arial" w:hAnsi="Arial" w:cs="Arial"/>
          <w:b/>
          <w:bCs/>
          <w:color w:val="000000"/>
          <w:sz w:val="18"/>
          <w:szCs w:val="18"/>
        </w:rPr>
        <w:tab/>
      </w:r>
      <w:r w:rsidRPr="00D30D59">
        <w:rPr>
          <w:rFonts w:ascii="Arial" w:hAnsi="Arial" w:cs="Arial"/>
          <w:b/>
          <w:bCs/>
          <w:color w:val="000000"/>
          <w:sz w:val="18"/>
          <w:szCs w:val="18"/>
        </w:rPr>
        <w:tab/>
      </w:r>
      <w:r w:rsidRPr="00D30D59">
        <w:rPr>
          <w:rFonts w:ascii="Arial" w:hAnsi="Arial" w:cs="Arial"/>
          <w:b/>
          <w:bCs/>
          <w:color w:val="000000"/>
          <w:sz w:val="18"/>
          <w:szCs w:val="18"/>
        </w:rPr>
        <w:tab/>
      </w:r>
      <w:r w:rsidRPr="00D30D59">
        <w:rPr>
          <w:rFonts w:ascii="Arial" w:hAnsi="Arial" w:cs="Arial"/>
          <w:b/>
          <w:bCs/>
          <w:color w:val="000000"/>
          <w:sz w:val="18"/>
          <w:szCs w:val="18"/>
        </w:rPr>
        <w:tab/>
      </w:r>
      <w:r w:rsidRPr="00D30D59">
        <w:rPr>
          <w:rFonts w:ascii="Arial" w:hAnsi="Arial" w:cs="Arial"/>
          <w:b/>
          <w:bCs/>
          <w:color w:val="000000"/>
          <w:sz w:val="18"/>
          <w:szCs w:val="18"/>
        </w:rPr>
        <w:tab/>
      </w:r>
    </w:p>
    <w:p w:rsidR="00F46B0B" w:rsidRPr="00D30D59" w:rsidRDefault="00A90E3E">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 13</w:t>
      </w:r>
      <w:r w:rsidR="00F46B0B" w:rsidRPr="00D30D59">
        <w:rPr>
          <w:rFonts w:ascii="Arial" w:eastAsia="Calibri" w:hAnsi="Arial" w:cs="Arial"/>
          <w:bCs/>
          <w:iCs/>
          <w:sz w:val="18"/>
          <w:szCs w:val="18"/>
          <w:lang w:eastAsia="el-GR"/>
        </w:rPr>
        <w:t xml:space="preserve">. </w:t>
      </w:r>
      <w:r w:rsidR="00095AC5" w:rsidRPr="00D30D59">
        <w:rPr>
          <w:rFonts w:ascii="Arial" w:eastAsia="Calibri" w:hAnsi="Arial" w:cs="Arial"/>
          <w:bCs/>
          <w:iCs/>
          <w:sz w:val="18"/>
          <w:szCs w:val="18"/>
          <w:lang w:eastAsia="el-GR"/>
        </w:rPr>
        <w:t xml:space="preserve">ΗΛΕΚΤΡΟΝΙΚΗ ΑΠΟΣΦΡΑΓΙΣΗ </w:t>
      </w:r>
      <w:r w:rsidR="00F46B0B" w:rsidRPr="00D30D59">
        <w:rPr>
          <w:rFonts w:ascii="Arial" w:eastAsia="Calibri" w:hAnsi="Arial" w:cs="Arial"/>
          <w:bCs/>
          <w:iCs/>
          <w:sz w:val="18"/>
          <w:szCs w:val="18"/>
          <w:lang w:eastAsia="el-GR"/>
        </w:rPr>
        <w:t>ΠΡΟΣΦΟΡΩΝ</w:t>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t xml:space="preserve">                                                                 </w:t>
      </w:r>
    </w:p>
    <w:p w:rsidR="00F46B0B" w:rsidRPr="00D30D59" w:rsidRDefault="00A90E3E">
      <w:pPr>
        <w:autoSpaceDE w:val="0"/>
        <w:spacing w:line="360" w:lineRule="auto"/>
        <w:jc w:val="both"/>
        <w:rPr>
          <w:rFonts w:ascii="Arial" w:hAnsi="Arial" w:cs="Arial"/>
          <w:sz w:val="18"/>
          <w:szCs w:val="18"/>
        </w:rPr>
      </w:pPr>
      <w:r w:rsidRPr="00D30D59">
        <w:rPr>
          <w:rFonts w:ascii="Arial" w:eastAsia="Calibri" w:hAnsi="Arial" w:cs="Arial"/>
          <w:bCs/>
          <w:sz w:val="18"/>
          <w:szCs w:val="18"/>
          <w:lang w:eastAsia="el-GR"/>
        </w:rPr>
        <w:t xml:space="preserve">ΑΡΘΡΟ 14. </w:t>
      </w:r>
      <w:r w:rsidR="00095AC5" w:rsidRPr="00D30D59">
        <w:rPr>
          <w:rFonts w:ascii="Arial" w:eastAsia="Calibri" w:hAnsi="Arial" w:cs="Arial"/>
          <w:bCs/>
          <w:sz w:val="18"/>
          <w:szCs w:val="18"/>
          <w:lang w:eastAsia="el-GR"/>
        </w:rPr>
        <w:t>ΑΞΙΟΛΟΓΗΣΗ ΠΡΟΣΦΟΡΩΝ</w:t>
      </w:r>
      <w:r w:rsidR="00F46B0B" w:rsidRPr="00D30D59">
        <w:rPr>
          <w:rFonts w:ascii="Arial" w:eastAsia="Calibri" w:hAnsi="Arial" w:cs="Arial"/>
          <w:bCs/>
          <w:sz w:val="18"/>
          <w:szCs w:val="18"/>
          <w:lang w:eastAsia="el-GR"/>
        </w:rPr>
        <w:tab/>
      </w:r>
      <w:r w:rsidR="00F46B0B" w:rsidRPr="00D30D59">
        <w:rPr>
          <w:rFonts w:ascii="Arial" w:eastAsia="Calibri" w:hAnsi="Arial" w:cs="Arial"/>
          <w:bCs/>
          <w:sz w:val="18"/>
          <w:szCs w:val="18"/>
          <w:lang w:eastAsia="el-GR"/>
        </w:rPr>
        <w:tab/>
      </w:r>
      <w:r w:rsidR="00F46B0B" w:rsidRPr="00D30D59">
        <w:rPr>
          <w:rFonts w:ascii="Arial" w:eastAsia="Calibri" w:hAnsi="Arial" w:cs="Arial"/>
          <w:bCs/>
          <w:sz w:val="18"/>
          <w:szCs w:val="18"/>
          <w:lang w:eastAsia="el-GR"/>
        </w:rPr>
        <w:tab/>
      </w:r>
      <w:r w:rsidR="00F46B0B" w:rsidRPr="00D30D59">
        <w:rPr>
          <w:rFonts w:ascii="Arial" w:eastAsia="Calibri" w:hAnsi="Arial" w:cs="Arial"/>
          <w:bCs/>
          <w:sz w:val="18"/>
          <w:szCs w:val="18"/>
          <w:lang w:eastAsia="el-GR"/>
        </w:rPr>
        <w:tab/>
      </w:r>
    </w:p>
    <w:p w:rsidR="00F46B0B" w:rsidRPr="00D30D59" w:rsidRDefault="00A90E3E">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 15</w:t>
      </w:r>
      <w:r w:rsidR="00F46B0B" w:rsidRPr="00D30D59">
        <w:rPr>
          <w:rFonts w:ascii="Arial" w:eastAsia="Calibri" w:hAnsi="Arial" w:cs="Arial"/>
          <w:bCs/>
          <w:iCs/>
          <w:sz w:val="18"/>
          <w:szCs w:val="18"/>
          <w:lang w:eastAsia="el-GR"/>
        </w:rPr>
        <w:t xml:space="preserve">. </w:t>
      </w:r>
      <w:r w:rsidR="00095AC5" w:rsidRPr="00D30D59">
        <w:rPr>
          <w:rFonts w:ascii="Arial" w:eastAsia="Calibri" w:hAnsi="Arial" w:cs="Arial"/>
          <w:bCs/>
          <w:iCs/>
          <w:sz w:val="18"/>
          <w:szCs w:val="18"/>
          <w:lang w:eastAsia="el-GR"/>
        </w:rPr>
        <w:t>ΛΟΓΟΙ ΑΠΟΡΡΙΨΗΣ ΠΡΟΣΦΟΡΩΝ</w:t>
      </w:r>
    </w:p>
    <w:p w:rsidR="00F46B0B" w:rsidRPr="00D30D59" w:rsidRDefault="0027078B">
      <w:pPr>
        <w:tabs>
          <w:tab w:val="left" w:pos="7990"/>
        </w:tabs>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w:t>
      </w:r>
      <w:r w:rsidR="00A90E3E" w:rsidRPr="00D30D59">
        <w:rPr>
          <w:rFonts w:ascii="Arial" w:eastAsia="Calibri" w:hAnsi="Arial" w:cs="Arial"/>
          <w:bCs/>
          <w:iCs/>
          <w:sz w:val="18"/>
          <w:szCs w:val="18"/>
          <w:lang w:eastAsia="el-GR"/>
        </w:rPr>
        <w:t>ΡΟ 16</w:t>
      </w:r>
      <w:r w:rsidR="00F46B0B" w:rsidRPr="00D30D59">
        <w:rPr>
          <w:rFonts w:ascii="Arial" w:eastAsia="Calibri" w:hAnsi="Arial" w:cs="Arial"/>
          <w:bCs/>
          <w:iCs/>
          <w:sz w:val="18"/>
          <w:szCs w:val="18"/>
          <w:lang w:eastAsia="el-GR"/>
        </w:rPr>
        <w:t xml:space="preserve">. </w:t>
      </w:r>
      <w:r w:rsidR="00095AC5" w:rsidRPr="00D30D59">
        <w:rPr>
          <w:rFonts w:ascii="Arial" w:eastAsia="Calibri" w:hAnsi="Arial" w:cs="Arial"/>
          <w:bCs/>
          <w:iCs/>
          <w:sz w:val="18"/>
          <w:szCs w:val="18"/>
          <w:lang w:eastAsia="el-GR"/>
        </w:rPr>
        <w:t>ΠΡΟΣΚΛΗΣΗ ΥΠΟΒΟΛΗΣ ΔΙΚΑΙΟΛΟΓΗΤΙΚΩΝ ΚΑΤΑΚΥΡΩΣΗΣ</w:t>
      </w:r>
    </w:p>
    <w:p w:rsidR="00095AC5" w:rsidRPr="00D30D59" w:rsidRDefault="00095AC5">
      <w:pPr>
        <w:tabs>
          <w:tab w:val="left" w:pos="7990"/>
        </w:tabs>
        <w:autoSpaceDE w:val="0"/>
        <w:spacing w:line="360" w:lineRule="auto"/>
        <w:rPr>
          <w:rFonts w:ascii="Arial" w:eastAsia="Calibri" w:hAnsi="Arial" w:cs="Arial"/>
          <w:bCs/>
          <w:iCs/>
          <w:sz w:val="18"/>
          <w:szCs w:val="18"/>
          <w:lang w:eastAsia="el-GR"/>
        </w:rPr>
      </w:pPr>
    </w:p>
    <w:p w:rsidR="00095AC5" w:rsidRPr="00D30D59" w:rsidRDefault="00027A78">
      <w:pPr>
        <w:tabs>
          <w:tab w:val="left" w:pos="7990"/>
        </w:tabs>
        <w:autoSpaceDE w:val="0"/>
        <w:spacing w:line="360" w:lineRule="auto"/>
        <w:rPr>
          <w:rFonts w:ascii="Arial" w:eastAsia="Calibri" w:hAnsi="Arial" w:cs="Arial"/>
          <w:b/>
          <w:bCs/>
          <w:iCs/>
          <w:sz w:val="18"/>
          <w:szCs w:val="18"/>
          <w:lang w:eastAsia="el-GR"/>
        </w:rPr>
      </w:pPr>
      <w:r w:rsidRPr="00D30D59">
        <w:rPr>
          <w:rFonts w:ascii="Arial" w:eastAsia="Calibri" w:hAnsi="Arial" w:cs="Arial"/>
          <w:b/>
          <w:bCs/>
          <w:iCs/>
          <w:sz w:val="18"/>
          <w:szCs w:val="18"/>
          <w:lang w:eastAsia="el-GR"/>
        </w:rPr>
        <w:t>7.  ΔΙΚΑΙΟ</w:t>
      </w:r>
      <w:r w:rsidR="00095AC5" w:rsidRPr="00D30D59">
        <w:rPr>
          <w:rFonts w:ascii="Arial" w:eastAsia="Calibri" w:hAnsi="Arial" w:cs="Arial"/>
          <w:b/>
          <w:bCs/>
          <w:iCs/>
          <w:sz w:val="18"/>
          <w:szCs w:val="18"/>
          <w:lang w:eastAsia="el-GR"/>
        </w:rPr>
        <w:t>ΛΟΓΗΤΙΚΑ ΚΑΤΑΚΥΡΩΣΗΣ</w:t>
      </w:r>
    </w:p>
    <w:p w:rsidR="00F46B0B" w:rsidRPr="00D30D59" w:rsidRDefault="00A90E3E">
      <w:pPr>
        <w:tabs>
          <w:tab w:val="left" w:pos="7990"/>
        </w:tabs>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 17</w:t>
      </w:r>
      <w:r w:rsidR="00F46B0B" w:rsidRPr="00D30D59">
        <w:rPr>
          <w:rFonts w:ascii="Arial" w:eastAsia="Calibri" w:hAnsi="Arial" w:cs="Arial"/>
          <w:bCs/>
          <w:iCs/>
          <w:sz w:val="18"/>
          <w:szCs w:val="18"/>
          <w:lang w:eastAsia="el-GR"/>
        </w:rPr>
        <w:t xml:space="preserve">. </w:t>
      </w:r>
      <w:r w:rsidR="00515C7E" w:rsidRPr="00D30D59">
        <w:rPr>
          <w:rFonts w:ascii="Arial" w:eastAsia="Calibri" w:hAnsi="Arial" w:cs="Arial"/>
          <w:bCs/>
          <w:iCs/>
          <w:sz w:val="18"/>
          <w:szCs w:val="18"/>
          <w:lang w:eastAsia="el-GR"/>
        </w:rPr>
        <w:t>ΚΑΤΑΚΥΡΩΣΗ - ΣΥΝΑΨΗ ΣΥΜΒΑΣΗΣ</w:t>
      </w:r>
    </w:p>
    <w:p w:rsidR="00F46B0B" w:rsidRPr="00D30D59" w:rsidRDefault="00F46B0B">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 xml:space="preserve">ΑΡΘΡΟ </w:t>
      </w:r>
      <w:r w:rsidR="00A90E3E" w:rsidRPr="00D30D59">
        <w:rPr>
          <w:rFonts w:ascii="Arial" w:eastAsia="Calibri" w:hAnsi="Arial" w:cs="Arial"/>
          <w:bCs/>
          <w:iCs/>
          <w:sz w:val="18"/>
          <w:szCs w:val="18"/>
          <w:lang w:eastAsia="el-GR"/>
        </w:rPr>
        <w:t>18</w:t>
      </w:r>
      <w:r w:rsidRPr="00D30D59">
        <w:rPr>
          <w:rFonts w:ascii="Arial" w:eastAsia="Calibri" w:hAnsi="Arial" w:cs="Arial"/>
          <w:bCs/>
          <w:iCs/>
          <w:sz w:val="18"/>
          <w:szCs w:val="18"/>
          <w:lang w:eastAsia="el-GR"/>
        </w:rPr>
        <w:t xml:space="preserve">. </w:t>
      </w:r>
      <w:r w:rsidR="00515C7E" w:rsidRPr="00D30D59">
        <w:rPr>
          <w:rFonts w:ascii="Arial" w:eastAsia="Calibri" w:hAnsi="Arial" w:cs="Arial"/>
          <w:bCs/>
          <w:iCs/>
          <w:sz w:val="18"/>
          <w:szCs w:val="18"/>
          <w:lang w:eastAsia="el-GR"/>
        </w:rPr>
        <w:t>ΠΡΟΔΙΚΑΣΤΙΚΕΣ ΠΡΟΣΦΥΓΕΣ – ΠΡΟΣΩΡΙΝΗ ΔΙΚΑΣΤΙΚΗ ΠΡΟΣΤΑΣΙΑ</w:t>
      </w:r>
    </w:p>
    <w:p w:rsidR="00A90E3E" w:rsidRPr="00D30D59" w:rsidRDefault="00A90E3E">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19</w:t>
      </w:r>
      <w:r w:rsidR="00F46B0B" w:rsidRPr="00D30D59">
        <w:rPr>
          <w:rFonts w:ascii="Arial" w:eastAsia="Calibri" w:hAnsi="Arial" w:cs="Arial"/>
          <w:bCs/>
          <w:iCs/>
          <w:sz w:val="18"/>
          <w:szCs w:val="18"/>
          <w:lang w:eastAsia="el-GR"/>
        </w:rPr>
        <w:t>.</w:t>
      </w:r>
      <w:r w:rsidRPr="00D30D59">
        <w:rPr>
          <w:rFonts w:ascii="Arial" w:eastAsia="Calibri" w:hAnsi="Arial" w:cs="Arial"/>
          <w:bCs/>
          <w:iCs/>
          <w:sz w:val="18"/>
          <w:szCs w:val="18"/>
          <w:lang w:eastAsia="el-GR"/>
        </w:rPr>
        <w:t xml:space="preserve"> ΜΑΤΑΙΩΣΗ ΔΙΑΔΙΚΑΣΙΑΣ</w:t>
      </w:r>
    </w:p>
    <w:p w:rsidR="00171524" w:rsidRPr="001E2F7E" w:rsidRDefault="00171524">
      <w:pPr>
        <w:autoSpaceDE w:val="0"/>
        <w:spacing w:line="360" w:lineRule="auto"/>
        <w:rPr>
          <w:rFonts w:ascii="Arial" w:eastAsia="Calibri" w:hAnsi="Arial" w:cs="Arial"/>
          <w:b/>
          <w:bCs/>
          <w:iCs/>
          <w:sz w:val="18"/>
          <w:szCs w:val="18"/>
          <w:lang w:eastAsia="el-GR"/>
        </w:rPr>
      </w:pPr>
    </w:p>
    <w:p w:rsidR="00A90E3E" w:rsidRPr="00D30D59" w:rsidRDefault="00A90E3E">
      <w:pPr>
        <w:autoSpaceDE w:val="0"/>
        <w:spacing w:line="360" w:lineRule="auto"/>
        <w:rPr>
          <w:rFonts w:ascii="Arial" w:eastAsia="Calibri" w:hAnsi="Arial" w:cs="Arial"/>
          <w:b/>
          <w:bCs/>
          <w:iCs/>
          <w:sz w:val="18"/>
          <w:szCs w:val="18"/>
          <w:lang w:eastAsia="el-GR"/>
        </w:rPr>
      </w:pPr>
      <w:r w:rsidRPr="00D30D59">
        <w:rPr>
          <w:rFonts w:ascii="Arial" w:eastAsia="Calibri" w:hAnsi="Arial" w:cs="Arial"/>
          <w:b/>
          <w:bCs/>
          <w:iCs/>
          <w:sz w:val="18"/>
          <w:szCs w:val="18"/>
          <w:lang w:eastAsia="el-GR"/>
        </w:rPr>
        <w:t xml:space="preserve">8.  </w:t>
      </w:r>
      <w:r w:rsidR="000D48DF" w:rsidRPr="00D30D59">
        <w:rPr>
          <w:rFonts w:ascii="Arial" w:eastAsia="Calibri" w:hAnsi="Arial" w:cs="Arial"/>
          <w:b/>
          <w:bCs/>
          <w:iCs/>
          <w:sz w:val="18"/>
          <w:szCs w:val="18"/>
          <w:lang w:eastAsia="el-GR"/>
        </w:rPr>
        <w:t xml:space="preserve">ΓΕΝΙΚΟΙ ΚΑΙ ΕΙΔΙΚΟΙ </w:t>
      </w:r>
      <w:r w:rsidRPr="00D30D59">
        <w:rPr>
          <w:rFonts w:ascii="Arial" w:eastAsia="Calibri" w:hAnsi="Arial" w:cs="Arial"/>
          <w:b/>
          <w:bCs/>
          <w:iCs/>
          <w:sz w:val="18"/>
          <w:szCs w:val="18"/>
          <w:lang w:eastAsia="el-GR"/>
        </w:rPr>
        <w:t>ΟΡΟΙ ΕΚΤΕΛΕΣΗΣ ΤΗΣ ΣΥΜΒΑΣΗΣ</w:t>
      </w:r>
    </w:p>
    <w:p w:rsidR="00A90E3E" w:rsidRPr="00D30D59" w:rsidRDefault="00122509">
      <w:pPr>
        <w:autoSpaceDE w:val="0"/>
        <w:spacing w:line="360" w:lineRule="auto"/>
        <w:rPr>
          <w:rFonts w:ascii="Arial" w:hAnsi="Arial" w:cs="Arial"/>
          <w:b/>
          <w:sz w:val="18"/>
          <w:szCs w:val="18"/>
        </w:rPr>
      </w:pPr>
      <w:r w:rsidRPr="00D30D59">
        <w:rPr>
          <w:rFonts w:ascii="Arial" w:eastAsia="Calibri" w:hAnsi="Arial" w:cs="Arial"/>
          <w:bCs/>
          <w:iCs/>
          <w:sz w:val="18"/>
          <w:szCs w:val="18"/>
          <w:lang w:eastAsia="el-GR"/>
        </w:rPr>
        <w:t>ΑΡΘΡΟ 2</w:t>
      </w:r>
      <w:r w:rsidR="00A90E3E" w:rsidRPr="00D30D59">
        <w:rPr>
          <w:rFonts w:ascii="Arial" w:eastAsia="Calibri" w:hAnsi="Arial" w:cs="Arial"/>
          <w:bCs/>
          <w:iCs/>
          <w:sz w:val="18"/>
          <w:szCs w:val="18"/>
          <w:lang w:eastAsia="el-GR"/>
        </w:rPr>
        <w:t>0</w:t>
      </w:r>
      <w:r w:rsidR="00F46B0B" w:rsidRPr="00D30D59">
        <w:rPr>
          <w:rFonts w:ascii="Arial" w:eastAsia="Calibri" w:hAnsi="Arial" w:cs="Arial"/>
          <w:bCs/>
          <w:iCs/>
          <w:sz w:val="18"/>
          <w:szCs w:val="18"/>
          <w:lang w:eastAsia="el-GR"/>
        </w:rPr>
        <w:t xml:space="preserve">. </w:t>
      </w:r>
      <w:r w:rsidR="00A90E3E" w:rsidRPr="00D30D59">
        <w:rPr>
          <w:rFonts w:ascii="Arial" w:eastAsia="Calibri" w:hAnsi="Arial" w:cs="Arial"/>
          <w:bCs/>
          <w:iCs/>
          <w:sz w:val="18"/>
          <w:szCs w:val="18"/>
          <w:lang w:eastAsia="el-GR"/>
        </w:rPr>
        <w:t>ΕΓΓΥΗΣΗ ΚΑΛΗΣ ΕΚΤΕΛΕΣΗΣ</w:t>
      </w:r>
    </w:p>
    <w:p w:rsidR="00F46B0B" w:rsidRPr="00D30D59" w:rsidRDefault="00122509">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w:t>
      </w:r>
      <w:r w:rsidR="008D1D37" w:rsidRPr="00D30D59">
        <w:rPr>
          <w:rFonts w:ascii="Arial" w:eastAsia="Calibri" w:hAnsi="Arial" w:cs="Arial"/>
          <w:bCs/>
          <w:iCs/>
          <w:sz w:val="18"/>
          <w:szCs w:val="18"/>
          <w:lang w:eastAsia="el-GR"/>
        </w:rPr>
        <w:t xml:space="preserve"> 21. ΣΥΜΒΑΤΙΚΟ ΠΛΑΙΣΙΟ – ΕΦΑΡΜΟΣΤΕΑ ΝΟΜΟΘΕΣΙΑ</w:t>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p>
    <w:p w:rsidR="008D1D37" w:rsidRPr="00D30D59" w:rsidRDefault="00122509">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2</w:t>
      </w:r>
      <w:r w:rsidR="008D1D37" w:rsidRPr="00D30D59">
        <w:rPr>
          <w:rFonts w:ascii="Arial" w:eastAsia="Calibri" w:hAnsi="Arial" w:cs="Arial"/>
          <w:bCs/>
          <w:iCs/>
          <w:sz w:val="18"/>
          <w:szCs w:val="18"/>
          <w:lang w:eastAsia="el-GR"/>
        </w:rPr>
        <w:t>2</w:t>
      </w:r>
      <w:r w:rsidR="00F46B0B" w:rsidRPr="00D30D59">
        <w:rPr>
          <w:rFonts w:ascii="Arial" w:eastAsia="Calibri" w:hAnsi="Arial" w:cs="Arial"/>
          <w:bCs/>
          <w:iCs/>
          <w:sz w:val="18"/>
          <w:szCs w:val="18"/>
          <w:lang w:eastAsia="el-GR"/>
        </w:rPr>
        <w:t>.</w:t>
      </w:r>
      <w:r w:rsidR="008D1D37" w:rsidRPr="00D30D59">
        <w:rPr>
          <w:rFonts w:ascii="Arial" w:eastAsia="Calibri" w:hAnsi="Arial" w:cs="Arial"/>
          <w:bCs/>
          <w:iCs/>
          <w:sz w:val="18"/>
          <w:szCs w:val="18"/>
          <w:lang w:eastAsia="el-GR"/>
        </w:rPr>
        <w:t xml:space="preserve"> ΟΡΟΙ ΕΚΤΕΛΕΣΗΣ ΤΗΣ ΣΥΜΒΑΣΗΣ</w:t>
      </w:r>
      <w:r w:rsidR="00F46B0B" w:rsidRPr="00D30D59">
        <w:rPr>
          <w:rFonts w:ascii="Arial" w:eastAsia="Calibri" w:hAnsi="Arial" w:cs="Arial"/>
          <w:bCs/>
          <w:iCs/>
          <w:sz w:val="18"/>
          <w:szCs w:val="18"/>
          <w:lang w:eastAsia="el-GR"/>
        </w:rPr>
        <w:tab/>
      </w:r>
    </w:p>
    <w:p w:rsidR="00FE5A5D" w:rsidRPr="00D30D59" w:rsidRDefault="008D1D37">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 xml:space="preserve">ΑΡΘΡΟ </w:t>
      </w:r>
      <w:r w:rsidR="00FE5A5D" w:rsidRPr="00D30D59">
        <w:rPr>
          <w:rFonts w:ascii="Arial" w:eastAsia="Calibri" w:hAnsi="Arial" w:cs="Arial"/>
          <w:bCs/>
          <w:iCs/>
          <w:sz w:val="18"/>
          <w:szCs w:val="18"/>
          <w:lang w:eastAsia="el-GR"/>
        </w:rPr>
        <w:t>23. ΤΡΟΠΟΠΟΙΗΣΗ ΣΥΜΒΑΣΗΣ ΚΑΤΑ ΤΗ ΔΙΑΡΚΕΙΑ ΤΗΣ</w:t>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p>
    <w:p w:rsidR="00FE5A5D" w:rsidRPr="00D30D59" w:rsidRDefault="008D1D37">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 xml:space="preserve">ΑΡΘΡΟ </w:t>
      </w:r>
      <w:r w:rsidR="00FE5A5D" w:rsidRPr="00D30D59">
        <w:rPr>
          <w:rFonts w:ascii="Arial" w:eastAsia="Calibri" w:hAnsi="Arial" w:cs="Arial"/>
          <w:bCs/>
          <w:iCs/>
          <w:sz w:val="18"/>
          <w:szCs w:val="18"/>
          <w:lang w:eastAsia="el-GR"/>
        </w:rPr>
        <w:t>24</w:t>
      </w:r>
      <w:r w:rsidR="00F46B0B" w:rsidRPr="00D30D59">
        <w:rPr>
          <w:rFonts w:ascii="Arial" w:eastAsia="Calibri" w:hAnsi="Arial" w:cs="Arial"/>
          <w:bCs/>
          <w:iCs/>
          <w:sz w:val="18"/>
          <w:szCs w:val="18"/>
          <w:lang w:eastAsia="el-GR"/>
        </w:rPr>
        <w:t>.</w:t>
      </w:r>
      <w:r w:rsidR="00FE5A5D" w:rsidRPr="00D30D59">
        <w:rPr>
          <w:rFonts w:ascii="Arial" w:eastAsia="Calibri" w:hAnsi="Arial" w:cs="Arial"/>
          <w:bCs/>
          <w:iCs/>
          <w:sz w:val="18"/>
          <w:szCs w:val="18"/>
          <w:lang w:eastAsia="el-GR"/>
        </w:rPr>
        <w:t xml:space="preserve"> ΔΙΚΑΙΩΜΑ ΜΟΝΟΜΕΡΟΥΣ ΛΥΣΗΣ ΤΗΣ ΣΥΜΒΑΣΗΣ – ΚΑΤΑΓΓΕΛΙΑ ΤΗΣ ΣΥΜΒΑΣΗΣ</w:t>
      </w:r>
    </w:p>
    <w:p w:rsidR="00F46B0B" w:rsidRPr="00D30D59" w:rsidRDefault="00122509">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w:t>
      </w:r>
      <w:r w:rsidR="00FE5A5D" w:rsidRPr="00D30D59">
        <w:rPr>
          <w:rFonts w:ascii="Arial" w:eastAsia="Calibri" w:hAnsi="Arial" w:cs="Arial"/>
          <w:bCs/>
          <w:iCs/>
          <w:sz w:val="18"/>
          <w:szCs w:val="18"/>
          <w:lang w:eastAsia="el-GR"/>
        </w:rPr>
        <w:t xml:space="preserve"> 25. ΤΡΟΠΟΣ ΠΛΗΡΩΜΗΣ</w:t>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p>
    <w:p w:rsidR="00F46B0B" w:rsidRPr="00D30D59" w:rsidRDefault="0005035E">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 26. ΚΗΡΥΞΗ ΟΙΚΟΝΟΜΙΚΟΥ ΦΟΡΕΑ ΩΣ ΕΚΠΤΩΤΟΥ - ΚΥΡΩΣΕΙΣ</w:t>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p>
    <w:p w:rsidR="00F46B0B" w:rsidRPr="00D30D59" w:rsidRDefault="008D1D37" w:rsidP="00F12A8E">
      <w:pPr>
        <w:autoSpaceDE w:val="0"/>
        <w:spacing w:line="360" w:lineRule="auto"/>
        <w:rPr>
          <w:rFonts w:ascii="Arial" w:hAnsi="Arial" w:cs="Arial"/>
          <w:sz w:val="18"/>
          <w:szCs w:val="18"/>
        </w:rPr>
      </w:pPr>
      <w:r w:rsidRPr="00D30D59">
        <w:rPr>
          <w:rFonts w:ascii="Arial" w:hAnsi="Arial" w:cs="Arial"/>
          <w:sz w:val="18"/>
          <w:szCs w:val="18"/>
          <w:lang w:eastAsia="el-GR"/>
        </w:rPr>
        <w:t>ΑΡΘΡΟ</w:t>
      </w:r>
      <w:r w:rsidR="00276417" w:rsidRPr="00D30D59">
        <w:rPr>
          <w:rFonts w:ascii="Arial" w:hAnsi="Arial" w:cs="Arial"/>
          <w:sz w:val="18"/>
          <w:szCs w:val="18"/>
          <w:lang w:eastAsia="el-GR"/>
        </w:rPr>
        <w:t xml:space="preserve"> 27</w:t>
      </w:r>
      <w:r w:rsidR="00F12A8E" w:rsidRPr="00D30D59">
        <w:rPr>
          <w:rFonts w:ascii="Arial" w:hAnsi="Arial" w:cs="Arial"/>
          <w:sz w:val="18"/>
          <w:szCs w:val="18"/>
          <w:lang w:eastAsia="el-GR"/>
        </w:rPr>
        <w:t>. ΧΡΟΝΟΣ ΠΑΡΑΔΟΣΗΣ ΥΛΙΚΩΝ</w:t>
      </w:r>
    </w:p>
    <w:p w:rsidR="00F46B0B" w:rsidRPr="00D30D59" w:rsidRDefault="00F46B0B">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lastRenderedPageBreak/>
        <w:t>Α</w:t>
      </w:r>
      <w:r w:rsidR="008D1D37" w:rsidRPr="00D30D59">
        <w:rPr>
          <w:rFonts w:ascii="Arial" w:eastAsia="Calibri" w:hAnsi="Arial" w:cs="Arial"/>
          <w:bCs/>
          <w:iCs/>
          <w:sz w:val="18"/>
          <w:szCs w:val="18"/>
          <w:lang w:eastAsia="el-GR"/>
        </w:rPr>
        <w:t xml:space="preserve">ΡΘΡΟ </w:t>
      </w:r>
      <w:r w:rsidR="00276417" w:rsidRPr="00D30D59">
        <w:rPr>
          <w:rFonts w:ascii="Arial" w:eastAsia="Calibri" w:hAnsi="Arial" w:cs="Arial"/>
          <w:bCs/>
          <w:iCs/>
          <w:sz w:val="18"/>
          <w:szCs w:val="18"/>
          <w:lang w:eastAsia="el-GR"/>
        </w:rPr>
        <w:t>28</w:t>
      </w:r>
      <w:r w:rsidR="00F12A8E" w:rsidRPr="00D30D59">
        <w:rPr>
          <w:rFonts w:ascii="Arial" w:eastAsia="Calibri" w:hAnsi="Arial" w:cs="Arial"/>
          <w:bCs/>
          <w:iCs/>
          <w:sz w:val="18"/>
          <w:szCs w:val="18"/>
          <w:lang w:eastAsia="el-GR"/>
        </w:rPr>
        <w:t>. ΠΑΡΑΛΑΒΗ ΥΛΙΚΩΝ</w:t>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p>
    <w:p w:rsidR="00FE798B" w:rsidRPr="00D30D59" w:rsidRDefault="008D1D37">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 xml:space="preserve">ΑΡΘΡΟ </w:t>
      </w:r>
      <w:r w:rsidR="00276417" w:rsidRPr="00D30D59">
        <w:rPr>
          <w:rFonts w:ascii="Arial" w:eastAsia="Calibri" w:hAnsi="Arial" w:cs="Arial"/>
          <w:bCs/>
          <w:iCs/>
          <w:sz w:val="18"/>
          <w:szCs w:val="18"/>
          <w:lang w:eastAsia="el-GR"/>
        </w:rPr>
        <w:t>29</w:t>
      </w:r>
      <w:r w:rsidR="00400AC9" w:rsidRPr="00D30D59">
        <w:rPr>
          <w:rFonts w:ascii="Arial" w:eastAsia="Calibri" w:hAnsi="Arial" w:cs="Arial"/>
          <w:bCs/>
          <w:iCs/>
          <w:sz w:val="18"/>
          <w:szCs w:val="18"/>
          <w:lang w:eastAsia="el-GR"/>
        </w:rPr>
        <w:t xml:space="preserve">. ΑΠΟΡΡΙΨΗ ΣΥΜΒΑΤΙΚΩΝ ΥΛΙΚΩΝ </w:t>
      </w:r>
      <w:r w:rsidR="00FE798B" w:rsidRPr="00D30D59">
        <w:rPr>
          <w:rFonts w:ascii="Arial" w:eastAsia="Calibri" w:hAnsi="Arial" w:cs="Arial"/>
          <w:bCs/>
          <w:iCs/>
          <w:sz w:val="18"/>
          <w:szCs w:val="18"/>
          <w:lang w:eastAsia="el-GR"/>
        </w:rPr>
        <w:t>–</w:t>
      </w:r>
      <w:r w:rsidR="00400AC9" w:rsidRPr="00D30D59">
        <w:rPr>
          <w:rFonts w:ascii="Arial" w:eastAsia="Calibri" w:hAnsi="Arial" w:cs="Arial"/>
          <w:bCs/>
          <w:iCs/>
          <w:sz w:val="18"/>
          <w:szCs w:val="18"/>
          <w:lang w:eastAsia="el-GR"/>
        </w:rPr>
        <w:t xml:space="preserve"> ΑΝΤΙΚΑΤΑΣΤΑΣΗ</w:t>
      </w:r>
    </w:p>
    <w:p w:rsidR="00276417" w:rsidRPr="00D30D59" w:rsidRDefault="00276417" w:rsidP="00276417">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30. ΔΙΟΙΚΗΤΙΚΕΣ ΠΡΟΣΦΥΓΕΣ ΚΑΤΑ ΤΗ ΔΙΑΔΙΚΑΣΙΑ ΕΚΤΕΛΕΣΗΣ ΤΩΝ ΣΥΜΒΑΣΕΩΝ</w:t>
      </w:r>
    </w:p>
    <w:p w:rsidR="00F46B0B" w:rsidRPr="00D30D59" w:rsidRDefault="00AE4D34">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31. ΔΙΚΑΣΤΙΚΗ ΕΠΙΛΥΣΗ ΔΙΑΦΟΡΩΝ ΚΑΤΑ ΤΗ ΔΙΑΔΙΚΑΣΙΑ ΕΚΤΕΛΕΣΗΣ ΤΩΝ ΣΥΜΒΑΣΕΩΝ</w:t>
      </w:r>
      <w:r w:rsidR="00F46B0B" w:rsidRPr="00D30D59">
        <w:rPr>
          <w:rFonts w:ascii="Arial" w:eastAsia="Calibri" w:hAnsi="Arial" w:cs="Arial"/>
          <w:bCs/>
          <w:iCs/>
          <w:sz w:val="18"/>
          <w:szCs w:val="18"/>
          <w:lang w:eastAsia="el-GR"/>
        </w:rPr>
        <w:tab/>
      </w:r>
    </w:p>
    <w:p w:rsidR="00CC3B43" w:rsidRPr="00D30D59" w:rsidRDefault="008D1D37">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w:t>
      </w:r>
      <w:r w:rsidR="003A1396" w:rsidRPr="00D30D59">
        <w:rPr>
          <w:rFonts w:ascii="Arial" w:eastAsia="Calibri" w:hAnsi="Arial" w:cs="Arial"/>
          <w:bCs/>
          <w:iCs/>
          <w:sz w:val="18"/>
          <w:szCs w:val="18"/>
          <w:lang w:eastAsia="el-GR"/>
        </w:rPr>
        <w:t xml:space="preserve"> 32</w:t>
      </w:r>
      <w:r w:rsidR="00CC3B43" w:rsidRPr="00D30D59">
        <w:rPr>
          <w:rFonts w:ascii="Arial" w:eastAsia="Calibri" w:hAnsi="Arial" w:cs="Arial"/>
          <w:bCs/>
          <w:iCs/>
          <w:sz w:val="18"/>
          <w:szCs w:val="18"/>
          <w:lang w:eastAsia="el-GR"/>
        </w:rPr>
        <w:t>. ΖΗΤΗΜΑΤΑ ΚΥΡΙΟΤΗΤΑΣ ΚΑΙ ΠΝΕΥΜΑΤΙΚΗΣ ΙΔΙΟΚΤΗΣΙΑΣ</w:t>
      </w:r>
    </w:p>
    <w:p w:rsidR="00CC3B43" w:rsidRPr="00D30D59" w:rsidRDefault="003A1396">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33</w:t>
      </w:r>
      <w:r w:rsidR="00CC3B43" w:rsidRPr="00D30D59">
        <w:rPr>
          <w:rFonts w:ascii="Arial" w:eastAsia="Calibri" w:hAnsi="Arial" w:cs="Arial"/>
          <w:bCs/>
          <w:iCs/>
          <w:sz w:val="18"/>
          <w:szCs w:val="18"/>
          <w:lang w:eastAsia="el-GR"/>
        </w:rPr>
        <w:t>. ΥΠΟΧΡΕΩΣΕΙΣ ΑΣΦΑΛΙΣΗΣ</w:t>
      </w:r>
    </w:p>
    <w:p w:rsidR="00CC3B43" w:rsidRPr="00D30D59" w:rsidRDefault="003A1396">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34</w:t>
      </w:r>
      <w:r w:rsidR="00CC3B43" w:rsidRPr="00D30D59">
        <w:rPr>
          <w:rFonts w:ascii="Arial" w:eastAsia="Calibri" w:hAnsi="Arial" w:cs="Arial"/>
          <w:bCs/>
          <w:iCs/>
          <w:sz w:val="18"/>
          <w:szCs w:val="18"/>
          <w:lang w:eastAsia="el-GR"/>
        </w:rPr>
        <w:t>. ΕΝΣΩΜΑΤΩΣΗ ΚΟΙΝΩΝΙΚΩΝ</w:t>
      </w:r>
      <w:r w:rsidR="00BC714B" w:rsidRPr="00D30D59">
        <w:rPr>
          <w:rFonts w:ascii="Arial" w:eastAsia="Calibri" w:hAnsi="Arial" w:cs="Arial"/>
          <w:bCs/>
          <w:iCs/>
          <w:sz w:val="18"/>
          <w:szCs w:val="18"/>
          <w:lang w:eastAsia="el-GR"/>
        </w:rPr>
        <w:t xml:space="preserve"> - </w:t>
      </w:r>
      <w:r w:rsidR="00CC3B43" w:rsidRPr="00D30D59">
        <w:rPr>
          <w:rFonts w:ascii="Arial" w:eastAsia="Calibri" w:hAnsi="Arial" w:cs="Arial"/>
          <w:bCs/>
          <w:iCs/>
          <w:sz w:val="18"/>
          <w:szCs w:val="18"/>
          <w:lang w:eastAsia="el-GR"/>
        </w:rPr>
        <w:t xml:space="preserve"> ΠΕΡΙΒΑΛΛΟΝΤΙΚΩΝ ΟΡΩΝ</w:t>
      </w:r>
    </w:p>
    <w:p w:rsidR="00CC3B43" w:rsidRPr="00D30D59" w:rsidRDefault="003A1396">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35</w:t>
      </w:r>
      <w:r w:rsidR="00CC3B43" w:rsidRPr="00D30D59">
        <w:rPr>
          <w:rFonts w:ascii="Arial" w:eastAsia="Calibri" w:hAnsi="Arial" w:cs="Arial"/>
          <w:bCs/>
          <w:iCs/>
          <w:sz w:val="18"/>
          <w:szCs w:val="18"/>
          <w:lang w:eastAsia="el-GR"/>
        </w:rPr>
        <w:t>. ΕΜΠΙΣΤΕΥΤΙΚΟΤΗΤΑ</w:t>
      </w:r>
    </w:p>
    <w:p w:rsidR="00CC3B43" w:rsidRPr="00D30D59" w:rsidRDefault="003A1396">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36</w:t>
      </w:r>
      <w:r w:rsidR="00CC3B43" w:rsidRPr="00D30D59">
        <w:rPr>
          <w:rFonts w:ascii="Arial" w:eastAsia="Calibri" w:hAnsi="Arial" w:cs="Arial"/>
          <w:bCs/>
          <w:iCs/>
          <w:sz w:val="18"/>
          <w:szCs w:val="18"/>
          <w:lang w:eastAsia="el-GR"/>
        </w:rPr>
        <w:t>. ΛΟΙΠΕΣ ΥΠΟΧΡΕΩΣΕΙΣ ΑΝΑΔΟΧΟΥ</w:t>
      </w:r>
    </w:p>
    <w:p w:rsidR="00CC3B43" w:rsidRPr="00D30D59" w:rsidRDefault="003A1396">
      <w:pPr>
        <w:autoSpaceDE w:val="0"/>
        <w:spacing w:line="360" w:lineRule="auto"/>
        <w:rPr>
          <w:rFonts w:ascii="Arial" w:eastAsia="Calibri" w:hAnsi="Arial" w:cs="Arial"/>
          <w:bCs/>
          <w:iCs/>
          <w:sz w:val="18"/>
          <w:szCs w:val="18"/>
          <w:lang w:eastAsia="el-GR"/>
        </w:rPr>
      </w:pPr>
      <w:r w:rsidRPr="00D30D59">
        <w:rPr>
          <w:rFonts w:ascii="Arial" w:eastAsia="Calibri" w:hAnsi="Arial" w:cs="Arial"/>
          <w:bCs/>
          <w:iCs/>
          <w:sz w:val="18"/>
          <w:szCs w:val="18"/>
          <w:lang w:eastAsia="el-GR"/>
        </w:rPr>
        <w:t>ΑΡΘΡΟ 37</w:t>
      </w:r>
      <w:r w:rsidR="00CC3B43" w:rsidRPr="00D30D59">
        <w:rPr>
          <w:rFonts w:ascii="Arial" w:eastAsia="Calibri" w:hAnsi="Arial" w:cs="Arial"/>
          <w:bCs/>
          <w:iCs/>
          <w:sz w:val="18"/>
          <w:szCs w:val="18"/>
          <w:lang w:eastAsia="el-GR"/>
        </w:rPr>
        <w:t>. ΕΦΑΡΜΟΣΤΕΟ ΔΙΚΑΙΟ</w:t>
      </w:r>
    </w:p>
    <w:p w:rsidR="00F46B0B" w:rsidRPr="00D30D59" w:rsidRDefault="003A1396">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ΑΡΘΡΟ 38</w:t>
      </w:r>
      <w:r w:rsidR="00CC3B43" w:rsidRPr="00D30D59">
        <w:rPr>
          <w:rFonts w:ascii="Arial" w:eastAsia="Calibri" w:hAnsi="Arial" w:cs="Arial"/>
          <w:bCs/>
          <w:iCs/>
          <w:sz w:val="18"/>
          <w:szCs w:val="18"/>
          <w:lang w:eastAsia="el-GR"/>
        </w:rPr>
        <w:t>. ΓΕΝΙΚΑ</w:t>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r w:rsidR="00F46B0B" w:rsidRPr="00D30D59">
        <w:rPr>
          <w:rFonts w:ascii="Arial" w:eastAsia="Calibri" w:hAnsi="Arial" w:cs="Arial"/>
          <w:bCs/>
          <w:iCs/>
          <w:sz w:val="18"/>
          <w:szCs w:val="18"/>
          <w:lang w:eastAsia="el-GR"/>
        </w:rPr>
        <w:tab/>
      </w:r>
    </w:p>
    <w:p w:rsidR="00F46B0B" w:rsidRPr="00D30D59" w:rsidRDefault="00F46B0B">
      <w:pPr>
        <w:autoSpaceDE w:val="0"/>
        <w:spacing w:line="360" w:lineRule="auto"/>
        <w:rPr>
          <w:rFonts w:ascii="Arial" w:hAnsi="Arial" w:cs="Arial"/>
          <w:sz w:val="18"/>
          <w:szCs w:val="18"/>
        </w:rPr>
      </w:pP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r w:rsidRPr="00D30D59">
        <w:rPr>
          <w:rFonts w:ascii="Arial" w:eastAsia="Calibri" w:hAnsi="Arial" w:cs="Arial"/>
          <w:bCs/>
          <w:iCs/>
          <w:sz w:val="18"/>
          <w:szCs w:val="18"/>
          <w:lang w:eastAsia="el-GR"/>
        </w:rPr>
        <w:tab/>
      </w:r>
    </w:p>
    <w:p w:rsidR="00F46B0B" w:rsidRPr="00D30D59" w:rsidRDefault="006E6B98" w:rsidP="006E6B98">
      <w:pPr>
        <w:shd w:val="clear" w:color="auto" w:fill="FFFFFF"/>
        <w:autoSpaceDE w:val="0"/>
        <w:spacing w:line="360" w:lineRule="auto"/>
        <w:rPr>
          <w:rFonts w:ascii="Arial" w:hAnsi="Arial" w:cs="Arial"/>
          <w:b/>
          <w:sz w:val="18"/>
          <w:szCs w:val="18"/>
        </w:rPr>
      </w:pPr>
      <w:r w:rsidRPr="00D30D59">
        <w:rPr>
          <w:rFonts w:ascii="Arial" w:hAnsi="Arial" w:cs="Arial"/>
          <w:sz w:val="18"/>
          <w:szCs w:val="18"/>
        </w:rPr>
        <w:t xml:space="preserve"> </w:t>
      </w:r>
      <w:r w:rsidR="008821A0" w:rsidRPr="00D30D59">
        <w:rPr>
          <w:rFonts w:ascii="Arial" w:hAnsi="Arial" w:cs="Arial"/>
          <w:b/>
          <w:sz w:val="18"/>
          <w:szCs w:val="18"/>
        </w:rPr>
        <w:t>ΜΕΡΟΣ Β’</w:t>
      </w:r>
    </w:p>
    <w:p w:rsidR="00F46B0B" w:rsidRPr="00D30D59" w:rsidRDefault="00F46B0B" w:rsidP="000C6C08">
      <w:pPr>
        <w:autoSpaceDE w:val="0"/>
        <w:spacing w:line="360" w:lineRule="auto"/>
        <w:rPr>
          <w:rFonts w:ascii="Arial" w:hAnsi="Arial" w:cs="Arial"/>
          <w:sz w:val="18"/>
          <w:szCs w:val="18"/>
        </w:rPr>
      </w:pPr>
      <w:r w:rsidRPr="00D30D59">
        <w:rPr>
          <w:rFonts w:ascii="Arial" w:eastAsia="Arial" w:hAnsi="Arial" w:cs="Arial"/>
          <w:b/>
          <w:sz w:val="18"/>
          <w:szCs w:val="18"/>
        </w:rPr>
        <w:t xml:space="preserve"> </w:t>
      </w:r>
      <w:r w:rsidRPr="00D30D59">
        <w:rPr>
          <w:rFonts w:ascii="Arial" w:hAnsi="Arial" w:cs="Arial"/>
          <w:b/>
          <w:sz w:val="18"/>
          <w:szCs w:val="18"/>
        </w:rPr>
        <w:t xml:space="preserve">ΑΝΤΙΚΕΙΜΕΝΟ – ΠΕΡΙΓΡΑΦΗ / </w:t>
      </w:r>
      <w:r w:rsidRPr="00D30D59">
        <w:rPr>
          <w:rFonts w:ascii="Arial" w:hAnsi="Arial" w:cs="Arial"/>
          <w:b/>
          <w:sz w:val="18"/>
          <w:szCs w:val="18"/>
          <w:lang w:val="en-US"/>
        </w:rPr>
        <w:t>TEXNIKE</w:t>
      </w:r>
      <w:r w:rsidRPr="00D30D59">
        <w:rPr>
          <w:rFonts w:ascii="Arial" w:hAnsi="Arial" w:cs="Arial"/>
          <w:b/>
          <w:sz w:val="18"/>
          <w:szCs w:val="18"/>
        </w:rPr>
        <w:t xml:space="preserve">Σ ΠΡΟΔΙΑΓΡΑΦΕΣ </w:t>
      </w:r>
      <w:r w:rsidR="008821A0" w:rsidRPr="00D30D59">
        <w:rPr>
          <w:rFonts w:ascii="Arial" w:hAnsi="Arial" w:cs="Arial"/>
          <w:b/>
          <w:sz w:val="18"/>
          <w:szCs w:val="18"/>
        </w:rPr>
        <w:t xml:space="preserve"> </w:t>
      </w:r>
    </w:p>
    <w:p w:rsidR="00F46B0B" w:rsidRPr="00D30D59" w:rsidRDefault="00F46B0B">
      <w:pPr>
        <w:autoSpaceDE w:val="0"/>
        <w:spacing w:line="360" w:lineRule="auto"/>
        <w:rPr>
          <w:rFonts w:ascii="Arial" w:hAnsi="Arial" w:cs="Arial"/>
          <w:sz w:val="18"/>
          <w:szCs w:val="18"/>
        </w:rPr>
      </w:pP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t xml:space="preserve">                   </w:t>
      </w:r>
      <w:r w:rsidRPr="00D30D59">
        <w:rPr>
          <w:rFonts w:ascii="Arial" w:hAnsi="Arial" w:cs="Arial"/>
          <w:b/>
          <w:sz w:val="18"/>
          <w:szCs w:val="18"/>
        </w:rPr>
        <w:tab/>
      </w:r>
    </w:p>
    <w:p w:rsidR="00F46B0B" w:rsidRPr="00D30D59" w:rsidRDefault="00F46B0B" w:rsidP="00EC6DF0">
      <w:pPr>
        <w:shd w:val="clear" w:color="auto" w:fill="FFFFFF"/>
        <w:autoSpaceDE w:val="0"/>
        <w:spacing w:line="360" w:lineRule="auto"/>
        <w:rPr>
          <w:rFonts w:ascii="Arial" w:hAnsi="Arial" w:cs="Arial"/>
          <w:sz w:val="18"/>
          <w:szCs w:val="18"/>
        </w:rPr>
      </w:pPr>
      <w:r w:rsidRPr="00D30D59">
        <w:rPr>
          <w:rFonts w:ascii="Arial" w:hAnsi="Arial" w:cs="Arial"/>
          <w:b/>
          <w:sz w:val="18"/>
          <w:szCs w:val="18"/>
        </w:rPr>
        <w:t>ΜΕΡΟΣ  Γ’</w:t>
      </w:r>
    </w:p>
    <w:p w:rsidR="00F46B0B" w:rsidRPr="00D30D59" w:rsidRDefault="00F46B0B">
      <w:pPr>
        <w:autoSpaceDE w:val="0"/>
        <w:spacing w:line="360" w:lineRule="auto"/>
        <w:rPr>
          <w:rFonts w:ascii="Arial" w:hAnsi="Arial" w:cs="Arial"/>
          <w:sz w:val="18"/>
          <w:szCs w:val="18"/>
        </w:rPr>
      </w:pPr>
      <w:r w:rsidRPr="00D30D59">
        <w:rPr>
          <w:rFonts w:ascii="Arial" w:hAnsi="Arial" w:cs="Arial"/>
          <w:b/>
          <w:sz w:val="18"/>
          <w:szCs w:val="18"/>
        </w:rPr>
        <w:t xml:space="preserve">ΠΑΡΑΡΤΗΜΑΤΑ </w:t>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p>
    <w:p w:rsidR="00F46B0B" w:rsidRPr="00D30D59" w:rsidRDefault="00F46B0B">
      <w:pPr>
        <w:spacing w:line="360" w:lineRule="auto"/>
        <w:rPr>
          <w:rFonts w:ascii="Arial" w:hAnsi="Arial" w:cs="Arial"/>
          <w:sz w:val="18"/>
          <w:szCs w:val="18"/>
        </w:rPr>
      </w:pPr>
      <w:r w:rsidRPr="00D30D59">
        <w:rPr>
          <w:rFonts w:ascii="Arial" w:hAnsi="Arial" w:cs="Arial"/>
          <w:sz w:val="18"/>
          <w:szCs w:val="18"/>
        </w:rPr>
        <w:t>ΠΑΡΑΡΤΗΜΑ Α’: ΥΠΟΔΕΙΓΜΑ ΠΙΝΑΚΑ ΟΙΚΟΝΟΜΙΚΗΣ ΠΡΟΣΦΟΡΑΣ</w:t>
      </w:r>
      <w:r w:rsidRPr="00D30D59">
        <w:rPr>
          <w:rFonts w:ascii="Arial" w:hAnsi="Arial" w:cs="Arial"/>
          <w:sz w:val="18"/>
          <w:szCs w:val="18"/>
        </w:rPr>
        <w:tab/>
      </w:r>
      <w:r w:rsidRPr="00D30D59">
        <w:rPr>
          <w:rFonts w:ascii="Arial" w:hAnsi="Arial" w:cs="Arial"/>
          <w:sz w:val="18"/>
          <w:szCs w:val="18"/>
        </w:rPr>
        <w:tab/>
      </w:r>
    </w:p>
    <w:p w:rsidR="00F46B0B" w:rsidRPr="00D30D59" w:rsidRDefault="00F46B0B">
      <w:pPr>
        <w:spacing w:line="360" w:lineRule="auto"/>
        <w:rPr>
          <w:rFonts w:ascii="Arial" w:hAnsi="Arial" w:cs="Arial"/>
          <w:sz w:val="18"/>
          <w:szCs w:val="18"/>
        </w:rPr>
      </w:pPr>
      <w:r w:rsidRPr="00D30D59">
        <w:rPr>
          <w:rFonts w:ascii="Arial" w:hAnsi="Arial" w:cs="Arial"/>
          <w:sz w:val="18"/>
          <w:szCs w:val="18"/>
        </w:rPr>
        <w:t>ΠΑΡΑΡΤΗΜΑ Β’: ΠΙΝΑΚΑΣ ΣΥΜΜΟΡΦΩΣΗΣ</w:t>
      </w:r>
      <w:r w:rsidRPr="00D30D59">
        <w:rPr>
          <w:rFonts w:ascii="Arial" w:hAnsi="Arial" w:cs="Arial"/>
          <w:sz w:val="18"/>
          <w:szCs w:val="18"/>
        </w:rPr>
        <w:tab/>
      </w:r>
      <w:r w:rsidRPr="00D30D59">
        <w:rPr>
          <w:rFonts w:ascii="Arial" w:hAnsi="Arial" w:cs="Arial"/>
          <w:sz w:val="18"/>
          <w:szCs w:val="18"/>
        </w:rPr>
        <w:tab/>
      </w:r>
      <w:r w:rsidRPr="00D30D59">
        <w:rPr>
          <w:rFonts w:ascii="Arial" w:hAnsi="Arial" w:cs="Arial"/>
          <w:sz w:val="18"/>
          <w:szCs w:val="18"/>
        </w:rPr>
        <w:tab/>
      </w:r>
      <w:r w:rsidRPr="00D30D59">
        <w:rPr>
          <w:rFonts w:ascii="Arial" w:hAnsi="Arial" w:cs="Arial"/>
          <w:sz w:val="18"/>
          <w:szCs w:val="18"/>
        </w:rPr>
        <w:tab/>
      </w:r>
      <w:r w:rsidRPr="00D30D59">
        <w:rPr>
          <w:rFonts w:ascii="Arial" w:hAnsi="Arial" w:cs="Arial"/>
          <w:sz w:val="18"/>
          <w:szCs w:val="18"/>
        </w:rPr>
        <w:tab/>
      </w:r>
    </w:p>
    <w:p w:rsidR="00F46B0B" w:rsidRPr="00D30D59" w:rsidRDefault="00F46B0B">
      <w:pPr>
        <w:spacing w:line="360" w:lineRule="auto"/>
        <w:rPr>
          <w:rFonts w:ascii="Arial" w:hAnsi="Arial" w:cs="Arial"/>
          <w:sz w:val="18"/>
          <w:szCs w:val="18"/>
        </w:rPr>
      </w:pPr>
      <w:r w:rsidRPr="00D30D59">
        <w:rPr>
          <w:rFonts w:ascii="Arial" w:hAnsi="Arial" w:cs="Arial"/>
          <w:sz w:val="18"/>
          <w:szCs w:val="18"/>
        </w:rPr>
        <w:t xml:space="preserve">ΠΑΡΑΡΤΗΜΑ Γ’: ΥΠΟΔΕΙΓΜΑ ΕΓΓΥΗΤΙΚΗΣ ΕΠΙΣΤΟΛΗΣ </w:t>
      </w:r>
      <w:r w:rsidR="004E0A3C" w:rsidRPr="00D30D59">
        <w:rPr>
          <w:rFonts w:ascii="Arial" w:hAnsi="Arial" w:cs="Arial"/>
          <w:sz w:val="18"/>
          <w:szCs w:val="18"/>
        </w:rPr>
        <w:t>ΣΥΜΜΕΤΟΧΗΣ ΣΤΟ ΔΙΑΓΩΝΙΣΜΟ</w:t>
      </w:r>
    </w:p>
    <w:p w:rsidR="00DA2FBE" w:rsidRPr="00D30D59" w:rsidRDefault="00DA2FBE" w:rsidP="00DA2FBE">
      <w:pPr>
        <w:spacing w:line="360" w:lineRule="auto"/>
        <w:rPr>
          <w:rFonts w:ascii="Arial" w:hAnsi="Arial" w:cs="Arial"/>
          <w:sz w:val="18"/>
          <w:szCs w:val="18"/>
        </w:rPr>
      </w:pPr>
      <w:r w:rsidRPr="00D30D59">
        <w:rPr>
          <w:rFonts w:ascii="Arial" w:hAnsi="Arial" w:cs="Arial"/>
          <w:sz w:val="18"/>
          <w:szCs w:val="18"/>
        </w:rPr>
        <w:t>ΠΑΡΑΡΤΗΜΑ Δ’: ΥΠΟΔΕΙΓΜΑ ΕΓΓΥΗΤ</w:t>
      </w:r>
      <w:r w:rsidR="004E0A3C" w:rsidRPr="00D30D59">
        <w:rPr>
          <w:rFonts w:ascii="Arial" w:hAnsi="Arial" w:cs="Arial"/>
          <w:sz w:val="18"/>
          <w:szCs w:val="18"/>
        </w:rPr>
        <w:t>ΙΚΗΣ ΕΠΙΣΤΟΛΗΣ ΚΑΛΗΣ ΕΚΤΕΛΕΣΗΣ</w:t>
      </w:r>
    </w:p>
    <w:p w:rsidR="00F46B0B" w:rsidRPr="00D30D59" w:rsidRDefault="000C6C08">
      <w:pPr>
        <w:spacing w:line="360" w:lineRule="auto"/>
        <w:rPr>
          <w:rFonts w:ascii="Arial" w:hAnsi="Arial" w:cs="Arial"/>
          <w:sz w:val="18"/>
          <w:szCs w:val="18"/>
        </w:rPr>
      </w:pPr>
      <w:r w:rsidRPr="00D30D59">
        <w:rPr>
          <w:rFonts w:ascii="Arial" w:hAnsi="Arial" w:cs="Arial"/>
          <w:sz w:val="18"/>
          <w:szCs w:val="18"/>
        </w:rPr>
        <w:t>ΠΑΡΑΡΤΗΜΑ Ε</w:t>
      </w:r>
      <w:r w:rsidR="00F46B0B" w:rsidRPr="00D30D59">
        <w:rPr>
          <w:rFonts w:ascii="Arial" w:hAnsi="Arial" w:cs="Arial"/>
          <w:sz w:val="18"/>
          <w:szCs w:val="18"/>
        </w:rPr>
        <w:t>’: Τ.Ε.Υ</w:t>
      </w:r>
      <w:r w:rsidR="003E2810" w:rsidRPr="00D30D59">
        <w:rPr>
          <w:rFonts w:ascii="Arial" w:hAnsi="Arial" w:cs="Arial"/>
          <w:sz w:val="18"/>
          <w:szCs w:val="18"/>
        </w:rPr>
        <w:t>.</w:t>
      </w:r>
      <w:r w:rsidR="00F46B0B" w:rsidRPr="00D30D59">
        <w:rPr>
          <w:rFonts w:ascii="Arial" w:hAnsi="Arial" w:cs="Arial"/>
          <w:sz w:val="18"/>
          <w:szCs w:val="18"/>
        </w:rPr>
        <w:t>Δ.</w:t>
      </w:r>
      <w:r w:rsidR="00F46B0B" w:rsidRPr="00D30D59">
        <w:rPr>
          <w:rFonts w:ascii="Arial" w:hAnsi="Arial" w:cs="Arial"/>
          <w:sz w:val="18"/>
          <w:szCs w:val="18"/>
        </w:rPr>
        <w:tab/>
      </w:r>
      <w:r w:rsidR="00F46B0B" w:rsidRPr="00D30D59">
        <w:rPr>
          <w:rFonts w:ascii="Arial" w:hAnsi="Arial" w:cs="Arial"/>
          <w:sz w:val="18"/>
          <w:szCs w:val="18"/>
        </w:rPr>
        <w:tab/>
      </w:r>
      <w:r w:rsidR="00F46B0B" w:rsidRPr="00D30D59">
        <w:rPr>
          <w:rFonts w:ascii="Arial" w:hAnsi="Arial" w:cs="Arial"/>
          <w:sz w:val="18"/>
          <w:szCs w:val="18"/>
        </w:rPr>
        <w:tab/>
      </w:r>
    </w:p>
    <w:p w:rsidR="00F46B0B" w:rsidRPr="00D30D59" w:rsidRDefault="000C6C08">
      <w:pPr>
        <w:spacing w:line="360" w:lineRule="auto"/>
        <w:rPr>
          <w:rFonts w:ascii="Arial" w:hAnsi="Arial" w:cs="Arial"/>
          <w:sz w:val="18"/>
          <w:szCs w:val="18"/>
        </w:rPr>
      </w:pPr>
      <w:r w:rsidRPr="00D30D59">
        <w:rPr>
          <w:rFonts w:ascii="Arial" w:hAnsi="Arial" w:cs="Arial"/>
          <w:sz w:val="18"/>
          <w:szCs w:val="18"/>
        </w:rPr>
        <w:t>ΠΑΡΑΡΤΗΜΑ ΣΤ</w:t>
      </w:r>
      <w:r w:rsidR="00F46B0B" w:rsidRPr="00D30D59">
        <w:rPr>
          <w:rFonts w:ascii="Arial" w:hAnsi="Arial" w:cs="Arial"/>
          <w:sz w:val="18"/>
          <w:szCs w:val="18"/>
        </w:rPr>
        <w:t>’: ΥΠΟΔΕΙΓΜΑ ΣΧΕΔΙΟΥ ΣΥΜΒΑΣΗΣ</w:t>
      </w:r>
      <w:r w:rsidR="00F46B0B" w:rsidRPr="00D30D59">
        <w:rPr>
          <w:rFonts w:ascii="Arial" w:hAnsi="Arial" w:cs="Arial"/>
          <w:sz w:val="18"/>
          <w:szCs w:val="18"/>
        </w:rPr>
        <w:tab/>
      </w:r>
      <w:r w:rsidR="00F46B0B" w:rsidRPr="00D30D59">
        <w:rPr>
          <w:rFonts w:ascii="Arial" w:hAnsi="Arial" w:cs="Arial"/>
          <w:sz w:val="18"/>
          <w:szCs w:val="18"/>
        </w:rPr>
        <w:tab/>
      </w:r>
      <w:r w:rsidR="00F46B0B" w:rsidRPr="00D30D59">
        <w:rPr>
          <w:rFonts w:ascii="Arial" w:hAnsi="Arial" w:cs="Arial"/>
          <w:sz w:val="18"/>
          <w:szCs w:val="18"/>
        </w:rPr>
        <w:tab/>
      </w:r>
      <w:r w:rsidR="00F46B0B" w:rsidRPr="00D30D59">
        <w:rPr>
          <w:rFonts w:ascii="Arial" w:hAnsi="Arial" w:cs="Arial"/>
          <w:sz w:val="18"/>
          <w:szCs w:val="18"/>
        </w:rPr>
        <w:tab/>
      </w:r>
      <w:r w:rsidR="00F46B0B" w:rsidRPr="00D30D59">
        <w:rPr>
          <w:rFonts w:ascii="Arial" w:hAnsi="Arial" w:cs="Arial"/>
          <w:sz w:val="18"/>
          <w:szCs w:val="18"/>
        </w:rPr>
        <w:tab/>
      </w:r>
    </w:p>
    <w:p w:rsidR="000C6C08" w:rsidRPr="00D30D59" w:rsidRDefault="000C6C08" w:rsidP="000C6C08">
      <w:pPr>
        <w:autoSpaceDE w:val="0"/>
        <w:spacing w:line="360" w:lineRule="auto"/>
        <w:jc w:val="both"/>
        <w:rPr>
          <w:rFonts w:ascii="Arial" w:eastAsia="Calibri" w:hAnsi="Arial" w:cs="Arial"/>
          <w:iCs/>
          <w:color w:val="000000"/>
          <w:sz w:val="18"/>
          <w:szCs w:val="18"/>
          <w:lang w:eastAsia="el-GR"/>
        </w:rPr>
      </w:pPr>
      <w:r w:rsidRPr="00D30D59">
        <w:rPr>
          <w:rFonts w:ascii="Arial" w:hAnsi="Arial" w:cs="Arial"/>
          <w:bCs/>
          <w:sz w:val="18"/>
          <w:szCs w:val="18"/>
          <w:lang w:eastAsia="el-GR"/>
        </w:rPr>
        <w:t>ΠΑΡΑΡΤΗΜΑ Ζ: ΤΥΠΟΠΟΙΗΜΕΝΟ ΕΝΤΥΠΟ ΠΡΟΔΙΚΑΣΤΙΚΗΣ ΠΡΟΣΦΥΓΗΣ</w:t>
      </w:r>
    </w:p>
    <w:p w:rsidR="00F46B0B" w:rsidRPr="00D30D59" w:rsidRDefault="00F46B0B">
      <w:pPr>
        <w:spacing w:line="360" w:lineRule="auto"/>
        <w:rPr>
          <w:rFonts w:ascii="Arial" w:hAnsi="Arial" w:cs="Arial"/>
          <w:sz w:val="18"/>
          <w:szCs w:val="18"/>
        </w:rPr>
      </w:pP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r>
    </w:p>
    <w:p w:rsidR="00F46B0B" w:rsidRPr="00D30D59" w:rsidRDefault="00F46B0B" w:rsidP="00B06086">
      <w:pPr>
        <w:pageBreakBefore/>
        <w:autoSpaceDE w:val="0"/>
        <w:spacing w:line="360" w:lineRule="auto"/>
        <w:jc w:val="center"/>
        <w:rPr>
          <w:rFonts w:ascii="Arial" w:hAnsi="Arial" w:cs="Arial"/>
          <w:sz w:val="18"/>
          <w:szCs w:val="18"/>
        </w:rPr>
      </w:pPr>
      <w:r w:rsidRPr="00D30D59">
        <w:rPr>
          <w:rFonts w:ascii="Arial" w:hAnsi="Arial" w:cs="Arial"/>
          <w:b/>
          <w:sz w:val="18"/>
          <w:szCs w:val="18"/>
        </w:rPr>
        <w:lastRenderedPageBreak/>
        <w:t>ΜΕΡΟΣ  Α’</w:t>
      </w:r>
    </w:p>
    <w:p w:rsidR="00F46B0B" w:rsidRPr="00D30D59" w:rsidRDefault="00F46B0B" w:rsidP="00B06086">
      <w:pPr>
        <w:shd w:val="clear" w:color="auto" w:fill="FFFFFF"/>
        <w:autoSpaceDE w:val="0"/>
        <w:spacing w:line="360" w:lineRule="auto"/>
        <w:jc w:val="center"/>
        <w:rPr>
          <w:rFonts w:ascii="Arial" w:hAnsi="Arial" w:cs="Arial"/>
          <w:sz w:val="18"/>
          <w:szCs w:val="18"/>
        </w:rPr>
      </w:pPr>
      <w:r w:rsidRPr="00D30D59">
        <w:rPr>
          <w:rFonts w:ascii="Arial" w:hAnsi="Arial" w:cs="Arial"/>
          <w:b/>
          <w:sz w:val="18"/>
          <w:szCs w:val="18"/>
        </w:rPr>
        <w:t>ΣΤΟΙΧΕΙΑ ΔΙΑΓΩΝΙΣΜΟΥ</w:t>
      </w:r>
    </w:p>
    <w:p w:rsidR="00F46B0B" w:rsidRPr="00D30D59" w:rsidRDefault="00F46B0B">
      <w:pPr>
        <w:shd w:val="clear" w:color="auto" w:fill="FFFFFF"/>
        <w:autoSpaceDE w:val="0"/>
        <w:spacing w:line="360" w:lineRule="auto"/>
        <w:jc w:val="center"/>
        <w:rPr>
          <w:rFonts w:ascii="Arial" w:hAnsi="Arial" w:cs="Arial"/>
          <w:b/>
          <w:sz w:val="18"/>
          <w:szCs w:val="18"/>
        </w:rPr>
      </w:pPr>
    </w:p>
    <w:p w:rsidR="00F46B0B" w:rsidRPr="00D30D59" w:rsidRDefault="00B06086" w:rsidP="00B06086">
      <w:pPr>
        <w:autoSpaceDE w:val="0"/>
        <w:spacing w:line="360" w:lineRule="auto"/>
        <w:ind w:left="720"/>
        <w:rPr>
          <w:rFonts w:ascii="Arial" w:hAnsi="Arial" w:cs="Arial"/>
          <w:b/>
          <w:sz w:val="18"/>
          <w:szCs w:val="18"/>
          <w:u w:val="single"/>
        </w:rPr>
      </w:pPr>
      <w:r w:rsidRPr="00D30D59">
        <w:rPr>
          <w:rFonts w:ascii="Arial" w:hAnsi="Arial" w:cs="Arial"/>
          <w:b/>
          <w:sz w:val="18"/>
          <w:szCs w:val="18"/>
        </w:rPr>
        <w:t xml:space="preserve">                                 </w:t>
      </w:r>
      <w:r w:rsidR="001B0357" w:rsidRPr="00D30D59">
        <w:rPr>
          <w:rFonts w:ascii="Arial" w:hAnsi="Arial" w:cs="Arial"/>
          <w:b/>
          <w:sz w:val="18"/>
          <w:szCs w:val="18"/>
        </w:rPr>
        <w:t xml:space="preserve">1.  </w:t>
      </w:r>
      <w:r w:rsidRPr="00D30D59">
        <w:rPr>
          <w:rFonts w:ascii="Arial" w:hAnsi="Arial" w:cs="Arial"/>
          <w:b/>
          <w:sz w:val="18"/>
          <w:szCs w:val="18"/>
        </w:rPr>
        <w:t xml:space="preserve"> </w:t>
      </w:r>
      <w:r w:rsidR="00F46B0B" w:rsidRPr="00D30D59">
        <w:rPr>
          <w:rFonts w:ascii="Arial" w:hAnsi="Arial" w:cs="Arial"/>
          <w:b/>
          <w:sz w:val="18"/>
          <w:szCs w:val="18"/>
          <w:u w:val="single"/>
        </w:rPr>
        <w:t>ΓΕΝΙΚΟΙ ΟΡΟΙ ΔΙΕΝΕΡΓΕΙΑΣ ΔΙΑΓΩΝΙΣΜΟΥ</w:t>
      </w:r>
    </w:p>
    <w:p w:rsidR="00F46B0B" w:rsidRPr="00D30D59" w:rsidRDefault="00F46B0B">
      <w:pPr>
        <w:autoSpaceDE w:val="0"/>
        <w:jc w:val="both"/>
        <w:rPr>
          <w:rFonts w:ascii="Arial" w:hAnsi="Arial" w:cs="Arial"/>
          <w:b/>
          <w:sz w:val="18"/>
          <w:szCs w:val="18"/>
        </w:rPr>
      </w:pPr>
    </w:p>
    <w:p w:rsidR="00215530" w:rsidRPr="00D30D59" w:rsidRDefault="00F46B0B" w:rsidP="00215530">
      <w:pPr>
        <w:autoSpaceDE w:val="0"/>
        <w:spacing w:line="360" w:lineRule="auto"/>
        <w:jc w:val="both"/>
        <w:rPr>
          <w:rFonts w:ascii="Arial" w:eastAsia="Calibri" w:hAnsi="Arial" w:cs="Arial"/>
          <w:b/>
          <w:bCs/>
          <w:iCs/>
          <w:sz w:val="18"/>
          <w:szCs w:val="18"/>
          <w:lang w:eastAsia="el-GR"/>
        </w:rPr>
      </w:pPr>
      <w:r w:rsidRPr="00D30D59">
        <w:rPr>
          <w:rFonts w:ascii="Arial" w:eastAsia="Calibri" w:hAnsi="Arial" w:cs="Arial"/>
          <w:b/>
          <w:bCs/>
          <w:iCs/>
          <w:sz w:val="18"/>
          <w:szCs w:val="18"/>
          <w:lang w:eastAsia="el-GR"/>
        </w:rPr>
        <w:t xml:space="preserve">ΑΡΘΡΟ 1.  </w:t>
      </w:r>
      <w:r w:rsidR="003C1AF6" w:rsidRPr="00D30D59">
        <w:rPr>
          <w:rFonts w:ascii="Arial" w:eastAsia="Calibri" w:hAnsi="Arial" w:cs="Arial"/>
          <w:b/>
          <w:bCs/>
          <w:iCs/>
          <w:sz w:val="18"/>
          <w:szCs w:val="18"/>
          <w:lang w:eastAsia="el-GR"/>
        </w:rPr>
        <w:t>ΕΙΔΟΣ ΔΙΑΔΙΚΑΣΙΑΣ</w:t>
      </w:r>
    </w:p>
    <w:p w:rsidR="00200884" w:rsidRPr="00D30D59" w:rsidRDefault="00200884" w:rsidP="003A1396">
      <w:pPr>
        <w:spacing w:line="360" w:lineRule="auto"/>
        <w:jc w:val="both"/>
        <w:rPr>
          <w:rFonts w:ascii="Arial" w:hAnsi="Arial" w:cs="Arial"/>
          <w:sz w:val="18"/>
          <w:szCs w:val="18"/>
        </w:rPr>
      </w:pPr>
      <w:r w:rsidRPr="00D30D59">
        <w:rPr>
          <w:rFonts w:ascii="Arial" w:hAnsi="Arial" w:cs="Arial"/>
          <w:sz w:val="18"/>
          <w:szCs w:val="18"/>
        </w:rPr>
        <w:t xml:space="preserve">Ο διαγωνισμός θα διεξαχθεί με την ανοικτή διαδικασία του άρθρου 27 του Ν. 4412/16. Τα έγγραφα της Σύμβασης είναι διαθέσιμα για ελεύθερη, πλήρη, άμεση &amp; δωρεάν ηλεκτρονική πρόσβαση στη διεύθυνση (URL) : μέσω της διαδικτυακής πύλης </w:t>
      </w:r>
      <w:bookmarkStart w:id="0" w:name="__DdeLink__6563_2104208644"/>
      <w:r w:rsidR="00D74D71" w:rsidRPr="00D30D59">
        <w:rPr>
          <w:rFonts w:ascii="Arial" w:hAnsi="Arial" w:cs="Arial"/>
          <w:sz w:val="18"/>
          <w:szCs w:val="18"/>
        </w:rPr>
        <w:fldChar w:fldCharType="begin"/>
      </w:r>
      <w:r w:rsidRPr="00D30D59">
        <w:rPr>
          <w:rFonts w:ascii="Arial" w:hAnsi="Arial" w:cs="Arial"/>
          <w:sz w:val="18"/>
          <w:szCs w:val="18"/>
        </w:rPr>
        <w:instrText xml:space="preserve"> HYPERLINK "http://www.promitheus.gov.gr/"</w:instrText>
      </w:r>
      <w:r w:rsidR="00D74D71" w:rsidRPr="00D30D59">
        <w:rPr>
          <w:rFonts w:ascii="Arial" w:hAnsi="Arial" w:cs="Arial"/>
          <w:sz w:val="18"/>
          <w:szCs w:val="18"/>
        </w:rPr>
        <w:fldChar w:fldCharType="separate"/>
      </w:r>
      <w:r w:rsidRPr="00D30D59">
        <w:rPr>
          <w:rStyle w:val="-"/>
          <w:rFonts w:ascii="Arial" w:hAnsi="Arial" w:cs="Arial"/>
          <w:vanish/>
          <w:sz w:val="18"/>
          <w:szCs w:val="18"/>
        </w:rPr>
        <w:t>www.promitheus.gov.gr</w:t>
      </w:r>
      <w:bookmarkEnd w:id="0"/>
      <w:r w:rsidR="00D74D71" w:rsidRPr="00D30D59">
        <w:rPr>
          <w:rFonts w:ascii="Arial" w:hAnsi="Arial" w:cs="Arial"/>
          <w:sz w:val="18"/>
          <w:szCs w:val="18"/>
        </w:rPr>
        <w:fldChar w:fldCharType="end"/>
      </w:r>
      <w:r w:rsidRPr="00D30D59">
        <w:rPr>
          <w:rFonts w:ascii="Arial" w:hAnsi="Arial" w:cs="Arial"/>
          <w:sz w:val="18"/>
          <w:szCs w:val="18"/>
        </w:rPr>
        <w:t xml:space="preserve"> του </w:t>
      </w:r>
      <w:r w:rsidR="00693A0B" w:rsidRPr="00D30D59">
        <w:rPr>
          <w:rFonts w:ascii="Arial" w:hAnsi="Arial" w:cs="Arial"/>
          <w:sz w:val="18"/>
          <w:szCs w:val="18"/>
        </w:rPr>
        <w:t xml:space="preserve"> </w:t>
      </w:r>
      <w:r w:rsidRPr="00D30D59">
        <w:rPr>
          <w:rFonts w:ascii="Arial" w:hAnsi="Arial" w:cs="Arial"/>
          <w:sz w:val="18"/>
          <w:szCs w:val="18"/>
        </w:rPr>
        <w:t xml:space="preserve">Ε.Σ.Η.ΔΗ.Σ. Οι προσφορές πρέπει να υποβάλλονται ηλεκτρονικά στην διεύθυνση : </w:t>
      </w:r>
      <w:hyperlink r:id="rId28" w:history="1">
        <w:r w:rsidRPr="00D30D59">
          <w:rPr>
            <w:rStyle w:val="-"/>
            <w:rFonts w:ascii="Arial" w:hAnsi="Arial" w:cs="Arial"/>
            <w:vanish/>
            <w:sz w:val="18"/>
            <w:szCs w:val="18"/>
            <w:lang w:val="en-US"/>
          </w:rPr>
          <w:t>www</w:t>
        </w:r>
      </w:hyperlink>
      <w:hyperlink r:id="rId29" w:history="1">
        <w:r w:rsidRPr="00D30D59">
          <w:rPr>
            <w:rStyle w:val="-"/>
            <w:rFonts w:ascii="Arial" w:hAnsi="Arial" w:cs="Arial"/>
            <w:vanish/>
            <w:sz w:val="18"/>
            <w:szCs w:val="18"/>
          </w:rPr>
          <w:t>.</w:t>
        </w:r>
      </w:hyperlink>
      <w:hyperlink r:id="rId30" w:history="1">
        <w:r w:rsidRPr="00D30D59">
          <w:rPr>
            <w:rStyle w:val="-"/>
            <w:rFonts w:ascii="Arial" w:hAnsi="Arial" w:cs="Arial"/>
            <w:vanish/>
            <w:sz w:val="18"/>
            <w:szCs w:val="18"/>
            <w:lang w:val="en-US"/>
          </w:rPr>
          <w:t>promitheus</w:t>
        </w:r>
      </w:hyperlink>
      <w:hyperlink r:id="rId31" w:history="1">
        <w:r w:rsidRPr="00D30D59">
          <w:rPr>
            <w:rStyle w:val="-"/>
            <w:rFonts w:ascii="Arial" w:hAnsi="Arial" w:cs="Arial"/>
            <w:vanish/>
            <w:sz w:val="18"/>
            <w:szCs w:val="18"/>
          </w:rPr>
          <w:t>.</w:t>
        </w:r>
      </w:hyperlink>
      <w:hyperlink r:id="rId32" w:history="1">
        <w:r w:rsidRPr="00D30D59">
          <w:rPr>
            <w:rStyle w:val="-"/>
            <w:rFonts w:ascii="Arial" w:hAnsi="Arial" w:cs="Arial"/>
            <w:vanish/>
            <w:sz w:val="18"/>
            <w:szCs w:val="18"/>
            <w:lang w:val="en-US"/>
          </w:rPr>
          <w:t>gov</w:t>
        </w:r>
      </w:hyperlink>
      <w:hyperlink r:id="rId33" w:history="1">
        <w:r w:rsidRPr="00D30D59">
          <w:rPr>
            <w:rStyle w:val="-"/>
            <w:rFonts w:ascii="Arial" w:hAnsi="Arial" w:cs="Arial"/>
            <w:vanish/>
            <w:sz w:val="18"/>
            <w:szCs w:val="18"/>
          </w:rPr>
          <w:t>.</w:t>
        </w:r>
      </w:hyperlink>
      <w:hyperlink r:id="rId34" w:history="1">
        <w:r w:rsidRPr="00D30D59">
          <w:rPr>
            <w:rStyle w:val="-"/>
            <w:rFonts w:ascii="Arial" w:hAnsi="Arial" w:cs="Arial"/>
            <w:vanish/>
            <w:sz w:val="18"/>
            <w:szCs w:val="18"/>
            <w:lang w:val="en-US"/>
          </w:rPr>
          <w:t>gr</w:t>
        </w:r>
      </w:hyperlink>
      <w:r w:rsidRPr="00D30D59">
        <w:rPr>
          <w:rFonts w:ascii="Arial" w:hAnsi="Arial" w:cs="Arial"/>
          <w:sz w:val="18"/>
          <w:szCs w:val="18"/>
        </w:rPr>
        <w:t xml:space="preserve"> </w:t>
      </w:r>
      <w:hyperlink r:id="rId35" w:history="1">
        <w:r w:rsidRPr="00D30D59">
          <w:rPr>
            <w:rStyle w:val="-"/>
            <w:rFonts w:ascii="Arial" w:hAnsi="Arial" w:cs="Arial"/>
            <w:sz w:val="18"/>
            <w:szCs w:val="18"/>
            <w:lang w:val="en-US"/>
          </w:rPr>
          <w:t>www</w:t>
        </w:r>
        <w:r w:rsidRPr="00D30D59">
          <w:rPr>
            <w:rStyle w:val="-"/>
            <w:rFonts w:ascii="Arial" w:hAnsi="Arial" w:cs="Arial"/>
            <w:sz w:val="18"/>
            <w:szCs w:val="18"/>
          </w:rPr>
          <w:t>.</w:t>
        </w:r>
        <w:proofErr w:type="spellStart"/>
        <w:r w:rsidRPr="00D30D59">
          <w:rPr>
            <w:rStyle w:val="-"/>
            <w:rFonts w:ascii="Arial" w:hAnsi="Arial" w:cs="Arial"/>
            <w:sz w:val="18"/>
            <w:szCs w:val="18"/>
            <w:lang w:val="en-US"/>
          </w:rPr>
          <w:t>promitheus</w:t>
        </w:r>
        <w:proofErr w:type="spellEnd"/>
        <w:r w:rsidRPr="00D30D59">
          <w:rPr>
            <w:rStyle w:val="-"/>
            <w:rFonts w:ascii="Arial" w:hAnsi="Arial" w:cs="Arial"/>
            <w:sz w:val="18"/>
            <w:szCs w:val="18"/>
          </w:rPr>
          <w:t>.</w:t>
        </w:r>
        <w:proofErr w:type="spellStart"/>
        <w:r w:rsidRPr="00D30D59">
          <w:rPr>
            <w:rStyle w:val="-"/>
            <w:rFonts w:ascii="Arial" w:hAnsi="Arial" w:cs="Arial"/>
            <w:sz w:val="18"/>
            <w:szCs w:val="18"/>
            <w:lang w:val="en-US"/>
          </w:rPr>
          <w:t>gov</w:t>
        </w:r>
        <w:proofErr w:type="spellEnd"/>
        <w:r w:rsidRPr="00D30D59">
          <w:rPr>
            <w:rStyle w:val="-"/>
            <w:rFonts w:ascii="Arial" w:hAnsi="Arial" w:cs="Arial"/>
            <w:sz w:val="18"/>
            <w:szCs w:val="18"/>
          </w:rPr>
          <w:t>.</w:t>
        </w:r>
        <w:proofErr w:type="spellStart"/>
        <w:r w:rsidRPr="00D30D59">
          <w:rPr>
            <w:rStyle w:val="-"/>
            <w:rFonts w:ascii="Arial" w:hAnsi="Arial" w:cs="Arial"/>
            <w:sz w:val="18"/>
            <w:szCs w:val="18"/>
            <w:lang w:val="en-US"/>
          </w:rPr>
          <w:t>gr</w:t>
        </w:r>
        <w:proofErr w:type="spellEnd"/>
      </w:hyperlink>
      <w:r w:rsidRPr="00D30D59">
        <w:rPr>
          <w:rFonts w:ascii="Arial" w:hAnsi="Arial" w:cs="Arial"/>
          <w:sz w:val="18"/>
          <w:szCs w:val="18"/>
        </w:rPr>
        <w:t xml:space="preserve"> </w:t>
      </w:r>
    </w:p>
    <w:p w:rsidR="00BC70DA" w:rsidRDefault="00BC70DA" w:rsidP="00215530">
      <w:pPr>
        <w:pStyle w:val="2"/>
        <w:tabs>
          <w:tab w:val="left" w:pos="720"/>
        </w:tabs>
        <w:spacing w:before="0" w:after="0" w:line="360" w:lineRule="auto"/>
        <w:jc w:val="both"/>
        <w:rPr>
          <w:rFonts w:ascii="Arial" w:hAnsi="Arial" w:cs="Arial"/>
          <w:sz w:val="18"/>
          <w:szCs w:val="18"/>
          <w:lang w:eastAsia="el-GR"/>
        </w:rPr>
      </w:pPr>
    </w:p>
    <w:p w:rsidR="00F46B0B" w:rsidRPr="00D30D59" w:rsidRDefault="00F46B0B" w:rsidP="00215530">
      <w:pPr>
        <w:pStyle w:val="2"/>
        <w:tabs>
          <w:tab w:val="left" w:pos="720"/>
        </w:tabs>
        <w:spacing w:before="0" w:after="0" w:line="360" w:lineRule="auto"/>
        <w:jc w:val="both"/>
        <w:rPr>
          <w:rFonts w:ascii="Arial" w:hAnsi="Arial" w:cs="Arial"/>
          <w:sz w:val="18"/>
          <w:szCs w:val="18"/>
          <w:lang w:eastAsia="el-GR"/>
        </w:rPr>
      </w:pPr>
      <w:r w:rsidRPr="00D30D59">
        <w:rPr>
          <w:rFonts w:ascii="Arial" w:hAnsi="Arial" w:cs="Arial"/>
          <w:sz w:val="18"/>
          <w:szCs w:val="18"/>
        </w:rPr>
        <w:t xml:space="preserve">ΑΡΘΡΟ 2. </w:t>
      </w:r>
      <w:r w:rsidR="003C1AF6" w:rsidRPr="00D30D59">
        <w:rPr>
          <w:rFonts w:ascii="Arial" w:hAnsi="Arial" w:cs="Arial"/>
          <w:sz w:val="18"/>
          <w:szCs w:val="18"/>
        </w:rPr>
        <w:t>ΑΝΤΙΚΕΙΜΕΝΟ ΤΗΣ ΔΙΑΚΗΡΥΞΗΣ</w:t>
      </w:r>
    </w:p>
    <w:p w:rsidR="00F46B0B" w:rsidRPr="00D30D59" w:rsidRDefault="00906DC9" w:rsidP="003A1396">
      <w:pPr>
        <w:autoSpaceDE w:val="0"/>
        <w:spacing w:line="360" w:lineRule="auto"/>
        <w:jc w:val="both"/>
        <w:rPr>
          <w:rFonts w:ascii="Arial" w:eastAsia="Calibri" w:hAnsi="Arial" w:cs="Arial"/>
          <w:color w:val="000000"/>
          <w:sz w:val="18"/>
          <w:szCs w:val="18"/>
          <w:lang w:eastAsia="el-GR"/>
        </w:rPr>
      </w:pPr>
      <w:r w:rsidRPr="00D30D59">
        <w:rPr>
          <w:rFonts w:ascii="Arial" w:eastAsia="Calibri" w:hAnsi="Arial" w:cs="Arial"/>
          <w:color w:val="000000"/>
          <w:sz w:val="18"/>
          <w:szCs w:val="18"/>
          <w:lang w:eastAsia="el-GR"/>
        </w:rPr>
        <w:t xml:space="preserve">Αφορά στην Προμήθεια </w:t>
      </w:r>
      <w:r w:rsidR="00E86E09">
        <w:rPr>
          <w:rFonts w:ascii="Arial" w:hAnsi="Arial" w:cs="Arial"/>
          <w:b/>
          <w:sz w:val="18"/>
          <w:szCs w:val="18"/>
        </w:rPr>
        <w:t>ΑΝΤΙΔΡΑΣΤΗΡΙΩΝ ΑΙΜΟΔΟΣΙΑΣ</w:t>
      </w:r>
      <w:r w:rsidR="00D13CD1" w:rsidRPr="00D13CD1">
        <w:rPr>
          <w:rFonts w:ascii="Arial" w:hAnsi="Arial" w:cs="Arial"/>
          <w:b/>
          <w:bCs/>
          <w:iCs/>
          <w:sz w:val="18"/>
          <w:szCs w:val="18"/>
        </w:rPr>
        <w:t xml:space="preserve"> </w:t>
      </w:r>
      <w:r w:rsidR="00D13CD1">
        <w:rPr>
          <w:rFonts w:ascii="Arial" w:hAnsi="Arial" w:cs="Arial"/>
          <w:b/>
          <w:bCs/>
          <w:iCs/>
          <w:sz w:val="18"/>
          <w:szCs w:val="18"/>
        </w:rPr>
        <w:t xml:space="preserve">για </w:t>
      </w:r>
      <w:r w:rsidR="00D13CD1" w:rsidRPr="00B356D1">
        <w:rPr>
          <w:rFonts w:ascii="Arial" w:hAnsi="Arial" w:cs="Arial"/>
          <w:b/>
          <w:bCs/>
          <w:iCs/>
          <w:sz w:val="18"/>
          <w:szCs w:val="18"/>
        </w:rPr>
        <w:t>δύο</w:t>
      </w:r>
      <w:r w:rsidR="00D13CD1" w:rsidRPr="00B356D1">
        <w:rPr>
          <w:rFonts w:ascii="Arial" w:hAnsi="Arial" w:cs="Arial"/>
          <w:bCs/>
          <w:iCs/>
          <w:sz w:val="18"/>
          <w:szCs w:val="18"/>
        </w:rPr>
        <w:t xml:space="preserve"> </w:t>
      </w:r>
      <w:r w:rsidR="00D13CD1" w:rsidRPr="00B356D1">
        <w:rPr>
          <w:rFonts w:ascii="Arial" w:hAnsi="Arial" w:cs="Arial"/>
          <w:b/>
          <w:bCs/>
          <w:iCs/>
          <w:sz w:val="18"/>
          <w:szCs w:val="18"/>
        </w:rPr>
        <w:t>(02)</w:t>
      </w:r>
      <w:r w:rsidR="00D13CD1" w:rsidRPr="00B356D1">
        <w:rPr>
          <w:rFonts w:ascii="Arial" w:hAnsi="Arial" w:cs="Arial"/>
          <w:bCs/>
          <w:iCs/>
          <w:sz w:val="18"/>
          <w:szCs w:val="18"/>
        </w:rPr>
        <w:t xml:space="preserve"> </w:t>
      </w:r>
      <w:r w:rsidR="00D13CD1" w:rsidRPr="00B356D1">
        <w:rPr>
          <w:rFonts w:ascii="Arial" w:hAnsi="Arial" w:cs="Arial"/>
          <w:b/>
          <w:bCs/>
          <w:iCs/>
          <w:sz w:val="18"/>
          <w:szCs w:val="18"/>
        </w:rPr>
        <w:t>έτη</w:t>
      </w:r>
      <w:r w:rsidR="000C6C08" w:rsidRPr="00D30D59">
        <w:rPr>
          <w:rFonts w:ascii="Arial" w:eastAsia="Calibri" w:hAnsi="Arial" w:cs="Arial"/>
          <w:color w:val="000000"/>
          <w:sz w:val="18"/>
          <w:szCs w:val="18"/>
          <w:lang w:eastAsia="el-GR"/>
        </w:rPr>
        <w:t xml:space="preserve"> </w:t>
      </w:r>
      <w:r w:rsidR="00F46B0B" w:rsidRPr="00D30D59">
        <w:rPr>
          <w:rFonts w:ascii="Arial" w:eastAsia="Calibri" w:hAnsi="Arial" w:cs="Arial"/>
          <w:color w:val="000000"/>
          <w:sz w:val="18"/>
          <w:szCs w:val="18"/>
          <w:lang w:eastAsia="el-GR"/>
        </w:rPr>
        <w:t>με κωδικό αριθμό</w:t>
      </w:r>
      <w:r w:rsidR="003E2810" w:rsidRPr="00D30D59">
        <w:rPr>
          <w:rFonts w:ascii="Arial" w:eastAsia="Calibri" w:hAnsi="Arial" w:cs="Arial"/>
          <w:color w:val="000000"/>
          <w:sz w:val="18"/>
          <w:szCs w:val="18"/>
          <w:lang w:eastAsia="el-GR"/>
        </w:rPr>
        <w:t xml:space="preserve"> </w:t>
      </w:r>
      <w:r w:rsidR="00F46B0B" w:rsidRPr="00D30D59">
        <w:rPr>
          <w:rFonts w:ascii="Arial" w:hAnsi="Arial" w:cs="Arial"/>
          <w:b/>
          <w:sz w:val="18"/>
          <w:szCs w:val="18"/>
          <w:lang w:val="en-US"/>
        </w:rPr>
        <w:t>CPV</w:t>
      </w:r>
      <w:r w:rsidR="000C6C08" w:rsidRPr="00D30D59">
        <w:rPr>
          <w:rFonts w:ascii="Arial" w:hAnsi="Arial" w:cs="Arial"/>
          <w:b/>
          <w:sz w:val="18"/>
          <w:szCs w:val="18"/>
        </w:rPr>
        <w:t xml:space="preserve"> </w:t>
      </w:r>
      <w:r w:rsidR="00E86E09">
        <w:rPr>
          <w:rFonts w:ascii="Arial" w:hAnsi="Arial" w:cs="Arial"/>
          <w:b/>
          <w:sz w:val="18"/>
          <w:szCs w:val="18"/>
        </w:rPr>
        <w:t>33696500-0</w:t>
      </w:r>
      <w:r w:rsidR="00F46B0B" w:rsidRPr="00D30D59">
        <w:rPr>
          <w:rFonts w:ascii="Arial" w:eastAsia="Arial Unicode MS" w:hAnsi="Arial" w:cs="Arial"/>
          <w:b/>
          <w:sz w:val="18"/>
          <w:szCs w:val="18"/>
        </w:rPr>
        <w:t xml:space="preserve">, </w:t>
      </w:r>
      <w:r w:rsidR="00FF5645">
        <w:rPr>
          <w:rFonts w:ascii="Arial" w:eastAsia="Arial Unicode MS" w:hAnsi="Arial" w:cs="Arial"/>
          <w:b/>
          <w:sz w:val="18"/>
          <w:szCs w:val="18"/>
        </w:rPr>
        <w:t xml:space="preserve">ενδεικτικού </w:t>
      </w:r>
      <w:r w:rsidR="00F46B0B" w:rsidRPr="00D13CD1">
        <w:rPr>
          <w:rFonts w:ascii="Arial" w:hAnsi="Arial" w:cs="Arial"/>
          <w:sz w:val="18"/>
          <w:szCs w:val="18"/>
        </w:rPr>
        <w:t xml:space="preserve">προϋπολογισμού </w:t>
      </w:r>
      <w:r w:rsidR="00D13CD1" w:rsidRPr="00D13CD1">
        <w:rPr>
          <w:rFonts w:ascii="Arial" w:hAnsi="Arial" w:cs="Arial"/>
          <w:b/>
          <w:sz w:val="18"/>
          <w:szCs w:val="18"/>
        </w:rPr>
        <w:t>270</w:t>
      </w:r>
      <w:r w:rsidR="000C6C08" w:rsidRPr="00D13CD1">
        <w:rPr>
          <w:rFonts w:ascii="Arial" w:hAnsi="Arial" w:cs="Arial"/>
          <w:b/>
          <w:sz w:val="18"/>
          <w:szCs w:val="18"/>
        </w:rPr>
        <w:t>.</w:t>
      </w:r>
      <w:r w:rsidR="00D13CD1" w:rsidRPr="00D13CD1">
        <w:rPr>
          <w:rFonts w:ascii="Arial" w:hAnsi="Arial" w:cs="Arial"/>
          <w:b/>
          <w:sz w:val="18"/>
          <w:szCs w:val="18"/>
        </w:rPr>
        <w:t>221</w:t>
      </w:r>
      <w:r w:rsidR="000C6C08" w:rsidRPr="00D13CD1">
        <w:rPr>
          <w:rFonts w:ascii="Arial" w:hAnsi="Arial" w:cs="Arial"/>
          <w:b/>
          <w:sz w:val="18"/>
          <w:szCs w:val="18"/>
        </w:rPr>
        <w:t>,00</w:t>
      </w:r>
      <w:r w:rsidR="00F46B0B" w:rsidRPr="00D13CD1">
        <w:rPr>
          <w:rFonts w:ascii="Arial" w:hAnsi="Arial" w:cs="Arial"/>
          <w:b/>
          <w:sz w:val="18"/>
          <w:szCs w:val="18"/>
        </w:rPr>
        <w:t>€  με Φ.Π.Α</w:t>
      </w:r>
      <w:r w:rsidR="00FF5645" w:rsidRPr="00D13CD1">
        <w:rPr>
          <w:rFonts w:ascii="Arial" w:hAnsi="Arial" w:cs="Arial"/>
          <w:b/>
          <w:sz w:val="18"/>
          <w:szCs w:val="18"/>
        </w:rPr>
        <w:t xml:space="preserve"> και συμπεριλαμβανομένου του δικαιώματος προαίρεσης για ένα έτος  </w:t>
      </w:r>
      <w:r w:rsidR="00F46B0B" w:rsidRPr="00D13CD1">
        <w:rPr>
          <w:rFonts w:ascii="Arial" w:hAnsi="Arial" w:cs="Arial"/>
          <w:sz w:val="18"/>
          <w:szCs w:val="18"/>
        </w:rPr>
        <w:t>, γ</w:t>
      </w:r>
      <w:r w:rsidR="00F46B0B" w:rsidRPr="00D13CD1">
        <w:rPr>
          <w:rFonts w:ascii="Arial" w:eastAsia="Calibri" w:hAnsi="Arial" w:cs="Arial"/>
          <w:color w:val="000000"/>
          <w:sz w:val="18"/>
          <w:szCs w:val="18"/>
          <w:lang w:eastAsia="el-GR"/>
        </w:rPr>
        <w:t>ια την κάλυψη τω</w:t>
      </w:r>
      <w:r w:rsidR="0066719C" w:rsidRPr="00D13CD1">
        <w:rPr>
          <w:rFonts w:ascii="Arial" w:eastAsia="Calibri" w:hAnsi="Arial" w:cs="Arial"/>
          <w:color w:val="000000"/>
          <w:sz w:val="18"/>
          <w:szCs w:val="18"/>
          <w:lang w:eastAsia="el-GR"/>
        </w:rPr>
        <w:t>ν αναγκών του Νοσοκομείου Δράμας</w:t>
      </w:r>
      <w:r w:rsidR="00F46B0B" w:rsidRPr="00D13CD1">
        <w:rPr>
          <w:rFonts w:ascii="Arial" w:eastAsia="Calibri" w:hAnsi="Arial" w:cs="Arial"/>
          <w:color w:val="000000"/>
          <w:sz w:val="18"/>
          <w:szCs w:val="18"/>
          <w:lang w:eastAsia="el-GR"/>
        </w:rPr>
        <w:t>, σύμφωνα με τα όσα ορίζονται στην Τεχνική Περιγραφή της Διακήρυξης.</w:t>
      </w:r>
      <w:r w:rsidR="00F46B0B" w:rsidRPr="00D30D59">
        <w:rPr>
          <w:rFonts w:ascii="Arial" w:eastAsia="Calibri" w:hAnsi="Arial" w:cs="Arial"/>
          <w:color w:val="000000"/>
          <w:sz w:val="18"/>
          <w:szCs w:val="18"/>
          <w:lang w:eastAsia="el-GR"/>
        </w:rPr>
        <w:t xml:space="preserve"> </w:t>
      </w: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color w:val="000000"/>
          <w:sz w:val="18"/>
          <w:szCs w:val="18"/>
          <w:lang w:eastAsia="el-GR"/>
        </w:rPr>
        <w:t xml:space="preserve">Οι Τεχνικές Προδιαγραφές και οι απαιτήσεις σχετικά με την Προμήθεια ορίζονται στο Μέρος Β της Διακήρυξης. Οι προσφορές υποβάλλονται για το σύνολο της υπό ανάθεση προμήθειας ή για ορισμένα μόνο από τα ζητούμενα είδη. </w:t>
      </w:r>
    </w:p>
    <w:p w:rsidR="00F46B0B" w:rsidRPr="00D30D59" w:rsidRDefault="00F46B0B" w:rsidP="003A1396">
      <w:pPr>
        <w:autoSpaceDE w:val="0"/>
        <w:jc w:val="both"/>
        <w:rPr>
          <w:rFonts w:ascii="Arial" w:eastAsia="Calibri" w:hAnsi="Arial" w:cs="Arial"/>
          <w:color w:val="000000"/>
          <w:sz w:val="18"/>
          <w:szCs w:val="18"/>
          <w:lang w:eastAsia="el-GR"/>
        </w:rPr>
      </w:pP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b/>
          <w:color w:val="000000"/>
          <w:sz w:val="18"/>
          <w:szCs w:val="18"/>
          <w:lang w:eastAsia="el-GR"/>
        </w:rPr>
        <w:t xml:space="preserve">ΑΡΘΡΟ 3. </w:t>
      </w:r>
      <w:r w:rsidR="003C1AF6" w:rsidRPr="00D30D59">
        <w:rPr>
          <w:rFonts w:ascii="Arial" w:eastAsia="Calibri" w:hAnsi="Arial" w:cs="Arial"/>
          <w:b/>
          <w:color w:val="000000"/>
          <w:sz w:val="18"/>
          <w:szCs w:val="18"/>
          <w:lang w:eastAsia="el-GR"/>
        </w:rPr>
        <w:t>ΕΠΙΤΡΟΠΗ ΔΙΕΝΕΡΓΕΙΑΣ ΚΑΙ ΑΞΙΟΛΟΓΗΣΗΣ ΔΙΑΓΩΝΙΣΜΟΥ</w:t>
      </w:r>
      <w:r w:rsidR="003C1AF6" w:rsidRPr="00D30D59">
        <w:rPr>
          <w:rFonts w:ascii="Arial" w:eastAsia="Calibri" w:hAnsi="Arial" w:cs="Arial"/>
          <w:b/>
          <w:bCs/>
          <w:color w:val="000000"/>
          <w:sz w:val="18"/>
          <w:szCs w:val="18"/>
          <w:lang w:eastAsia="el-GR"/>
        </w:rPr>
        <w:t xml:space="preserve"> </w:t>
      </w: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color w:val="000000"/>
          <w:sz w:val="18"/>
          <w:szCs w:val="18"/>
          <w:lang w:eastAsia="el-GR"/>
        </w:rPr>
        <w:t xml:space="preserve">Για την αποσφράγιση και την αξιολόγηση των προσφορών υπεύθυνο είναι το αρμόδιο συλλογικό όργανο της Αναθέτουσας Αρχής, το οποίο θα συγκροτηθεί ειδικά για το σκοπό αυτό, και το οποίο λειτουργεί σύμφωνα με τα οριζόμενα στις κείμενες διατάξεις περί λειτουργίας των συλλογικών οργάνων </w:t>
      </w:r>
      <w:r w:rsidR="004363D7" w:rsidRPr="00D30D59">
        <w:rPr>
          <w:rFonts w:ascii="Arial" w:eastAsia="Calibri" w:hAnsi="Arial" w:cs="Arial"/>
          <w:color w:val="000000"/>
          <w:sz w:val="18"/>
          <w:szCs w:val="18"/>
          <w:lang w:eastAsia="el-GR"/>
        </w:rPr>
        <w:t xml:space="preserve">της </w:t>
      </w:r>
      <w:r w:rsidRPr="00D30D59">
        <w:rPr>
          <w:rFonts w:ascii="Arial" w:eastAsia="Calibri" w:hAnsi="Arial" w:cs="Arial"/>
          <w:color w:val="000000"/>
          <w:sz w:val="18"/>
          <w:szCs w:val="18"/>
          <w:lang w:eastAsia="el-GR"/>
        </w:rPr>
        <w:t>Διοίκησης.</w:t>
      </w:r>
    </w:p>
    <w:p w:rsidR="00F46B0B" w:rsidRPr="00D30D59" w:rsidRDefault="00F46B0B" w:rsidP="003A1396">
      <w:pPr>
        <w:autoSpaceDE w:val="0"/>
        <w:jc w:val="both"/>
        <w:rPr>
          <w:rFonts w:ascii="Arial" w:eastAsia="Calibri" w:hAnsi="Arial" w:cs="Arial"/>
          <w:color w:val="000000"/>
          <w:sz w:val="18"/>
          <w:szCs w:val="18"/>
          <w:lang w:eastAsia="el-GR"/>
        </w:rPr>
      </w:pP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b/>
          <w:bCs/>
          <w:color w:val="000000"/>
          <w:sz w:val="18"/>
          <w:szCs w:val="18"/>
          <w:lang w:eastAsia="el-GR"/>
        </w:rPr>
        <w:t xml:space="preserve">ΑΡΘΡΟ 4. </w:t>
      </w:r>
      <w:r w:rsidR="003C1AF6" w:rsidRPr="00D30D59">
        <w:rPr>
          <w:rFonts w:ascii="Arial" w:eastAsia="Calibri" w:hAnsi="Arial" w:cs="Arial"/>
          <w:b/>
          <w:bCs/>
          <w:color w:val="000000"/>
          <w:sz w:val="18"/>
          <w:szCs w:val="18"/>
          <w:lang w:eastAsia="el-GR"/>
        </w:rPr>
        <w:t>ΕΠΙΤΡΟΠΗ ΠΑΡΑΚΟΛΟΥΘΗΣΗΣ ΚΑΙ ΠΑΡΑΛΑΒΗΣ</w:t>
      </w:r>
    </w:p>
    <w:p w:rsidR="00201382" w:rsidRPr="00D30D59" w:rsidRDefault="00F46B0B" w:rsidP="003A1396">
      <w:pPr>
        <w:autoSpaceDE w:val="0"/>
        <w:spacing w:line="360" w:lineRule="auto"/>
        <w:jc w:val="both"/>
        <w:rPr>
          <w:rFonts w:ascii="Arial" w:eastAsia="Calibri" w:hAnsi="Arial" w:cs="Arial"/>
          <w:color w:val="000000"/>
          <w:sz w:val="18"/>
          <w:szCs w:val="18"/>
          <w:lang w:eastAsia="el-GR"/>
        </w:rPr>
      </w:pPr>
      <w:r w:rsidRPr="00D30D59">
        <w:rPr>
          <w:rFonts w:ascii="Arial" w:eastAsia="Calibri" w:hAnsi="Arial" w:cs="Arial"/>
          <w:color w:val="000000"/>
          <w:sz w:val="18"/>
          <w:szCs w:val="18"/>
          <w:lang w:eastAsia="el-GR"/>
        </w:rPr>
        <w:t xml:space="preserve">Το αρμόδιο συλλογικό όργανο το οποίο θα συγκροτηθεί από την Αναθέτουσα Αρχή θα έχει την ευθύνη για την επίβλεψη της εκτέλεσης της Σύμβασης από τον Ανάδοχο και την παραλαβή των Υλικών της Προμήθειας. </w:t>
      </w:r>
    </w:p>
    <w:p w:rsidR="00F46B0B" w:rsidRPr="00D30D59" w:rsidRDefault="00F46B0B" w:rsidP="003A1396">
      <w:pPr>
        <w:autoSpaceDE w:val="0"/>
        <w:spacing w:line="360" w:lineRule="auto"/>
        <w:jc w:val="both"/>
        <w:rPr>
          <w:rFonts w:ascii="Arial" w:eastAsia="Calibri" w:hAnsi="Arial" w:cs="Arial"/>
          <w:b/>
          <w:bCs/>
          <w:iCs/>
          <w:sz w:val="18"/>
          <w:szCs w:val="18"/>
          <w:u w:val="single"/>
          <w:lang w:eastAsia="el-GR"/>
        </w:rPr>
      </w:pPr>
    </w:p>
    <w:p w:rsidR="00F46B0B" w:rsidRPr="00D30D59" w:rsidRDefault="00F46B0B" w:rsidP="003A1396">
      <w:pPr>
        <w:autoSpaceDE w:val="0"/>
        <w:spacing w:line="360" w:lineRule="auto"/>
        <w:jc w:val="both"/>
        <w:rPr>
          <w:rFonts w:ascii="Arial" w:eastAsia="Calibri" w:hAnsi="Arial" w:cs="Arial"/>
          <w:b/>
          <w:bCs/>
          <w:iCs/>
          <w:color w:val="000000"/>
          <w:sz w:val="18"/>
          <w:szCs w:val="18"/>
          <w:lang w:eastAsia="el-GR"/>
        </w:rPr>
      </w:pPr>
      <w:r w:rsidRPr="00D30D59">
        <w:rPr>
          <w:rFonts w:ascii="Arial" w:eastAsia="Calibri" w:hAnsi="Arial" w:cs="Arial"/>
          <w:b/>
          <w:bCs/>
          <w:iCs/>
          <w:sz w:val="18"/>
          <w:szCs w:val="18"/>
          <w:lang w:eastAsia="el-GR"/>
        </w:rPr>
        <w:t xml:space="preserve">ΑΡΘΡΟ 5. </w:t>
      </w:r>
      <w:r w:rsidR="003C1AF6" w:rsidRPr="00D30D59">
        <w:rPr>
          <w:rFonts w:ascii="Arial" w:eastAsia="Calibri" w:hAnsi="Arial" w:cs="Arial"/>
          <w:b/>
          <w:bCs/>
          <w:iCs/>
          <w:color w:val="000000"/>
          <w:sz w:val="18"/>
          <w:szCs w:val="18"/>
          <w:lang w:eastAsia="el-GR"/>
        </w:rPr>
        <w:t>ΠΑΡΟΧΗ ΔΙΕΥΚΡΙΝΗΣΕΩΝ</w:t>
      </w:r>
    </w:p>
    <w:p w:rsidR="00A711B3" w:rsidRPr="00D30D59" w:rsidRDefault="00A711B3" w:rsidP="003A1396">
      <w:pPr>
        <w:spacing w:line="360" w:lineRule="auto"/>
        <w:jc w:val="both"/>
        <w:rPr>
          <w:rFonts w:ascii="Arial" w:hAnsi="Arial" w:cs="Arial"/>
          <w:sz w:val="18"/>
          <w:szCs w:val="18"/>
        </w:rPr>
      </w:pPr>
      <w:r w:rsidRPr="00D30D59">
        <w:rPr>
          <w:rFonts w:ascii="Arial" w:hAnsi="Arial" w:cs="Arial"/>
          <w:sz w:val="18"/>
          <w:szCs w:val="18"/>
        </w:rPr>
        <w:t xml:space="preserve">Τα σχετικά αιτήματα παροχής διευκρινίσεων υποβάλλονται ηλεκτρονικά,  το αργότερο  </w:t>
      </w:r>
      <w:r w:rsidRPr="00D30D59">
        <w:rPr>
          <w:rFonts w:ascii="Arial" w:hAnsi="Arial" w:cs="Arial"/>
          <w:b/>
          <w:bCs/>
          <w:sz w:val="18"/>
          <w:szCs w:val="18"/>
        </w:rPr>
        <w:t>έντεκα (1</w:t>
      </w:r>
      <w:r w:rsidRPr="00D30D59">
        <w:rPr>
          <w:rFonts w:ascii="Arial" w:hAnsi="Arial" w:cs="Arial"/>
          <w:b/>
          <w:sz w:val="18"/>
          <w:szCs w:val="18"/>
        </w:rPr>
        <w:t>1)</w:t>
      </w:r>
      <w:r w:rsidRPr="00D30D59">
        <w:rPr>
          <w:rFonts w:ascii="Arial" w:hAnsi="Arial" w:cs="Arial"/>
          <w:sz w:val="18"/>
          <w:szCs w:val="18"/>
        </w:rPr>
        <w:t xml:space="preserve">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36" w:history="1">
        <w:r w:rsidRPr="00D30D59">
          <w:rPr>
            <w:rStyle w:val="-"/>
            <w:rFonts w:ascii="Arial" w:hAnsi="Arial" w:cs="Arial"/>
            <w:vanish/>
            <w:sz w:val="18"/>
            <w:szCs w:val="18"/>
          </w:rPr>
          <w:t>www.promitheus.gov.gr</w:t>
        </w:r>
      </w:hyperlink>
      <w:r w:rsidRPr="00D30D59">
        <w:rPr>
          <w:rFonts w:ascii="Arial" w:hAnsi="Arial" w:cs="Arial"/>
          <w:sz w:val="18"/>
          <w:szCs w:val="18"/>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Είναι απαραίτητο, το ηλεκτρονικό αρχείο με το κείμενο των ερωτημάτων, να είναι ψηφιακά υπογεγραμμένο. Αιτήματα παροχής διευκρινήσεων που υποβάλλονται με άλλο τρόπο ή το ηλεκτρονικό αρχείο που τα συνοδεύει δεν είναι ψηφιακά υπογεγραμμένο, δεν εξετάζονται.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b/>
          <w:sz w:val="18"/>
          <w:szCs w:val="18"/>
        </w:rPr>
        <w:t>α)</w:t>
      </w:r>
      <w:r w:rsidRPr="00D30D59">
        <w:rPr>
          <w:rFonts w:ascii="Arial" w:hAnsi="Arial" w:cs="Arial"/>
          <w:sz w:val="18"/>
          <w:szCs w:val="18"/>
        </w:rPr>
        <w:t xml:space="preserve"> όταν, για οποιονδήποτε λόγο, πρόσθετες πληροφορίες, αν και ζητήθηκαν από τον οικονομικό φορέα έγκαιρα, δεν έχουν παρασχεθεί πριν από την προθεσμία που ορίζεται για την παραλαβή των προσφορών, </w:t>
      </w:r>
    </w:p>
    <w:p w:rsidR="00F46B0B" w:rsidRPr="00D30D59" w:rsidRDefault="00F46B0B" w:rsidP="003A1396">
      <w:pPr>
        <w:spacing w:line="360" w:lineRule="auto"/>
        <w:jc w:val="both"/>
        <w:rPr>
          <w:rFonts w:ascii="Arial" w:hAnsi="Arial" w:cs="Arial"/>
          <w:sz w:val="18"/>
          <w:szCs w:val="18"/>
        </w:rPr>
      </w:pPr>
      <w:r w:rsidRPr="00D30D59">
        <w:rPr>
          <w:rFonts w:ascii="Arial" w:hAnsi="Arial" w:cs="Arial"/>
          <w:b/>
          <w:sz w:val="18"/>
          <w:szCs w:val="18"/>
        </w:rPr>
        <w:t>β)</w:t>
      </w:r>
      <w:r w:rsidRPr="00D30D59">
        <w:rPr>
          <w:rFonts w:ascii="Arial" w:hAnsi="Arial" w:cs="Arial"/>
          <w:sz w:val="18"/>
          <w:szCs w:val="18"/>
        </w:rPr>
        <w:t xml:space="preserve"> όταν τα έγγραφα της Σύμβασης υφίστανται σημαντικές αλλαγές.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Η διάρκεια της παράτασης θα είναι ανάλογη με τη σπουδαιότητα των πληροφοριών ή των αλλαγών.</w:t>
      </w:r>
    </w:p>
    <w:p w:rsidR="00F46B0B" w:rsidRPr="00170218" w:rsidRDefault="00F46B0B" w:rsidP="00864D15">
      <w:pPr>
        <w:pStyle w:val="western"/>
        <w:spacing w:line="360" w:lineRule="auto"/>
        <w:rPr>
          <w:rFonts w:ascii="Arial" w:hAnsi="Arial" w:cs="Arial"/>
          <w:i/>
          <w:sz w:val="18"/>
          <w:szCs w:val="18"/>
          <w:u w:val="single"/>
        </w:rPr>
      </w:pPr>
      <w:r w:rsidRPr="00864D15">
        <w:rPr>
          <w:rFonts w:ascii="Arial" w:eastAsia="Calibri" w:hAnsi="Arial" w:cs="Arial"/>
          <w:i/>
          <w:sz w:val="18"/>
          <w:szCs w:val="18"/>
          <w:lang w:eastAsia="el-GR"/>
        </w:rPr>
        <w:t xml:space="preserve">Στην περίπτωση που </w:t>
      </w:r>
      <w:r w:rsidRPr="00170218">
        <w:rPr>
          <w:rFonts w:ascii="Arial" w:eastAsia="Calibri" w:hAnsi="Arial" w:cs="Arial"/>
          <w:i/>
          <w:sz w:val="18"/>
          <w:szCs w:val="18"/>
          <w:u w:val="single"/>
          <w:lang w:eastAsia="el-GR"/>
        </w:rPr>
        <w:t>τυχόν διευκρινήσεις ή τροποποιήσεις</w:t>
      </w:r>
      <w:r w:rsidRPr="00864D15">
        <w:rPr>
          <w:rFonts w:ascii="Arial" w:eastAsia="Calibri" w:hAnsi="Arial" w:cs="Arial"/>
          <w:i/>
          <w:sz w:val="18"/>
          <w:szCs w:val="18"/>
          <w:lang w:eastAsia="el-GR"/>
        </w:rPr>
        <w:t xml:space="preserve"> προκύψουν, κατά τη διάρκεια διενέργειας της Διακήρυξης, θα δημοσιεύονται αναλυτικά στον διαδικτυακό τόπο του Νοσοκομείου (</w:t>
      </w:r>
      <w:hyperlink r:id="rId37" w:history="1">
        <w:r w:rsidRPr="00864D15">
          <w:rPr>
            <w:rStyle w:val="-"/>
            <w:rFonts w:ascii="Arial" w:eastAsia="Calibri" w:hAnsi="Arial" w:cs="Arial"/>
            <w:i/>
            <w:sz w:val="18"/>
            <w:szCs w:val="18"/>
            <w:lang w:eastAsia="el-GR"/>
          </w:rPr>
          <w:t>www.</w:t>
        </w:r>
        <w:r w:rsidRPr="00864D15">
          <w:rPr>
            <w:rStyle w:val="-"/>
            <w:rFonts w:ascii="Arial" w:eastAsia="Calibri" w:hAnsi="Arial" w:cs="Arial"/>
            <w:i/>
            <w:sz w:val="18"/>
            <w:szCs w:val="18"/>
            <w:lang w:val="en-US" w:eastAsia="el-GR"/>
          </w:rPr>
          <w:t>dramahospital</w:t>
        </w:r>
        <w:r w:rsidRPr="00864D15">
          <w:rPr>
            <w:rStyle w:val="-"/>
            <w:rFonts w:ascii="Arial" w:eastAsia="Calibri" w:hAnsi="Arial" w:cs="Arial"/>
            <w:i/>
            <w:sz w:val="18"/>
            <w:szCs w:val="18"/>
            <w:lang w:eastAsia="el-GR"/>
          </w:rPr>
          <w:t>.gr</w:t>
        </w:r>
      </w:hyperlink>
      <w:r w:rsidR="00864D15" w:rsidRPr="00864D15">
        <w:rPr>
          <w:rFonts w:ascii="Arial" w:eastAsia="Calibri" w:hAnsi="Arial" w:cs="Arial"/>
          <w:i/>
          <w:sz w:val="18"/>
          <w:szCs w:val="18"/>
          <w:lang w:eastAsia="el-GR"/>
        </w:rPr>
        <w:t>)</w:t>
      </w:r>
      <w:r w:rsidRPr="00864D15">
        <w:rPr>
          <w:rFonts w:ascii="Arial" w:eastAsia="Calibri" w:hAnsi="Arial" w:cs="Arial"/>
          <w:i/>
          <w:sz w:val="18"/>
          <w:szCs w:val="18"/>
          <w:lang w:eastAsia="el-GR"/>
        </w:rPr>
        <w:t xml:space="preserve"> </w:t>
      </w:r>
      <w:r w:rsidR="00864D15" w:rsidRPr="00864D15">
        <w:rPr>
          <w:rFonts w:ascii="Arial" w:hAnsi="Arial" w:cs="Arial"/>
          <w:b/>
          <w:bCs/>
          <w:sz w:val="18"/>
          <w:szCs w:val="18"/>
        </w:rPr>
        <w:t xml:space="preserve">καθώς </w:t>
      </w:r>
      <w:r w:rsidR="00864D15" w:rsidRPr="00170218">
        <w:rPr>
          <w:rFonts w:ascii="Arial" w:hAnsi="Arial" w:cs="Arial"/>
          <w:bCs/>
          <w:sz w:val="18"/>
          <w:szCs w:val="18"/>
        </w:rPr>
        <w:t>και στο Ε.Σ.Η.Δ.Η.Σ. (Διαδικτυακή πύλη:</w:t>
      </w:r>
      <w:r w:rsidR="00864D15" w:rsidRPr="00864D15">
        <w:rPr>
          <w:rFonts w:ascii="Arial" w:hAnsi="Arial" w:cs="Arial"/>
          <w:b/>
          <w:bCs/>
          <w:sz w:val="18"/>
          <w:szCs w:val="18"/>
        </w:rPr>
        <w:t xml:space="preserve"> </w:t>
      </w:r>
      <w:hyperlink r:id="rId38" w:history="1">
        <w:r w:rsidR="00864D15" w:rsidRPr="00864D15">
          <w:rPr>
            <w:rStyle w:val="-"/>
            <w:rFonts w:ascii="Arial" w:hAnsi="Arial" w:cs="Arial"/>
            <w:b/>
            <w:bCs/>
            <w:sz w:val="18"/>
            <w:szCs w:val="18"/>
          </w:rPr>
          <w:t>www.promitheus.gov.gr</w:t>
        </w:r>
      </w:hyperlink>
      <w:r w:rsidR="00864D15" w:rsidRPr="00864D15">
        <w:rPr>
          <w:rFonts w:ascii="Arial" w:hAnsi="Arial" w:cs="Arial"/>
          <w:b/>
          <w:bCs/>
          <w:sz w:val="18"/>
          <w:szCs w:val="18"/>
        </w:rPr>
        <w:t>),</w:t>
      </w:r>
      <w:r w:rsidR="00864D15" w:rsidRPr="00864D15">
        <w:rPr>
          <w:rFonts w:ascii="Arial" w:eastAsia="Calibri" w:hAnsi="Arial" w:cs="Arial"/>
          <w:i/>
          <w:sz w:val="18"/>
          <w:szCs w:val="18"/>
          <w:lang w:eastAsia="el-GR"/>
        </w:rPr>
        <w:t xml:space="preserve"> </w:t>
      </w:r>
      <w:r w:rsidRPr="00170218">
        <w:rPr>
          <w:rFonts w:ascii="Arial" w:eastAsia="Calibri" w:hAnsi="Arial" w:cs="Arial"/>
          <w:i/>
          <w:sz w:val="18"/>
          <w:szCs w:val="18"/>
          <w:u w:val="single"/>
          <w:lang w:eastAsia="el-GR"/>
        </w:rPr>
        <w:t xml:space="preserve">και θα αποτελεί </w:t>
      </w:r>
      <w:r w:rsidRPr="00170218">
        <w:rPr>
          <w:rFonts w:ascii="Arial" w:eastAsia="Calibri" w:hAnsi="Arial" w:cs="Arial"/>
          <w:bCs/>
          <w:i/>
          <w:sz w:val="18"/>
          <w:szCs w:val="18"/>
          <w:u w:val="single"/>
          <w:lang w:eastAsia="el-GR"/>
        </w:rPr>
        <w:t xml:space="preserve">αποκλειστική ευθύνη των ενδιαφερομένων </w:t>
      </w:r>
      <w:r w:rsidRPr="00170218">
        <w:rPr>
          <w:rFonts w:ascii="Arial" w:eastAsia="Calibri" w:hAnsi="Arial" w:cs="Arial"/>
          <w:i/>
          <w:sz w:val="18"/>
          <w:szCs w:val="18"/>
          <w:u w:val="single"/>
          <w:lang w:eastAsia="el-GR"/>
        </w:rPr>
        <w:t>να λάβουν γνώση αυτών.</w:t>
      </w:r>
    </w:p>
    <w:p w:rsidR="00F46B0B" w:rsidRDefault="00F46B0B" w:rsidP="003A1396">
      <w:pPr>
        <w:autoSpaceDE w:val="0"/>
        <w:jc w:val="both"/>
        <w:rPr>
          <w:rFonts w:ascii="Arial" w:eastAsia="Calibri" w:hAnsi="Arial" w:cs="Arial"/>
          <w:b/>
          <w:bCs/>
          <w:iCs/>
          <w:sz w:val="18"/>
          <w:szCs w:val="18"/>
          <w:lang w:eastAsia="el-GR"/>
        </w:rPr>
      </w:pPr>
    </w:p>
    <w:p w:rsidR="00864D15" w:rsidRDefault="00864D15" w:rsidP="003A1396">
      <w:pPr>
        <w:autoSpaceDE w:val="0"/>
        <w:jc w:val="both"/>
        <w:rPr>
          <w:rFonts w:ascii="Arial" w:eastAsia="Calibri" w:hAnsi="Arial" w:cs="Arial"/>
          <w:b/>
          <w:bCs/>
          <w:iCs/>
          <w:sz w:val="18"/>
          <w:szCs w:val="18"/>
          <w:lang w:eastAsia="el-GR"/>
        </w:rPr>
      </w:pPr>
    </w:p>
    <w:p w:rsidR="00864D15" w:rsidRDefault="00864D15" w:rsidP="003A1396">
      <w:pPr>
        <w:autoSpaceDE w:val="0"/>
        <w:jc w:val="both"/>
        <w:rPr>
          <w:rFonts w:ascii="Arial" w:eastAsia="Calibri" w:hAnsi="Arial" w:cs="Arial"/>
          <w:b/>
          <w:bCs/>
          <w:iCs/>
          <w:sz w:val="18"/>
          <w:szCs w:val="18"/>
          <w:lang w:eastAsia="el-GR"/>
        </w:rPr>
      </w:pPr>
    </w:p>
    <w:p w:rsidR="00864D15" w:rsidRPr="00D30D59" w:rsidRDefault="00864D15" w:rsidP="003A1396">
      <w:pPr>
        <w:autoSpaceDE w:val="0"/>
        <w:jc w:val="both"/>
        <w:rPr>
          <w:rFonts w:ascii="Arial" w:eastAsia="Calibri" w:hAnsi="Arial" w:cs="Arial"/>
          <w:b/>
          <w:bCs/>
          <w:iCs/>
          <w:sz w:val="18"/>
          <w:szCs w:val="18"/>
          <w:lang w:eastAsia="el-GR"/>
        </w:rPr>
      </w:pPr>
    </w:p>
    <w:p w:rsidR="00F46B0B" w:rsidRPr="00D30D59" w:rsidRDefault="004419DF" w:rsidP="003A1396">
      <w:pPr>
        <w:autoSpaceDE w:val="0"/>
        <w:spacing w:line="360" w:lineRule="auto"/>
        <w:jc w:val="both"/>
        <w:rPr>
          <w:rFonts w:ascii="Arial" w:hAnsi="Arial" w:cs="Arial"/>
          <w:sz w:val="18"/>
          <w:szCs w:val="18"/>
        </w:rPr>
      </w:pPr>
      <w:r w:rsidRPr="00D30D59">
        <w:rPr>
          <w:rFonts w:ascii="Arial" w:eastAsia="Calibri" w:hAnsi="Arial" w:cs="Arial"/>
          <w:b/>
          <w:bCs/>
          <w:iCs/>
          <w:sz w:val="18"/>
          <w:szCs w:val="18"/>
          <w:lang w:eastAsia="el-GR"/>
        </w:rPr>
        <w:t xml:space="preserve">ΑΡΘΡΟ 6. </w:t>
      </w:r>
      <w:r w:rsidR="00F46B0B" w:rsidRPr="00D30D59">
        <w:rPr>
          <w:rFonts w:ascii="Arial" w:eastAsia="Calibri" w:hAnsi="Arial" w:cs="Arial"/>
          <w:b/>
          <w:bCs/>
          <w:iCs/>
          <w:sz w:val="18"/>
          <w:szCs w:val="18"/>
          <w:lang w:eastAsia="el-GR"/>
        </w:rPr>
        <w:t>ΔΙΚΑΙΩΜΑ ΣΥΜΜΕΤΟΧΗΣ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Δικαίωμα συμμετοχής στη δ</w:t>
      </w:r>
      <w:r w:rsidR="00CF1955" w:rsidRPr="00D30D59">
        <w:rPr>
          <w:rFonts w:ascii="Arial" w:hAnsi="Arial" w:cs="Arial"/>
          <w:sz w:val="18"/>
          <w:szCs w:val="18"/>
        </w:rPr>
        <w:t>ιαδικασία σύναψης της παρούσας Σ</w:t>
      </w:r>
      <w:r w:rsidRPr="00D30D59">
        <w:rPr>
          <w:rFonts w:ascii="Arial" w:hAnsi="Arial" w:cs="Arial"/>
          <w:sz w:val="18"/>
          <w:szCs w:val="18"/>
        </w:rPr>
        <w:t xml:space="preserve">ύμβασης έχουν φυσικά </w:t>
      </w:r>
      <w:r w:rsidR="004317C7" w:rsidRPr="00D30D59">
        <w:rPr>
          <w:rFonts w:ascii="Arial" w:hAnsi="Arial" w:cs="Arial"/>
          <w:sz w:val="18"/>
          <w:szCs w:val="18"/>
        </w:rPr>
        <w:t xml:space="preserve"> </w:t>
      </w:r>
      <w:r w:rsidRPr="00D30D59">
        <w:rPr>
          <w:rFonts w:ascii="Arial" w:hAnsi="Arial" w:cs="Arial"/>
          <w:sz w:val="18"/>
          <w:szCs w:val="18"/>
        </w:rPr>
        <w:t>ή νομικά πρόσωπα και, σε περίπτωση ενώσεων οικονομικών φορέων, τα μέλη αυτών, που είναι εγκατεστημένα σε:</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α) κράτος-μέλος της Ένωσης,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β) κράτος - μέλος του Ευρωπαϊκού Οικονομικού Χώρου (Ε.Ο.Χ.),</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δ) σε τρίτες χώρες που δεν εμπίπτουν στην περίπτωση </w:t>
      </w:r>
      <w:proofErr w:type="spellStart"/>
      <w:r w:rsidRPr="00D30D59">
        <w:rPr>
          <w:rFonts w:ascii="Arial" w:hAnsi="Arial" w:cs="Arial"/>
          <w:sz w:val="18"/>
          <w:szCs w:val="18"/>
        </w:rPr>
        <w:t>γ΄</w:t>
      </w:r>
      <w:proofErr w:type="spellEnd"/>
      <w:r w:rsidRPr="00D30D59">
        <w:rPr>
          <w:rFonts w:ascii="Arial" w:hAnsi="Arial" w:cs="Arial"/>
          <w:sz w:val="18"/>
          <w:szCs w:val="18"/>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F46B0B" w:rsidRPr="00D30D59" w:rsidRDefault="00F46B0B" w:rsidP="003A1396">
      <w:pPr>
        <w:spacing w:line="360" w:lineRule="auto"/>
        <w:jc w:val="both"/>
        <w:rPr>
          <w:rFonts w:ascii="Arial" w:hAnsi="Arial" w:cs="Arial"/>
          <w:b/>
          <w:bCs/>
          <w:sz w:val="18"/>
          <w:szCs w:val="18"/>
        </w:rPr>
      </w:pP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επιλεγείσα Ένωση ή Κοινοπραξία υποχρεούται να πράξει τούτο εάν κατακυρωθεί σε αυτήν η Σύμβαση, εφόσον η λήψη ορισμένης νομικής μορφής είναι αναγκαία για την ικανοποιητική εκτέλεση της Σύμβασης.</w:t>
      </w:r>
    </w:p>
    <w:p w:rsidR="00AA04FC" w:rsidRPr="00D30D59" w:rsidRDefault="00AA04FC" w:rsidP="003A1396">
      <w:pPr>
        <w:spacing w:line="360" w:lineRule="auto"/>
        <w:jc w:val="both"/>
        <w:rPr>
          <w:rFonts w:ascii="Arial" w:hAnsi="Arial" w:cs="Arial"/>
          <w:sz w:val="18"/>
          <w:szCs w:val="18"/>
        </w:rPr>
      </w:pP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sz w:val="18"/>
          <w:szCs w:val="18"/>
          <w:lang w:eastAsia="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D30D59">
        <w:rPr>
          <w:rFonts w:ascii="Arial" w:eastAsia="Calibri" w:hAnsi="Arial" w:cs="Arial"/>
          <w:sz w:val="18"/>
          <w:szCs w:val="18"/>
          <w:lang w:eastAsia="el-GR"/>
        </w:rPr>
        <w:t>ολόκληρον</w:t>
      </w:r>
      <w:proofErr w:type="spellEnd"/>
      <w:r w:rsidRPr="00D30D59">
        <w:rPr>
          <w:rFonts w:ascii="Arial" w:eastAsia="Calibri" w:hAnsi="Arial" w:cs="Arial"/>
          <w:sz w:val="18"/>
          <w:szCs w:val="18"/>
          <w:lang w:eastAsia="el-GR"/>
        </w:rPr>
        <w:t>.</w:t>
      </w:r>
    </w:p>
    <w:p w:rsidR="00F46B0B" w:rsidRPr="00D30D59" w:rsidRDefault="00F46B0B" w:rsidP="003A1396">
      <w:pPr>
        <w:autoSpaceDE w:val="0"/>
        <w:spacing w:line="360" w:lineRule="auto"/>
        <w:ind w:left="460"/>
        <w:jc w:val="both"/>
        <w:rPr>
          <w:rFonts w:ascii="Arial" w:eastAsia="Calibri" w:hAnsi="Arial" w:cs="Arial"/>
          <w:sz w:val="18"/>
          <w:szCs w:val="18"/>
          <w:lang w:eastAsia="el-GR"/>
        </w:rPr>
      </w:pPr>
    </w:p>
    <w:p w:rsidR="00F46B0B" w:rsidRPr="00D30D59" w:rsidRDefault="00F46B0B" w:rsidP="003A1396">
      <w:pPr>
        <w:autoSpaceDE w:val="0"/>
        <w:spacing w:line="360" w:lineRule="auto"/>
        <w:jc w:val="both"/>
        <w:rPr>
          <w:rFonts w:ascii="Arial" w:hAnsi="Arial" w:cs="Arial"/>
          <w:b/>
          <w:bCs/>
          <w:sz w:val="18"/>
          <w:szCs w:val="18"/>
        </w:rPr>
      </w:pPr>
      <w:r w:rsidRPr="00D30D59">
        <w:rPr>
          <w:rFonts w:ascii="Arial" w:hAnsi="Arial" w:cs="Arial"/>
          <w:b/>
          <w:bCs/>
          <w:sz w:val="18"/>
          <w:szCs w:val="18"/>
        </w:rPr>
        <w:t xml:space="preserve">ΑΡΘΡΟ 7. </w:t>
      </w:r>
      <w:r w:rsidR="00C31C41" w:rsidRPr="00D30D59">
        <w:rPr>
          <w:rFonts w:ascii="Arial" w:hAnsi="Arial" w:cs="Arial"/>
          <w:b/>
          <w:bCs/>
          <w:sz w:val="18"/>
          <w:szCs w:val="18"/>
        </w:rPr>
        <w:t>ΓΛΩΣΣΑ</w:t>
      </w:r>
    </w:p>
    <w:p w:rsidR="00C31C41" w:rsidRPr="00D30D59" w:rsidRDefault="00C31C41" w:rsidP="003A1396">
      <w:pPr>
        <w:spacing w:after="6" w:line="360" w:lineRule="auto"/>
        <w:jc w:val="both"/>
        <w:rPr>
          <w:rFonts w:ascii="Arial" w:hAnsi="Arial" w:cs="Arial"/>
          <w:sz w:val="18"/>
          <w:szCs w:val="18"/>
        </w:rPr>
      </w:pPr>
      <w:r w:rsidRPr="00D30D59">
        <w:rPr>
          <w:rFonts w:ascii="Arial" w:hAnsi="Arial" w:cs="Arial"/>
          <w:sz w:val="18"/>
          <w:szCs w:val="18"/>
        </w:rPr>
        <w:t>Τα έγγραφα της Σύμβασης έχουν συνταχθεί στην Ελληνική Γλώσσα (Άρθρο 53, παρ.3 του Ν. 4412/2016).</w:t>
      </w:r>
    </w:p>
    <w:p w:rsidR="00C31C41" w:rsidRPr="00D30D59" w:rsidRDefault="00C31C41" w:rsidP="003A1396">
      <w:pPr>
        <w:spacing w:line="360" w:lineRule="auto"/>
        <w:jc w:val="both"/>
        <w:rPr>
          <w:rFonts w:ascii="Arial" w:hAnsi="Arial" w:cs="Arial"/>
          <w:sz w:val="18"/>
          <w:szCs w:val="18"/>
        </w:rPr>
      </w:pPr>
      <w:r w:rsidRPr="00D30D59">
        <w:rPr>
          <w:rFonts w:ascii="Arial" w:hAnsi="Arial" w:cs="Arial"/>
          <w:sz w:val="18"/>
          <w:szCs w:val="18"/>
        </w:rPr>
        <w:t>Τυχόν ενστάσεις ή προδικαστικές προσφυγές υποβάλλονται στην Ελληνική Γλώσσα.</w:t>
      </w:r>
    </w:p>
    <w:p w:rsidR="00C31C41" w:rsidRPr="00D30D59" w:rsidRDefault="00C31C41" w:rsidP="003A1396">
      <w:pPr>
        <w:spacing w:after="6" w:line="360" w:lineRule="auto"/>
        <w:jc w:val="both"/>
        <w:rPr>
          <w:rFonts w:ascii="Arial" w:hAnsi="Arial" w:cs="Arial"/>
          <w:sz w:val="18"/>
          <w:szCs w:val="18"/>
        </w:rPr>
      </w:pPr>
      <w:r w:rsidRPr="00D30D59">
        <w:rPr>
          <w:rFonts w:ascii="Arial" w:hAnsi="Arial" w:cs="Arial"/>
          <w:color w:val="000000"/>
          <w:sz w:val="18"/>
          <w:szCs w:val="18"/>
        </w:rPr>
        <w:t>Οι προσφορές και τα συμπεριλαμβανόμενα σε αυτές στοιχεία συντάσσονται στην Ελληνική Γλώσσα ή συνοδεύονται από επίσημη μετάφρασή τους στην Ελληνική Γλώσσα (Άρθρο 80, παρ.10 του ν. 4412/2016).</w:t>
      </w:r>
    </w:p>
    <w:p w:rsidR="00C31C41" w:rsidRPr="00D30D59" w:rsidRDefault="00C31C41" w:rsidP="003A1396">
      <w:pPr>
        <w:spacing w:line="360" w:lineRule="auto"/>
        <w:jc w:val="both"/>
        <w:rPr>
          <w:rFonts w:ascii="Arial" w:hAnsi="Arial" w:cs="Arial"/>
          <w:sz w:val="18"/>
          <w:szCs w:val="18"/>
        </w:rPr>
      </w:pPr>
      <w:r w:rsidRPr="00D30D59">
        <w:rPr>
          <w:rFonts w:ascii="Arial" w:hAnsi="Arial" w:cs="Arial"/>
          <w:color w:val="000000"/>
          <w:sz w:val="18"/>
          <w:szCs w:val="18"/>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(Άρθρο 80,92 Ν. 4412/2016).</w:t>
      </w:r>
      <w:r w:rsidRPr="00D30D59">
        <w:rPr>
          <w:rFonts w:ascii="Arial" w:hAnsi="Arial" w:cs="Arial"/>
          <w:color w:val="000000"/>
          <w:sz w:val="18"/>
          <w:szCs w:val="18"/>
          <w:bdr w:val="single" w:sz="2" w:space="0" w:color="FFFFFF"/>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C31C41" w:rsidRPr="00D30D59" w:rsidRDefault="00C31C41" w:rsidP="003A1396">
      <w:pPr>
        <w:spacing w:line="360" w:lineRule="auto"/>
        <w:jc w:val="both"/>
        <w:rPr>
          <w:rFonts w:ascii="Arial" w:hAnsi="Arial" w:cs="Arial"/>
          <w:sz w:val="18"/>
          <w:szCs w:val="18"/>
        </w:rPr>
      </w:pPr>
      <w:r w:rsidRPr="00D30D59">
        <w:rPr>
          <w:rFonts w:ascii="Arial" w:hAnsi="Arial" w:cs="Arial"/>
          <w:color w:val="000000"/>
          <w:sz w:val="18"/>
          <w:szCs w:val="18"/>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 ΕΞ., είτε από το αρμόδιο προξενείο, είτε από δικηγόρο, κατά την έννοια των άρθρων 454 του Κ.Π.Δ. και 53 του Κώδικα περί Δικηγόρων, είτε από ορκωτό μεταφραστή της χώρας προέλευσης, αν υφίσταται στη χώρα αυτή τέτοια υπηρεσία.</w:t>
      </w:r>
    </w:p>
    <w:p w:rsidR="00C31C41" w:rsidRPr="00D30D59" w:rsidRDefault="00C31C41" w:rsidP="003A1396">
      <w:pPr>
        <w:spacing w:line="360" w:lineRule="auto"/>
        <w:jc w:val="both"/>
        <w:rPr>
          <w:rFonts w:ascii="Arial" w:hAnsi="Arial" w:cs="Arial"/>
          <w:sz w:val="18"/>
          <w:szCs w:val="18"/>
        </w:rPr>
      </w:pPr>
      <w:r w:rsidRPr="00D30D59">
        <w:rPr>
          <w:rFonts w:ascii="Arial" w:hAnsi="Arial" w:cs="Arial"/>
          <w:color w:val="000000"/>
          <w:sz w:val="18"/>
          <w:szCs w:val="18"/>
        </w:rPr>
        <w:t>Επιτρέπεται αντίστοιχα η κατάθεση οιουδήποτε δημοσίου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 σφραγίδα ‘’</w:t>
      </w:r>
      <w:proofErr w:type="spellStart"/>
      <w:r w:rsidRPr="00D30D59">
        <w:rPr>
          <w:rFonts w:ascii="Arial" w:hAnsi="Arial" w:cs="Arial"/>
          <w:color w:val="000000"/>
          <w:sz w:val="18"/>
          <w:szCs w:val="18"/>
        </w:rPr>
        <w:t>Apostile</w:t>
      </w:r>
      <w:proofErr w:type="spellEnd"/>
      <w:r w:rsidRPr="00D30D59">
        <w:rPr>
          <w:rFonts w:ascii="Arial" w:hAnsi="Arial" w:cs="Arial"/>
          <w:color w:val="000000"/>
          <w:sz w:val="18"/>
          <w:szCs w:val="18"/>
        </w:rPr>
        <w:t>” σύμφωνα με τη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C31C41" w:rsidRPr="00D30D59" w:rsidRDefault="00C31C41" w:rsidP="003A1396">
      <w:pPr>
        <w:spacing w:line="360" w:lineRule="auto"/>
        <w:jc w:val="both"/>
        <w:rPr>
          <w:rFonts w:ascii="Arial" w:hAnsi="Arial" w:cs="Arial"/>
          <w:sz w:val="18"/>
          <w:szCs w:val="18"/>
        </w:rPr>
      </w:pPr>
      <w:r w:rsidRPr="00D30D59">
        <w:rPr>
          <w:rFonts w:ascii="Arial" w:hAnsi="Arial" w:cs="Arial"/>
          <w:color w:val="000000"/>
          <w:sz w:val="18"/>
          <w:szCs w:val="18"/>
        </w:rPr>
        <w:t xml:space="preserve">Ενημερωτικά, τεχνικά φυλλάδια και άλλα έντυπα του κατασκευαστικού οίκου των προσφερόμενων ειδών  με τεχνικό </w:t>
      </w:r>
      <w:r w:rsidRPr="00D30D59">
        <w:rPr>
          <w:rFonts w:ascii="Arial" w:hAnsi="Arial" w:cs="Arial"/>
          <w:iCs/>
          <w:color w:val="000000"/>
          <w:sz w:val="18"/>
          <w:szCs w:val="18"/>
        </w:rPr>
        <w:t>περιεχόμενο</w:t>
      </w:r>
      <w:r w:rsidRPr="00D30D59">
        <w:rPr>
          <w:rFonts w:ascii="Arial" w:hAnsi="Arial" w:cs="Arial"/>
          <w:color w:val="000000"/>
          <w:sz w:val="18"/>
          <w:szCs w:val="18"/>
        </w:rPr>
        <w:t xml:space="preserve"> στα οποία γίνονται παραπομπές στο Φύλλο Συμμόρφωσης της Τεχνικής Προσφοράς μπορούν να υποβάλλονται στην Αγγλική Γλώσσα, χωρίς να συνοδεύονται από μετάφραση στην Ελληνική.</w:t>
      </w:r>
    </w:p>
    <w:p w:rsidR="00C31C41" w:rsidRPr="00D30D59" w:rsidRDefault="00C31C41" w:rsidP="003A1396">
      <w:pPr>
        <w:spacing w:line="360" w:lineRule="auto"/>
        <w:jc w:val="both"/>
        <w:rPr>
          <w:rFonts w:ascii="Arial" w:hAnsi="Arial" w:cs="Arial"/>
          <w:color w:val="000000"/>
          <w:sz w:val="18"/>
          <w:szCs w:val="18"/>
        </w:rPr>
      </w:pPr>
      <w:r w:rsidRPr="00D30D59">
        <w:rPr>
          <w:rFonts w:ascii="Arial" w:hAnsi="Arial" w:cs="Arial"/>
          <w:color w:val="000000"/>
          <w:sz w:val="18"/>
          <w:szCs w:val="18"/>
        </w:rPr>
        <w:t>Κάθε μορφής επικοινωνία με την Αναθέτουσα Αρχή, καθώς και μεταξύ αυτής και του αναδόχου, θα γίνονται υποχρεωτικά στην Ελληνική Γλώσσα.</w:t>
      </w:r>
    </w:p>
    <w:p w:rsidR="00A17D83" w:rsidRDefault="00A17D83" w:rsidP="003A1396">
      <w:pPr>
        <w:spacing w:line="360" w:lineRule="auto"/>
        <w:jc w:val="both"/>
        <w:rPr>
          <w:rFonts w:ascii="Arial" w:hAnsi="Arial" w:cs="Arial"/>
          <w:color w:val="000000"/>
          <w:sz w:val="18"/>
          <w:szCs w:val="18"/>
        </w:rPr>
      </w:pPr>
    </w:p>
    <w:p w:rsidR="00864D15" w:rsidRDefault="00864D15" w:rsidP="003A1396">
      <w:pPr>
        <w:spacing w:line="360" w:lineRule="auto"/>
        <w:jc w:val="both"/>
        <w:rPr>
          <w:rFonts w:ascii="Arial" w:hAnsi="Arial" w:cs="Arial"/>
          <w:color w:val="000000"/>
          <w:sz w:val="18"/>
          <w:szCs w:val="18"/>
        </w:rPr>
      </w:pPr>
    </w:p>
    <w:p w:rsidR="00A17D83" w:rsidRPr="00D30D59" w:rsidRDefault="00A17D83" w:rsidP="003A1396">
      <w:pPr>
        <w:spacing w:line="360" w:lineRule="auto"/>
        <w:jc w:val="both"/>
        <w:rPr>
          <w:rFonts w:ascii="Arial" w:hAnsi="Arial" w:cs="Arial"/>
          <w:b/>
          <w:color w:val="000000"/>
          <w:sz w:val="18"/>
          <w:szCs w:val="18"/>
        </w:rPr>
      </w:pPr>
      <w:r w:rsidRPr="00D30D59">
        <w:rPr>
          <w:rFonts w:ascii="Arial" w:hAnsi="Arial" w:cs="Arial"/>
          <w:b/>
          <w:color w:val="000000"/>
          <w:sz w:val="18"/>
          <w:szCs w:val="18"/>
        </w:rPr>
        <w:lastRenderedPageBreak/>
        <w:t>ΑΡΘΡΟ 8. ΕΓΓΥΗΣΕΙΣ</w:t>
      </w:r>
    </w:p>
    <w:p w:rsidR="00A17D83" w:rsidRPr="00D30D59" w:rsidRDefault="00A17D83" w:rsidP="003A1396">
      <w:pPr>
        <w:spacing w:line="360" w:lineRule="auto"/>
        <w:jc w:val="both"/>
        <w:rPr>
          <w:rFonts w:ascii="Arial" w:hAnsi="Arial" w:cs="Arial"/>
          <w:sz w:val="18"/>
          <w:szCs w:val="18"/>
        </w:rPr>
      </w:pPr>
      <w:r w:rsidRPr="00D30D59">
        <w:rPr>
          <w:rFonts w:ascii="Arial" w:hAnsi="Arial" w:cs="Arial"/>
          <w:color w:val="000000"/>
          <w:sz w:val="18"/>
          <w:szCs w:val="18"/>
        </w:rPr>
        <w:t xml:space="preserve">Οι Εγγυητικές Επιστολές </w:t>
      </w:r>
      <w:r w:rsidR="001A1A59" w:rsidRPr="00D30D59">
        <w:rPr>
          <w:rFonts w:ascii="Arial" w:hAnsi="Arial" w:cs="Arial"/>
          <w:sz w:val="18"/>
          <w:szCs w:val="18"/>
        </w:rPr>
        <w:t xml:space="preserve">Συμμετοχής και Καλής Εκτέλεσης </w:t>
      </w:r>
      <w:r w:rsidRPr="00D30D59">
        <w:rPr>
          <w:rFonts w:ascii="Arial" w:hAnsi="Arial" w:cs="Arial"/>
          <w:sz w:val="18"/>
          <w:szCs w:val="18"/>
        </w:rPr>
        <w:t xml:space="preserve">συνημμένα Υποδείγματα του Παραρτήματος  Γ’  της παρούσας Διακήρυξης, </w:t>
      </w:r>
      <w:r w:rsidRPr="00D30D59">
        <w:rPr>
          <w:rFonts w:ascii="Arial" w:hAnsi="Arial" w:cs="Arial"/>
          <w:color w:val="000000"/>
          <w:sz w:val="18"/>
          <w:szCs w:val="18"/>
        </w:rPr>
        <w:t>εκδίδονται από πιστωτικά  ιδρύματα που λειτουργούν νόμιμα στα κράτη - μέλη της Ένωσης ή του Ευρωπαϊκού Οικονομικού Χώρου ή στα κράτη - μέρη της Σ.Δ.Σ κι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17D83" w:rsidRPr="00BC70DA" w:rsidRDefault="00A17D83" w:rsidP="003A1396">
      <w:pPr>
        <w:spacing w:line="360" w:lineRule="auto"/>
        <w:jc w:val="both"/>
        <w:rPr>
          <w:rFonts w:ascii="Arial" w:hAnsi="Arial" w:cs="Arial"/>
          <w:sz w:val="18"/>
          <w:szCs w:val="18"/>
        </w:rPr>
      </w:pPr>
      <w:r w:rsidRPr="00D30D59">
        <w:rPr>
          <w:rFonts w:ascii="Arial" w:hAnsi="Arial" w:cs="Arial"/>
          <w:color w:val="000000"/>
          <w:sz w:val="18"/>
          <w:szCs w:val="18"/>
        </w:rPr>
        <w:t>Οι Εγγυητικές Επιστολές εκδίδονται κατ’ επιλογή των οικονομικών φορέων από έναν ή περισσότερους εκδότες της παραπάνω παραγράφου.</w:t>
      </w:r>
    </w:p>
    <w:p w:rsidR="00A17D83" w:rsidRPr="00BC70DA" w:rsidRDefault="00BF5544" w:rsidP="003A1396">
      <w:pPr>
        <w:spacing w:line="360" w:lineRule="auto"/>
        <w:jc w:val="both"/>
        <w:rPr>
          <w:rFonts w:ascii="Arial" w:hAnsi="Arial" w:cs="Arial"/>
          <w:sz w:val="18"/>
          <w:szCs w:val="18"/>
        </w:rPr>
      </w:pPr>
      <w:r w:rsidRPr="00D30D59">
        <w:rPr>
          <w:rFonts w:ascii="Arial" w:hAnsi="Arial" w:cs="Arial"/>
          <w:color w:val="000000"/>
          <w:sz w:val="18"/>
          <w:szCs w:val="18"/>
        </w:rPr>
        <w:t>Οι Ε</w:t>
      </w:r>
      <w:r w:rsidR="00A17D83" w:rsidRPr="00D30D59">
        <w:rPr>
          <w:rFonts w:ascii="Arial" w:hAnsi="Arial" w:cs="Arial"/>
          <w:color w:val="000000"/>
          <w:sz w:val="18"/>
          <w:szCs w:val="18"/>
        </w:rPr>
        <w:t xml:space="preserve">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00A17D83" w:rsidRPr="00D30D59">
        <w:rPr>
          <w:rFonts w:ascii="Arial" w:hAnsi="Arial" w:cs="Arial"/>
          <w:color w:val="000000"/>
          <w:sz w:val="18"/>
          <w:szCs w:val="18"/>
        </w:rPr>
        <w:t>διζήσεως</w:t>
      </w:r>
      <w:proofErr w:type="spellEnd"/>
      <w:r w:rsidR="00A17D83" w:rsidRPr="00D30D59">
        <w:rPr>
          <w:rFonts w:ascii="Arial" w:hAnsi="Arial" w:cs="Arial"/>
          <w:color w:val="000000"/>
          <w:sz w:val="18"/>
          <w:szCs w:val="18"/>
        </w:rPr>
        <w:t xml:space="preserve">, και </w:t>
      </w:r>
      <w:proofErr w:type="spellStart"/>
      <w:r w:rsidR="00A17D83" w:rsidRPr="00D30D59">
        <w:rPr>
          <w:rFonts w:ascii="Arial" w:hAnsi="Arial" w:cs="Arial"/>
          <w:color w:val="000000"/>
          <w:sz w:val="18"/>
          <w:szCs w:val="18"/>
        </w:rPr>
        <w:t>ββ</w:t>
      </w:r>
      <w:proofErr w:type="spellEnd"/>
      <w:r w:rsidR="00A17D83" w:rsidRPr="00D30D59">
        <w:rPr>
          <w:rFonts w:ascii="Arial" w:hAnsi="Arial" w:cs="Arial"/>
          <w:color w:val="000000"/>
          <w:sz w:val="18"/>
          <w:szCs w:val="18"/>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w:t>
      </w:r>
      <w:r w:rsidR="00A17D83" w:rsidRPr="00D30D59">
        <w:rPr>
          <w:rFonts w:ascii="Arial" w:hAnsi="Arial" w:cs="Arial"/>
          <w:b/>
          <w:sz w:val="18"/>
          <w:szCs w:val="18"/>
        </w:rPr>
        <w:t xml:space="preserve">την </w:t>
      </w:r>
      <w:r w:rsidR="00A17D83" w:rsidRPr="00D30D59">
        <w:rPr>
          <w:rFonts w:ascii="Arial" w:hAnsi="Arial" w:cs="Arial"/>
          <w:sz w:val="18"/>
          <w:szCs w:val="18"/>
        </w:rPr>
        <w:t>καταληκτική  ημερομηνία υποβολής προσφορών</w:t>
      </w:r>
      <w:r w:rsidR="00A17D83" w:rsidRPr="00D30D59">
        <w:rPr>
          <w:rFonts w:ascii="Arial" w:hAnsi="Arial" w:cs="Arial"/>
          <w:color w:val="000000"/>
          <w:sz w:val="18"/>
          <w:szCs w:val="18"/>
        </w:rPr>
        <w:t xml:space="preserve">, θ) την ημερομηνία λήξης ή τον χρόνο ισχύος της εγγύησης, ι) την ανάληψη υποχρέωσης από τον εκδότη της εγγύησης να καταβάλλει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A17D83" w:rsidRPr="00D30D59" w:rsidRDefault="00A17D83" w:rsidP="003A1396">
      <w:pPr>
        <w:spacing w:line="360" w:lineRule="auto"/>
        <w:jc w:val="both"/>
        <w:rPr>
          <w:rFonts w:ascii="Arial" w:hAnsi="Arial" w:cs="Arial"/>
          <w:sz w:val="18"/>
          <w:szCs w:val="18"/>
        </w:rPr>
      </w:pPr>
      <w:r w:rsidRPr="00D30D59">
        <w:rPr>
          <w:rFonts w:ascii="Arial" w:hAnsi="Arial" w:cs="Arial"/>
          <w:color w:val="000000"/>
          <w:sz w:val="18"/>
          <w:szCs w:val="18"/>
        </w:rPr>
        <w:t>Η Αναθέτουσα Αρχή επικοινωνεί με τους εκδότες των εγγυητικών επιστολών προκειμένου να διαπιστώσει την εγκυρότητά τους.</w:t>
      </w:r>
    </w:p>
    <w:p w:rsidR="00FA426D" w:rsidRPr="00D30D59" w:rsidRDefault="00FA426D" w:rsidP="003A1396">
      <w:pPr>
        <w:autoSpaceDE w:val="0"/>
        <w:spacing w:line="360" w:lineRule="auto"/>
        <w:jc w:val="both"/>
        <w:rPr>
          <w:rFonts w:ascii="Arial" w:eastAsia="Calibri" w:hAnsi="Arial" w:cs="Arial"/>
          <w:b/>
          <w:bCs/>
          <w:iCs/>
          <w:color w:val="000000"/>
          <w:sz w:val="18"/>
          <w:szCs w:val="18"/>
          <w:lang w:eastAsia="el-GR"/>
        </w:rPr>
      </w:pPr>
    </w:p>
    <w:p w:rsidR="000E60F0" w:rsidRPr="00D30D59" w:rsidRDefault="00A910B8" w:rsidP="003A1396">
      <w:pPr>
        <w:autoSpaceDE w:val="0"/>
        <w:spacing w:line="360" w:lineRule="auto"/>
        <w:jc w:val="both"/>
        <w:rPr>
          <w:rFonts w:ascii="Arial" w:hAnsi="Arial" w:cs="Arial"/>
          <w:sz w:val="18"/>
          <w:szCs w:val="18"/>
        </w:rPr>
      </w:pPr>
      <w:r w:rsidRPr="00D30D59">
        <w:rPr>
          <w:rFonts w:ascii="Arial" w:eastAsia="Calibri" w:hAnsi="Arial" w:cs="Arial"/>
          <w:b/>
          <w:bCs/>
          <w:iCs/>
          <w:color w:val="000000"/>
          <w:sz w:val="18"/>
          <w:szCs w:val="18"/>
          <w:lang w:eastAsia="el-GR"/>
        </w:rPr>
        <w:t>ΑΡΘΡΟ 9</w:t>
      </w:r>
      <w:r w:rsidR="000E60F0" w:rsidRPr="00D30D59">
        <w:rPr>
          <w:rFonts w:ascii="Arial" w:eastAsia="Calibri" w:hAnsi="Arial" w:cs="Arial"/>
          <w:b/>
          <w:bCs/>
          <w:iCs/>
          <w:color w:val="000000"/>
          <w:sz w:val="18"/>
          <w:szCs w:val="18"/>
          <w:lang w:eastAsia="el-GR"/>
        </w:rPr>
        <w:t xml:space="preserve">. </w:t>
      </w:r>
      <w:r w:rsidR="000E60F0" w:rsidRPr="00D30D59">
        <w:rPr>
          <w:rFonts w:ascii="Arial" w:hAnsi="Arial" w:cs="Arial"/>
          <w:b/>
          <w:bCs/>
          <w:sz w:val="18"/>
          <w:szCs w:val="18"/>
          <w:lang w:eastAsia="el-GR"/>
        </w:rPr>
        <w:t xml:space="preserve">ΛΟΓΟΙ ΑΠΟΚΛΕΙΣΜΟΥ </w:t>
      </w:r>
    </w:p>
    <w:p w:rsidR="000E60F0" w:rsidRPr="00D30D59" w:rsidRDefault="000E60F0" w:rsidP="003A1396">
      <w:pPr>
        <w:spacing w:line="360" w:lineRule="auto"/>
        <w:jc w:val="both"/>
        <w:rPr>
          <w:rFonts w:ascii="Arial" w:hAnsi="Arial" w:cs="Arial"/>
          <w:sz w:val="18"/>
          <w:szCs w:val="18"/>
        </w:rPr>
      </w:pPr>
      <w:r w:rsidRPr="00D30D59">
        <w:rPr>
          <w:rFonts w:ascii="Arial" w:hAnsi="Arial" w:cs="Arial"/>
          <w:sz w:val="18"/>
          <w:szCs w:val="18"/>
          <w:lang w:eastAsia="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1.</w:t>
      </w:r>
      <w:r w:rsidRPr="00D30D59">
        <w:rPr>
          <w:rFonts w:ascii="Arial" w:hAnsi="Arial" w:cs="Arial"/>
          <w:sz w:val="18"/>
          <w:szCs w:val="18"/>
          <w:lang w:eastAsia="el-GR"/>
        </w:rPr>
        <w:t xml:space="preserve">  Όταν υπάρχει σε βάρος του αμετάκλητη καταδικαστική απόφαση για έναν από τους ακόλουθους λόγους :</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α)</w:t>
      </w:r>
      <w:r w:rsidRPr="00D30D59">
        <w:rPr>
          <w:rFonts w:ascii="Arial" w:hAnsi="Arial" w:cs="Arial"/>
          <w:sz w:val="18"/>
          <w:szCs w:val="18"/>
          <w:lang w:eastAsia="el-GR"/>
        </w:rPr>
        <w:t xml:space="preserve"> </w:t>
      </w:r>
      <w:r w:rsidRPr="00D30D59">
        <w:rPr>
          <w:rFonts w:ascii="Arial" w:hAnsi="Arial" w:cs="Arial"/>
          <w:sz w:val="18"/>
          <w:szCs w:val="18"/>
          <w:u w:val="single"/>
          <w:lang w:eastAsia="el-GR"/>
        </w:rPr>
        <w:t>συμμετοχή σε εγκληματική οργάνωση</w:t>
      </w:r>
      <w:r w:rsidRPr="00D30D59">
        <w:rPr>
          <w:rFonts w:ascii="Arial" w:hAnsi="Arial" w:cs="Arial"/>
          <w:sz w:val="18"/>
          <w:szCs w:val="18"/>
          <w:lang w:eastAsia="el-GR"/>
        </w:rPr>
        <w:t xml:space="preserve">,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 xml:space="preserve">β) </w:t>
      </w:r>
      <w:r w:rsidRPr="00D30D59">
        <w:rPr>
          <w:rFonts w:ascii="Arial" w:hAnsi="Arial" w:cs="Arial"/>
          <w:sz w:val="18"/>
          <w:szCs w:val="18"/>
          <w:u w:val="single"/>
          <w:lang w:eastAsia="el-GR"/>
        </w:rPr>
        <w:t>δωροδοκία</w:t>
      </w:r>
      <w:r w:rsidRPr="00D30D59">
        <w:rPr>
          <w:rFonts w:ascii="Arial" w:hAnsi="Arial" w:cs="Arial"/>
          <w:sz w:val="18"/>
          <w:szCs w:val="18"/>
          <w:lang w:eastAsia="el-GR"/>
        </w:rPr>
        <w:t xml:space="preserve">,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γ)</w:t>
      </w:r>
      <w:r w:rsidRPr="00D30D59">
        <w:rPr>
          <w:rFonts w:ascii="Arial" w:hAnsi="Arial" w:cs="Arial"/>
          <w:sz w:val="18"/>
          <w:szCs w:val="18"/>
          <w:lang w:eastAsia="el-GR"/>
        </w:rPr>
        <w:t xml:space="preserve"> </w:t>
      </w:r>
      <w:r w:rsidRPr="00D30D59">
        <w:rPr>
          <w:rFonts w:ascii="Arial" w:hAnsi="Arial" w:cs="Arial"/>
          <w:sz w:val="18"/>
          <w:szCs w:val="18"/>
          <w:u w:val="single"/>
          <w:lang w:eastAsia="el-GR"/>
        </w:rPr>
        <w:t>απάτη</w:t>
      </w:r>
      <w:r w:rsidRPr="00D30D59">
        <w:rPr>
          <w:rFonts w:ascii="Arial" w:hAnsi="Arial" w:cs="Arial"/>
          <w:sz w:val="18"/>
          <w:szCs w:val="18"/>
          <w:lang w:eastAsia="el-GR"/>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δ)</w:t>
      </w:r>
      <w:r w:rsidRPr="00D30D59">
        <w:rPr>
          <w:rFonts w:ascii="Arial" w:hAnsi="Arial" w:cs="Arial"/>
          <w:sz w:val="18"/>
          <w:szCs w:val="18"/>
          <w:lang w:eastAsia="el-GR"/>
        </w:rPr>
        <w:t xml:space="preserve">   </w:t>
      </w:r>
      <w:r w:rsidRPr="00D30D59">
        <w:rPr>
          <w:rFonts w:ascii="Arial" w:hAnsi="Arial" w:cs="Arial"/>
          <w:sz w:val="18"/>
          <w:szCs w:val="18"/>
          <w:u w:val="single"/>
          <w:lang w:eastAsia="el-GR"/>
        </w:rPr>
        <w:t>τρομοκρατικά εγκλήματα ή εγκλήματα συνδεόμενα με τρομοκρατικές δραστηριότητες</w:t>
      </w:r>
      <w:r w:rsidRPr="00D30D59">
        <w:rPr>
          <w:rFonts w:ascii="Arial" w:hAnsi="Arial" w:cs="Arial"/>
          <w:sz w:val="18"/>
          <w:szCs w:val="18"/>
          <w:lang w:eastAsia="el-GR"/>
        </w:rPr>
        <w:t xml:space="preserve">,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 xml:space="preserve">ε)  </w:t>
      </w:r>
      <w:r w:rsidRPr="00D30D59">
        <w:rPr>
          <w:rFonts w:ascii="Arial" w:hAnsi="Arial" w:cs="Arial"/>
          <w:sz w:val="18"/>
          <w:szCs w:val="18"/>
          <w:lang w:eastAsia="el-GR"/>
        </w:rPr>
        <w:t xml:space="preserve"> </w:t>
      </w:r>
      <w:r w:rsidRPr="00D30D59">
        <w:rPr>
          <w:rFonts w:ascii="Arial" w:hAnsi="Arial" w:cs="Arial"/>
          <w:sz w:val="18"/>
          <w:szCs w:val="18"/>
          <w:u w:val="single"/>
          <w:lang w:eastAsia="el-GR"/>
        </w:rPr>
        <w:t>νομιμοποίηση εσόδων από παράνομες δραστηριότητες ή χρηματοδότηση της τρομοκρατίας</w:t>
      </w:r>
      <w:r w:rsidRPr="00D30D59">
        <w:rPr>
          <w:rFonts w:ascii="Arial" w:hAnsi="Arial" w:cs="Arial"/>
          <w:sz w:val="18"/>
          <w:szCs w:val="18"/>
          <w:lang w:eastAsia="el-GR"/>
        </w:rPr>
        <w:t>,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 xml:space="preserve">στ) </w:t>
      </w:r>
      <w:r w:rsidRPr="00D30D59">
        <w:rPr>
          <w:rFonts w:ascii="Arial" w:hAnsi="Arial" w:cs="Arial"/>
          <w:sz w:val="18"/>
          <w:szCs w:val="18"/>
          <w:lang w:eastAsia="el-GR"/>
        </w:rPr>
        <w:t xml:space="preserve"> </w:t>
      </w:r>
      <w:r w:rsidRPr="00D30D59">
        <w:rPr>
          <w:rFonts w:ascii="Arial" w:hAnsi="Arial" w:cs="Arial"/>
          <w:sz w:val="18"/>
          <w:szCs w:val="18"/>
          <w:u w:val="single"/>
          <w:lang w:eastAsia="el-GR"/>
        </w:rPr>
        <w:t>παιδική εργασία και άλλες μορφές εμπορίας ανθρώπων</w:t>
      </w:r>
      <w:r w:rsidRPr="00D30D59">
        <w:rPr>
          <w:rFonts w:ascii="Arial" w:hAnsi="Arial" w:cs="Arial"/>
          <w:sz w:val="18"/>
          <w:szCs w:val="18"/>
          <w:lang w:eastAsia="el-GR"/>
        </w:rPr>
        <w:t>,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sz w:val="18"/>
          <w:szCs w:val="18"/>
          <w:lang w:eastAsia="el-GR"/>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sz w:val="18"/>
          <w:szCs w:val="18"/>
          <w:lang w:eastAsia="el-GR"/>
        </w:rPr>
        <w:t>Στις περιπτώσεις εταιρειών περιορισμένης ευθύνης (Ε.Π.Ε.), προσωπικών εταιρειών (Ο.Ε. και Ε.Ε.) και I.K.E. ιδιωτικών κεφαλαιουχικών εταιρειών, η υποχρέωση του προηγούμενου εδαφίου αφορά στους διαχειριστές.</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sz w:val="18"/>
          <w:szCs w:val="18"/>
          <w:lang w:eastAsia="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0E60F0" w:rsidRPr="00D30D59" w:rsidRDefault="000E60F0" w:rsidP="003A1396">
      <w:pPr>
        <w:spacing w:line="360" w:lineRule="auto"/>
        <w:jc w:val="both"/>
        <w:rPr>
          <w:rFonts w:ascii="Arial" w:hAnsi="Arial" w:cs="Arial"/>
          <w:sz w:val="18"/>
          <w:szCs w:val="18"/>
        </w:rPr>
      </w:pPr>
      <w:r w:rsidRPr="00D30D59">
        <w:rPr>
          <w:rFonts w:ascii="Arial" w:hAnsi="Arial" w:cs="Arial"/>
          <w:sz w:val="18"/>
          <w:szCs w:val="18"/>
          <w:lang w:eastAsia="el-GR"/>
        </w:rPr>
        <w:t>Στις περιπτώσεις Συνεταιρισμών, η υποχρέωση του προηγούμενου εδαφίου αφορά στα μέλη του Διοικητικού Συμβουλίου.</w:t>
      </w:r>
    </w:p>
    <w:p w:rsidR="000E60F0" w:rsidRPr="00D30D59" w:rsidRDefault="000E60F0" w:rsidP="003A1396">
      <w:pPr>
        <w:spacing w:line="360" w:lineRule="auto"/>
        <w:jc w:val="both"/>
        <w:rPr>
          <w:rFonts w:ascii="Arial" w:hAnsi="Arial" w:cs="Arial"/>
          <w:sz w:val="18"/>
          <w:szCs w:val="18"/>
        </w:rPr>
      </w:pPr>
      <w:r w:rsidRPr="00D30D59">
        <w:rPr>
          <w:rFonts w:ascii="Arial" w:hAnsi="Arial" w:cs="Arial"/>
          <w:sz w:val="18"/>
          <w:szCs w:val="18"/>
          <w:lang w:eastAsia="el-GR"/>
        </w:rPr>
        <w:t>Σε όλες τις υπόλοιπες περιπτώσεις νομικών προσώπων, η υποχρέωση των προηγούμενων εδαφίων αφορά στους νόμιμους εκπροσώπους τους.</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D30D59">
        <w:rPr>
          <w:rFonts w:ascii="Arial" w:hAnsi="Arial" w:cs="Arial"/>
          <w:sz w:val="18"/>
          <w:szCs w:val="18"/>
          <w:lang w:eastAsia="el-GR"/>
        </w:rPr>
        <w:t>.</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rPr>
        <w:t>2.</w:t>
      </w:r>
      <w:r w:rsidRPr="00D30D59">
        <w:rPr>
          <w:rFonts w:ascii="Arial" w:hAnsi="Arial" w:cs="Arial"/>
          <w:sz w:val="18"/>
          <w:szCs w:val="18"/>
        </w:rPr>
        <w:t xml:space="preserve">  Όταν ο προσφέρων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τις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0E60F0" w:rsidRPr="00D30D59" w:rsidRDefault="000E60F0" w:rsidP="003A1396">
      <w:pPr>
        <w:spacing w:line="360" w:lineRule="auto"/>
        <w:jc w:val="both"/>
        <w:rPr>
          <w:rFonts w:ascii="Arial" w:hAnsi="Arial" w:cs="Arial"/>
          <w:sz w:val="18"/>
          <w:szCs w:val="18"/>
        </w:rPr>
      </w:pPr>
      <w:r w:rsidRPr="00D30D59">
        <w:rPr>
          <w:rFonts w:ascii="Arial" w:hAnsi="Arial" w:cs="Arial"/>
          <w:sz w:val="18"/>
          <w:szCs w:val="18"/>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E60F0" w:rsidRPr="00D30D59" w:rsidRDefault="000E60F0" w:rsidP="003A1396">
      <w:pPr>
        <w:spacing w:line="360" w:lineRule="auto"/>
        <w:jc w:val="both"/>
        <w:rPr>
          <w:rFonts w:ascii="Arial" w:hAnsi="Arial" w:cs="Arial"/>
          <w:sz w:val="18"/>
          <w:szCs w:val="18"/>
        </w:rPr>
      </w:pPr>
      <w:r w:rsidRPr="00D30D59">
        <w:rPr>
          <w:rFonts w:ascii="Arial" w:hAnsi="Arial" w:cs="Arial"/>
          <w:sz w:val="18"/>
          <w:szCs w:val="18"/>
          <w:lang w:eastAsia="el-GR"/>
        </w:rPr>
        <w:t>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roofErr w:type="spellStart"/>
      <w:r w:rsidRPr="00D30D59">
        <w:rPr>
          <w:rFonts w:ascii="Arial" w:hAnsi="Arial" w:cs="Arial"/>
          <w:sz w:val="18"/>
          <w:szCs w:val="18"/>
          <w:lang w:eastAsia="el-GR"/>
        </w:rPr>
        <w:t>Άρ</w:t>
      </w:r>
      <w:proofErr w:type="spellEnd"/>
      <w:r w:rsidRPr="00D30D59">
        <w:rPr>
          <w:rFonts w:ascii="Arial" w:hAnsi="Arial" w:cs="Arial"/>
          <w:sz w:val="18"/>
          <w:szCs w:val="18"/>
          <w:lang w:eastAsia="el-GR"/>
        </w:rPr>
        <w:t>. 73 παρ. 2 τελευταίο εδάφιο του Ν. 4412/2016).</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highlight w:val="white"/>
          <w:lang w:eastAsia="el-GR"/>
        </w:rPr>
        <w:t>3.</w:t>
      </w:r>
      <w:r w:rsidRPr="00D30D59">
        <w:rPr>
          <w:rFonts w:ascii="Arial" w:hAnsi="Arial" w:cs="Arial"/>
          <w:sz w:val="18"/>
          <w:szCs w:val="18"/>
          <w:highlight w:val="white"/>
          <w:lang w:eastAsia="el-GR"/>
        </w:rPr>
        <w:t xml:space="preserve">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30D59">
        <w:rPr>
          <w:rFonts w:ascii="Arial" w:hAnsi="Arial" w:cs="Arial"/>
          <w:sz w:val="18"/>
          <w:szCs w:val="18"/>
          <w:highlight w:val="white"/>
          <w:lang w:eastAsia="el-GR"/>
        </w:rPr>
        <w:t>ββ</w:t>
      </w:r>
      <w:proofErr w:type="spellEnd"/>
      <w:r w:rsidRPr="00D30D59">
        <w:rPr>
          <w:rFonts w:ascii="Arial" w:hAnsi="Arial" w:cs="Arial"/>
          <w:sz w:val="18"/>
          <w:szCs w:val="18"/>
          <w:highlight w:val="white"/>
          <w:lang w:eastAsia="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w:t>
      </w:r>
      <w:r w:rsidRPr="00D30D59">
        <w:rPr>
          <w:rFonts w:ascii="Arial" w:hAnsi="Arial" w:cs="Arial"/>
          <w:sz w:val="18"/>
          <w:szCs w:val="18"/>
          <w:highlight w:val="white"/>
          <w:lang w:eastAsia="el-GR"/>
        </w:rPr>
        <w:lastRenderedPageBreak/>
        <w:t xml:space="preserve">εργασία, οι οποίες προκύπτουν αθροιστικά από δύο (2) διενεργηθέντες ελέγχους. Οι υπό </w:t>
      </w:r>
      <w:proofErr w:type="spellStart"/>
      <w:r w:rsidRPr="00D30D59">
        <w:rPr>
          <w:rFonts w:ascii="Arial" w:hAnsi="Arial" w:cs="Arial"/>
          <w:sz w:val="18"/>
          <w:szCs w:val="18"/>
          <w:highlight w:val="white"/>
          <w:lang w:eastAsia="el-GR"/>
        </w:rPr>
        <w:t>αα΄</w:t>
      </w:r>
      <w:proofErr w:type="spellEnd"/>
      <w:r w:rsidRPr="00D30D59">
        <w:rPr>
          <w:rFonts w:ascii="Arial" w:hAnsi="Arial" w:cs="Arial"/>
          <w:sz w:val="18"/>
          <w:szCs w:val="18"/>
          <w:highlight w:val="white"/>
          <w:lang w:eastAsia="el-GR"/>
        </w:rPr>
        <w:t xml:space="preserve"> και </w:t>
      </w:r>
      <w:proofErr w:type="spellStart"/>
      <w:r w:rsidRPr="00D30D59">
        <w:rPr>
          <w:rFonts w:ascii="Arial" w:hAnsi="Arial" w:cs="Arial"/>
          <w:sz w:val="18"/>
          <w:szCs w:val="18"/>
          <w:highlight w:val="white"/>
          <w:lang w:eastAsia="el-GR"/>
        </w:rPr>
        <w:t>ββ΄</w:t>
      </w:r>
      <w:proofErr w:type="spellEnd"/>
      <w:r w:rsidRPr="00D30D59">
        <w:rPr>
          <w:rFonts w:ascii="Arial" w:hAnsi="Arial" w:cs="Arial"/>
          <w:sz w:val="18"/>
          <w:szCs w:val="18"/>
          <w:highlight w:val="white"/>
          <w:lang w:eastAsia="el-GR"/>
        </w:rPr>
        <w:t xml:space="preserve"> κυρώσεις πρέπει να έχουν αποκτήσει τελεσίδικη και δεσμευτική ισχύ  </w:t>
      </w:r>
      <w:r w:rsidRPr="00D30D59">
        <w:rPr>
          <w:rFonts w:ascii="Arial" w:hAnsi="Arial" w:cs="Arial"/>
          <w:bCs/>
          <w:sz w:val="18"/>
          <w:szCs w:val="18"/>
          <w:highlight w:val="white"/>
          <w:lang w:eastAsia="el-GR"/>
        </w:rPr>
        <w:t>(Άρθρο  73 παρ. 2 περίπτωση γ του Ν. 4412/2016, η οποία προστέθηκε με το άρθρο 39 του Ν. 4488/2017)</w:t>
      </w:r>
      <w:r w:rsidRPr="00D30D59">
        <w:rPr>
          <w:rFonts w:ascii="Arial" w:hAnsi="Arial" w:cs="Arial"/>
          <w:sz w:val="18"/>
          <w:szCs w:val="18"/>
          <w:highlight w:val="white"/>
          <w:lang w:eastAsia="el-GR"/>
        </w:rPr>
        <w:t>.</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rPr>
        <w:t>4.</w:t>
      </w:r>
      <w:r w:rsidRPr="00D30D59">
        <w:rPr>
          <w:rFonts w:ascii="Arial" w:hAnsi="Arial" w:cs="Arial"/>
          <w:sz w:val="18"/>
          <w:szCs w:val="18"/>
        </w:rPr>
        <w:t xml:space="preserve"> </w:t>
      </w:r>
      <w:r w:rsidR="005225B8" w:rsidRPr="00D30D59">
        <w:rPr>
          <w:rFonts w:ascii="Arial" w:hAnsi="Arial" w:cs="Arial"/>
          <w:sz w:val="18"/>
          <w:szCs w:val="18"/>
        </w:rPr>
        <w:t xml:space="preserve"> </w:t>
      </w:r>
      <w:r w:rsidRPr="00D30D59">
        <w:rPr>
          <w:rFonts w:ascii="Arial" w:hAnsi="Arial" w:cs="Arial"/>
          <w:sz w:val="18"/>
          <w:szCs w:val="18"/>
        </w:rPr>
        <w:t xml:space="preserve">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rPr>
        <w:t>α)</w:t>
      </w:r>
      <w:r w:rsidRPr="00D30D59">
        <w:rPr>
          <w:rFonts w:ascii="Arial" w:hAnsi="Arial" w:cs="Arial"/>
          <w:sz w:val="18"/>
          <w:szCs w:val="18"/>
        </w:rPr>
        <w:t xml:space="preserve"> εάν έχει αθετήσει τις υποχρεώσεις που προβλέπονται στην παρ. 2 του Άρθρου 18 του Ν. 4412/2016, </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rPr>
        <w:t>β)</w:t>
      </w:r>
      <w:r w:rsidRPr="00D30D59">
        <w:rPr>
          <w:rFonts w:ascii="Arial" w:hAnsi="Arial" w:cs="Arial"/>
          <w:sz w:val="18"/>
          <w:szCs w:val="18"/>
        </w:rPr>
        <w:t xml:space="preserve"> εάν τελεί υπό πτώχευση</w:t>
      </w:r>
      <w:r w:rsidRPr="00D30D59">
        <w:rPr>
          <w:rFonts w:ascii="Arial" w:hAnsi="Arial" w:cs="Arial"/>
          <w:b/>
          <w:sz w:val="18"/>
          <w:szCs w:val="18"/>
        </w:rPr>
        <w:t xml:space="preserve"> </w:t>
      </w:r>
      <w:r w:rsidRPr="00D30D59">
        <w:rPr>
          <w:rFonts w:ascii="Arial" w:hAnsi="Arial" w:cs="Arial"/>
          <w:sz w:val="18"/>
          <w:szCs w:val="18"/>
        </w:rPr>
        <w:t xml:space="preserve">ή έχει υπαχθεί σε διαδικασία εξυγίανσης ή ειδικής </w:t>
      </w:r>
      <w:r w:rsidRPr="00D30D59">
        <w:rPr>
          <w:rFonts w:ascii="Arial" w:hAnsi="Arial" w:cs="Arial"/>
          <w:b/>
          <w:sz w:val="18"/>
          <w:szCs w:val="18"/>
        </w:rPr>
        <w:t xml:space="preserve">εκκαθάρισης </w:t>
      </w:r>
      <w:r w:rsidRPr="00D30D59">
        <w:rPr>
          <w:rFonts w:ascii="Arial" w:hAnsi="Arial" w:cs="Arial"/>
          <w:sz w:val="18"/>
          <w:szCs w:val="18"/>
        </w:rPr>
        <w:t>ή τελεί υπό αναγκαστική διαχείριση</w:t>
      </w:r>
      <w:r w:rsidRPr="00D30D59">
        <w:rPr>
          <w:rFonts w:ascii="Arial" w:hAnsi="Arial" w:cs="Arial"/>
          <w:b/>
          <w:sz w:val="18"/>
          <w:szCs w:val="18"/>
        </w:rPr>
        <w:t xml:space="preserve"> </w:t>
      </w:r>
      <w:r w:rsidRPr="00D30D59">
        <w:rPr>
          <w:rFonts w:ascii="Arial" w:hAnsi="Arial" w:cs="Arial"/>
          <w:sz w:val="18"/>
          <w:szCs w:val="18"/>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από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 σχετική δήλωση του προσφέροντος Οικονομικού Φορέα περιλαμβάνεται στο Τ.Ε.Υ.Δ (για τις συμβάσεις κάτω των ορίων),</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rPr>
        <w:t>γ)</w:t>
      </w:r>
      <w:r w:rsidRPr="00D30D59">
        <w:rPr>
          <w:rFonts w:ascii="Arial" w:hAnsi="Arial" w:cs="Arial"/>
          <w:sz w:val="18"/>
          <w:szCs w:val="18"/>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rPr>
        <w:t>δ)</w:t>
      </w:r>
      <w:r w:rsidRPr="00D30D59">
        <w:rPr>
          <w:rFonts w:ascii="Arial" w:hAnsi="Arial" w:cs="Arial"/>
          <w:sz w:val="18"/>
          <w:szCs w:val="18"/>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rPr>
        <w:t>ε)</w:t>
      </w:r>
      <w:r w:rsidRPr="00D30D59">
        <w:rPr>
          <w:rFonts w:ascii="Arial" w:hAnsi="Arial" w:cs="Arial"/>
          <w:sz w:val="18"/>
          <w:szCs w:val="18"/>
        </w:rPr>
        <w:t xml:space="preserve">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rPr>
        <w:t>στ)</w:t>
      </w:r>
      <w:r w:rsidRPr="00D30D59">
        <w:rPr>
          <w:rFonts w:ascii="Arial" w:hAnsi="Arial" w:cs="Arial"/>
          <w:sz w:val="18"/>
          <w:szCs w:val="18"/>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rPr>
        <w:t>ζ)</w:t>
      </w:r>
      <w:r w:rsidRPr="00D30D59">
        <w:rPr>
          <w:rFonts w:ascii="Arial" w:hAnsi="Arial" w:cs="Arial"/>
          <w:sz w:val="18"/>
          <w:szCs w:val="18"/>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ως ορίζεται στον </w:t>
      </w:r>
      <w:proofErr w:type="spellStart"/>
      <w:r w:rsidRPr="00D30D59">
        <w:rPr>
          <w:rFonts w:ascii="Arial" w:hAnsi="Arial" w:cs="Arial"/>
          <w:sz w:val="18"/>
          <w:szCs w:val="18"/>
        </w:rPr>
        <w:t>Υποφάκελο</w:t>
      </w:r>
      <w:proofErr w:type="spellEnd"/>
      <w:r w:rsidRPr="00D30D59">
        <w:rPr>
          <w:rFonts w:ascii="Arial" w:hAnsi="Arial" w:cs="Arial"/>
          <w:sz w:val="18"/>
          <w:szCs w:val="18"/>
        </w:rPr>
        <w:t xml:space="preserve"> «Δικαιολογητικά Συμμετοχής»,</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rPr>
        <w:t>η)</w:t>
      </w:r>
      <w:r w:rsidRPr="00D30D59">
        <w:rPr>
          <w:rFonts w:ascii="Arial" w:hAnsi="Arial" w:cs="Arial"/>
          <w:sz w:val="18"/>
          <w:szCs w:val="18"/>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0E60F0" w:rsidRPr="00D30D59" w:rsidRDefault="000E60F0" w:rsidP="003A1396">
      <w:pPr>
        <w:spacing w:line="360" w:lineRule="auto"/>
        <w:jc w:val="both"/>
        <w:rPr>
          <w:rFonts w:ascii="Arial" w:hAnsi="Arial" w:cs="Arial"/>
          <w:sz w:val="18"/>
          <w:szCs w:val="18"/>
        </w:rPr>
      </w:pPr>
      <w:r w:rsidRPr="00D30D59">
        <w:rPr>
          <w:rFonts w:ascii="Arial" w:hAnsi="Arial" w:cs="Arial"/>
          <w:b/>
          <w:sz w:val="18"/>
          <w:szCs w:val="18"/>
          <w:highlight w:val="white"/>
          <w:shd w:val="clear" w:color="auto" w:fill="FFFFFF"/>
          <w:lang w:eastAsia="el-GR"/>
        </w:rPr>
        <w:t>θ)</w:t>
      </w:r>
      <w:r w:rsidRPr="00D30D59">
        <w:rPr>
          <w:rFonts w:ascii="Arial" w:hAnsi="Arial" w:cs="Arial"/>
          <w:sz w:val="18"/>
          <w:szCs w:val="18"/>
          <w:highlight w:val="white"/>
          <w:shd w:val="clear" w:color="auto" w:fill="FFFFFF"/>
          <w:lang w:eastAsia="el-GR"/>
        </w:rPr>
        <w:t xml:space="preserve"> εάν έχει διαπράξει σοβαρό επαγγελματικό παράπτωμα, το οποίο θέτει εν </w:t>
      </w:r>
      <w:proofErr w:type="spellStart"/>
      <w:r w:rsidRPr="00D30D59">
        <w:rPr>
          <w:rFonts w:ascii="Arial" w:hAnsi="Arial" w:cs="Arial"/>
          <w:sz w:val="18"/>
          <w:szCs w:val="18"/>
          <w:highlight w:val="white"/>
          <w:shd w:val="clear" w:color="auto" w:fill="FFFFFF"/>
          <w:lang w:eastAsia="el-GR"/>
        </w:rPr>
        <w:t>αμφιβόλω</w:t>
      </w:r>
      <w:proofErr w:type="spellEnd"/>
      <w:r w:rsidRPr="00D30D59">
        <w:rPr>
          <w:rFonts w:ascii="Arial" w:hAnsi="Arial" w:cs="Arial"/>
          <w:sz w:val="18"/>
          <w:szCs w:val="18"/>
          <w:highlight w:val="white"/>
          <w:shd w:val="clear" w:color="auto" w:fill="FFFFFF"/>
          <w:lang w:eastAsia="el-GR"/>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0E60F0" w:rsidRPr="00D30D59" w:rsidRDefault="000E60F0" w:rsidP="003A1396">
      <w:pPr>
        <w:spacing w:line="360" w:lineRule="auto"/>
        <w:jc w:val="both"/>
        <w:rPr>
          <w:rFonts w:ascii="Arial" w:hAnsi="Arial" w:cs="Arial"/>
          <w:sz w:val="18"/>
          <w:szCs w:val="18"/>
        </w:rPr>
      </w:pPr>
    </w:p>
    <w:p w:rsidR="000E60F0" w:rsidRPr="00D30D59" w:rsidRDefault="000E60F0" w:rsidP="003A1396">
      <w:pPr>
        <w:spacing w:line="360" w:lineRule="auto"/>
        <w:jc w:val="both"/>
        <w:rPr>
          <w:rFonts w:ascii="Arial" w:hAnsi="Arial" w:cs="Arial"/>
          <w:sz w:val="18"/>
          <w:szCs w:val="18"/>
        </w:rPr>
      </w:pPr>
      <w:r w:rsidRPr="00D30D59">
        <w:rPr>
          <w:rFonts w:ascii="Arial" w:hAnsi="Arial" w:cs="Arial"/>
          <w:b/>
          <w:bCs/>
          <w:sz w:val="18"/>
          <w:szCs w:val="18"/>
          <w:lang w:eastAsia="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sidRPr="00D30D59">
        <w:rPr>
          <w:rFonts w:ascii="Arial" w:hAnsi="Arial" w:cs="Arial"/>
          <w:sz w:val="18"/>
          <w:szCs w:val="18"/>
          <w:lang w:eastAsia="el-GR"/>
        </w:rPr>
        <w:t>.</w:t>
      </w:r>
    </w:p>
    <w:p w:rsidR="000E60F0" w:rsidRPr="00D30D59" w:rsidRDefault="000E60F0" w:rsidP="003A1396">
      <w:pPr>
        <w:spacing w:line="360" w:lineRule="auto"/>
        <w:jc w:val="both"/>
        <w:rPr>
          <w:rFonts w:ascii="Arial" w:hAnsi="Arial" w:cs="Arial"/>
          <w:sz w:val="18"/>
          <w:szCs w:val="18"/>
          <w:lang w:eastAsia="el-GR"/>
        </w:rPr>
      </w:pPr>
    </w:p>
    <w:p w:rsidR="000E60F0" w:rsidRPr="00D30D59" w:rsidRDefault="000E60F0" w:rsidP="003A1396">
      <w:pPr>
        <w:spacing w:line="360" w:lineRule="auto"/>
        <w:jc w:val="both"/>
        <w:rPr>
          <w:rFonts w:ascii="Arial" w:hAnsi="Arial" w:cs="Arial"/>
          <w:color w:val="000000"/>
          <w:sz w:val="18"/>
          <w:szCs w:val="18"/>
          <w:lang w:eastAsia="el-GR"/>
        </w:rPr>
      </w:pPr>
      <w:r w:rsidRPr="00D30D59">
        <w:rPr>
          <w:rFonts w:ascii="Arial" w:hAnsi="Arial" w:cs="Arial"/>
          <w:sz w:val="18"/>
          <w:szCs w:val="18"/>
          <w:lang w:eastAsia="el-GR"/>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D30D59">
        <w:rPr>
          <w:rFonts w:ascii="Arial" w:hAnsi="Arial" w:cs="Arial"/>
          <w:sz w:val="18"/>
          <w:szCs w:val="18"/>
          <w:lang w:eastAsia="el-GR"/>
        </w:rPr>
        <w:t>β΄</w:t>
      </w:r>
      <w:proofErr w:type="spellEnd"/>
      <w:r w:rsidRPr="00D30D59">
        <w:rPr>
          <w:rFonts w:ascii="Arial" w:hAnsi="Arial" w:cs="Arial"/>
          <w:sz w:val="18"/>
          <w:szCs w:val="18"/>
          <w:lang w:eastAsia="el-GR"/>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D30D59">
        <w:rPr>
          <w:rFonts w:ascii="Arial" w:hAnsi="Arial" w:cs="Arial"/>
          <w:color w:val="000000"/>
          <w:sz w:val="18"/>
          <w:szCs w:val="18"/>
          <w:lang w:eastAsia="el-GR"/>
        </w:rPr>
        <w:t>.</w:t>
      </w:r>
    </w:p>
    <w:p w:rsidR="00A32B0E" w:rsidRPr="00D30D59" w:rsidRDefault="00A32B0E" w:rsidP="003A1396">
      <w:pPr>
        <w:spacing w:line="360" w:lineRule="auto"/>
        <w:jc w:val="both"/>
        <w:rPr>
          <w:rFonts w:ascii="Arial" w:hAnsi="Arial" w:cs="Arial"/>
          <w:color w:val="000000"/>
          <w:sz w:val="18"/>
          <w:szCs w:val="18"/>
          <w:lang w:eastAsia="el-GR"/>
        </w:rPr>
      </w:pPr>
    </w:p>
    <w:p w:rsidR="00A32B0E" w:rsidRPr="00D30D59" w:rsidRDefault="005225B8" w:rsidP="003A1396">
      <w:pPr>
        <w:spacing w:line="360" w:lineRule="auto"/>
        <w:jc w:val="both"/>
        <w:rPr>
          <w:rFonts w:ascii="Arial" w:hAnsi="Arial" w:cs="Arial"/>
          <w:sz w:val="18"/>
          <w:szCs w:val="18"/>
        </w:rPr>
      </w:pPr>
      <w:r w:rsidRPr="00D30D59">
        <w:rPr>
          <w:rFonts w:ascii="Arial" w:hAnsi="Arial" w:cs="Arial"/>
          <w:b/>
          <w:color w:val="000000"/>
          <w:sz w:val="18"/>
          <w:szCs w:val="18"/>
        </w:rPr>
        <w:t xml:space="preserve">5.  </w:t>
      </w:r>
      <w:r w:rsidR="00A32B0E" w:rsidRPr="00D30D59">
        <w:rPr>
          <w:rFonts w:ascii="Arial" w:hAnsi="Arial" w:cs="Arial"/>
          <w:color w:val="000000"/>
          <w:sz w:val="18"/>
          <w:szCs w:val="18"/>
        </w:rPr>
        <w:t xml:space="preserve">Αποκλείεται, επίσης, προσφέρων οικονομικός φορέας από τη συμμετοχή στη διαδικασία σύναψης της παρούσας </w:t>
      </w:r>
      <w:r w:rsidR="00A32B0E" w:rsidRPr="00D30D59">
        <w:rPr>
          <w:rFonts w:ascii="Arial" w:hAnsi="Arial" w:cs="Arial"/>
          <w:color w:val="000000"/>
          <w:sz w:val="18"/>
          <w:szCs w:val="18"/>
        </w:rPr>
        <w:lastRenderedPageBreak/>
        <w:t>Σύμβασης, εάν συντρέχουν οι προϋποθέσεις εφαρμογής της παρ. 4 του άρθρου 8 του Ν. 3310/2005, όπως ισχύει (αμιγώς εθνικός λόγος αποκλεισμού).</w:t>
      </w:r>
    </w:p>
    <w:p w:rsidR="003A1396" w:rsidRPr="00D30D59" w:rsidRDefault="003A1396" w:rsidP="000E60F0">
      <w:pPr>
        <w:spacing w:before="57" w:after="57" w:line="360" w:lineRule="auto"/>
        <w:jc w:val="both"/>
        <w:rPr>
          <w:rFonts w:ascii="Arial" w:hAnsi="Arial" w:cs="Arial"/>
          <w:b/>
          <w:color w:val="000000"/>
          <w:sz w:val="18"/>
          <w:szCs w:val="18"/>
          <w:lang w:eastAsia="el-GR"/>
        </w:rPr>
      </w:pPr>
    </w:p>
    <w:p w:rsidR="000E60F0" w:rsidRDefault="005225B8" w:rsidP="000E60F0">
      <w:pPr>
        <w:spacing w:before="57" w:after="57" w:line="360" w:lineRule="auto"/>
        <w:jc w:val="both"/>
        <w:rPr>
          <w:rFonts w:ascii="Arial" w:hAnsi="Arial" w:cs="Arial"/>
          <w:color w:val="000000"/>
          <w:sz w:val="18"/>
          <w:szCs w:val="18"/>
          <w:lang w:eastAsia="el-GR"/>
        </w:rPr>
      </w:pPr>
      <w:r w:rsidRPr="00D30D59">
        <w:rPr>
          <w:rFonts w:ascii="Arial" w:hAnsi="Arial" w:cs="Arial"/>
          <w:b/>
          <w:color w:val="000000"/>
          <w:sz w:val="18"/>
          <w:szCs w:val="18"/>
          <w:lang w:eastAsia="el-GR"/>
        </w:rPr>
        <w:t>6.</w:t>
      </w:r>
      <w:r w:rsidR="00A32B0E" w:rsidRPr="00D30D59">
        <w:rPr>
          <w:rFonts w:ascii="Arial" w:hAnsi="Arial" w:cs="Arial"/>
          <w:color w:val="000000"/>
          <w:sz w:val="18"/>
          <w:szCs w:val="18"/>
          <w:lang w:eastAsia="el-GR"/>
        </w:rPr>
        <w:t xml:space="preserve"> </w:t>
      </w:r>
      <w:r w:rsidRPr="00D30D59">
        <w:rPr>
          <w:rFonts w:ascii="Arial" w:hAnsi="Arial" w:cs="Arial"/>
          <w:color w:val="000000"/>
          <w:sz w:val="18"/>
          <w:szCs w:val="18"/>
          <w:lang w:eastAsia="el-GR"/>
        </w:rPr>
        <w:t xml:space="preserve"> </w:t>
      </w:r>
      <w:r w:rsidR="000E60F0" w:rsidRPr="00D30D59">
        <w:rPr>
          <w:rFonts w:ascii="Arial" w:hAnsi="Arial" w:cs="Arial"/>
          <w:color w:val="000000"/>
          <w:sz w:val="18"/>
          <w:szCs w:val="18"/>
          <w:lang w:eastAsia="el-GR"/>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rsidR="00BC70DA" w:rsidRPr="00BC70DA" w:rsidRDefault="00BC70DA" w:rsidP="000E60F0">
      <w:pPr>
        <w:spacing w:before="57" w:after="57" w:line="360" w:lineRule="auto"/>
        <w:jc w:val="both"/>
        <w:rPr>
          <w:rFonts w:ascii="Arial" w:hAnsi="Arial" w:cs="Arial"/>
          <w:color w:val="000000"/>
          <w:sz w:val="18"/>
          <w:szCs w:val="18"/>
          <w:lang w:eastAsia="el-GR"/>
        </w:rPr>
      </w:pPr>
    </w:p>
    <w:p w:rsidR="000E60F0" w:rsidRPr="00D30D59" w:rsidRDefault="005225B8" w:rsidP="000E60F0">
      <w:pPr>
        <w:pStyle w:val="foothanging"/>
        <w:spacing w:before="57" w:after="57" w:line="360" w:lineRule="auto"/>
        <w:ind w:left="0" w:firstLine="0"/>
        <w:rPr>
          <w:rFonts w:ascii="Arial" w:hAnsi="Arial" w:cs="Arial"/>
          <w:lang w:val="el-GR"/>
        </w:rPr>
      </w:pPr>
      <w:r w:rsidRPr="00D30D59">
        <w:rPr>
          <w:rFonts w:ascii="Arial" w:hAnsi="Arial" w:cs="Arial"/>
          <w:b/>
          <w:bCs/>
          <w:color w:val="000000"/>
          <w:lang w:val="el-GR" w:eastAsia="el-GR"/>
        </w:rPr>
        <w:t xml:space="preserve">7. </w:t>
      </w:r>
      <w:r w:rsidR="000E60F0" w:rsidRPr="00D30D59">
        <w:rPr>
          <w:rFonts w:ascii="Arial" w:hAnsi="Arial" w:cs="Arial"/>
          <w:color w:val="000000"/>
          <w:lang w:val="el-GR" w:eastAsia="el-GR"/>
        </w:rPr>
        <w:t>Προσφέρων Οικονομικός Φορέας που εμπίπτει σε μια από τις καταστάσεις που αναφέρονται στις παραγράφους 1 και 4</w:t>
      </w:r>
      <w:r w:rsidR="000E60F0" w:rsidRPr="00D30D59">
        <w:rPr>
          <w:rStyle w:val="WW-FootnoteReference7"/>
          <w:rFonts w:ascii="Arial" w:hAnsi="Arial" w:cs="Arial"/>
          <w:color w:val="000000"/>
          <w:lang w:val="el-GR" w:eastAsia="el-GR"/>
        </w:rPr>
        <w:t xml:space="preserve"> </w:t>
      </w:r>
      <w:r w:rsidR="000E60F0" w:rsidRPr="00D30D59">
        <w:rPr>
          <w:rFonts w:ascii="Arial" w:hAnsi="Arial" w:cs="Arial"/>
          <w:color w:val="000000"/>
          <w:lang w:val="el-GR" w:eastAsia="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0E60F0" w:rsidRPr="00D30D59">
        <w:rPr>
          <w:rFonts w:ascii="Arial" w:hAnsi="Arial" w:cs="Arial"/>
          <w:color w:val="000000"/>
          <w:lang w:val="el-GR" w:eastAsia="el-GR"/>
        </w:rPr>
        <w:t>αυτoκάθαρση</w:t>
      </w:r>
      <w:proofErr w:type="spellEnd"/>
      <w:r w:rsidR="000E60F0" w:rsidRPr="00D30D59">
        <w:rPr>
          <w:rFonts w:ascii="Arial" w:hAnsi="Arial" w:cs="Arial"/>
          <w:color w:val="000000"/>
          <w:lang w:val="el-GR" w:eastAsia="el-GR"/>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(παρ. 7 Άρθρου 73 Ν. 4412/2016).</w:t>
      </w:r>
    </w:p>
    <w:p w:rsidR="000E60F0" w:rsidRPr="00D30D59" w:rsidRDefault="000E60F0" w:rsidP="000E60F0">
      <w:pPr>
        <w:spacing w:line="360" w:lineRule="auto"/>
        <w:jc w:val="both"/>
        <w:rPr>
          <w:rFonts w:ascii="Arial" w:hAnsi="Arial" w:cs="Arial"/>
          <w:sz w:val="18"/>
          <w:szCs w:val="18"/>
        </w:rPr>
      </w:pPr>
    </w:p>
    <w:p w:rsidR="000E60F0" w:rsidRPr="00D30D59" w:rsidRDefault="000E60F0" w:rsidP="000E60F0">
      <w:pPr>
        <w:spacing w:line="360" w:lineRule="auto"/>
        <w:jc w:val="both"/>
        <w:rPr>
          <w:rFonts w:ascii="Arial" w:hAnsi="Arial" w:cs="Arial"/>
          <w:sz w:val="18"/>
          <w:szCs w:val="18"/>
        </w:rPr>
      </w:pPr>
      <w:r w:rsidRPr="00D30D59">
        <w:rPr>
          <w:rFonts w:ascii="Arial" w:hAnsi="Arial" w:cs="Arial"/>
          <w:sz w:val="18"/>
          <w:szCs w:val="18"/>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0E60F0" w:rsidRPr="00D30D59" w:rsidRDefault="000E60F0" w:rsidP="000E60F0">
      <w:pPr>
        <w:spacing w:line="360" w:lineRule="auto"/>
        <w:jc w:val="both"/>
        <w:rPr>
          <w:rFonts w:ascii="Arial" w:hAnsi="Arial" w:cs="Arial"/>
          <w:sz w:val="18"/>
          <w:szCs w:val="18"/>
        </w:rPr>
      </w:pPr>
    </w:p>
    <w:p w:rsidR="000E60F0" w:rsidRPr="00D30D59" w:rsidRDefault="005225B8" w:rsidP="000E60F0">
      <w:pPr>
        <w:spacing w:before="57" w:after="57" w:line="360" w:lineRule="auto"/>
        <w:jc w:val="both"/>
        <w:rPr>
          <w:rFonts w:ascii="Arial" w:hAnsi="Arial" w:cs="Arial"/>
          <w:sz w:val="18"/>
          <w:szCs w:val="18"/>
        </w:rPr>
      </w:pPr>
      <w:r w:rsidRPr="00D30D59">
        <w:rPr>
          <w:rFonts w:ascii="Arial" w:hAnsi="Arial" w:cs="Arial"/>
          <w:b/>
          <w:bCs/>
          <w:color w:val="000000"/>
          <w:sz w:val="18"/>
          <w:szCs w:val="18"/>
          <w:lang w:eastAsia="el-GR"/>
        </w:rPr>
        <w:t>8</w:t>
      </w:r>
      <w:r w:rsidR="000E60F0" w:rsidRPr="00D30D59">
        <w:rPr>
          <w:rFonts w:ascii="Arial" w:hAnsi="Arial" w:cs="Arial"/>
          <w:b/>
          <w:bCs/>
          <w:color w:val="000000"/>
          <w:sz w:val="18"/>
          <w:szCs w:val="18"/>
          <w:lang w:eastAsia="el-GR"/>
        </w:rPr>
        <w:t xml:space="preserve">. </w:t>
      </w:r>
      <w:r w:rsidR="000E60F0" w:rsidRPr="00D30D59">
        <w:rPr>
          <w:rFonts w:ascii="Arial" w:hAnsi="Arial" w:cs="Arial"/>
          <w:color w:val="000000"/>
          <w:sz w:val="18"/>
          <w:szCs w:val="18"/>
          <w:lang w:eastAsia="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C31C41" w:rsidRPr="00D30D59" w:rsidRDefault="00C31C41" w:rsidP="00C31C41">
      <w:pPr>
        <w:autoSpaceDE w:val="0"/>
        <w:spacing w:line="360" w:lineRule="auto"/>
        <w:rPr>
          <w:rFonts w:ascii="Arial" w:hAnsi="Arial" w:cs="Arial"/>
          <w:b/>
          <w:bCs/>
          <w:sz w:val="18"/>
          <w:szCs w:val="18"/>
        </w:rPr>
      </w:pPr>
    </w:p>
    <w:p w:rsidR="00F46B0B" w:rsidRDefault="005D6E16" w:rsidP="005D6E16">
      <w:pPr>
        <w:autoSpaceDE w:val="0"/>
        <w:rPr>
          <w:rFonts w:ascii="Arial" w:hAnsi="Arial" w:cs="Arial"/>
          <w:b/>
          <w:sz w:val="18"/>
          <w:szCs w:val="18"/>
          <w:u w:val="single"/>
        </w:rPr>
      </w:pPr>
      <w:r w:rsidRPr="00D30D59">
        <w:rPr>
          <w:rFonts w:ascii="Arial" w:hAnsi="Arial" w:cs="Arial"/>
          <w:sz w:val="18"/>
          <w:szCs w:val="18"/>
        </w:rPr>
        <w:t xml:space="preserve">                        </w:t>
      </w:r>
      <w:r w:rsidR="001B0357" w:rsidRPr="00D30D59">
        <w:rPr>
          <w:rFonts w:ascii="Arial" w:hAnsi="Arial" w:cs="Arial"/>
          <w:sz w:val="18"/>
          <w:szCs w:val="18"/>
        </w:rPr>
        <w:t xml:space="preserve">                           </w:t>
      </w:r>
      <w:r w:rsidRPr="00D30D59">
        <w:rPr>
          <w:rFonts w:ascii="Arial" w:hAnsi="Arial" w:cs="Arial"/>
          <w:sz w:val="18"/>
          <w:szCs w:val="18"/>
        </w:rPr>
        <w:t xml:space="preserve"> </w:t>
      </w:r>
      <w:r w:rsidR="001B0357" w:rsidRPr="00D30D59">
        <w:rPr>
          <w:rFonts w:ascii="Arial" w:hAnsi="Arial" w:cs="Arial"/>
          <w:b/>
          <w:sz w:val="18"/>
          <w:szCs w:val="18"/>
        </w:rPr>
        <w:t>2.</w:t>
      </w:r>
      <w:r w:rsidR="001B0357" w:rsidRPr="00D30D59">
        <w:rPr>
          <w:rFonts w:ascii="Arial" w:hAnsi="Arial" w:cs="Arial"/>
          <w:sz w:val="18"/>
          <w:szCs w:val="18"/>
        </w:rPr>
        <w:t xml:space="preserve">  </w:t>
      </w:r>
      <w:r w:rsidR="00F46B0B" w:rsidRPr="00D30D59">
        <w:rPr>
          <w:rFonts w:ascii="Arial" w:hAnsi="Arial" w:cs="Arial"/>
          <w:b/>
          <w:sz w:val="18"/>
          <w:szCs w:val="18"/>
          <w:u w:val="single"/>
        </w:rPr>
        <w:t>ΚΑΤΑΡΤΙΣΗ ΚΑΙ ΥΠΟΒΟΛΗ ΠΡΟΣΦΟΡΩΝ</w:t>
      </w:r>
    </w:p>
    <w:p w:rsidR="00C336AE" w:rsidRDefault="00C336AE" w:rsidP="005D6E16">
      <w:pPr>
        <w:autoSpaceDE w:val="0"/>
        <w:rPr>
          <w:rFonts w:ascii="Arial" w:hAnsi="Arial" w:cs="Arial"/>
          <w:b/>
          <w:sz w:val="18"/>
          <w:szCs w:val="18"/>
          <w:u w:val="single"/>
        </w:rPr>
      </w:pPr>
    </w:p>
    <w:p w:rsidR="00C336AE" w:rsidRPr="00D30D59" w:rsidRDefault="00C336AE" w:rsidP="005D6E16">
      <w:pPr>
        <w:autoSpaceDE w:val="0"/>
        <w:rPr>
          <w:rFonts w:ascii="Arial" w:hAnsi="Arial" w:cs="Arial"/>
          <w:b/>
          <w:sz w:val="18"/>
          <w:szCs w:val="18"/>
          <w:u w:val="single"/>
        </w:rPr>
      </w:pPr>
    </w:p>
    <w:p w:rsidR="00201382" w:rsidRPr="00D30D59" w:rsidRDefault="00201382" w:rsidP="00B06086">
      <w:pPr>
        <w:autoSpaceDE w:val="0"/>
        <w:jc w:val="center"/>
        <w:rPr>
          <w:rFonts w:ascii="Arial" w:hAnsi="Arial" w:cs="Arial"/>
          <w:sz w:val="18"/>
          <w:szCs w:val="18"/>
        </w:rPr>
      </w:pPr>
    </w:p>
    <w:p w:rsidR="00F46B0B" w:rsidRPr="00D30D59" w:rsidRDefault="00F46B0B">
      <w:pPr>
        <w:autoSpaceDE w:val="0"/>
        <w:jc w:val="both"/>
        <w:rPr>
          <w:rFonts w:ascii="Arial" w:eastAsia="Calibri" w:hAnsi="Arial" w:cs="Arial"/>
          <w:b/>
          <w:sz w:val="18"/>
          <w:szCs w:val="18"/>
          <w:lang w:eastAsia="el-GR"/>
        </w:rPr>
      </w:pPr>
    </w:p>
    <w:p w:rsidR="00201382" w:rsidRPr="00D30D59" w:rsidRDefault="00A910B8" w:rsidP="003A1396">
      <w:pPr>
        <w:autoSpaceDE w:val="0"/>
        <w:spacing w:line="360" w:lineRule="auto"/>
        <w:jc w:val="both"/>
        <w:rPr>
          <w:rFonts w:ascii="Arial" w:eastAsia="Calibri" w:hAnsi="Arial" w:cs="Arial"/>
          <w:b/>
          <w:bCs/>
          <w:iCs/>
          <w:sz w:val="18"/>
          <w:szCs w:val="18"/>
          <w:lang w:eastAsia="el-GR"/>
        </w:rPr>
      </w:pPr>
      <w:r w:rsidRPr="00D30D59">
        <w:rPr>
          <w:rFonts w:ascii="Arial" w:eastAsia="Calibri" w:hAnsi="Arial" w:cs="Arial"/>
          <w:b/>
          <w:bCs/>
          <w:iCs/>
          <w:sz w:val="18"/>
          <w:szCs w:val="18"/>
          <w:lang w:eastAsia="el-GR"/>
        </w:rPr>
        <w:t>ΑΡΘΡΟ 10</w:t>
      </w:r>
      <w:r w:rsidR="00F46B0B" w:rsidRPr="00D30D59">
        <w:rPr>
          <w:rFonts w:ascii="Arial" w:eastAsia="Calibri" w:hAnsi="Arial" w:cs="Arial"/>
          <w:b/>
          <w:bCs/>
          <w:iCs/>
          <w:sz w:val="18"/>
          <w:szCs w:val="18"/>
          <w:lang w:eastAsia="el-GR"/>
        </w:rPr>
        <w:t xml:space="preserve">. </w:t>
      </w:r>
      <w:r w:rsidR="005D6E16" w:rsidRPr="00D30D59">
        <w:rPr>
          <w:rFonts w:ascii="Arial" w:eastAsia="Calibri" w:hAnsi="Arial" w:cs="Arial"/>
          <w:b/>
          <w:bCs/>
          <w:iCs/>
          <w:sz w:val="18"/>
          <w:szCs w:val="18"/>
          <w:lang w:eastAsia="el-GR"/>
        </w:rPr>
        <w:t xml:space="preserve"> ΧΡΟΝΟΣ ΚΑΙ </w:t>
      </w:r>
      <w:r w:rsidR="00123F5B" w:rsidRPr="00D30D59">
        <w:rPr>
          <w:rFonts w:ascii="Arial" w:eastAsia="Calibri" w:hAnsi="Arial" w:cs="Arial"/>
          <w:b/>
          <w:bCs/>
          <w:iCs/>
          <w:sz w:val="18"/>
          <w:szCs w:val="18"/>
          <w:lang w:eastAsia="el-GR"/>
        </w:rPr>
        <w:t xml:space="preserve">ΤΡΟΠΟΣ </w:t>
      </w:r>
      <w:r w:rsidR="00C657E0" w:rsidRPr="00D30D59">
        <w:rPr>
          <w:rFonts w:ascii="Arial" w:eastAsia="Calibri" w:hAnsi="Arial" w:cs="Arial"/>
          <w:b/>
          <w:bCs/>
          <w:iCs/>
          <w:sz w:val="18"/>
          <w:szCs w:val="18"/>
          <w:lang w:eastAsia="el-GR"/>
        </w:rPr>
        <w:t>ΥΠΟΒΟΛΗ</w:t>
      </w:r>
      <w:r w:rsidR="00123F5B" w:rsidRPr="00D30D59">
        <w:rPr>
          <w:rFonts w:ascii="Arial" w:eastAsia="Calibri" w:hAnsi="Arial" w:cs="Arial"/>
          <w:b/>
          <w:bCs/>
          <w:iCs/>
          <w:sz w:val="18"/>
          <w:szCs w:val="18"/>
          <w:lang w:eastAsia="el-GR"/>
        </w:rPr>
        <w:t>Σ</w:t>
      </w:r>
      <w:r w:rsidR="00F46B0B" w:rsidRPr="00D30D59">
        <w:rPr>
          <w:rFonts w:ascii="Arial" w:eastAsia="Calibri" w:hAnsi="Arial" w:cs="Arial"/>
          <w:b/>
          <w:bCs/>
          <w:iCs/>
          <w:sz w:val="18"/>
          <w:szCs w:val="18"/>
          <w:lang w:eastAsia="el-GR"/>
        </w:rPr>
        <w:t xml:space="preserve"> ΠΡΟΣΦΟΡΩΝ</w:t>
      </w: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 xml:space="preserve">Οι προσφορές υποβάλλονται από τους ενδιαφερόμενους ηλεκτρονικά, μέσω της διαδικτυακής πύλης </w:t>
      </w:r>
      <w:hyperlink r:id="rId39" w:history="1">
        <w:r w:rsidRPr="00D30D59">
          <w:rPr>
            <w:rStyle w:val="-"/>
            <w:rFonts w:ascii="Arial" w:hAnsi="Arial" w:cs="Arial"/>
            <w:sz w:val="18"/>
            <w:szCs w:val="18"/>
          </w:rPr>
          <w:t>www.promitheus.gov.gr</w:t>
        </w:r>
      </w:hyperlink>
      <w:r w:rsidRPr="00D30D59">
        <w:rPr>
          <w:rFonts w:ascii="Arial" w:hAnsi="Arial" w:cs="Arial"/>
          <w:sz w:val="18"/>
          <w:szCs w:val="18"/>
        </w:rPr>
        <w:t xml:space="preserve"> του Ε.Σ.Η.ΔΗ.Σ. και μέχρι την καταληκτική ημερομηνία και ώρα που ορίζει η παρούσα Διακήρυξη (άρθρο 1.5), στην Ελληνική Γλώσσα και σε ηλεκτρονικό φάκελο, σύμφωνα με τα αναφερόμενα στο ν.4412/2016 , ιδίως άρθρα 36 και 37 και την με αρ. 56902/215/02-06-2017 (αρ. φύλλου 1924) Απόφασης του Υπουργού Οικονομίας &amp; Ανάπτυξης “</w:t>
      </w:r>
      <w:r w:rsidRPr="00D30D59">
        <w:rPr>
          <w:rFonts w:ascii="Arial" w:hAnsi="Arial" w:cs="Arial"/>
          <w:i/>
          <w:iCs/>
          <w:sz w:val="18"/>
          <w:szCs w:val="18"/>
        </w:rPr>
        <w:t>Τεχνικές λεπτομέρειες και διαδικασίες λειτουργίας του Εθνικού Συστήματος Ηλεκτρονικών Δημοσίων Συμβάσεων (Ε.Σ.Η.ΔΗ.Σ.</w:t>
      </w:r>
      <w:r w:rsidRPr="00D30D59">
        <w:rPr>
          <w:rFonts w:ascii="Arial" w:hAnsi="Arial" w:cs="Arial"/>
          <w:sz w:val="18"/>
          <w:szCs w:val="18"/>
        </w:rPr>
        <w:t>)».</w:t>
      </w:r>
    </w:p>
    <w:p w:rsidR="005D6E16" w:rsidRPr="00D30D59" w:rsidRDefault="005D6E16" w:rsidP="003A1396">
      <w:pPr>
        <w:suppressAutoHyphens w:val="0"/>
        <w:spacing w:line="360" w:lineRule="auto"/>
        <w:jc w:val="both"/>
        <w:rPr>
          <w:rFonts w:ascii="Arial" w:hAnsi="Arial" w:cs="Arial"/>
          <w:sz w:val="18"/>
          <w:szCs w:val="18"/>
        </w:rPr>
      </w:pPr>
      <w:r w:rsidRPr="00D30D59">
        <w:rPr>
          <w:rFonts w:ascii="Arial" w:hAnsi="Arial" w:cs="Arial"/>
          <w:color w:val="000000"/>
          <w:sz w:val="18"/>
          <w:szCs w:val="18"/>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D30D59">
        <w:rPr>
          <w:rFonts w:ascii="Arial" w:hAnsi="Arial" w:cs="Arial"/>
          <w:color w:val="000000"/>
          <w:sz w:val="18"/>
          <w:szCs w:val="18"/>
        </w:rPr>
        <w:t>πάροχο</w:t>
      </w:r>
      <w:proofErr w:type="spellEnd"/>
      <w:r w:rsidRPr="00D30D59">
        <w:rPr>
          <w:rFonts w:ascii="Arial" w:hAnsi="Arial" w:cs="Arial"/>
          <w:color w:val="000000"/>
          <w:sz w:val="18"/>
          <w:szCs w:val="18"/>
        </w:rPr>
        <w:t xml:space="preserve"> υπηρεσιών πιστοποίησης, ο οποίος περιλαμβάνεται στον κατάλογο </w:t>
      </w:r>
      <w:proofErr w:type="spellStart"/>
      <w:r w:rsidRPr="00D30D59">
        <w:rPr>
          <w:rFonts w:ascii="Arial" w:hAnsi="Arial" w:cs="Arial"/>
          <w:color w:val="000000"/>
          <w:sz w:val="18"/>
          <w:szCs w:val="18"/>
        </w:rPr>
        <w:t>εμπίστευσης</w:t>
      </w:r>
      <w:proofErr w:type="spellEnd"/>
      <w:r w:rsidRPr="00D30D59">
        <w:rPr>
          <w:rFonts w:ascii="Arial" w:hAnsi="Arial" w:cs="Arial"/>
          <w:color w:val="000000"/>
          <w:sz w:val="18"/>
          <w:szCs w:val="18"/>
        </w:rPr>
        <w:t xml:space="preserve"> που προβλέπεται στην απόφαση 2009/767/ΕΚ και σύμφωνα με τα οριζόμενα στον Κανονισμό (Ε.Ε) 910/2014 και τις διατάξεις της Υ.Α. 56902/215 “</w:t>
      </w:r>
      <w:r w:rsidRPr="00D30D59">
        <w:rPr>
          <w:rFonts w:ascii="Arial" w:hAnsi="Arial" w:cs="Arial"/>
          <w:i/>
          <w:iCs/>
          <w:color w:val="000000"/>
          <w:sz w:val="18"/>
          <w:szCs w:val="18"/>
        </w:rPr>
        <w:t>Τεχνικές λεπτομέρειες και διαδικασίες λειτουργίας του Εθνικού Συστήματος Ηλεκτρονικών Δημοσίων Συμβάσεων</w:t>
      </w:r>
      <w:r w:rsidRPr="00D30D59">
        <w:rPr>
          <w:rFonts w:ascii="Arial" w:hAnsi="Arial" w:cs="Arial"/>
          <w:color w:val="000000"/>
          <w:sz w:val="18"/>
          <w:szCs w:val="18"/>
        </w:rPr>
        <w:t xml:space="preserve"> (Ε.Σ.Η.ΔΗ.Σ)» (Φ.Ε.Κ. Β 1924/02.06.2017), και να εγγραφούν στο ηλεκτρονικό σύστημα (Ε.Σ.Η.ΔΗ.Σ. - Διαδικτυακή πύλη </w:t>
      </w:r>
      <w:hyperlink r:id="rId40" w:history="1">
        <w:r w:rsidRPr="00D30D59">
          <w:rPr>
            <w:rStyle w:val="-"/>
            <w:rFonts w:ascii="Arial" w:hAnsi="Arial" w:cs="Arial"/>
            <w:color w:val="000000"/>
            <w:sz w:val="18"/>
            <w:szCs w:val="18"/>
          </w:rPr>
          <w:t>www.promitheus.gov.gr</w:t>
        </w:r>
      </w:hyperlink>
      <w:r w:rsidRPr="00D30D59">
        <w:rPr>
          <w:rFonts w:ascii="Arial" w:hAnsi="Arial" w:cs="Arial"/>
          <w:color w:val="000000"/>
          <w:sz w:val="18"/>
          <w:szCs w:val="18"/>
        </w:rPr>
        <w:t xml:space="preserve">) ακολουθώντας την διαδικασία εγγραφής του άρθρου 5 της ίδιας Υ.Α. </w:t>
      </w:r>
    </w:p>
    <w:p w:rsidR="005D6E16" w:rsidRPr="00D30D59" w:rsidRDefault="005D6E16" w:rsidP="003A1396">
      <w:pPr>
        <w:suppressAutoHyphens w:val="0"/>
        <w:spacing w:line="360" w:lineRule="auto"/>
        <w:jc w:val="both"/>
        <w:rPr>
          <w:rFonts w:ascii="Arial" w:hAnsi="Arial" w:cs="Arial"/>
          <w:color w:val="000000"/>
          <w:sz w:val="18"/>
          <w:szCs w:val="18"/>
        </w:rPr>
      </w:pP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 xml:space="preserve">Μετά την παρέλευση της καταληκτικής ημερομηνίας και ώρας, δεν υπάρχει η δυνατότητα υποβολής προσφοράς στο </w:t>
      </w:r>
      <w:r w:rsidRPr="00D30D59">
        <w:rPr>
          <w:rFonts w:ascii="Arial" w:hAnsi="Arial" w:cs="Arial"/>
          <w:sz w:val="18"/>
          <w:szCs w:val="18"/>
        </w:rPr>
        <w:lastRenderedPageBreak/>
        <w:t xml:space="preserve">Σύστημα.  </w:t>
      </w:r>
      <w:r w:rsidRPr="00D30D59">
        <w:rPr>
          <w:rFonts w:ascii="Arial" w:hAnsi="Arial" w:cs="Arial"/>
          <w:color w:val="000000"/>
          <w:sz w:val="18"/>
          <w:szCs w:val="18"/>
        </w:rPr>
        <w:t xml:space="preserve">Σε περιπτώσεις τεχνικής αδυναμίας λειτουργίας του Ε.Σ.Η.ΔΗ.Σ, η Αναθέτουσα Αρχή θα ρυθμίσει τα της συνέχειας του διαγωνισμού με σχετική ανακοίνωσή της </w:t>
      </w:r>
      <w:r w:rsidRPr="00D30D59">
        <w:rPr>
          <w:rFonts w:ascii="Arial" w:hAnsi="Arial" w:cs="Arial"/>
          <w:sz w:val="18"/>
          <w:szCs w:val="18"/>
          <w:lang w:eastAsia="el-GR"/>
        </w:rPr>
        <w:t>και σύμφωνα με τα προβλεπόμενα από το άρθρο 37 παρ. 4 του Ν. 4412/2016 και την αρ. 56902/215/02-06-2017 (αρ. φύλλου 1924) Απόφαση του Υπουργού Οικονομίας &amp; Ανάπτυξης “</w:t>
      </w:r>
      <w:r w:rsidRPr="00D30D59">
        <w:rPr>
          <w:rFonts w:ascii="Arial" w:hAnsi="Arial" w:cs="Arial"/>
          <w:i/>
          <w:iCs/>
          <w:sz w:val="18"/>
          <w:szCs w:val="18"/>
          <w:lang w:eastAsia="el-GR"/>
        </w:rPr>
        <w:t>Τεχνικές λεπτομέρειες και διαδικασίες λειτουργίας του Εθνικού Συστήματος Ηλεκτρονικών Δημοσίων Συμβάσεων (Ε.Σ.Η.ΔΗ.Σ.</w:t>
      </w:r>
      <w:r w:rsidRPr="00D30D59">
        <w:rPr>
          <w:rFonts w:ascii="Arial" w:hAnsi="Arial" w:cs="Arial"/>
          <w:sz w:val="18"/>
          <w:szCs w:val="18"/>
          <w:lang w:eastAsia="el-GR"/>
        </w:rPr>
        <w:t>)</w:t>
      </w:r>
    </w:p>
    <w:p w:rsidR="005D6E16" w:rsidRPr="00D30D59" w:rsidRDefault="005D6E16" w:rsidP="003A1396">
      <w:pPr>
        <w:spacing w:line="360" w:lineRule="auto"/>
        <w:jc w:val="both"/>
        <w:rPr>
          <w:rFonts w:ascii="Arial" w:hAnsi="Arial" w:cs="Arial"/>
          <w:sz w:val="18"/>
          <w:szCs w:val="18"/>
          <w:lang w:eastAsia="el-GR"/>
        </w:rPr>
      </w:pP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Οι οικονομικοί φορείς υποβάλλουν με την προσφορά τους τα ακόλουθα:</w:t>
      </w:r>
    </w:p>
    <w:p w:rsidR="005D6E16" w:rsidRPr="00D30D59" w:rsidRDefault="005D6E16" w:rsidP="003A1396">
      <w:pPr>
        <w:spacing w:line="360" w:lineRule="auto"/>
        <w:jc w:val="both"/>
        <w:rPr>
          <w:rFonts w:ascii="Arial" w:hAnsi="Arial" w:cs="Arial"/>
          <w:sz w:val="18"/>
          <w:szCs w:val="18"/>
        </w:rPr>
      </w:pPr>
    </w:p>
    <w:p w:rsidR="005D6E16" w:rsidRPr="00D30D59" w:rsidRDefault="005D6E16" w:rsidP="003A1396">
      <w:pPr>
        <w:spacing w:line="360" w:lineRule="auto"/>
        <w:jc w:val="both"/>
        <w:rPr>
          <w:rFonts w:ascii="Arial" w:hAnsi="Arial" w:cs="Arial"/>
          <w:sz w:val="18"/>
          <w:szCs w:val="18"/>
        </w:rPr>
      </w:pPr>
      <w:r w:rsidRPr="00D30D59">
        <w:rPr>
          <w:rFonts w:ascii="Arial" w:hAnsi="Arial" w:cs="Arial"/>
          <w:b/>
          <w:bCs/>
          <w:sz w:val="18"/>
          <w:szCs w:val="18"/>
        </w:rPr>
        <w:t>(α)</w:t>
      </w:r>
      <w:r w:rsidRPr="00D30D59">
        <w:rPr>
          <w:rFonts w:ascii="Arial" w:hAnsi="Arial" w:cs="Arial"/>
          <w:sz w:val="18"/>
          <w:szCs w:val="18"/>
        </w:rPr>
        <w:t xml:space="preserve"> έναν (</w:t>
      </w:r>
      <w:proofErr w:type="spellStart"/>
      <w:r w:rsidRPr="00D30D59">
        <w:rPr>
          <w:rFonts w:ascii="Arial" w:hAnsi="Arial" w:cs="Arial"/>
          <w:sz w:val="18"/>
          <w:szCs w:val="18"/>
        </w:rPr>
        <w:t>υπο</w:t>
      </w:r>
      <w:proofErr w:type="spellEnd"/>
      <w:r w:rsidRPr="00D30D59">
        <w:rPr>
          <w:rFonts w:ascii="Arial" w:hAnsi="Arial" w:cs="Arial"/>
          <w:sz w:val="18"/>
          <w:szCs w:val="18"/>
        </w:rPr>
        <w:t xml:space="preserve">)φάκελο με την ένδειξη </w:t>
      </w:r>
      <w:r w:rsidRPr="00D30D59">
        <w:rPr>
          <w:rFonts w:ascii="Arial" w:hAnsi="Arial" w:cs="Arial"/>
          <w:b/>
          <w:bCs/>
          <w:sz w:val="18"/>
          <w:szCs w:val="18"/>
        </w:rPr>
        <w:t>«Δικαιολογητικά Συμμετοχής – Τεχνική Προσφορά»</w:t>
      </w:r>
      <w:r w:rsidRPr="00D30D59">
        <w:rPr>
          <w:rFonts w:ascii="Arial" w:hAnsi="Arial" w:cs="Arial"/>
          <w:sz w:val="18"/>
          <w:szCs w:val="18"/>
        </w:rPr>
        <w:t xml:space="preserve">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5D6E16" w:rsidRPr="00D30D59" w:rsidRDefault="005D6E16" w:rsidP="003A1396">
      <w:pPr>
        <w:spacing w:line="360" w:lineRule="auto"/>
        <w:jc w:val="both"/>
        <w:rPr>
          <w:rFonts w:ascii="Arial" w:hAnsi="Arial" w:cs="Arial"/>
          <w:sz w:val="18"/>
          <w:szCs w:val="18"/>
        </w:rPr>
      </w:pPr>
    </w:p>
    <w:p w:rsidR="005D6E16" w:rsidRPr="00D30D59" w:rsidRDefault="005D6E16" w:rsidP="003A1396">
      <w:pPr>
        <w:spacing w:line="360" w:lineRule="auto"/>
        <w:jc w:val="both"/>
        <w:rPr>
          <w:rFonts w:ascii="Arial" w:hAnsi="Arial" w:cs="Arial"/>
          <w:sz w:val="18"/>
          <w:szCs w:val="18"/>
        </w:rPr>
      </w:pPr>
      <w:r w:rsidRPr="00D30D59">
        <w:rPr>
          <w:rFonts w:ascii="Arial" w:hAnsi="Arial" w:cs="Arial"/>
          <w:b/>
          <w:bCs/>
          <w:sz w:val="18"/>
          <w:szCs w:val="18"/>
        </w:rPr>
        <w:t>(β)</w:t>
      </w:r>
      <w:r w:rsidRPr="00D30D59">
        <w:rPr>
          <w:rFonts w:ascii="Arial" w:hAnsi="Arial" w:cs="Arial"/>
          <w:sz w:val="18"/>
          <w:szCs w:val="18"/>
        </w:rPr>
        <w:t xml:space="preserve"> έναν (</w:t>
      </w:r>
      <w:proofErr w:type="spellStart"/>
      <w:r w:rsidRPr="00D30D59">
        <w:rPr>
          <w:rFonts w:ascii="Arial" w:hAnsi="Arial" w:cs="Arial"/>
          <w:sz w:val="18"/>
          <w:szCs w:val="18"/>
        </w:rPr>
        <w:t>υπο</w:t>
      </w:r>
      <w:proofErr w:type="spellEnd"/>
      <w:r w:rsidRPr="00D30D59">
        <w:rPr>
          <w:rFonts w:ascii="Arial" w:hAnsi="Arial" w:cs="Arial"/>
          <w:sz w:val="18"/>
          <w:szCs w:val="18"/>
        </w:rPr>
        <w:t xml:space="preserve">)φάκελο με την ένδειξη </w:t>
      </w:r>
      <w:r w:rsidRPr="00D30D59">
        <w:rPr>
          <w:rFonts w:ascii="Arial" w:hAnsi="Arial" w:cs="Arial"/>
          <w:b/>
          <w:bCs/>
          <w:sz w:val="18"/>
          <w:szCs w:val="18"/>
        </w:rPr>
        <w:t xml:space="preserve"> «Οικονομική Προσφορά»</w:t>
      </w:r>
      <w:r w:rsidRPr="00D30D59">
        <w:rPr>
          <w:rFonts w:ascii="Arial" w:hAnsi="Arial" w:cs="Arial"/>
          <w:sz w:val="18"/>
          <w:szCs w:val="18"/>
        </w:rPr>
        <w:t xml:space="preserve"> στον οποίο  περιλαμβάνεται η οικονομική προσφορά του οικονομικού φορέα και τα κατά περίπτωση απαιτούμενα δικαιολογητικά. </w:t>
      </w: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Σημαίνονται από τον προσφέροντα,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5D6E16" w:rsidRPr="00D30D59" w:rsidRDefault="005D6E16" w:rsidP="003A1396">
      <w:pPr>
        <w:spacing w:line="360" w:lineRule="auto"/>
        <w:jc w:val="both"/>
        <w:rPr>
          <w:rFonts w:ascii="Arial" w:hAnsi="Arial" w:cs="Arial"/>
          <w:sz w:val="18"/>
          <w:szCs w:val="18"/>
        </w:rPr>
      </w:pP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 xml:space="preserve">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υπογράφονται ηλεκτρονικά και υποβάλλονται από τον προσφέροντα.  </w:t>
      </w:r>
      <w:r w:rsidRPr="00D30D59">
        <w:rPr>
          <w:rFonts w:ascii="Arial" w:hAnsi="Arial" w:cs="Arial"/>
          <w:iCs/>
          <w:sz w:val="18"/>
          <w:szCs w:val="18"/>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D30D59">
        <w:rPr>
          <w:rFonts w:ascii="Arial" w:hAnsi="Arial" w:cs="Arial"/>
          <w:iCs/>
          <w:sz w:val="18"/>
          <w:szCs w:val="18"/>
          <w:lang w:val="en-US"/>
        </w:rPr>
        <w:t>pdf</w:t>
      </w:r>
      <w:proofErr w:type="spellEnd"/>
      <w:r w:rsidRPr="00D30D59">
        <w:rPr>
          <w:rFonts w:ascii="Arial" w:hAnsi="Arial" w:cs="Arial"/>
          <w:iCs/>
          <w:sz w:val="18"/>
          <w:szCs w:val="18"/>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D30D59">
        <w:rPr>
          <w:rFonts w:ascii="Arial" w:hAnsi="Arial" w:cs="Arial"/>
          <w:iCs/>
          <w:sz w:val="18"/>
          <w:szCs w:val="18"/>
          <w:lang w:val="en-US"/>
        </w:rPr>
        <w:t>pdf</w:t>
      </w:r>
      <w:proofErr w:type="spellEnd"/>
      <w:r w:rsidRPr="00D30D59">
        <w:rPr>
          <w:rFonts w:ascii="Arial" w:hAnsi="Arial" w:cs="Arial"/>
          <w:iCs/>
          <w:sz w:val="18"/>
          <w:szCs w:val="18"/>
        </w:rPr>
        <w:t xml:space="preserve">. </w:t>
      </w:r>
    </w:p>
    <w:p w:rsidR="005D6E16" w:rsidRPr="00D30D59" w:rsidRDefault="005D6E16" w:rsidP="003A1396">
      <w:pPr>
        <w:spacing w:line="360" w:lineRule="auto"/>
        <w:jc w:val="both"/>
        <w:rPr>
          <w:rFonts w:ascii="Arial" w:hAnsi="Arial" w:cs="Arial"/>
          <w:sz w:val="18"/>
          <w:szCs w:val="18"/>
        </w:rPr>
      </w:pPr>
      <w:r w:rsidRPr="00D30D59">
        <w:rPr>
          <w:rFonts w:ascii="Arial" w:hAnsi="Arial" w:cs="Arial"/>
          <w:iCs/>
          <w:sz w:val="18"/>
          <w:szCs w:val="18"/>
        </w:rPr>
        <w:t xml:space="preserve">Εφόσον οι τεχνικές προδιαγραφές και οι οικονομικοί όροι δεν έχουν αποτυπωθεί στο σύνολό τους στις ειδικές ηλεκτρονικές φόρμες του συστήματος, </w:t>
      </w:r>
      <w:r w:rsidRPr="00D30D59">
        <w:rPr>
          <w:rFonts w:ascii="Arial" w:hAnsi="Arial" w:cs="Arial"/>
          <w:sz w:val="18"/>
          <w:szCs w:val="18"/>
        </w:rPr>
        <w:t>ο προσφέρων θα επισυνάψει στους αντίστοιχους  [</w:t>
      </w:r>
      <w:proofErr w:type="spellStart"/>
      <w:r w:rsidRPr="00D30D59">
        <w:rPr>
          <w:rFonts w:ascii="Arial" w:hAnsi="Arial" w:cs="Arial"/>
          <w:sz w:val="18"/>
          <w:szCs w:val="18"/>
        </w:rPr>
        <w:t>υπο</w:t>
      </w:r>
      <w:proofErr w:type="spellEnd"/>
      <w:r w:rsidRPr="00D30D59">
        <w:rPr>
          <w:rFonts w:ascii="Arial" w:hAnsi="Arial" w:cs="Arial"/>
          <w:sz w:val="18"/>
          <w:szCs w:val="18"/>
        </w:rPr>
        <w:t xml:space="preserve">)φακέλους  ψηφιακά υπογεγραμμένα και τα σχετικά ηλεκτρονικά αρχεία (σύμφωνα με τα υποδείγματα) σε μορφή </w:t>
      </w:r>
      <w:proofErr w:type="spellStart"/>
      <w:r w:rsidRPr="00D30D59">
        <w:rPr>
          <w:rFonts w:ascii="Arial" w:hAnsi="Arial" w:cs="Arial"/>
          <w:sz w:val="18"/>
          <w:szCs w:val="18"/>
        </w:rPr>
        <w:t>pdf</w:t>
      </w:r>
      <w:proofErr w:type="spellEnd"/>
      <w:r w:rsidRPr="00D30D59">
        <w:rPr>
          <w:rFonts w:ascii="Arial" w:hAnsi="Arial" w:cs="Arial"/>
          <w:sz w:val="18"/>
          <w:szCs w:val="18"/>
        </w:rPr>
        <w:t>.].</w:t>
      </w:r>
    </w:p>
    <w:p w:rsidR="005D6E16" w:rsidRPr="00D30D59" w:rsidRDefault="005D6E16" w:rsidP="003A1396">
      <w:pPr>
        <w:spacing w:line="360" w:lineRule="auto"/>
        <w:jc w:val="both"/>
        <w:rPr>
          <w:rFonts w:ascii="Arial" w:hAnsi="Arial" w:cs="Arial"/>
          <w:sz w:val="18"/>
          <w:szCs w:val="18"/>
        </w:rPr>
      </w:pP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Ο χρήστης - οικονομικός φορέας υποβάλλει τους ανωτέρω (</w:t>
      </w:r>
      <w:proofErr w:type="spellStart"/>
      <w:r w:rsidRPr="00D30D59">
        <w:rPr>
          <w:rFonts w:ascii="Arial" w:hAnsi="Arial" w:cs="Arial"/>
          <w:sz w:val="18"/>
          <w:szCs w:val="18"/>
        </w:rPr>
        <w:t>υπο</w:t>
      </w:r>
      <w:proofErr w:type="spellEnd"/>
      <w:r w:rsidRPr="00D30D59">
        <w:rPr>
          <w:rFonts w:ascii="Arial" w:hAnsi="Arial" w:cs="Arial"/>
          <w:sz w:val="18"/>
          <w:szCs w:val="18"/>
        </w:rPr>
        <w:t>)φακέλους μέσω του Συστήματος, όπως περιγράφεται παρακάτω:</w:t>
      </w:r>
    </w:p>
    <w:p w:rsidR="005D6E16" w:rsidRPr="00D30D59" w:rsidRDefault="005D6E16" w:rsidP="003A1396">
      <w:pPr>
        <w:spacing w:line="360" w:lineRule="auto"/>
        <w:jc w:val="both"/>
        <w:rPr>
          <w:rFonts w:ascii="Arial" w:hAnsi="Arial" w:cs="Arial"/>
          <w:sz w:val="18"/>
          <w:szCs w:val="18"/>
        </w:rPr>
      </w:pPr>
      <w:r w:rsidRPr="00D30D59">
        <w:rPr>
          <w:rFonts w:ascii="Arial" w:hAnsi="Arial" w:cs="Arial"/>
          <w:color w:val="000000"/>
          <w:sz w:val="18"/>
          <w:szCs w:val="18"/>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D30D59">
        <w:rPr>
          <w:rFonts w:ascii="Arial" w:hAnsi="Arial" w:cs="Arial"/>
          <w:color w:val="000000"/>
          <w:sz w:val="18"/>
          <w:szCs w:val="18"/>
        </w:rPr>
        <w:t>pdf</w:t>
      </w:r>
      <w:proofErr w:type="spellEnd"/>
      <w:r w:rsidRPr="00D30D59">
        <w:rPr>
          <w:rFonts w:ascii="Arial" w:hAnsi="Arial" w:cs="Arial"/>
          <w:color w:val="000000"/>
          <w:sz w:val="18"/>
          <w:szCs w:val="18"/>
        </w:rPr>
        <w:t xml:space="preserve">, κι εφόσον έχουν συνταχθεί/παραχθεί από τον ίδιο, φέρουν εγκεκριμένη προηγμένη </w:t>
      </w:r>
      <w:r w:rsidRPr="00D30D59">
        <w:rPr>
          <w:rFonts w:ascii="Arial" w:hAnsi="Arial" w:cs="Arial"/>
          <w:b/>
          <w:color w:val="000000"/>
          <w:sz w:val="18"/>
          <w:szCs w:val="18"/>
        </w:rPr>
        <w:t>ηλεκτρονική υπογραφή</w:t>
      </w:r>
      <w:r w:rsidRPr="00D30D59">
        <w:rPr>
          <w:rFonts w:ascii="Arial" w:hAnsi="Arial" w:cs="Arial"/>
          <w:color w:val="000000"/>
          <w:sz w:val="18"/>
          <w:szCs w:val="18"/>
        </w:rPr>
        <w:t xml:space="preserve"> </w:t>
      </w:r>
      <w:r w:rsidRPr="00D30D59">
        <w:rPr>
          <w:rFonts w:ascii="Arial" w:hAnsi="Arial" w:cs="Arial"/>
          <w:b/>
          <w:color w:val="000000"/>
          <w:sz w:val="18"/>
          <w:szCs w:val="18"/>
        </w:rPr>
        <w:t>ή προηγμένη ηλεκτρονική υπογραφή</w:t>
      </w:r>
      <w:r w:rsidRPr="00D30D59">
        <w:rPr>
          <w:rFonts w:ascii="Arial" w:hAnsi="Arial" w:cs="Arial"/>
          <w:color w:val="000000"/>
          <w:sz w:val="18"/>
          <w:szCs w:val="18"/>
        </w:rPr>
        <w:t xml:space="preserve"> με χρήση εγκεκριμένων πιστοποιητικών, χωρίς να απαιτείται θεώρηση γνησίου της υπογραφής.</w:t>
      </w:r>
    </w:p>
    <w:p w:rsidR="005D6E16" w:rsidRPr="00D30D59" w:rsidRDefault="005D6E16" w:rsidP="003A1396">
      <w:pPr>
        <w:spacing w:line="360" w:lineRule="auto"/>
        <w:jc w:val="both"/>
        <w:rPr>
          <w:rFonts w:ascii="Arial" w:hAnsi="Arial" w:cs="Arial"/>
          <w:b/>
          <w:i/>
          <w:iCs/>
          <w:color w:val="000000"/>
          <w:sz w:val="18"/>
          <w:szCs w:val="18"/>
        </w:rPr>
      </w:pPr>
      <w:r w:rsidRPr="00D30D59">
        <w:rPr>
          <w:rFonts w:ascii="Arial" w:hAnsi="Arial" w:cs="Arial"/>
          <w:sz w:val="18"/>
          <w:szCs w:val="18"/>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D30D59">
        <w:rPr>
          <w:rFonts w:ascii="Arial" w:hAnsi="Arial" w:cs="Arial"/>
          <w:b/>
          <w:i/>
          <w:iCs/>
          <w:color w:val="000000"/>
          <w:sz w:val="18"/>
          <w:szCs w:val="18"/>
        </w:rPr>
        <w:t xml:space="preserve"> </w:t>
      </w:r>
    </w:p>
    <w:p w:rsidR="00C45706" w:rsidRPr="00D30D59" w:rsidRDefault="00C45706" w:rsidP="003A1396">
      <w:pPr>
        <w:spacing w:line="360" w:lineRule="auto"/>
        <w:jc w:val="both"/>
        <w:rPr>
          <w:rFonts w:ascii="Arial" w:hAnsi="Arial" w:cs="Arial"/>
          <w:b/>
          <w:i/>
          <w:iCs/>
          <w:color w:val="000000"/>
          <w:sz w:val="18"/>
          <w:szCs w:val="18"/>
        </w:rPr>
      </w:pPr>
    </w:p>
    <w:p w:rsidR="00BF591E" w:rsidRPr="00191EA2" w:rsidRDefault="00BF591E" w:rsidP="003A1396">
      <w:pPr>
        <w:spacing w:line="360" w:lineRule="auto"/>
        <w:jc w:val="both"/>
        <w:rPr>
          <w:rFonts w:ascii="Arial" w:hAnsi="Arial" w:cs="Arial"/>
          <w:iCs/>
          <w:color w:val="000000"/>
          <w:sz w:val="18"/>
          <w:szCs w:val="18"/>
        </w:rPr>
      </w:pPr>
      <w:r w:rsidRPr="00D30D59">
        <w:rPr>
          <w:rFonts w:ascii="Arial" w:hAnsi="Arial" w:cs="Arial"/>
          <w:b/>
          <w:iCs/>
          <w:color w:val="000000"/>
          <w:sz w:val="18"/>
          <w:szCs w:val="18"/>
          <w:u w:val="single"/>
        </w:rPr>
        <w:t>Σημείωση:</w:t>
      </w:r>
      <w:r w:rsidRPr="00D30D59">
        <w:rPr>
          <w:rFonts w:ascii="Arial" w:hAnsi="Arial" w:cs="Arial"/>
          <w:b/>
          <w:iCs/>
          <w:color w:val="000000"/>
          <w:sz w:val="18"/>
          <w:szCs w:val="18"/>
        </w:rPr>
        <w:t xml:space="preserve"> </w:t>
      </w:r>
      <w:r w:rsidRPr="00D30D59">
        <w:rPr>
          <w:rFonts w:ascii="Arial" w:hAnsi="Arial" w:cs="Arial"/>
          <w:iCs/>
          <w:color w:val="000000"/>
          <w:sz w:val="18"/>
          <w:szCs w:val="18"/>
        </w:rPr>
        <w:t xml:space="preserve">Οι αλλοδαποί οικονομικοί φορείς δεν έχουν την υποχρέωση να υπογράφουν τα δικαιολογητικά τους με χρήση προηγμένης ηλεκτρονικής υπογραφής, αλλά μπορεί να τα </w:t>
      </w:r>
      <w:proofErr w:type="spellStart"/>
      <w:r w:rsidRPr="00D30D59">
        <w:rPr>
          <w:rFonts w:ascii="Arial" w:hAnsi="Arial" w:cs="Arial"/>
          <w:iCs/>
          <w:color w:val="000000"/>
          <w:sz w:val="18"/>
          <w:szCs w:val="18"/>
        </w:rPr>
        <w:t>αυθεντικοποιούν</w:t>
      </w:r>
      <w:proofErr w:type="spellEnd"/>
      <w:r w:rsidRPr="00D30D59">
        <w:rPr>
          <w:rFonts w:ascii="Arial" w:hAnsi="Arial" w:cs="Arial"/>
          <w:iCs/>
          <w:color w:val="000000"/>
          <w:sz w:val="18"/>
          <w:szCs w:val="18"/>
        </w:rPr>
        <w:t xml:space="preserve"> με οποιονδήποτε άλλον πρόσφορο τρόπο, εφόσον στη χώρα προέλευσής τους δεν είναι υποχρεωτική </w:t>
      </w:r>
      <w:r w:rsidR="00C45706" w:rsidRPr="00D30D59">
        <w:rPr>
          <w:rFonts w:ascii="Arial" w:hAnsi="Arial" w:cs="Arial"/>
          <w:iCs/>
          <w:color w:val="000000"/>
          <w:sz w:val="18"/>
          <w:szCs w:val="18"/>
        </w:rPr>
        <w:t xml:space="preserve"> </w:t>
      </w:r>
      <w:r w:rsidRPr="00D30D59">
        <w:rPr>
          <w:rFonts w:ascii="Arial" w:hAnsi="Arial" w:cs="Arial"/>
          <w:iCs/>
          <w:color w:val="000000"/>
          <w:sz w:val="18"/>
          <w:szCs w:val="18"/>
        </w:rPr>
        <w:t>η χρήση προηγμένης ψηφιακής υπογραφής σε διαδικασίες σύναψης δημοσίων συμβάσεων. Στις περιπτώσεις αυτές η προσφορά συνοδεύεται από Υπεύθυνη Δ</w:t>
      </w:r>
      <w:r w:rsidR="00C45706" w:rsidRPr="00D30D59">
        <w:rPr>
          <w:rFonts w:ascii="Arial" w:hAnsi="Arial" w:cs="Arial"/>
          <w:iCs/>
          <w:color w:val="000000"/>
          <w:sz w:val="18"/>
          <w:szCs w:val="18"/>
        </w:rPr>
        <w:t>ήλωση</w:t>
      </w:r>
      <w:r w:rsidRPr="00D30D59">
        <w:rPr>
          <w:rFonts w:ascii="Arial" w:hAnsi="Arial" w:cs="Arial"/>
          <w:iCs/>
          <w:color w:val="000000"/>
          <w:sz w:val="18"/>
          <w:szCs w:val="18"/>
        </w:rPr>
        <w:t xml:space="preserve"> στην οποία δηλώνεται </w:t>
      </w:r>
      <w:r w:rsidR="00C45706" w:rsidRPr="00D30D59">
        <w:rPr>
          <w:rFonts w:ascii="Arial" w:hAnsi="Arial" w:cs="Arial"/>
          <w:iCs/>
          <w:color w:val="000000"/>
          <w:sz w:val="18"/>
          <w:szCs w:val="18"/>
        </w:rPr>
        <w:t xml:space="preserve">ότι </w:t>
      </w:r>
      <w:r w:rsidRPr="00D30D59">
        <w:rPr>
          <w:rFonts w:ascii="Arial" w:hAnsi="Arial" w:cs="Arial"/>
          <w:iCs/>
          <w:color w:val="000000"/>
          <w:sz w:val="18"/>
          <w:szCs w:val="18"/>
        </w:rPr>
        <w:t>στη χώρα προέλευσής του</w:t>
      </w:r>
      <w:r w:rsidR="00C45706" w:rsidRPr="00D30D59">
        <w:rPr>
          <w:rFonts w:ascii="Arial" w:hAnsi="Arial" w:cs="Arial"/>
          <w:iCs/>
          <w:color w:val="000000"/>
          <w:sz w:val="18"/>
          <w:szCs w:val="18"/>
        </w:rPr>
        <w:t>ς</w:t>
      </w:r>
      <w:r w:rsidRPr="00D30D59">
        <w:rPr>
          <w:rFonts w:ascii="Arial" w:hAnsi="Arial" w:cs="Arial"/>
          <w:iCs/>
          <w:color w:val="000000"/>
          <w:sz w:val="18"/>
          <w:szCs w:val="18"/>
        </w:rPr>
        <w:t xml:space="preserve"> δεν προβλέπεται η χρήση προηγμένης ψηφιακής υπογραφής ή ότι δεν είναι υποχρεωτική η χρήση προηγμένης ψηφιακής υπογραφής για τη συμμετοχή σε διαδικασίες σύναψης δημοσίων συμβάσεων.</w:t>
      </w:r>
    </w:p>
    <w:p w:rsidR="00400FB8" w:rsidRPr="00191EA2" w:rsidRDefault="00400FB8" w:rsidP="003A1396">
      <w:pPr>
        <w:spacing w:line="360" w:lineRule="auto"/>
        <w:jc w:val="both"/>
        <w:rPr>
          <w:rFonts w:ascii="Arial" w:hAnsi="Arial" w:cs="Arial"/>
          <w:sz w:val="18"/>
          <w:szCs w:val="18"/>
        </w:rPr>
      </w:pPr>
    </w:p>
    <w:p w:rsidR="005D6E16" w:rsidRPr="00D30D59" w:rsidRDefault="005D6E16" w:rsidP="003A1396">
      <w:pPr>
        <w:spacing w:line="360" w:lineRule="auto"/>
        <w:jc w:val="both"/>
        <w:rPr>
          <w:rFonts w:ascii="Arial" w:hAnsi="Arial" w:cs="Arial"/>
          <w:b/>
          <w:i/>
          <w:iCs/>
          <w:color w:val="000000"/>
          <w:sz w:val="18"/>
          <w:szCs w:val="18"/>
        </w:rPr>
      </w:pPr>
    </w:p>
    <w:tbl>
      <w:tblPr>
        <w:tblW w:w="9968" w:type="dxa"/>
        <w:tblInd w:w="273" w:type="dxa"/>
        <w:tblLayout w:type="fixed"/>
        <w:tblCellMar>
          <w:left w:w="5" w:type="dxa"/>
        </w:tblCellMar>
        <w:tblLook w:val="0000"/>
      </w:tblPr>
      <w:tblGrid>
        <w:gridCol w:w="9968"/>
      </w:tblGrid>
      <w:tr w:rsidR="005D6E16" w:rsidRPr="00D30D59" w:rsidTr="00797DBB">
        <w:tc>
          <w:tcPr>
            <w:tcW w:w="9968" w:type="dxa"/>
            <w:tcBorders>
              <w:top w:val="single" w:sz="4" w:space="0" w:color="00000A"/>
              <w:left w:val="single" w:sz="4" w:space="0" w:color="00000A"/>
              <w:bottom w:val="single" w:sz="4" w:space="0" w:color="00000A"/>
              <w:right w:val="single" w:sz="4" w:space="0" w:color="00000A"/>
            </w:tcBorders>
            <w:shd w:val="clear" w:color="auto" w:fill="FFFFFF"/>
          </w:tcPr>
          <w:p w:rsidR="005D6E16" w:rsidRPr="00D30D59" w:rsidRDefault="005D6E16" w:rsidP="00A940EC">
            <w:pPr>
              <w:spacing w:before="240" w:after="120" w:line="360" w:lineRule="auto"/>
              <w:jc w:val="both"/>
              <w:rPr>
                <w:rFonts w:ascii="Arial" w:hAnsi="Arial" w:cs="Arial"/>
                <w:i/>
                <w:sz w:val="18"/>
                <w:szCs w:val="18"/>
              </w:rPr>
            </w:pPr>
            <w:r w:rsidRPr="00D30D59">
              <w:rPr>
                <w:rFonts w:ascii="Arial" w:hAnsi="Arial" w:cs="Arial"/>
                <w:i/>
                <w:sz w:val="18"/>
                <w:szCs w:val="18"/>
                <w:u w:val="single"/>
                <w:lang w:eastAsia="en-US"/>
              </w:rPr>
              <w:t>Εντός τριών (3) εργασίμων ημερών από την ηλεκτρονική υποβολή των ως άνω στοιχείων και δικαιολογητικών</w:t>
            </w:r>
            <w:r w:rsidRPr="00D30D59">
              <w:rPr>
                <w:rFonts w:ascii="Arial" w:hAnsi="Arial" w:cs="Arial"/>
                <w:i/>
                <w:sz w:val="18"/>
                <w:szCs w:val="18"/>
                <w:lang w:eastAsia="en-US"/>
              </w:rPr>
              <w:t xml:space="preserve"> </w:t>
            </w:r>
            <w:r w:rsidRPr="00D30D59">
              <w:rPr>
                <w:rFonts w:ascii="Arial" w:hAnsi="Arial" w:cs="Arial"/>
                <w:b/>
                <w:i/>
                <w:sz w:val="18"/>
                <w:szCs w:val="18"/>
                <w:lang w:eastAsia="en-US"/>
              </w:rPr>
              <w:t>προσκομίζονται υποχρεωτικά</w:t>
            </w:r>
            <w:r w:rsidRPr="00D30D59">
              <w:rPr>
                <w:rFonts w:ascii="Arial" w:hAnsi="Arial" w:cs="Arial"/>
                <w:i/>
                <w:sz w:val="18"/>
                <w:szCs w:val="18"/>
                <w:lang w:eastAsia="en-US"/>
              </w:rPr>
              <w:t xml:space="preserve">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D30D59">
              <w:rPr>
                <w:rFonts w:ascii="Arial" w:hAnsi="Arial" w:cs="Arial"/>
                <w:i/>
                <w:sz w:val="18"/>
                <w:szCs w:val="18"/>
                <w:lang w:eastAsia="en-US"/>
              </w:rPr>
              <w:t>Apostille</w:t>
            </w:r>
            <w:proofErr w:type="spellEnd"/>
            <w:r w:rsidRPr="00D30D59">
              <w:rPr>
                <w:rFonts w:ascii="Arial" w:hAnsi="Arial" w:cs="Arial"/>
                <w:i/>
                <w:sz w:val="18"/>
                <w:szCs w:val="18"/>
                <w:lang w:eastAsia="en-US"/>
              </w:rPr>
              <w:t>). Δεν προσκομίζονται σε έντυπη μορφή στοιχεία και δικαιολογητικά τα οποία φέρουν</w:t>
            </w:r>
            <w:r w:rsidR="009305BF">
              <w:rPr>
                <w:rFonts w:ascii="Arial" w:hAnsi="Arial" w:cs="Arial"/>
                <w:i/>
                <w:sz w:val="18"/>
                <w:szCs w:val="18"/>
                <w:lang w:eastAsia="en-US"/>
              </w:rPr>
              <w:t xml:space="preserve"> ψηφιακή υπογραφή, τα Φ.Ε.Κ., </w:t>
            </w:r>
            <w:r w:rsidRPr="00D30D59">
              <w:rPr>
                <w:rFonts w:ascii="Arial" w:hAnsi="Arial" w:cs="Arial"/>
                <w:i/>
                <w:sz w:val="18"/>
                <w:szCs w:val="18"/>
                <w:lang w:eastAsia="en-US"/>
              </w:rPr>
              <w:t>και όσα, προβλέπεται από το Ν. 4250/2014, ότι οι φορείς υποχρεούνται να αποδέχονται σε αντίγραφα των πρωτοτύπων.</w:t>
            </w:r>
            <w:r w:rsidRPr="00D30D59">
              <w:rPr>
                <w:rFonts w:ascii="Arial" w:hAnsi="Arial" w:cs="Arial"/>
                <w:b/>
                <w:bCs/>
                <w:i/>
                <w:sz w:val="18"/>
                <w:szCs w:val="18"/>
                <w:lang w:eastAsia="en-US"/>
              </w:rPr>
              <w:t xml:space="preserve"> </w:t>
            </w:r>
            <w:r w:rsidRPr="00D30D59">
              <w:rPr>
                <w:rFonts w:ascii="Arial" w:hAnsi="Arial" w:cs="Arial"/>
                <w:bCs/>
                <w:i/>
                <w:sz w:val="18"/>
                <w:szCs w:val="18"/>
                <w:lang w:eastAsia="en-US"/>
              </w:rPr>
              <w:t>Ο φάκελος θα πρέπει να αναγράφει την επωνυμία και διεύθυνση, αριθμό τηλεφώνου, φαξ και διεύθυνση ηλεκτρονικού ταχυδρομείου του υποψηφίου αναδόχου, τον τίτλο του διαγωνισμού και τον τίτλο του φακέλου.</w:t>
            </w:r>
            <w:r w:rsidRPr="00D30D59">
              <w:rPr>
                <w:rFonts w:ascii="Arial" w:eastAsia="Calibri" w:hAnsi="Arial" w:cs="Arial"/>
                <w:i/>
                <w:sz w:val="18"/>
                <w:szCs w:val="18"/>
                <w:lang w:eastAsia="en-US"/>
              </w:rPr>
              <w:t xml:space="preserve"> ).</w:t>
            </w:r>
            <w:r w:rsidRPr="00D30D59">
              <w:rPr>
                <w:rFonts w:ascii="Arial" w:hAnsi="Arial" w:cs="Arial"/>
                <w:i/>
                <w:color w:val="002060"/>
                <w:sz w:val="18"/>
                <w:szCs w:val="18"/>
                <w:lang w:eastAsia="en-US"/>
              </w:rPr>
              <w:t xml:space="preserve"> </w:t>
            </w:r>
            <w:r w:rsidRPr="00D30D59">
              <w:rPr>
                <w:rFonts w:ascii="Arial" w:hAnsi="Arial" w:cs="Arial"/>
                <w:i/>
                <w:sz w:val="18"/>
                <w:szCs w:val="18"/>
                <w:lang w:eastAsia="en-US"/>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το Νόμο, αρμόδιο της χώρας στην οποία έχει συνταχθεί το έγγραφο.</w:t>
            </w:r>
            <w:r w:rsidRPr="00D30D59">
              <w:rPr>
                <w:rFonts w:ascii="Arial" w:eastAsia="Calibri" w:hAnsi="Arial" w:cs="Arial"/>
                <w:i/>
                <w:sz w:val="18"/>
                <w:szCs w:val="18"/>
                <w:lang w:eastAsia="en-US"/>
              </w:rPr>
              <w:t xml:space="preserve"> </w:t>
            </w:r>
          </w:p>
        </w:tc>
      </w:tr>
    </w:tbl>
    <w:p w:rsidR="005D6E16" w:rsidRPr="00D30D59" w:rsidRDefault="005D6E16" w:rsidP="005D6E16">
      <w:pPr>
        <w:spacing w:line="360" w:lineRule="auto"/>
        <w:rPr>
          <w:rFonts w:ascii="Arial" w:hAnsi="Arial" w:cs="Arial"/>
          <w:b/>
          <w:bCs/>
          <w:sz w:val="18"/>
          <w:szCs w:val="18"/>
        </w:rPr>
      </w:pPr>
    </w:p>
    <w:p w:rsidR="00BA4E96" w:rsidRPr="00BA4E96" w:rsidRDefault="005D6E16" w:rsidP="003A1396">
      <w:pPr>
        <w:spacing w:line="360" w:lineRule="auto"/>
        <w:jc w:val="both"/>
        <w:rPr>
          <w:rFonts w:ascii="Arial" w:hAnsi="Arial" w:cs="Arial"/>
          <w:b/>
          <w:bCs/>
          <w:sz w:val="18"/>
          <w:szCs w:val="18"/>
        </w:rPr>
      </w:pPr>
      <w:r w:rsidRPr="00D30D59">
        <w:rPr>
          <w:rFonts w:ascii="Arial" w:hAnsi="Arial" w:cs="Arial"/>
          <w:b/>
          <w:bCs/>
          <w:sz w:val="18"/>
          <w:szCs w:val="18"/>
        </w:rPr>
        <w:t xml:space="preserve">Επίσης, για την ομαλότερη και γρηγορότερη διεξαγωγή της διαδικασίας Αξιολόγησης, οι οικονομικοί φορείς θα πρέπει να προσκομίσουν σε έντυπη μορφή και τα τεχνικά φυλλάδια ή </w:t>
      </w:r>
      <w:r w:rsidR="00750C22" w:rsidRPr="00D30D59">
        <w:rPr>
          <w:rFonts w:ascii="Arial" w:hAnsi="Arial" w:cs="Arial"/>
          <w:b/>
          <w:bCs/>
          <w:sz w:val="18"/>
          <w:szCs w:val="18"/>
          <w:lang w:val="en-US"/>
        </w:rPr>
        <w:t>prospectus</w:t>
      </w:r>
      <w:r w:rsidR="00750C22" w:rsidRPr="00D30D59">
        <w:rPr>
          <w:rFonts w:ascii="Arial" w:hAnsi="Arial" w:cs="Arial"/>
          <w:b/>
          <w:bCs/>
          <w:sz w:val="18"/>
          <w:szCs w:val="18"/>
        </w:rPr>
        <w:t xml:space="preserve"> </w:t>
      </w:r>
      <w:r w:rsidRPr="00D30D59">
        <w:rPr>
          <w:rFonts w:ascii="Arial" w:hAnsi="Arial" w:cs="Arial"/>
          <w:b/>
          <w:bCs/>
          <w:sz w:val="18"/>
          <w:szCs w:val="18"/>
        </w:rPr>
        <w:t>ή βεβαιώσεις στα οποία γίνονται παραπομπές στο Φύλλο Συμμόρφωσης των Τεχνικών Προδιαγραφών.</w:t>
      </w:r>
    </w:p>
    <w:p w:rsidR="005D6E16" w:rsidRPr="00D30D59" w:rsidRDefault="005D6E16" w:rsidP="003A1396">
      <w:pPr>
        <w:spacing w:line="360" w:lineRule="auto"/>
        <w:jc w:val="both"/>
        <w:rPr>
          <w:rFonts w:ascii="Arial" w:hAnsi="Arial" w:cs="Arial"/>
          <w:sz w:val="18"/>
          <w:szCs w:val="18"/>
        </w:rPr>
      </w:pPr>
      <w:r w:rsidRPr="00D30D59">
        <w:rPr>
          <w:rFonts w:ascii="Arial" w:hAnsi="Arial" w:cs="Arial"/>
          <w:b/>
          <w:bCs/>
          <w:sz w:val="18"/>
          <w:szCs w:val="18"/>
          <w:highlight w:val="white"/>
        </w:rPr>
        <w:t xml:space="preserve">Για κάθε είδος που θα δοθεί προσφορά, θα κατατεθεί και ξεχωριστός </w:t>
      </w:r>
      <w:proofErr w:type="spellStart"/>
      <w:r w:rsidRPr="00D30D59">
        <w:rPr>
          <w:rFonts w:ascii="Arial" w:hAnsi="Arial" w:cs="Arial"/>
          <w:b/>
          <w:bCs/>
          <w:sz w:val="18"/>
          <w:szCs w:val="18"/>
          <w:highlight w:val="white"/>
        </w:rPr>
        <w:t>υποφάκελος</w:t>
      </w:r>
      <w:proofErr w:type="spellEnd"/>
      <w:r w:rsidRPr="00D30D59">
        <w:rPr>
          <w:rFonts w:ascii="Arial" w:hAnsi="Arial" w:cs="Arial"/>
          <w:b/>
          <w:bCs/>
          <w:sz w:val="18"/>
          <w:szCs w:val="18"/>
          <w:highlight w:val="white"/>
        </w:rPr>
        <w:t xml:space="preserve"> </w:t>
      </w:r>
      <w:r w:rsidRPr="00D30D59">
        <w:rPr>
          <w:rFonts w:ascii="Arial" w:hAnsi="Arial" w:cs="Arial"/>
          <w:b/>
          <w:sz w:val="18"/>
          <w:szCs w:val="18"/>
          <w:highlight w:val="white"/>
        </w:rPr>
        <w:t>«Τεχνικής Προσφοράς».</w:t>
      </w:r>
      <w:r w:rsidRPr="00D30D59">
        <w:rPr>
          <w:rFonts w:ascii="Arial" w:hAnsi="Arial" w:cs="Arial"/>
          <w:sz w:val="18"/>
          <w:szCs w:val="18"/>
          <w:highlight w:val="white"/>
        </w:rPr>
        <w:t xml:space="preserve"> </w:t>
      </w:r>
    </w:p>
    <w:p w:rsidR="005D6E16" w:rsidRPr="00D30D59" w:rsidRDefault="005D6E16" w:rsidP="003A1396">
      <w:pPr>
        <w:spacing w:line="360" w:lineRule="auto"/>
        <w:jc w:val="both"/>
        <w:rPr>
          <w:rFonts w:ascii="Arial" w:hAnsi="Arial" w:cs="Arial"/>
          <w:sz w:val="18"/>
          <w:szCs w:val="18"/>
        </w:rPr>
      </w:pPr>
      <w:r w:rsidRPr="00D30D59">
        <w:rPr>
          <w:rFonts w:ascii="Arial" w:hAnsi="Arial" w:cs="Arial"/>
          <w:sz w:val="18"/>
          <w:szCs w:val="18"/>
        </w:rPr>
        <w:t>Η  Αναθέτουσα Αρχή μπορεί να ζητεί από προσφέροντες και υποψηφίους,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5D6E16" w:rsidRPr="00D30D59" w:rsidRDefault="005D6E16" w:rsidP="003A1396">
      <w:pPr>
        <w:spacing w:line="360" w:lineRule="auto"/>
        <w:jc w:val="both"/>
        <w:rPr>
          <w:rFonts w:ascii="Arial" w:hAnsi="Arial" w:cs="Arial"/>
          <w:sz w:val="18"/>
          <w:szCs w:val="18"/>
        </w:rPr>
      </w:pPr>
    </w:p>
    <w:p w:rsidR="00A60CB2" w:rsidRPr="00D30D59" w:rsidRDefault="00A910B8" w:rsidP="003A1396">
      <w:pPr>
        <w:autoSpaceDE w:val="0"/>
        <w:spacing w:line="360" w:lineRule="auto"/>
        <w:jc w:val="both"/>
        <w:rPr>
          <w:rFonts w:ascii="Arial" w:hAnsi="Arial" w:cs="Arial"/>
          <w:sz w:val="18"/>
          <w:szCs w:val="18"/>
        </w:rPr>
      </w:pPr>
      <w:r w:rsidRPr="00D30D59">
        <w:rPr>
          <w:rFonts w:ascii="Arial" w:eastAsia="Calibri" w:hAnsi="Arial" w:cs="Arial"/>
          <w:b/>
          <w:bCs/>
          <w:iCs/>
          <w:color w:val="000000"/>
          <w:sz w:val="18"/>
          <w:szCs w:val="18"/>
          <w:lang w:eastAsia="el-GR"/>
        </w:rPr>
        <w:t>ΑΡΘΡΟ 11</w:t>
      </w:r>
      <w:r w:rsidR="00A60CB2" w:rsidRPr="00D30D59">
        <w:rPr>
          <w:rFonts w:ascii="Arial" w:eastAsia="Calibri" w:hAnsi="Arial" w:cs="Arial"/>
          <w:b/>
          <w:bCs/>
          <w:iCs/>
          <w:color w:val="000000"/>
          <w:sz w:val="18"/>
          <w:szCs w:val="18"/>
          <w:lang w:eastAsia="el-GR"/>
        </w:rPr>
        <w:t>.  ΕΝΑΛΛΑΚΤΙΚΕΣ ΠΡΟΣΦΟΡΕΣ</w:t>
      </w:r>
    </w:p>
    <w:p w:rsidR="00A60CB2" w:rsidRPr="00D30D59" w:rsidRDefault="00A60CB2" w:rsidP="003A1396">
      <w:pPr>
        <w:autoSpaceDE w:val="0"/>
        <w:spacing w:line="360" w:lineRule="auto"/>
        <w:jc w:val="both"/>
        <w:rPr>
          <w:rFonts w:ascii="Arial" w:eastAsia="Calibri" w:hAnsi="Arial" w:cs="Arial"/>
          <w:sz w:val="18"/>
          <w:szCs w:val="18"/>
          <w:lang w:eastAsia="el-GR"/>
        </w:rPr>
      </w:pPr>
      <w:r w:rsidRPr="00D30D59">
        <w:rPr>
          <w:rFonts w:ascii="Arial" w:eastAsia="Calibri" w:hAnsi="Arial" w:cs="Arial"/>
          <w:color w:val="000000"/>
          <w:sz w:val="18"/>
          <w:szCs w:val="18"/>
          <w:lang w:eastAsia="el-GR"/>
        </w:rPr>
        <w:t xml:space="preserve">Εναλλακτικές Προσφορές δεν γίνονται δεκτές και απορρίπτονται ως απαράδεκτες. </w:t>
      </w:r>
      <w:r w:rsidRPr="00D30D59">
        <w:rPr>
          <w:rFonts w:ascii="Arial" w:eastAsia="Calibri" w:hAnsi="Arial" w:cs="Arial"/>
          <w:sz w:val="18"/>
          <w:szCs w:val="18"/>
          <w:lang w:eastAsia="el-GR"/>
        </w:rPr>
        <w:t>Ο υποψήφιος προμηθευτής, ο οποίος θα υποβάλλει τέτοιας φύσεως προτάσεις, δεν δικαιούται σε καμία περίπτωση να διαμαρτυρηθεί ή να επικαλεστεί λόγους Προσφυγής κατά της απόρριψης των προτάσεων αυτών.</w:t>
      </w:r>
    </w:p>
    <w:p w:rsidR="00123F5B" w:rsidRPr="00D30D59" w:rsidRDefault="00123F5B" w:rsidP="003A1396">
      <w:pPr>
        <w:autoSpaceDE w:val="0"/>
        <w:spacing w:line="360" w:lineRule="auto"/>
        <w:jc w:val="both"/>
        <w:rPr>
          <w:rFonts w:ascii="Arial" w:eastAsia="Calibri" w:hAnsi="Arial" w:cs="Arial"/>
          <w:sz w:val="18"/>
          <w:szCs w:val="18"/>
          <w:lang w:eastAsia="el-GR"/>
        </w:rPr>
      </w:pPr>
    </w:p>
    <w:p w:rsidR="00A60CB2" w:rsidRPr="00D30D59" w:rsidRDefault="00A910B8" w:rsidP="003A1396">
      <w:pPr>
        <w:autoSpaceDE w:val="0"/>
        <w:spacing w:line="360" w:lineRule="auto"/>
        <w:jc w:val="both"/>
        <w:rPr>
          <w:rFonts w:ascii="Arial" w:hAnsi="Arial" w:cs="Arial"/>
          <w:sz w:val="18"/>
          <w:szCs w:val="18"/>
        </w:rPr>
      </w:pPr>
      <w:r w:rsidRPr="00D30D59">
        <w:rPr>
          <w:rFonts w:ascii="Arial" w:eastAsia="Calibri" w:hAnsi="Arial" w:cs="Arial"/>
          <w:b/>
          <w:bCs/>
          <w:iCs/>
          <w:color w:val="000000"/>
          <w:sz w:val="18"/>
          <w:szCs w:val="18"/>
          <w:lang w:eastAsia="el-GR"/>
        </w:rPr>
        <w:t>ΑΡΘΡΟ 12</w:t>
      </w:r>
      <w:r w:rsidR="00A60CB2" w:rsidRPr="00D30D59">
        <w:rPr>
          <w:rFonts w:ascii="Arial" w:eastAsia="Calibri" w:hAnsi="Arial" w:cs="Arial"/>
          <w:b/>
          <w:bCs/>
          <w:iCs/>
          <w:color w:val="000000"/>
          <w:sz w:val="18"/>
          <w:szCs w:val="18"/>
          <w:lang w:eastAsia="el-GR"/>
        </w:rPr>
        <w:t>. ΧΡΟΝΟΣ ΙΣΧΥΟΣ ΠΡΟΣΦΟΡΩΝ</w:t>
      </w:r>
    </w:p>
    <w:p w:rsidR="00A60CB2" w:rsidRPr="00D30D59" w:rsidRDefault="00A60CB2" w:rsidP="003A1396">
      <w:pPr>
        <w:autoSpaceDE w:val="0"/>
        <w:spacing w:line="360" w:lineRule="auto"/>
        <w:jc w:val="both"/>
        <w:rPr>
          <w:rFonts w:ascii="Arial" w:eastAsia="Calibri" w:hAnsi="Arial" w:cs="Arial"/>
          <w:color w:val="000000"/>
          <w:sz w:val="18"/>
          <w:szCs w:val="18"/>
          <w:lang w:eastAsia="el-GR"/>
        </w:rPr>
      </w:pPr>
      <w:r w:rsidRPr="00D30D59">
        <w:rPr>
          <w:rFonts w:ascii="Arial" w:eastAsia="Calibri" w:hAnsi="Arial" w:cs="Arial"/>
          <w:color w:val="000000"/>
          <w:sz w:val="18"/>
          <w:szCs w:val="18"/>
          <w:lang w:eastAsia="el-GR"/>
        </w:rPr>
        <w:t xml:space="preserve">Οι Προσφορές ισχύουν και δεσμεύουν τους </w:t>
      </w:r>
      <w:r w:rsidRPr="00D30D59">
        <w:rPr>
          <w:rFonts w:ascii="Arial" w:eastAsia="Calibri" w:hAnsi="Arial" w:cs="Arial"/>
          <w:sz w:val="18"/>
          <w:szCs w:val="18"/>
          <w:lang w:eastAsia="el-GR"/>
        </w:rPr>
        <w:t xml:space="preserve">προσφέροντες για </w:t>
      </w:r>
      <w:r w:rsidRPr="00D30D59">
        <w:rPr>
          <w:rFonts w:ascii="Arial" w:eastAsia="Calibri" w:hAnsi="Arial" w:cs="Arial"/>
          <w:b/>
          <w:sz w:val="18"/>
          <w:szCs w:val="18"/>
          <w:lang w:eastAsia="el-GR"/>
        </w:rPr>
        <w:t xml:space="preserve">τριακόσιες εξήντα (360) </w:t>
      </w:r>
      <w:r w:rsidRPr="00D30D59">
        <w:rPr>
          <w:rFonts w:ascii="Arial" w:eastAsia="Calibri" w:hAnsi="Arial" w:cs="Arial"/>
          <w:color w:val="000000"/>
          <w:sz w:val="18"/>
          <w:szCs w:val="18"/>
          <w:lang w:eastAsia="el-GR"/>
        </w:rPr>
        <w:t xml:space="preserve">ημερολογιακές ημέρες, προθεσμία που αρχίζει από την επόμενη της διενέργειας της διαδικασίας ανάθεσης. Προσφορά που ορίζει χρόνο ισχύος μικρότερο του παραπάνω αναφερόμενου χρόνου απορρίπτεται ως απαράδεκτη (Άρθρο 97/Ν.4412).  </w:t>
      </w:r>
    </w:p>
    <w:p w:rsidR="00A60CB2" w:rsidRPr="00D30D59" w:rsidRDefault="00A60CB2" w:rsidP="003A1396">
      <w:pPr>
        <w:autoSpaceDE w:val="0"/>
        <w:spacing w:line="360" w:lineRule="auto"/>
        <w:jc w:val="both"/>
        <w:rPr>
          <w:rFonts w:ascii="Arial" w:eastAsia="Calibri" w:hAnsi="Arial" w:cs="Arial"/>
          <w:color w:val="000000"/>
          <w:sz w:val="18"/>
          <w:szCs w:val="18"/>
          <w:lang w:eastAsia="el-GR"/>
        </w:rPr>
      </w:pPr>
      <w:r w:rsidRPr="00D30D59">
        <w:rPr>
          <w:rFonts w:ascii="Arial" w:eastAsia="Calibri" w:hAnsi="Arial" w:cs="Arial"/>
          <w:color w:val="000000"/>
          <w:sz w:val="18"/>
          <w:szCs w:val="18"/>
          <w:lang w:eastAsia="el-GR"/>
        </w:rPr>
        <w:t>Η παράταση της ισχύος της μπορεί να λαμβάνει χώρα κατ’ ανώτατο όριο για χρονικό διάστημα ίσο με την προβλεπόμενη από τα έγγραφα της Σύμβασης αρχική διάρκεια ισχύος της προσφοράς.</w:t>
      </w:r>
    </w:p>
    <w:p w:rsidR="00880A55" w:rsidRPr="00D30D59" w:rsidRDefault="00A60CB2" w:rsidP="003A1396">
      <w:pPr>
        <w:tabs>
          <w:tab w:val="left" w:pos="-284"/>
        </w:tabs>
        <w:spacing w:line="360" w:lineRule="auto"/>
        <w:jc w:val="both"/>
        <w:rPr>
          <w:rFonts w:ascii="Arial" w:hAnsi="Arial" w:cs="Arial"/>
          <w:sz w:val="18"/>
          <w:szCs w:val="18"/>
        </w:rPr>
      </w:pPr>
      <w:r w:rsidRPr="00D30D59">
        <w:rPr>
          <w:rFonts w:ascii="Arial" w:hAnsi="Arial" w:cs="Arial"/>
          <w:sz w:val="18"/>
          <w:szCs w:val="18"/>
        </w:rPr>
        <w:t>Μετά τη λήξη και του παραπάνω ανωτάτου ορίου χρόνου παράτασης ισχύος της προσφοράς, τα αποτελέσματα του διαγωνισμού υποχρεωτικά ματαιώνονται, εκτός εάν η Αναθέτουσα Αρχή κρίνει, κατά περίπτωση, αιτιολογημένα ότι η συνέχιση του διαγωνισμού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ανωτάτου ορίου παράταση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r w:rsidR="0012131E" w:rsidRPr="00D30D59">
        <w:rPr>
          <w:rFonts w:ascii="Arial" w:hAnsi="Arial" w:cs="Arial"/>
          <w:sz w:val="18"/>
          <w:szCs w:val="18"/>
        </w:rPr>
        <w:t xml:space="preserve">  </w:t>
      </w:r>
      <w:r w:rsidR="0012131E" w:rsidRPr="00D30D59">
        <w:rPr>
          <w:rFonts w:ascii="Arial" w:hAnsi="Arial" w:cs="Arial"/>
          <w:sz w:val="18"/>
          <w:szCs w:val="18"/>
          <w:lang w:eastAsia="el-GR"/>
        </w:rPr>
        <w:t>(Άρθρο 97, Ν.4412/2016).</w:t>
      </w:r>
      <w:r w:rsidRPr="00D30D59">
        <w:rPr>
          <w:rFonts w:ascii="Arial" w:hAnsi="Arial" w:cs="Arial"/>
          <w:sz w:val="18"/>
          <w:szCs w:val="18"/>
        </w:rPr>
        <w:t xml:space="preserve"> </w:t>
      </w:r>
    </w:p>
    <w:p w:rsidR="00B16CD7" w:rsidRPr="00CF3C7A" w:rsidRDefault="00B16CD7" w:rsidP="003A1396">
      <w:pPr>
        <w:tabs>
          <w:tab w:val="left" w:pos="-284"/>
        </w:tabs>
        <w:spacing w:line="360" w:lineRule="auto"/>
        <w:jc w:val="both"/>
        <w:rPr>
          <w:rFonts w:ascii="Arial" w:hAnsi="Arial" w:cs="Arial"/>
          <w:sz w:val="18"/>
          <w:szCs w:val="18"/>
        </w:rPr>
      </w:pPr>
    </w:p>
    <w:p w:rsidR="00F46B0B" w:rsidRDefault="00880A55" w:rsidP="003A1396">
      <w:pPr>
        <w:tabs>
          <w:tab w:val="left" w:pos="-284"/>
        </w:tabs>
        <w:spacing w:line="360" w:lineRule="auto"/>
        <w:jc w:val="both"/>
        <w:rPr>
          <w:rFonts w:ascii="Arial" w:hAnsi="Arial" w:cs="Arial"/>
          <w:b/>
          <w:bCs/>
          <w:sz w:val="18"/>
          <w:szCs w:val="18"/>
          <w:u w:val="single"/>
        </w:rPr>
      </w:pPr>
      <w:r w:rsidRPr="00D30D59">
        <w:rPr>
          <w:rFonts w:ascii="Arial" w:hAnsi="Arial" w:cs="Arial"/>
          <w:b/>
          <w:sz w:val="18"/>
          <w:szCs w:val="18"/>
        </w:rPr>
        <w:t xml:space="preserve">                              </w:t>
      </w:r>
      <w:r w:rsidR="00292C06" w:rsidRPr="00D30D59">
        <w:rPr>
          <w:rFonts w:ascii="Arial" w:hAnsi="Arial" w:cs="Arial"/>
          <w:b/>
          <w:sz w:val="18"/>
          <w:szCs w:val="18"/>
        </w:rPr>
        <w:t xml:space="preserve">  </w:t>
      </w:r>
      <w:r w:rsidR="001B0357" w:rsidRPr="00D30D59">
        <w:rPr>
          <w:rFonts w:ascii="Arial" w:hAnsi="Arial" w:cs="Arial"/>
          <w:b/>
          <w:sz w:val="18"/>
          <w:szCs w:val="18"/>
        </w:rPr>
        <w:t xml:space="preserve">3. </w:t>
      </w:r>
      <w:r w:rsidRPr="00D30D59">
        <w:rPr>
          <w:rFonts w:ascii="Arial" w:hAnsi="Arial" w:cs="Arial"/>
          <w:b/>
          <w:sz w:val="18"/>
          <w:szCs w:val="18"/>
        </w:rPr>
        <w:t xml:space="preserve">  </w:t>
      </w:r>
      <w:r w:rsidR="00F46B0B" w:rsidRPr="00D30D59">
        <w:rPr>
          <w:rFonts w:ascii="Arial" w:hAnsi="Arial" w:cs="Arial"/>
          <w:b/>
          <w:bCs/>
          <w:sz w:val="18"/>
          <w:szCs w:val="18"/>
          <w:u w:val="single"/>
        </w:rPr>
        <w:t>ΠΕΡΙΕΧΟΜΕΝΑ ΦΑΚΕΛΟΥ «ΔΙΚΑΙΟΛΟΓΗΤΙΚΑ ΣΥΜΜΕΤΟΧΗΣ»</w:t>
      </w:r>
    </w:p>
    <w:p w:rsidR="004636EF" w:rsidRDefault="004636EF" w:rsidP="003A1396">
      <w:pPr>
        <w:tabs>
          <w:tab w:val="left" w:pos="-284"/>
        </w:tabs>
        <w:spacing w:line="360" w:lineRule="auto"/>
        <w:jc w:val="both"/>
        <w:rPr>
          <w:rFonts w:ascii="Arial" w:hAnsi="Arial" w:cs="Arial"/>
          <w:b/>
          <w:bCs/>
          <w:sz w:val="18"/>
          <w:szCs w:val="18"/>
          <w:u w:val="single"/>
        </w:rPr>
      </w:pPr>
    </w:p>
    <w:p w:rsidR="004636EF" w:rsidRPr="001C5783" w:rsidRDefault="00C336AE" w:rsidP="001C5783">
      <w:pPr>
        <w:pStyle w:val="af3"/>
        <w:numPr>
          <w:ilvl w:val="0"/>
          <w:numId w:val="47"/>
        </w:numPr>
        <w:jc w:val="both"/>
        <w:rPr>
          <w:rFonts w:ascii="Arial" w:hAnsi="Arial" w:cs="Arial"/>
          <w:i/>
          <w:sz w:val="18"/>
          <w:szCs w:val="18"/>
        </w:rPr>
      </w:pPr>
      <w:r w:rsidRPr="001C5783">
        <w:rPr>
          <w:rFonts w:ascii="Arial" w:hAnsi="Arial" w:cs="Arial"/>
          <w:i/>
          <w:sz w:val="18"/>
          <w:szCs w:val="18"/>
        </w:rPr>
        <w:t xml:space="preserve">Στον φάκελο με την ένδειξη «Δικαιολογητικά Συμμετοχής» </w:t>
      </w:r>
      <w:r w:rsidRPr="001C5783">
        <w:rPr>
          <w:rFonts w:ascii="Arial" w:hAnsi="Arial" w:cs="Arial"/>
          <w:i/>
          <w:sz w:val="18"/>
          <w:szCs w:val="18"/>
          <w:u w:val="single"/>
        </w:rPr>
        <w:t>η τιτλοφόρηση</w:t>
      </w:r>
      <w:r w:rsidRPr="001C5783">
        <w:rPr>
          <w:rFonts w:ascii="Arial" w:hAnsi="Arial" w:cs="Arial"/>
          <w:i/>
          <w:sz w:val="18"/>
          <w:szCs w:val="18"/>
        </w:rPr>
        <w:t xml:space="preserve"> των εγγράφων &amp; των συνημμένων τους αρχείων, στο ηλεκτρονικό σύστημα καταχώρησης του ΕΣΗΔΗΣ, </w:t>
      </w:r>
      <w:r w:rsidRPr="001C5783">
        <w:rPr>
          <w:rFonts w:ascii="Arial" w:hAnsi="Arial" w:cs="Arial"/>
          <w:i/>
          <w:sz w:val="18"/>
          <w:szCs w:val="18"/>
          <w:u w:val="single"/>
        </w:rPr>
        <w:t>θα είναι ίδια και θα συνάδει με την τιτλοφόρηση των δικαιολογητικών - εγγράφων, έτσι όπως ακριβώς αυτά παρατίθενται στη Διακήρυξη,</w:t>
      </w:r>
      <w:r w:rsidRPr="001C5783">
        <w:rPr>
          <w:rFonts w:ascii="Arial" w:hAnsi="Arial" w:cs="Arial"/>
          <w:i/>
          <w:sz w:val="18"/>
          <w:szCs w:val="18"/>
        </w:rPr>
        <w:t xml:space="preserve"> θα είναι δηλαδή γραμμένα με καθαρότητα, σαφήνεια, </w:t>
      </w:r>
      <w:r w:rsidRPr="001C5783">
        <w:rPr>
          <w:rFonts w:ascii="Arial" w:hAnsi="Arial" w:cs="Arial"/>
          <w:i/>
          <w:sz w:val="18"/>
          <w:szCs w:val="18"/>
          <w:u w:val="single"/>
        </w:rPr>
        <w:t>στην Ελληνική Γλώσσα</w:t>
      </w:r>
      <w:r w:rsidRPr="001C5783">
        <w:rPr>
          <w:rFonts w:ascii="Arial" w:hAnsi="Arial" w:cs="Arial"/>
          <w:i/>
          <w:sz w:val="18"/>
          <w:szCs w:val="18"/>
        </w:rPr>
        <w:t xml:space="preserve">. </w:t>
      </w:r>
    </w:p>
    <w:p w:rsidR="004636EF" w:rsidRPr="004636EF" w:rsidRDefault="004636EF" w:rsidP="00C336AE">
      <w:pPr>
        <w:jc w:val="both"/>
        <w:rPr>
          <w:rFonts w:ascii="Arial" w:hAnsi="Arial" w:cs="Arial"/>
          <w:i/>
          <w:sz w:val="18"/>
          <w:szCs w:val="18"/>
        </w:rPr>
      </w:pPr>
    </w:p>
    <w:p w:rsidR="00C336AE" w:rsidRPr="001C5783" w:rsidRDefault="00501ADE" w:rsidP="001C5783">
      <w:pPr>
        <w:pStyle w:val="af3"/>
        <w:numPr>
          <w:ilvl w:val="0"/>
          <w:numId w:val="47"/>
        </w:numPr>
        <w:jc w:val="both"/>
        <w:rPr>
          <w:rFonts w:ascii="Arial" w:hAnsi="Arial" w:cs="Arial"/>
          <w:sz w:val="18"/>
          <w:szCs w:val="18"/>
        </w:rPr>
      </w:pPr>
      <w:r w:rsidRPr="001C5783">
        <w:rPr>
          <w:rFonts w:ascii="Arial" w:hAnsi="Arial" w:cs="Arial"/>
          <w:i/>
          <w:sz w:val="18"/>
          <w:szCs w:val="18"/>
        </w:rPr>
        <w:lastRenderedPageBreak/>
        <w:t xml:space="preserve">Στον φάκελο να κατατίθεται λίστα με τα προσφερόμενα  είδη (α/α είδους διακήρυξης -περιγραφή είδους) </w:t>
      </w:r>
    </w:p>
    <w:p w:rsidR="00F46B0B" w:rsidRPr="00D30D59" w:rsidRDefault="00F46B0B" w:rsidP="003A1396">
      <w:pPr>
        <w:autoSpaceDE w:val="0"/>
        <w:spacing w:line="360" w:lineRule="auto"/>
        <w:ind w:left="720"/>
        <w:jc w:val="both"/>
        <w:rPr>
          <w:rFonts w:ascii="Arial" w:hAnsi="Arial" w:cs="Arial"/>
          <w:b/>
          <w:bCs/>
          <w:sz w:val="18"/>
          <w:szCs w:val="18"/>
        </w:rPr>
      </w:pPr>
    </w:p>
    <w:p w:rsidR="00F46B0B" w:rsidRPr="00191EA2" w:rsidRDefault="0018239B"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Fonts w:ascii="Arial" w:hAnsi="Arial" w:cs="Arial"/>
          <w:sz w:val="18"/>
          <w:szCs w:val="18"/>
        </w:rPr>
      </w:pPr>
      <w:r w:rsidRPr="00D30D59">
        <w:rPr>
          <w:rFonts w:ascii="Arial" w:hAnsi="Arial" w:cs="Arial"/>
          <w:sz w:val="18"/>
          <w:szCs w:val="18"/>
        </w:rPr>
        <w:t>Τα στοιχεία και Δικαιολογητικά για τη συμμετοχή των προσφερόντων στη διαγωνιστική διαδικασία περιλαμβάνουν</w:t>
      </w:r>
      <w:r w:rsidR="007953AA" w:rsidRPr="00D30D59">
        <w:rPr>
          <w:rFonts w:ascii="Arial" w:hAnsi="Arial" w:cs="Arial"/>
          <w:sz w:val="18"/>
          <w:szCs w:val="18"/>
        </w:rPr>
        <w:t xml:space="preserve"> </w:t>
      </w:r>
      <w:r w:rsidR="007953AA" w:rsidRPr="00D30D59">
        <w:rPr>
          <w:rFonts w:ascii="Arial" w:hAnsi="Arial" w:cs="Arial"/>
          <w:b/>
          <w:sz w:val="18"/>
          <w:szCs w:val="18"/>
          <w:u w:val="single"/>
        </w:rPr>
        <w:t>επί ποινή αποκλεισμού</w:t>
      </w:r>
      <w:r w:rsidRPr="00D30D59">
        <w:rPr>
          <w:rFonts w:ascii="Arial" w:hAnsi="Arial" w:cs="Arial"/>
          <w:sz w:val="18"/>
          <w:szCs w:val="18"/>
        </w:rPr>
        <w:t>:</w:t>
      </w:r>
    </w:p>
    <w:p w:rsidR="00F46B0B" w:rsidRPr="00D30D59" w:rsidRDefault="00F46B0B" w:rsidP="003A1396">
      <w:pPr>
        <w:pStyle w:val="af3"/>
        <w:shd w:val="clear" w:color="auto" w:fill="FFFFFF"/>
        <w:suppressAutoHyphens w:val="0"/>
        <w:spacing w:line="360" w:lineRule="auto"/>
        <w:ind w:left="0"/>
        <w:jc w:val="both"/>
        <w:rPr>
          <w:rFonts w:ascii="Arial" w:hAnsi="Arial" w:cs="Arial"/>
          <w:sz w:val="18"/>
          <w:szCs w:val="18"/>
        </w:rPr>
      </w:pPr>
    </w:p>
    <w:p w:rsidR="006971D0" w:rsidRPr="00D30D59" w:rsidRDefault="00A940EC" w:rsidP="003A1396">
      <w:pPr>
        <w:pStyle w:val="af3"/>
        <w:shd w:val="clear" w:color="auto" w:fill="FFFFFF"/>
        <w:suppressAutoHyphens w:val="0"/>
        <w:spacing w:line="360" w:lineRule="auto"/>
        <w:ind w:left="0"/>
        <w:jc w:val="both"/>
        <w:rPr>
          <w:rFonts w:ascii="Arial" w:hAnsi="Arial" w:cs="Arial"/>
          <w:b/>
          <w:bCs/>
          <w:color w:val="000000"/>
          <w:sz w:val="18"/>
          <w:szCs w:val="18"/>
        </w:rPr>
      </w:pPr>
      <w:r w:rsidRPr="001E2F7E">
        <w:rPr>
          <w:rFonts w:ascii="Arial" w:hAnsi="Arial" w:cs="Arial"/>
          <w:b/>
          <w:bCs/>
          <w:color w:val="000000"/>
          <w:sz w:val="18"/>
          <w:szCs w:val="18"/>
        </w:rPr>
        <w:t>1</w:t>
      </w:r>
      <w:r w:rsidR="00F46B0B" w:rsidRPr="00D30D59">
        <w:rPr>
          <w:rFonts w:ascii="Arial" w:hAnsi="Arial" w:cs="Arial"/>
          <w:b/>
          <w:bCs/>
          <w:color w:val="000000"/>
          <w:sz w:val="18"/>
          <w:szCs w:val="18"/>
        </w:rPr>
        <w:t xml:space="preserve">)  </w:t>
      </w:r>
      <w:r w:rsidR="0018239B" w:rsidRPr="00D30D59">
        <w:rPr>
          <w:rFonts w:ascii="Arial" w:hAnsi="Arial" w:cs="Arial"/>
          <w:b/>
          <w:bCs/>
          <w:color w:val="000000"/>
          <w:sz w:val="18"/>
          <w:szCs w:val="18"/>
        </w:rPr>
        <w:t xml:space="preserve">Το </w:t>
      </w:r>
      <w:r w:rsidR="00F46B0B" w:rsidRPr="00D30D59">
        <w:rPr>
          <w:rFonts w:ascii="Arial" w:hAnsi="Arial" w:cs="Arial"/>
          <w:b/>
          <w:bCs/>
          <w:color w:val="000000"/>
          <w:sz w:val="18"/>
          <w:szCs w:val="18"/>
        </w:rPr>
        <w:t>Τυποποιημένο Έντυπο Υπεύθυνης Δήλωσης</w:t>
      </w:r>
    </w:p>
    <w:p w:rsidR="00F46B0B" w:rsidRPr="00D30D59" w:rsidRDefault="00F46B0B" w:rsidP="003A1396">
      <w:pPr>
        <w:pStyle w:val="af3"/>
        <w:shd w:val="clear" w:color="auto" w:fill="FFFFFF"/>
        <w:suppressAutoHyphens w:val="0"/>
        <w:spacing w:after="240" w:line="360" w:lineRule="auto"/>
        <w:ind w:left="0"/>
        <w:jc w:val="both"/>
        <w:rPr>
          <w:rFonts w:ascii="Arial" w:hAnsi="Arial" w:cs="Arial"/>
          <w:b/>
          <w:bCs/>
          <w:color w:val="000000"/>
          <w:sz w:val="18"/>
          <w:szCs w:val="18"/>
        </w:rPr>
      </w:pPr>
      <w:r w:rsidRPr="00D30D59">
        <w:rPr>
          <w:rFonts w:ascii="Arial" w:hAnsi="Arial" w:cs="Arial"/>
          <w:color w:val="000000"/>
          <w:spacing w:val="-1"/>
          <w:sz w:val="18"/>
          <w:szCs w:val="18"/>
        </w:rPr>
        <w:t xml:space="preserve">Το </w:t>
      </w:r>
      <w:r w:rsidRPr="00D30D59">
        <w:rPr>
          <w:rFonts w:ascii="Arial" w:hAnsi="Arial" w:cs="Arial"/>
          <w:sz w:val="18"/>
          <w:szCs w:val="18"/>
        </w:rPr>
        <w:t>Τυποποιημένο Έντυπο Υπεύθυνης Δήλωσης</w:t>
      </w:r>
      <w:r w:rsidR="00CC2D50" w:rsidRPr="00D30D59">
        <w:rPr>
          <w:rFonts w:ascii="Arial" w:hAnsi="Arial" w:cs="Arial"/>
          <w:sz w:val="18"/>
          <w:szCs w:val="18"/>
        </w:rPr>
        <w:t xml:space="preserve"> </w:t>
      </w:r>
      <w:r w:rsidRPr="00D30D59">
        <w:rPr>
          <w:rFonts w:ascii="Arial" w:hAnsi="Arial" w:cs="Arial"/>
          <w:b/>
          <w:bCs/>
          <w:sz w:val="18"/>
          <w:szCs w:val="18"/>
        </w:rPr>
        <w:t xml:space="preserve">(Τ.Ε.Υ.Δ.) </w:t>
      </w:r>
      <w:r w:rsidR="00495BB5" w:rsidRPr="00D30D59">
        <w:rPr>
          <w:rFonts w:ascii="Arial" w:hAnsi="Arial" w:cs="Arial"/>
          <w:sz w:val="18"/>
          <w:szCs w:val="18"/>
        </w:rPr>
        <w:t>εκπονήθηκε</w:t>
      </w:r>
      <w:r w:rsidRPr="00D30D59">
        <w:rPr>
          <w:rFonts w:ascii="Arial" w:hAnsi="Arial" w:cs="Arial"/>
          <w:sz w:val="18"/>
          <w:szCs w:val="18"/>
        </w:rPr>
        <w:t xml:space="preserve"> από την Ενιαία Ανεξάρτητη Αρχή Δημοσίων Συμβάσεων στη βάση της νομοθετικής εξουσιοδότησης της παρ. 4 του άρθρου 79 του Ν. 4412/2016 κατ' αντιστοιχία με το “Ευρωπαϊκό Ενιαίο Έγγραφο Σ</w:t>
      </w:r>
      <w:r w:rsidR="00495BB5" w:rsidRPr="00D30D59">
        <w:rPr>
          <w:rFonts w:ascii="Arial" w:hAnsi="Arial" w:cs="Arial"/>
          <w:sz w:val="18"/>
          <w:szCs w:val="18"/>
        </w:rPr>
        <w:t>ύμβασης” και εγκρίθηκε με την υπ’</w:t>
      </w:r>
      <w:r w:rsidRPr="00D30D59">
        <w:rPr>
          <w:rFonts w:ascii="Arial" w:hAnsi="Arial" w:cs="Arial"/>
          <w:sz w:val="18"/>
          <w:szCs w:val="18"/>
        </w:rPr>
        <w:t xml:space="preserve"> αρ.158/2016 Απόφαση της Αρχής ( ΦΕΚ Β/ 3698/16.11.2016 </w:t>
      </w:r>
      <w:r w:rsidR="000844CF" w:rsidRPr="00D30D59">
        <w:rPr>
          <w:rFonts w:ascii="Arial" w:hAnsi="Arial" w:cs="Arial"/>
          <w:sz w:val="18"/>
          <w:szCs w:val="18"/>
        </w:rPr>
        <w:t xml:space="preserve"> </w:t>
      </w:r>
      <w:r w:rsidRPr="00D30D59">
        <w:rPr>
          <w:rFonts w:ascii="Arial" w:hAnsi="Arial" w:cs="Arial"/>
          <w:sz w:val="18"/>
          <w:szCs w:val="18"/>
        </w:rPr>
        <w:t>και ημε</w:t>
      </w:r>
      <w:r w:rsidR="00D06C2C" w:rsidRPr="00D30D59">
        <w:rPr>
          <w:rFonts w:ascii="Arial" w:hAnsi="Arial" w:cs="Arial"/>
          <w:sz w:val="18"/>
          <w:szCs w:val="18"/>
        </w:rPr>
        <w:t>ρομηνία κυκλοφορίας 18.11.2016)</w:t>
      </w:r>
      <w:r w:rsidRPr="00D30D59">
        <w:rPr>
          <w:rFonts w:ascii="Arial" w:hAnsi="Arial" w:cs="Arial"/>
          <w:sz w:val="18"/>
          <w:szCs w:val="18"/>
        </w:rPr>
        <w:t xml:space="preserve"> για διαδικασίες Σύμβασης </w:t>
      </w:r>
      <w:r w:rsidRPr="00D30D59">
        <w:rPr>
          <w:rFonts w:ascii="Arial" w:hAnsi="Arial" w:cs="Arial"/>
          <w:b/>
          <w:bCs/>
          <w:sz w:val="18"/>
          <w:szCs w:val="18"/>
        </w:rPr>
        <w:t xml:space="preserve">κάτω </w:t>
      </w:r>
      <w:r w:rsidRPr="00D30D59">
        <w:rPr>
          <w:rFonts w:ascii="Arial" w:hAnsi="Arial" w:cs="Arial"/>
          <w:sz w:val="18"/>
          <w:szCs w:val="18"/>
        </w:rPr>
        <w:t xml:space="preserve">των κοινοτικών ορίων. </w:t>
      </w:r>
      <w:r w:rsidRPr="00D30D59">
        <w:rPr>
          <w:rFonts w:ascii="Arial" w:hAnsi="Arial" w:cs="Arial"/>
          <w:color w:val="000000"/>
          <w:spacing w:val="-1"/>
          <w:sz w:val="18"/>
          <w:szCs w:val="18"/>
        </w:rPr>
        <w:t xml:space="preserve">Συνίσταται σε </w:t>
      </w:r>
      <w:r w:rsidRPr="00D30D59">
        <w:rPr>
          <w:rFonts w:ascii="Arial" w:hAnsi="Arial" w:cs="Arial"/>
          <w:b/>
          <w:bCs/>
          <w:color w:val="000000"/>
          <w:spacing w:val="-1"/>
          <w:sz w:val="18"/>
          <w:szCs w:val="18"/>
        </w:rPr>
        <w:t>Υπεύθυνη Δήλωση</w:t>
      </w:r>
      <w:r w:rsidRPr="00D30D59">
        <w:rPr>
          <w:rFonts w:ascii="Arial" w:hAnsi="Arial" w:cs="Arial"/>
          <w:color w:val="000000"/>
          <w:spacing w:val="-1"/>
          <w:sz w:val="18"/>
          <w:szCs w:val="18"/>
        </w:rPr>
        <w:t xml:space="preserve"> των οικονομικών φορέων προς αντικατάσταση των πιστοποιητικών</w:t>
      </w:r>
      <w:r w:rsidR="000844CF" w:rsidRPr="00D30D59">
        <w:rPr>
          <w:rFonts w:ascii="Arial" w:hAnsi="Arial" w:cs="Arial"/>
          <w:sz w:val="18"/>
          <w:szCs w:val="18"/>
        </w:rPr>
        <w:t xml:space="preserve"> </w:t>
      </w:r>
      <w:r w:rsidRPr="00D30D59">
        <w:rPr>
          <w:rFonts w:ascii="Arial" w:hAnsi="Arial" w:cs="Arial"/>
          <w:sz w:val="18"/>
          <w:szCs w:val="18"/>
        </w:rPr>
        <w:t>που εκδίδ</w:t>
      </w:r>
      <w:r w:rsidR="004E1FCF" w:rsidRPr="00D30D59">
        <w:rPr>
          <w:rFonts w:ascii="Arial" w:hAnsi="Arial" w:cs="Arial"/>
          <w:sz w:val="18"/>
          <w:szCs w:val="18"/>
        </w:rPr>
        <w:t>ουν δημόσιες αρχές ή τρίτα μέρη</w:t>
      </w:r>
      <w:r w:rsidRPr="00D30D59">
        <w:rPr>
          <w:rFonts w:ascii="Arial" w:hAnsi="Arial" w:cs="Arial"/>
          <w:sz w:val="18"/>
          <w:szCs w:val="18"/>
        </w:rPr>
        <w:t xml:space="preserve"> και αποτελεί προκαταρκτική απόδειξη</w:t>
      </w:r>
      <w:r w:rsidRPr="00D30D59">
        <w:rPr>
          <w:rFonts w:ascii="Arial" w:hAnsi="Arial" w:cs="Arial"/>
          <w:b/>
          <w:bCs/>
          <w:sz w:val="18"/>
          <w:szCs w:val="18"/>
        </w:rPr>
        <w:t xml:space="preserve"> </w:t>
      </w:r>
      <w:r w:rsidRPr="00D30D59">
        <w:rPr>
          <w:rFonts w:ascii="Arial" w:hAnsi="Arial" w:cs="Arial"/>
          <w:sz w:val="18"/>
          <w:szCs w:val="18"/>
        </w:rPr>
        <w:t>ότι ο οικονομικός φορέας</w:t>
      </w:r>
      <w:r w:rsidR="00A955FC" w:rsidRPr="00D30D59">
        <w:rPr>
          <w:rFonts w:ascii="Arial" w:hAnsi="Arial" w:cs="Arial"/>
          <w:sz w:val="18"/>
          <w:szCs w:val="18"/>
        </w:rPr>
        <w:t xml:space="preserve"> </w:t>
      </w:r>
      <w:r w:rsidRPr="00D30D59">
        <w:rPr>
          <w:rFonts w:ascii="Arial" w:hAnsi="Arial" w:cs="Arial"/>
          <w:sz w:val="18"/>
          <w:szCs w:val="18"/>
        </w:rPr>
        <w:t>πληροί τις ακόλουθες προϋποθέσεις, σύμφωνα με την παρ. 2 του άρθρου 79:</w:t>
      </w:r>
    </w:p>
    <w:p w:rsidR="00F46B0B" w:rsidRPr="00D30D59" w:rsidRDefault="00F46B0B" w:rsidP="003A1396">
      <w:pPr>
        <w:numPr>
          <w:ilvl w:val="0"/>
          <w:numId w:val="18"/>
        </w:numPr>
        <w:spacing w:line="360" w:lineRule="auto"/>
        <w:jc w:val="both"/>
        <w:rPr>
          <w:rFonts w:ascii="Arial" w:hAnsi="Arial" w:cs="Arial"/>
          <w:sz w:val="18"/>
          <w:szCs w:val="18"/>
        </w:rPr>
      </w:pPr>
      <w:r w:rsidRPr="00D30D59">
        <w:rPr>
          <w:rFonts w:ascii="Arial" w:hAnsi="Arial" w:cs="Arial"/>
          <w:sz w:val="18"/>
          <w:szCs w:val="18"/>
        </w:rPr>
        <w:t xml:space="preserve">δεν βρίσκεται σε μια από τις καταστάσεις των άρθρων 73 και 74 λόγω της οποίας αποκλείεται ή μπορεί να αποκλεισθεί από διαδικασία ανάθεσης δημόσιας σύμβασης, </w:t>
      </w:r>
    </w:p>
    <w:p w:rsidR="00F46B0B" w:rsidRPr="00D30D59" w:rsidRDefault="00F46B0B" w:rsidP="003A1396">
      <w:pPr>
        <w:numPr>
          <w:ilvl w:val="0"/>
          <w:numId w:val="18"/>
        </w:numPr>
        <w:tabs>
          <w:tab w:val="left" w:pos="5806"/>
        </w:tabs>
        <w:spacing w:line="360" w:lineRule="auto"/>
        <w:jc w:val="both"/>
        <w:rPr>
          <w:rFonts w:ascii="Arial" w:hAnsi="Arial" w:cs="Arial"/>
          <w:sz w:val="18"/>
          <w:szCs w:val="18"/>
        </w:rPr>
      </w:pPr>
      <w:r w:rsidRPr="00D30D59">
        <w:rPr>
          <w:rFonts w:ascii="Arial" w:hAnsi="Arial" w:cs="Arial"/>
          <w:sz w:val="18"/>
          <w:szCs w:val="18"/>
        </w:rPr>
        <w:t xml:space="preserve">πληροί τα σχετικά κριτήρια επιλογής τα οποία έχουν καθορισθεί σύμφωνα με τα άρθρα 75, 76 και 77, </w:t>
      </w:r>
    </w:p>
    <w:p w:rsidR="00F46B0B" w:rsidRPr="00D30D59" w:rsidRDefault="00F46B0B" w:rsidP="003A1396">
      <w:pPr>
        <w:numPr>
          <w:ilvl w:val="0"/>
          <w:numId w:val="18"/>
        </w:numPr>
        <w:shd w:val="clear" w:color="auto" w:fill="FFFFFF"/>
        <w:spacing w:line="360" w:lineRule="auto"/>
        <w:jc w:val="both"/>
        <w:rPr>
          <w:rFonts w:ascii="Arial" w:hAnsi="Arial" w:cs="Arial"/>
          <w:sz w:val="18"/>
          <w:szCs w:val="18"/>
        </w:rPr>
      </w:pPr>
      <w:r w:rsidRPr="00D30D59">
        <w:rPr>
          <w:rFonts w:ascii="Arial" w:hAnsi="Arial" w:cs="Arial"/>
          <w:color w:val="000000"/>
          <w:spacing w:val="-1"/>
          <w:sz w:val="18"/>
          <w:szCs w:val="18"/>
        </w:rPr>
        <w:t xml:space="preserve">κατά περίπτωση, τηρεί τους αντικειμενικούς κανόνες και τα κριτήρια που έχουν καθοριστεί σύμφωνα με το άρθρο 84, για τον περιορισμό του αριθμού των </w:t>
      </w:r>
      <w:proofErr w:type="spellStart"/>
      <w:r w:rsidRPr="00D30D59">
        <w:rPr>
          <w:rFonts w:ascii="Arial" w:hAnsi="Arial" w:cs="Arial"/>
          <w:color w:val="000000"/>
          <w:spacing w:val="-1"/>
          <w:sz w:val="18"/>
          <w:szCs w:val="18"/>
        </w:rPr>
        <w:t>πληρούντων</w:t>
      </w:r>
      <w:proofErr w:type="spellEnd"/>
      <w:r w:rsidRPr="00D30D59">
        <w:rPr>
          <w:rFonts w:ascii="Arial" w:hAnsi="Arial" w:cs="Arial"/>
          <w:color w:val="000000"/>
          <w:spacing w:val="-1"/>
          <w:sz w:val="18"/>
          <w:szCs w:val="18"/>
        </w:rPr>
        <w:t xml:space="preserve"> τα κριτήρια επιλογής υποψηφίων που θα κληθούν να συμμετάσχουν. </w:t>
      </w:r>
    </w:p>
    <w:p w:rsidR="00F46B0B" w:rsidRPr="00D30D59" w:rsidRDefault="00F46B0B" w:rsidP="003A1396">
      <w:pPr>
        <w:pStyle w:val="af3"/>
        <w:spacing w:line="360" w:lineRule="auto"/>
        <w:ind w:left="0"/>
        <w:jc w:val="both"/>
        <w:rPr>
          <w:rFonts w:ascii="Arial" w:hAnsi="Arial" w:cs="Arial"/>
          <w:sz w:val="18"/>
          <w:szCs w:val="18"/>
        </w:rPr>
      </w:pPr>
      <w:r w:rsidRPr="00D30D59">
        <w:rPr>
          <w:rFonts w:ascii="Arial" w:hAnsi="Arial" w:cs="Arial"/>
          <w:color w:val="000000"/>
          <w:spacing w:val="-1"/>
          <w:sz w:val="18"/>
          <w:szCs w:val="18"/>
        </w:rPr>
        <w:t xml:space="preserve">Η Αναθέτουσα Αρχή </w:t>
      </w:r>
      <w:r w:rsidR="004E1FCF" w:rsidRPr="00D30D59">
        <w:rPr>
          <w:rFonts w:ascii="Arial" w:hAnsi="Arial" w:cs="Arial"/>
          <w:color w:val="000000"/>
          <w:spacing w:val="-1"/>
          <w:sz w:val="18"/>
          <w:szCs w:val="18"/>
        </w:rPr>
        <w:t xml:space="preserve"> μπορεί να ζητά </w:t>
      </w:r>
      <w:r w:rsidRPr="00D30D59">
        <w:rPr>
          <w:rFonts w:ascii="Arial" w:hAnsi="Arial" w:cs="Arial"/>
          <w:color w:val="000000"/>
          <w:spacing w:val="-1"/>
          <w:sz w:val="18"/>
          <w:szCs w:val="18"/>
        </w:rPr>
        <w:t>από κάθε προσφέροντα</w:t>
      </w:r>
      <w:r w:rsidR="00641242" w:rsidRPr="00D30D59">
        <w:rPr>
          <w:rFonts w:ascii="Arial" w:hAnsi="Arial" w:cs="Arial"/>
          <w:color w:val="000000"/>
          <w:spacing w:val="-1"/>
          <w:sz w:val="18"/>
          <w:szCs w:val="18"/>
        </w:rPr>
        <w:t xml:space="preserve"> </w:t>
      </w:r>
      <w:r w:rsidRPr="00D30D59">
        <w:rPr>
          <w:rFonts w:ascii="Arial" w:hAnsi="Arial" w:cs="Arial"/>
          <w:color w:val="000000"/>
          <w:spacing w:val="-1"/>
          <w:sz w:val="18"/>
          <w:szCs w:val="18"/>
        </w:rPr>
        <w:t xml:space="preserve"> ή υποψήφιο</w:t>
      </w:r>
      <w:r w:rsidR="004E1FCF" w:rsidRPr="00D30D59">
        <w:rPr>
          <w:rFonts w:ascii="Arial" w:hAnsi="Arial" w:cs="Arial"/>
          <w:color w:val="000000"/>
          <w:spacing w:val="-1"/>
          <w:sz w:val="18"/>
          <w:szCs w:val="18"/>
        </w:rPr>
        <w:t>, σε οποιοδήποτε χρονικό σημείο</w:t>
      </w:r>
      <w:r w:rsidRPr="00D30D59">
        <w:rPr>
          <w:rFonts w:ascii="Arial" w:hAnsi="Arial" w:cs="Arial"/>
          <w:color w:val="000000"/>
          <w:spacing w:val="-1"/>
          <w:sz w:val="18"/>
          <w:szCs w:val="18"/>
        </w:rPr>
        <w:t xml:space="preserve"> κατά τη διάρκεια της διαδικασίας, να υποβάλλει όλα ή ορισμένα από τα απαιτούμενα πιστοποιητικά και δικαιολογητικά, όποτε αυτό κριθεί απαραίτητο</w:t>
      </w:r>
      <w:r w:rsidR="004E1FCF" w:rsidRPr="00D30D59">
        <w:rPr>
          <w:rFonts w:ascii="Arial" w:hAnsi="Arial" w:cs="Arial"/>
          <w:color w:val="000000"/>
          <w:spacing w:val="-1"/>
          <w:sz w:val="18"/>
          <w:szCs w:val="18"/>
        </w:rPr>
        <w:t>,</w:t>
      </w:r>
      <w:r w:rsidRPr="00D30D59">
        <w:rPr>
          <w:rFonts w:ascii="Arial" w:hAnsi="Arial" w:cs="Arial"/>
          <w:color w:val="000000"/>
          <w:spacing w:val="-1"/>
          <w:sz w:val="18"/>
          <w:szCs w:val="18"/>
        </w:rPr>
        <w:t xml:space="preserve"> για να διασφαλισθεί </w:t>
      </w:r>
      <w:r w:rsidR="003628F3" w:rsidRPr="00D30D59">
        <w:rPr>
          <w:rFonts w:ascii="Arial" w:hAnsi="Arial" w:cs="Arial"/>
          <w:color w:val="000000"/>
          <w:spacing w:val="-1"/>
          <w:sz w:val="18"/>
          <w:szCs w:val="18"/>
        </w:rPr>
        <w:t xml:space="preserve"> </w:t>
      </w:r>
      <w:r w:rsidRPr="00D30D59">
        <w:rPr>
          <w:rFonts w:ascii="Arial" w:hAnsi="Arial" w:cs="Arial"/>
          <w:color w:val="000000"/>
          <w:spacing w:val="-1"/>
          <w:sz w:val="18"/>
          <w:szCs w:val="18"/>
        </w:rPr>
        <w:t xml:space="preserve">η ορθή διεξαγωγή της (παρ. 5, Άρθρο 79, Ν.4412/2016). </w:t>
      </w:r>
      <w:r w:rsidRPr="00D30D59">
        <w:rPr>
          <w:rFonts w:ascii="Arial" w:hAnsi="Arial" w:cs="Arial"/>
          <w:color w:val="000000"/>
          <w:spacing w:val="-3"/>
          <w:sz w:val="18"/>
          <w:szCs w:val="18"/>
        </w:rPr>
        <w:t xml:space="preserve">Κατά παρέκκλιση, μόνο, της προηγούμενης παραγράφου, 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πιστοποιητικά </w:t>
      </w:r>
      <w:r w:rsidR="004E1FCF" w:rsidRPr="00D30D59">
        <w:rPr>
          <w:rFonts w:ascii="Arial" w:hAnsi="Arial" w:cs="Arial"/>
          <w:color w:val="000000"/>
          <w:spacing w:val="-3"/>
          <w:sz w:val="18"/>
          <w:szCs w:val="18"/>
        </w:rPr>
        <w:t xml:space="preserve"> </w:t>
      </w:r>
      <w:r w:rsidRPr="00D30D59">
        <w:rPr>
          <w:rFonts w:ascii="Arial" w:hAnsi="Arial" w:cs="Arial"/>
          <w:color w:val="000000"/>
          <w:spacing w:val="-3"/>
          <w:sz w:val="18"/>
          <w:szCs w:val="18"/>
        </w:rPr>
        <w:t xml:space="preserve">ή τις συναφείς πληροφορίες απευθείας μέσω πρόσβασης σε εθνική βάση δεδομένων σε οποιοδήποτε κράτος – μέλος της Ένωσης. </w:t>
      </w:r>
      <w:r w:rsidRPr="00D30D59">
        <w:rPr>
          <w:rFonts w:ascii="Arial" w:hAnsi="Arial" w:cs="Arial"/>
          <w:color w:val="000000"/>
          <w:spacing w:val="-1"/>
          <w:sz w:val="18"/>
          <w:szCs w:val="18"/>
        </w:rPr>
        <w:t xml:space="preserve">Ωστόσο, </w:t>
      </w:r>
      <w:r w:rsidRPr="00D30D59">
        <w:rPr>
          <w:rFonts w:ascii="Arial" w:hAnsi="Arial" w:cs="Arial"/>
          <w:bCs/>
          <w:color w:val="000000"/>
          <w:spacing w:val="-1"/>
          <w:sz w:val="18"/>
          <w:szCs w:val="18"/>
        </w:rPr>
        <w:t>ο προσφέρων</w:t>
      </w:r>
      <w:r w:rsidRPr="00D30D59">
        <w:rPr>
          <w:rFonts w:ascii="Arial" w:hAnsi="Arial" w:cs="Arial"/>
          <w:b/>
          <w:bCs/>
          <w:color w:val="000000"/>
          <w:spacing w:val="-1"/>
          <w:sz w:val="18"/>
          <w:szCs w:val="18"/>
        </w:rPr>
        <w:t xml:space="preserve"> </w:t>
      </w:r>
      <w:r w:rsidRPr="00D30D59">
        <w:rPr>
          <w:rFonts w:ascii="Arial" w:hAnsi="Arial" w:cs="Arial"/>
          <w:color w:val="000000"/>
          <w:spacing w:val="-1"/>
          <w:sz w:val="18"/>
          <w:szCs w:val="18"/>
        </w:rPr>
        <w:t xml:space="preserve">στον οποίο πρόκειται να ανατεθεί η Σύμβαση, </w:t>
      </w:r>
      <w:r w:rsidRPr="00D30D59">
        <w:rPr>
          <w:rFonts w:ascii="Arial" w:hAnsi="Arial" w:cs="Arial"/>
          <w:bCs/>
          <w:color w:val="000000"/>
          <w:spacing w:val="-1"/>
          <w:sz w:val="18"/>
          <w:szCs w:val="18"/>
        </w:rPr>
        <w:t xml:space="preserve">θα πρέπει </w:t>
      </w:r>
      <w:r w:rsidRPr="00D30D59">
        <w:rPr>
          <w:rFonts w:ascii="Arial" w:hAnsi="Arial" w:cs="Arial"/>
          <w:color w:val="000000"/>
          <w:spacing w:val="-1"/>
          <w:sz w:val="18"/>
          <w:szCs w:val="18"/>
        </w:rPr>
        <w:t xml:space="preserve">να προσφέρει και </w:t>
      </w:r>
      <w:proofErr w:type="spellStart"/>
      <w:r w:rsidRPr="00D30D59">
        <w:rPr>
          <w:rFonts w:ascii="Arial" w:hAnsi="Arial" w:cs="Arial"/>
          <w:color w:val="000000"/>
          <w:spacing w:val="-1"/>
          <w:sz w:val="18"/>
          <w:szCs w:val="18"/>
        </w:rPr>
        <w:t>επικαιροποιημένα</w:t>
      </w:r>
      <w:proofErr w:type="spellEnd"/>
      <w:r w:rsidRPr="00D30D59">
        <w:rPr>
          <w:rFonts w:ascii="Arial" w:hAnsi="Arial" w:cs="Arial"/>
          <w:color w:val="000000"/>
          <w:spacing w:val="-1"/>
          <w:sz w:val="18"/>
          <w:szCs w:val="18"/>
        </w:rPr>
        <w:t xml:space="preserve"> τα σχετικά πιστοποιητικά και δικαιολογητικά.</w:t>
      </w:r>
      <w:r w:rsidRPr="00D30D59">
        <w:rPr>
          <w:rFonts w:ascii="Arial" w:hAnsi="Arial" w:cs="Arial"/>
          <w:color w:val="000000"/>
          <w:spacing w:val="-3"/>
          <w:sz w:val="18"/>
          <w:szCs w:val="18"/>
        </w:rPr>
        <w:t xml:space="preserve"> </w:t>
      </w:r>
    </w:p>
    <w:p w:rsidR="005225B8" w:rsidRPr="00D30D59" w:rsidRDefault="005225B8" w:rsidP="003A1396">
      <w:pPr>
        <w:pStyle w:val="af3"/>
        <w:shd w:val="clear" w:color="auto" w:fill="FFFFFF"/>
        <w:spacing w:line="360" w:lineRule="auto"/>
        <w:ind w:left="0"/>
        <w:jc w:val="both"/>
        <w:rPr>
          <w:rFonts w:ascii="Arial" w:hAnsi="Arial" w:cs="Arial"/>
          <w:b/>
          <w:color w:val="000000"/>
          <w:spacing w:val="-3"/>
          <w:sz w:val="18"/>
          <w:szCs w:val="18"/>
        </w:rPr>
      </w:pPr>
    </w:p>
    <w:p w:rsidR="00F46B0B" w:rsidRPr="00D30D59" w:rsidRDefault="00F46B0B" w:rsidP="003A1396">
      <w:pPr>
        <w:pStyle w:val="af3"/>
        <w:shd w:val="clear" w:color="auto" w:fill="FFFFFF"/>
        <w:spacing w:line="360" w:lineRule="auto"/>
        <w:ind w:left="0"/>
        <w:jc w:val="both"/>
        <w:rPr>
          <w:rFonts w:ascii="Arial" w:hAnsi="Arial" w:cs="Arial"/>
          <w:sz w:val="18"/>
          <w:szCs w:val="18"/>
        </w:rPr>
      </w:pPr>
      <w:r w:rsidRPr="00D30D59">
        <w:rPr>
          <w:rFonts w:ascii="Arial" w:hAnsi="Arial" w:cs="Arial"/>
          <w:b/>
          <w:color w:val="000000"/>
          <w:spacing w:val="-3"/>
          <w:sz w:val="18"/>
          <w:szCs w:val="18"/>
        </w:rPr>
        <w:t>Διευκρίνηση:</w:t>
      </w:r>
      <w:r w:rsidRPr="00D30D59">
        <w:rPr>
          <w:rFonts w:ascii="Arial" w:hAnsi="Arial" w:cs="Arial"/>
          <w:color w:val="000000"/>
          <w:spacing w:val="-3"/>
          <w:sz w:val="18"/>
          <w:szCs w:val="18"/>
        </w:rPr>
        <w:t xml:space="preserve"> </w:t>
      </w:r>
      <w:r w:rsidRPr="00D30D59">
        <w:rPr>
          <w:rFonts w:ascii="Arial" w:hAnsi="Arial" w:cs="Arial"/>
          <w:b/>
          <w:bCs/>
          <w:color w:val="000000"/>
          <w:spacing w:val="-3"/>
          <w:sz w:val="18"/>
          <w:szCs w:val="18"/>
        </w:rPr>
        <w:t xml:space="preserve">Το </w:t>
      </w:r>
      <w:r w:rsidRPr="00D30D59">
        <w:rPr>
          <w:rFonts w:ascii="Arial" w:hAnsi="Arial" w:cs="Arial"/>
          <w:b/>
          <w:bCs/>
          <w:color w:val="000000"/>
          <w:spacing w:val="-1"/>
          <w:sz w:val="18"/>
          <w:szCs w:val="18"/>
        </w:rPr>
        <w:t>ΤΕΥΔ</w:t>
      </w:r>
      <w:r w:rsidRPr="00D30D59">
        <w:rPr>
          <w:rFonts w:ascii="Arial" w:hAnsi="Arial" w:cs="Arial"/>
          <w:b/>
          <w:bCs/>
          <w:color w:val="000000"/>
          <w:spacing w:val="-3"/>
          <w:sz w:val="18"/>
          <w:szCs w:val="18"/>
        </w:rPr>
        <w:t xml:space="preserve"> δεν </w:t>
      </w:r>
      <w:r w:rsidRPr="00D30D59">
        <w:rPr>
          <w:rFonts w:ascii="Arial" w:hAnsi="Arial" w:cs="Arial"/>
          <w:b/>
          <w:bCs/>
          <w:color w:val="000000"/>
          <w:spacing w:val="-2"/>
          <w:sz w:val="18"/>
          <w:szCs w:val="18"/>
        </w:rPr>
        <w:t>περιλαμβάνει Τεχνικές Προδιαγραφές</w:t>
      </w:r>
      <w:r w:rsidRPr="00D30D59">
        <w:rPr>
          <w:rFonts w:ascii="Arial" w:hAnsi="Arial" w:cs="Arial"/>
          <w:color w:val="000000"/>
          <w:spacing w:val="-2"/>
          <w:sz w:val="18"/>
          <w:szCs w:val="18"/>
        </w:rPr>
        <w:t xml:space="preserve">. Καλύπτει  μόνο τους όρους συμμετοχής (προεπιλογή) από </w:t>
      </w:r>
      <w:r w:rsidRPr="00D30D59">
        <w:rPr>
          <w:rFonts w:ascii="Arial" w:hAnsi="Arial" w:cs="Arial"/>
          <w:color w:val="000000"/>
          <w:spacing w:val="-1"/>
          <w:sz w:val="18"/>
          <w:szCs w:val="18"/>
        </w:rPr>
        <w:t xml:space="preserve">πλευράς κριτηρίων αποκλεισμού και επιλογής. </w:t>
      </w:r>
    </w:p>
    <w:p w:rsidR="00D15F7C" w:rsidRPr="00D30D59" w:rsidRDefault="00F46B0B" w:rsidP="003A1396">
      <w:pPr>
        <w:pStyle w:val="af3"/>
        <w:shd w:val="clear" w:color="auto" w:fill="FFFFFF"/>
        <w:spacing w:line="360" w:lineRule="auto"/>
        <w:ind w:left="0"/>
        <w:jc w:val="both"/>
        <w:rPr>
          <w:rFonts w:ascii="Arial" w:hAnsi="Arial" w:cs="Arial"/>
          <w:sz w:val="18"/>
          <w:szCs w:val="18"/>
        </w:rPr>
      </w:pPr>
      <w:r w:rsidRPr="00D30D59">
        <w:rPr>
          <w:rFonts w:ascii="Arial" w:eastAsia="Arial" w:hAnsi="Arial" w:cs="Arial"/>
          <w:color w:val="000000"/>
          <w:sz w:val="18"/>
          <w:szCs w:val="18"/>
        </w:rPr>
        <w:t xml:space="preserve"> </w:t>
      </w:r>
    </w:p>
    <w:p w:rsidR="00F46B0B" w:rsidRPr="00D30D59" w:rsidRDefault="00F46B0B" w:rsidP="00BC70DA">
      <w:pPr>
        <w:pStyle w:val="af3"/>
        <w:shd w:val="clear" w:color="auto" w:fill="FFFFFF"/>
        <w:spacing w:line="360" w:lineRule="auto"/>
        <w:ind w:left="0"/>
        <w:jc w:val="both"/>
        <w:rPr>
          <w:rFonts w:ascii="Arial" w:hAnsi="Arial" w:cs="Arial"/>
          <w:sz w:val="18"/>
          <w:szCs w:val="18"/>
        </w:rPr>
      </w:pPr>
      <w:r w:rsidRPr="00D30D59">
        <w:rPr>
          <w:rFonts w:ascii="Arial" w:hAnsi="Arial" w:cs="Arial"/>
          <w:color w:val="000000"/>
          <w:spacing w:val="-2"/>
          <w:sz w:val="18"/>
          <w:szCs w:val="18"/>
        </w:rPr>
        <w:t>Οι οικονομικοί φορείς οφείλουν να υποβάλ</w:t>
      </w:r>
      <w:r w:rsidR="004E1FCF" w:rsidRPr="00D30D59">
        <w:rPr>
          <w:rFonts w:ascii="Arial" w:hAnsi="Arial" w:cs="Arial"/>
          <w:color w:val="000000"/>
          <w:spacing w:val="-2"/>
          <w:sz w:val="18"/>
          <w:szCs w:val="18"/>
        </w:rPr>
        <w:t>λ</w:t>
      </w:r>
      <w:r w:rsidRPr="00D30D59">
        <w:rPr>
          <w:rFonts w:ascii="Arial" w:hAnsi="Arial" w:cs="Arial"/>
          <w:color w:val="000000"/>
          <w:spacing w:val="-2"/>
          <w:sz w:val="18"/>
          <w:szCs w:val="18"/>
        </w:rPr>
        <w:t xml:space="preserve">ουν </w:t>
      </w:r>
      <w:r w:rsidR="00A15B7B" w:rsidRPr="00D30D59">
        <w:rPr>
          <w:rFonts w:ascii="Arial" w:hAnsi="Arial" w:cs="Arial"/>
          <w:color w:val="000000"/>
          <w:spacing w:val="-2"/>
          <w:sz w:val="18"/>
          <w:szCs w:val="18"/>
        </w:rPr>
        <w:t xml:space="preserve">ηλεκτρονικά </w:t>
      </w:r>
      <w:r w:rsidRPr="00D30D59">
        <w:rPr>
          <w:rFonts w:ascii="Arial" w:hAnsi="Arial" w:cs="Arial"/>
          <w:color w:val="000000"/>
          <w:spacing w:val="-2"/>
          <w:sz w:val="18"/>
          <w:szCs w:val="18"/>
        </w:rPr>
        <w:t xml:space="preserve">με την προσφορά τους το πρότυπο </w:t>
      </w:r>
      <w:r w:rsidRPr="00D30D59">
        <w:rPr>
          <w:rFonts w:ascii="Arial" w:hAnsi="Arial" w:cs="Arial"/>
          <w:bCs/>
          <w:color w:val="000000"/>
          <w:sz w:val="18"/>
          <w:szCs w:val="18"/>
        </w:rPr>
        <w:t>ΤΕΥΔ</w:t>
      </w:r>
      <w:r w:rsidR="00162A10" w:rsidRPr="00D30D59">
        <w:rPr>
          <w:rFonts w:ascii="Arial" w:hAnsi="Arial" w:cs="Arial"/>
          <w:bCs/>
          <w:color w:val="000000"/>
          <w:sz w:val="18"/>
          <w:szCs w:val="18"/>
        </w:rPr>
        <w:t>,</w:t>
      </w:r>
      <w:r w:rsidR="00162A10" w:rsidRPr="00D30D59">
        <w:rPr>
          <w:rFonts w:ascii="Arial" w:hAnsi="Arial" w:cs="Arial"/>
          <w:color w:val="000000"/>
          <w:spacing w:val="-2"/>
          <w:sz w:val="18"/>
          <w:szCs w:val="18"/>
        </w:rPr>
        <w:t xml:space="preserve"> </w:t>
      </w:r>
      <w:r w:rsidR="00275E34" w:rsidRPr="00D30D59">
        <w:rPr>
          <w:rFonts w:ascii="Arial" w:hAnsi="Arial" w:cs="Arial"/>
          <w:b/>
          <w:color w:val="000000"/>
          <w:spacing w:val="-2"/>
          <w:sz w:val="18"/>
          <w:szCs w:val="18"/>
        </w:rPr>
        <w:t xml:space="preserve">συμπληρωμένο και </w:t>
      </w:r>
      <w:r w:rsidR="00162A10" w:rsidRPr="00D30D59">
        <w:rPr>
          <w:rFonts w:ascii="Arial" w:hAnsi="Arial" w:cs="Arial"/>
          <w:b/>
          <w:color w:val="000000"/>
          <w:spacing w:val="-2"/>
          <w:sz w:val="18"/>
          <w:szCs w:val="18"/>
        </w:rPr>
        <w:t>ψηφιακά υπογεγραμμένο</w:t>
      </w:r>
      <w:r w:rsidR="004E1FCF" w:rsidRPr="00D30D59">
        <w:rPr>
          <w:rFonts w:ascii="Arial" w:hAnsi="Arial" w:cs="Arial"/>
          <w:bCs/>
          <w:color w:val="000000"/>
          <w:sz w:val="18"/>
          <w:szCs w:val="18"/>
        </w:rPr>
        <w:t>,</w:t>
      </w:r>
      <w:r w:rsidRPr="00D30D59">
        <w:rPr>
          <w:rFonts w:ascii="Arial" w:hAnsi="Arial" w:cs="Arial"/>
          <w:bCs/>
          <w:color w:val="000000"/>
          <w:sz w:val="18"/>
          <w:szCs w:val="18"/>
        </w:rPr>
        <w:t xml:space="preserve"> </w:t>
      </w:r>
      <w:r w:rsidRPr="00D30D59">
        <w:rPr>
          <w:rFonts w:ascii="Arial" w:hAnsi="Arial" w:cs="Arial"/>
          <w:color w:val="000000"/>
          <w:sz w:val="18"/>
          <w:szCs w:val="18"/>
        </w:rPr>
        <w:t xml:space="preserve">όπως αυτό έχει οριστεί από την Αναθέτουσα Αρχή στη Διακήρυξη στο Παράρτημα </w:t>
      </w:r>
      <w:r w:rsidR="00A940EC" w:rsidRPr="00D30D59">
        <w:rPr>
          <w:rFonts w:ascii="Arial" w:hAnsi="Arial" w:cs="Arial"/>
          <w:color w:val="000000"/>
          <w:sz w:val="18"/>
          <w:szCs w:val="18"/>
          <w:lang w:val="en-US"/>
        </w:rPr>
        <w:t>E</w:t>
      </w:r>
      <w:r w:rsidRPr="00D30D59">
        <w:rPr>
          <w:rFonts w:ascii="Arial" w:hAnsi="Arial" w:cs="Arial"/>
          <w:b/>
          <w:color w:val="000000"/>
          <w:sz w:val="18"/>
          <w:szCs w:val="18"/>
        </w:rPr>
        <w:t>’</w:t>
      </w:r>
      <w:r w:rsidRPr="00D30D59">
        <w:rPr>
          <w:rFonts w:ascii="Arial" w:hAnsi="Arial" w:cs="Arial"/>
          <w:color w:val="000000"/>
          <w:sz w:val="18"/>
          <w:szCs w:val="18"/>
        </w:rPr>
        <w:t xml:space="preserve">. Κατά τα λοιπά ισχύουν ότι προβλέπει το Παράρτημα Α’ της </w:t>
      </w:r>
      <w:r w:rsidRPr="00D30D59">
        <w:rPr>
          <w:rFonts w:ascii="Arial" w:hAnsi="Arial" w:cs="Arial"/>
          <w:bCs/>
          <w:color w:val="000000"/>
          <w:sz w:val="18"/>
          <w:szCs w:val="18"/>
        </w:rPr>
        <w:t xml:space="preserve">υπ’ </w:t>
      </w:r>
      <w:proofErr w:type="spellStart"/>
      <w:r w:rsidRPr="00D30D59">
        <w:rPr>
          <w:rFonts w:ascii="Arial" w:hAnsi="Arial" w:cs="Arial"/>
          <w:bCs/>
          <w:color w:val="000000"/>
          <w:sz w:val="18"/>
          <w:szCs w:val="18"/>
        </w:rPr>
        <w:t>αριθμ</w:t>
      </w:r>
      <w:proofErr w:type="spellEnd"/>
      <w:r w:rsidRPr="00D30D59">
        <w:rPr>
          <w:rFonts w:ascii="Arial" w:hAnsi="Arial" w:cs="Arial"/>
          <w:bCs/>
          <w:color w:val="000000"/>
          <w:sz w:val="18"/>
          <w:szCs w:val="18"/>
        </w:rPr>
        <w:t xml:space="preserve">. 158/2016 Απόφαση της Ε.Α.Α.ΔΗ.ΣΥ. (ΦΕΚ 3698/Β΄/16-11-2016) περί έγκρισης Τυποποιημένου Εντύπου Υπεύθυνης Δήλωσης. </w:t>
      </w:r>
    </w:p>
    <w:p w:rsidR="00F46B0B" w:rsidRPr="00D30D59" w:rsidRDefault="00F46B0B" w:rsidP="003A1396">
      <w:pPr>
        <w:pStyle w:val="-HTML"/>
        <w:spacing w:line="360" w:lineRule="auto"/>
        <w:ind w:left="380"/>
        <w:jc w:val="both"/>
        <w:rPr>
          <w:rFonts w:ascii="Arial" w:hAnsi="Arial" w:cs="Arial"/>
          <w:sz w:val="18"/>
          <w:szCs w:val="18"/>
        </w:rPr>
      </w:pPr>
    </w:p>
    <w:p w:rsidR="00F46B0B" w:rsidRPr="00D30D59" w:rsidRDefault="00F46B0B" w:rsidP="003A1396">
      <w:pPr>
        <w:pStyle w:val="af3"/>
        <w:widowControl w:val="0"/>
        <w:tabs>
          <w:tab w:val="left" w:pos="0"/>
        </w:tabs>
        <w:autoSpaceDE w:val="0"/>
        <w:spacing w:line="360" w:lineRule="auto"/>
        <w:ind w:left="0"/>
        <w:jc w:val="both"/>
        <w:rPr>
          <w:rFonts w:ascii="Arial" w:hAnsi="Arial" w:cs="Arial"/>
          <w:sz w:val="18"/>
          <w:szCs w:val="18"/>
        </w:rPr>
      </w:pPr>
      <w:r w:rsidRPr="00D30D59">
        <w:rPr>
          <w:rStyle w:val="FontStyle100"/>
          <w:b/>
          <w:bCs/>
          <w:sz w:val="18"/>
          <w:szCs w:val="18"/>
        </w:rPr>
        <w:t>Το Τ.Ε.Υ.Δ.</w:t>
      </w:r>
      <w:r w:rsidR="009547ED" w:rsidRPr="00D30D59">
        <w:rPr>
          <w:rStyle w:val="FontStyle100"/>
          <w:b/>
          <w:bCs/>
          <w:sz w:val="18"/>
          <w:szCs w:val="18"/>
        </w:rPr>
        <w:t xml:space="preserve"> </w:t>
      </w:r>
      <w:r w:rsidRPr="00D30D59">
        <w:rPr>
          <w:rStyle w:val="FontStyle100"/>
          <w:b/>
          <w:bCs/>
          <w:sz w:val="18"/>
          <w:szCs w:val="18"/>
        </w:rPr>
        <w:t xml:space="preserve"> υπογράφει </w:t>
      </w:r>
      <w:r w:rsidR="002248DA" w:rsidRPr="00D30D59">
        <w:rPr>
          <w:rStyle w:val="FontStyle100"/>
          <w:b/>
          <w:bCs/>
          <w:sz w:val="18"/>
          <w:szCs w:val="18"/>
        </w:rPr>
        <w:t xml:space="preserve">  </w:t>
      </w:r>
      <w:r w:rsidRPr="00D30D59">
        <w:rPr>
          <w:rStyle w:val="FontStyle100"/>
          <w:sz w:val="18"/>
          <w:szCs w:val="18"/>
        </w:rPr>
        <w:t>ο εκπρόσωπος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εκπροσώπησης του κατά το χρόνο υποβολής της προσφοράς ή αίτησης συμμετοχής, ή το αρμοδίως εξουσιοδοτημένο φυσικό πρόσωπο που εκπροσωπεί τον οικονομικό φορέα για διαδικασίες σύναψης Συμβάσεων ή για συγκεκριμένη διαδικασία σύναψη Σύμβασης.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1 του άρθρου 73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σύμφωνα με το άρθρο 79 του Ν. 4412/2016, όπως αυτό τροποποιήθηκε και ισχύει με το άρθρο 79Α του Ν. 4497/2017.</w:t>
      </w:r>
    </w:p>
    <w:p w:rsidR="00F46B0B" w:rsidRPr="00D30D59" w:rsidRDefault="00F46B0B" w:rsidP="003A1396">
      <w:pPr>
        <w:pStyle w:val="af3"/>
        <w:widowControl w:val="0"/>
        <w:tabs>
          <w:tab w:val="left" w:pos="0"/>
        </w:tabs>
        <w:autoSpaceDE w:val="0"/>
        <w:spacing w:line="360" w:lineRule="auto"/>
        <w:ind w:left="0"/>
        <w:jc w:val="both"/>
        <w:rPr>
          <w:rFonts w:ascii="Arial" w:hAnsi="Arial" w:cs="Arial"/>
          <w:sz w:val="18"/>
          <w:szCs w:val="18"/>
        </w:rPr>
      </w:pPr>
    </w:p>
    <w:p w:rsidR="00F46B0B" w:rsidRPr="00191EA2" w:rsidRDefault="00F46B0B" w:rsidP="003A1396">
      <w:pPr>
        <w:pStyle w:val="af3"/>
        <w:widowControl w:val="0"/>
        <w:tabs>
          <w:tab w:val="left" w:pos="0"/>
        </w:tabs>
        <w:autoSpaceDE w:val="0"/>
        <w:spacing w:line="360" w:lineRule="auto"/>
        <w:ind w:left="0"/>
        <w:jc w:val="both"/>
        <w:rPr>
          <w:rStyle w:val="FontStyle100"/>
          <w:sz w:val="18"/>
          <w:szCs w:val="18"/>
        </w:rPr>
      </w:pPr>
      <w:r w:rsidRPr="00D30D59">
        <w:rPr>
          <w:rStyle w:val="FontStyle100"/>
          <w:sz w:val="18"/>
          <w:szCs w:val="18"/>
        </w:rPr>
        <w:t xml:space="preserve">Οι ενώσεις οικονομικών φορέων που υποβάλλουν κοινή προσφορά, υποβάλλουν το </w:t>
      </w:r>
      <w:r w:rsidRPr="00D30D59">
        <w:rPr>
          <w:rStyle w:val="FontStyle100"/>
          <w:b/>
          <w:bCs/>
          <w:sz w:val="18"/>
          <w:szCs w:val="18"/>
        </w:rPr>
        <w:t>Τ.Ε.Υ.Δ.</w:t>
      </w:r>
      <w:r w:rsidRPr="00D30D59">
        <w:rPr>
          <w:rStyle w:val="FontStyle100"/>
          <w:sz w:val="18"/>
          <w:szCs w:val="18"/>
        </w:rPr>
        <w:t xml:space="preserve"> για κάθε οικονομικό φορέα </w:t>
      </w:r>
      <w:r w:rsidRPr="00D30D59">
        <w:rPr>
          <w:rStyle w:val="FontStyle100"/>
          <w:sz w:val="18"/>
          <w:szCs w:val="18"/>
        </w:rPr>
        <w:lastRenderedPageBreak/>
        <w:t>που συμμετέ</w:t>
      </w:r>
      <w:r w:rsidR="00A15B7B" w:rsidRPr="00D30D59">
        <w:rPr>
          <w:rStyle w:val="FontStyle100"/>
          <w:sz w:val="18"/>
          <w:szCs w:val="18"/>
        </w:rPr>
        <w:t>χει στην Έ</w:t>
      </w:r>
      <w:r w:rsidRPr="00D30D59">
        <w:rPr>
          <w:rStyle w:val="FontStyle100"/>
          <w:sz w:val="18"/>
          <w:szCs w:val="18"/>
        </w:rPr>
        <w:t xml:space="preserve">νωση. </w:t>
      </w:r>
      <w:r w:rsidRPr="00D30D59">
        <w:rPr>
          <w:rStyle w:val="FontStyle100"/>
          <w:sz w:val="18"/>
          <w:szCs w:val="18"/>
          <w:lang w:eastAsia="el-GR"/>
        </w:rPr>
        <w:t>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  (</w:t>
      </w:r>
      <w:r w:rsidRPr="00D30D59">
        <w:rPr>
          <w:rStyle w:val="FontStyle100"/>
          <w:sz w:val="18"/>
          <w:szCs w:val="18"/>
        </w:rPr>
        <w:t>Άρθρο 96, παρ. 7 του Ν. 4412/2016).</w:t>
      </w:r>
    </w:p>
    <w:p w:rsidR="00400FB8" w:rsidRPr="00191EA2" w:rsidRDefault="00400FB8" w:rsidP="003A1396">
      <w:pPr>
        <w:pStyle w:val="af3"/>
        <w:widowControl w:val="0"/>
        <w:tabs>
          <w:tab w:val="left" w:pos="0"/>
        </w:tabs>
        <w:autoSpaceDE w:val="0"/>
        <w:spacing w:line="360" w:lineRule="auto"/>
        <w:ind w:left="0"/>
        <w:jc w:val="both"/>
        <w:rPr>
          <w:rStyle w:val="FontStyle100"/>
          <w:sz w:val="18"/>
          <w:szCs w:val="18"/>
        </w:rPr>
      </w:pPr>
    </w:p>
    <w:p w:rsidR="00ED37C5" w:rsidRPr="00D30D59" w:rsidRDefault="00ED37C5" w:rsidP="003A1396">
      <w:pPr>
        <w:pStyle w:val="af3"/>
        <w:widowControl w:val="0"/>
        <w:tabs>
          <w:tab w:val="left" w:pos="0"/>
        </w:tabs>
        <w:autoSpaceDE w:val="0"/>
        <w:spacing w:line="360" w:lineRule="auto"/>
        <w:ind w:left="0"/>
        <w:jc w:val="both"/>
        <w:rPr>
          <w:rStyle w:val="FontStyle100"/>
          <w:sz w:val="18"/>
          <w:szCs w:val="18"/>
        </w:rPr>
      </w:pPr>
    </w:p>
    <w:p w:rsidR="00ED37C5" w:rsidRPr="00D30D59" w:rsidRDefault="00ED37C5" w:rsidP="003A1396">
      <w:pPr>
        <w:pStyle w:val="af3"/>
        <w:widowControl w:val="0"/>
        <w:tabs>
          <w:tab w:val="left" w:pos="0"/>
        </w:tabs>
        <w:autoSpaceDE w:val="0"/>
        <w:spacing w:line="360" w:lineRule="auto"/>
        <w:ind w:left="0"/>
        <w:jc w:val="both"/>
        <w:rPr>
          <w:rStyle w:val="FontStyle100"/>
          <w:sz w:val="18"/>
          <w:szCs w:val="18"/>
        </w:rPr>
      </w:pPr>
      <w:r w:rsidRPr="00D30D59">
        <w:rPr>
          <w:rStyle w:val="FontStyle100"/>
          <w:b/>
          <w:sz w:val="18"/>
          <w:szCs w:val="18"/>
        </w:rPr>
        <w:t>Το Τ.Ε.Υ.Δ., κατά περίπτωση,</w:t>
      </w:r>
      <w:r w:rsidRPr="00D30D59">
        <w:rPr>
          <w:rStyle w:val="FontStyle100"/>
          <w:sz w:val="18"/>
          <w:szCs w:val="18"/>
        </w:rPr>
        <w:t xml:space="preserve"> μπορεί να υπογράφεται έως δέκα (10) ημέρες πριν την καταληκτική ημερομηνία υποβολής των προσφορών</w:t>
      </w:r>
      <w:r w:rsidR="00A940EC" w:rsidRPr="001E2F7E">
        <w:rPr>
          <w:rStyle w:val="FontStyle100"/>
          <w:sz w:val="18"/>
          <w:szCs w:val="18"/>
        </w:rPr>
        <w:t xml:space="preserve"> (</w:t>
      </w:r>
      <w:r w:rsidR="00A940EC" w:rsidRPr="00D30D59">
        <w:rPr>
          <w:rStyle w:val="FontStyle100"/>
          <w:sz w:val="18"/>
          <w:szCs w:val="18"/>
          <w:lang w:val="en-US"/>
        </w:rPr>
        <w:t>N</w:t>
      </w:r>
      <w:r w:rsidR="00A940EC" w:rsidRPr="001E2F7E">
        <w:rPr>
          <w:rStyle w:val="FontStyle100"/>
          <w:sz w:val="18"/>
          <w:szCs w:val="18"/>
        </w:rPr>
        <w:t>.4605/2019)</w:t>
      </w:r>
      <w:r w:rsidRPr="00D30D59">
        <w:rPr>
          <w:rStyle w:val="FontStyle100"/>
          <w:sz w:val="18"/>
          <w:szCs w:val="18"/>
        </w:rPr>
        <w:t>.</w:t>
      </w:r>
    </w:p>
    <w:p w:rsidR="00797DBB" w:rsidRPr="00D30D59" w:rsidRDefault="00797DBB" w:rsidP="003A1396">
      <w:pPr>
        <w:pStyle w:val="af3"/>
        <w:widowControl w:val="0"/>
        <w:tabs>
          <w:tab w:val="left" w:pos="0"/>
        </w:tabs>
        <w:autoSpaceDE w:val="0"/>
        <w:spacing w:line="360" w:lineRule="auto"/>
        <w:ind w:left="0"/>
        <w:jc w:val="both"/>
        <w:rPr>
          <w:rStyle w:val="FontStyle100"/>
          <w:sz w:val="18"/>
          <w:szCs w:val="18"/>
        </w:rPr>
      </w:pPr>
    </w:p>
    <w:p w:rsidR="00797DBB" w:rsidRPr="00D30D59" w:rsidRDefault="00797DBB" w:rsidP="003A1396">
      <w:pPr>
        <w:pStyle w:val="Style70"/>
        <w:spacing w:line="360" w:lineRule="auto"/>
        <w:jc w:val="both"/>
        <w:rPr>
          <w:sz w:val="18"/>
          <w:szCs w:val="18"/>
        </w:rPr>
      </w:pPr>
      <w:r w:rsidRPr="00D30D59">
        <w:rPr>
          <w:rStyle w:val="FontStyle99"/>
          <w:sz w:val="18"/>
          <w:szCs w:val="18"/>
          <w:u w:val="single"/>
        </w:rPr>
        <w:t xml:space="preserve">Διευκρινιστικά, το Τ.Ε.Υ.Δ. υποβάλλουν </w:t>
      </w:r>
      <w:r w:rsidRPr="00D30D59">
        <w:rPr>
          <w:b/>
          <w:bCs/>
          <w:sz w:val="18"/>
          <w:szCs w:val="18"/>
          <w:u w:val="single"/>
        </w:rPr>
        <w:t>(Ε.Α.Α.ΔΗ.ΣΥ. αρ.πρωτ.3367/29.05.2017)</w:t>
      </w:r>
      <w:r w:rsidRPr="00D30D59">
        <w:rPr>
          <w:rStyle w:val="FontStyle99"/>
          <w:sz w:val="18"/>
          <w:szCs w:val="18"/>
        </w:rPr>
        <w:t>:</w:t>
      </w:r>
    </w:p>
    <w:p w:rsidR="00797DBB" w:rsidRPr="00D30D59" w:rsidRDefault="00797DBB" w:rsidP="003A1396">
      <w:pPr>
        <w:pStyle w:val="Style6"/>
        <w:spacing w:line="360" w:lineRule="auto"/>
        <w:jc w:val="both"/>
        <w:rPr>
          <w:sz w:val="18"/>
          <w:szCs w:val="18"/>
        </w:rPr>
      </w:pPr>
      <w:r w:rsidRPr="00D30D59">
        <w:rPr>
          <w:rStyle w:val="FontStyle100"/>
          <w:b/>
          <w:sz w:val="18"/>
          <w:szCs w:val="18"/>
        </w:rPr>
        <w:t>α)</w:t>
      </w:r>
      <w:r w:rsidRPr="00D30D59">
        <w:rPr>
          <w:rStyle w:val="FontStyle100"/>
          <w:sz w:val="18"/>
          <w:szCs w:val="18"/>
        </w:rPr>
        <w:t xml:space="preserve"> οι Διαχειριστές, όταν το νομικό πρόσωπο είναι Ο.Ε, Ε.Ε και Ε.Π.Ε.</w:t>
      </w:r>
    </w:p>
    <w:p w:rsidR="00797DBB" w:rsidRPr="00D30D59" w:rsidRDefault="00797DBB" w:rsidP="003A1396">
      <w:pPr>
        <w:pStyle w:val="Style6"/>
        <w:spacing w:line="360" w:lineRule="auto"/>
        <w:jc w:val="both"/>
        <w:rPr>
          <w:sz w:val="18"/>
          <w:szCs w:val="18"/>
        </w:rPr>
      </w:pPr>
      <w:r w:rsidRPr="00D30D59">
        <w:rPr>
          <w:rStyle w:val="FontStyle100"/>
          <w:b/>
          <w:sz w:val="18"/>
          <w:szCs w:val="18"/>
        </w:rPr>
        <w:t>β)</w:t>
      </w:r>
      <w:r w:rsidRPr="00D30D59">
        <w:rPr>
          <w:rStyle w:val="FontStyle100"/>
          <w:sz w:val="18"/>
          <w:szCs w:val="18"/>
        </w:rPr>
        <w:t xml:space="preserve"> ο Διευθύνοντας Σύμβουλός καθώς και ΟΛΑ τα μέλη του Διοικητικού Συμβουλίου, όταν το νομικό πρόσωπο είναι Α.Ε.</w:t>
      </w:r>
    </w:p>
    <w:p w:rsidR="00797DBB" w:rsidRPr="00D30D59" w:rsidRDefault="00797DBB" w:rsidP="003A1396">
      <w:pPr>
        <w:pStyle w:val="Style6"/>
        <w:spacing w:line="360" w:lineRule="auto"/>
        <w:jc w:val="both"/>
        <w:rPr>
          <w:sz w:val="18"/>
          <w:szCs w:val="18"/>
        </w:rPr>
      </w:pPr>
      <w:r w:rsidRPr="00D30D59">
        <w:rPr>
          <w:rStyle w:val="FontStyle100"/>
          <w:b/>
          <w:sz w:val="18"/>
          <w:szCs w:val="18"/>
        </w:rPr>
        <w:t xml:space="preserve">γ) </w:t>
      </w:r>
      <w:r w:rsidRPr="00D30D59">
        <w:rPr>
          <w:rStyle w:val="FontStyle100"/>
          <w:sz w:val="18"/>
          <w:szCs w:val="18"/>
        </w:rPr>
        <w:t>σε κάθε άλλη περίπτωση νομικού προσώπου, οι νόμιμοι εκπρόσωποί του.</w:t>
      </w:r>
    </w:p>
    <w:p w:rsidR="00797DBB" w:rsidRPr="00D30D59" w:rsidRDefault="00797DBB" w:rsidP="003A1396">
      <w:pPr>
        <w:pStyle w:val="Style6"/>
        <w:spacing w:line="360" w:lineRule="auto"/>
        <w:jc w:val="both"/>
        <w:rPr>
          <w:sz w:val="18"/>
          <w:szCs w:val="18"/>
        </w:rPr>
      </w:pPr>
      <w:r w:rsidRPr="00D30D59">
        <w:rPr>
          <w:rStyle w:val="FontStyle100"/>
          <w:b/>
          <w:sz w:val="18"/>
          <w:szCs w:val="18"/>
        </w:rPr>
        <w:t>δ)</w:t>
      </w:r>
      <w:r w:rsidRPr="00D30D59">
        <w:rPr>
          <w:rStyle w:val="FontStyle100"/>
          <w:sz w:val="18"/>
          <w:szCs w:val="18"/>
        </w:rPr>
        <w:t xml:space="preserve"> όταν ο προσφέρων είναι Συνεταιρισμός, υποβάλλεται από τον Πρόεδρο του συνεταιρισμού, ή τον νόμιμο εκπρόσωπό του.</w:t>
      </w:r>
    </w:p>
    <w:p w:rsidR="00797DBB" w:rsidRPr="00D30D59" w:rsidRDefault="00797DBB" w:rsidP="003A1396">
      <w:pPr>
        <w:pStyle w:val="Style6"/>
        <w:spacing w:line="360" w:lineRule="auto"/>
        <w:jc w:val="both"/>
        <w:rPr>
          <w:sz w:val="18"/>
          <w:szCs w:val="18"/>
        </w:rPr>
      </w:pPr>
      <w:r w:rsidRPr="00D30D59">
        <w:rPr>
          <w:rStyle w:val="FontStyle100"/>
          <w:b/>
          <w:sz w:val="18"/>
          <w:szCs w:val="18"/>
        </w:rPr>
        <w:t>ε)</w:t>
      </w:r>
      <w:r w:rsidRPr="00D30D59">
        <w:rPr>
          <w:rStyle w:val="FontStyle100"/>
          <w:sz w:val="18"/>
          <w:szCs w:val="18"/>
        </w:rPr>
        <w:t xml:space="preserve"> όταν προσφέρων είναι Ένωση ή Κοινοπραξία, το Τ.Ε.Υ.Δ. υπογράφεται από κάθε μέλος που συμμετέχει στην Ένωση ή Κοινοπραξία.</w:t>
      </w:r>
    </w:p>
    <w:p w:rsidR="003E2AA0" w:rsidRPr="00D30D59" w:rsidRDefault="003E2AA0" w:rsidP="003A1396">
      <w:pPr>
        <w:pStyle w:val="af3"/>
        <w:widowControl w:val="0"/>
        <w:tabs>
          <w:tab w:val="left" w:pos="0"/>
        </w:tabs>
        <w:autoSpaceDE w:val="0"/>
        <w:spacing w:line="360" w:lineRule="auto"/>
        <w:ind w:left="0"/>
        <w:jc w:val="both"/>
        <w:rPr>
          <w:rStyle w:val="FontStyle100"/>
          <w:sz w:val="18"/>
          <w:szCs w:val="18"/>
        </w:rPr>
      </w:pPr>
    </w:p>
    <w:p w:rsidR="009D2DB1" w:rsidRPr="00D30D59" w:rsidRDefault="00A940EC" w:rsidP="003A1396">
      <w:pPr>
        <w:spacing w:line="360" w:lineRule="auto"/>
        <w:jc w:val="both"/>
        <w:rPr>
          <w:rStyle w:val="FontStyle100"/>
          <w:b/>
          <w:sz w:val="18"/>
          <w:szCs w:val="18"/>
        </w:rPr>
      </w:pPr>
      <w:r w:rsidRPr="001E2F7E">
        <w:rPr>
          <w:rStyle w:val="FontStyle100"/>
          <w:b/>
          <w:sz w:val="18"/>
          <w:szCs w:val="18"/>
        </w:rPr>
        <w:t>2</w:t>
      </w:r>
      <w:r w:rsidR="003E2AA0" w:rsidRPr="00D30D59">
        <w:rPr>
          <w:rStyle w:val="FontStyle100"/>
          <w:b/>
          <w:sz w:val="18"/>
          <w:szCs w:val="18"/>
        </w:rPr>
        <w:t xml:space="preserve">) </w:t>
      </w:r>
      <w:r w:rsidR="009D2DB1" w:rsidRPr="00D30D59">
        <w:rPr>
          <w:rStyle w:val="FontStyle100"/>
          <w:b/>
          <w:sz w:val="18"/>
          <w:szCs w:val="18"/>
        </w:rPr>
        <w:t xml:space="preserve"> </w:t>
      </w:r>
      <w:r w:rsidR="0018239B" w:rsidRPr="00D30D59">
        <w:rPr>
          <w:rStyle w:val="FontStyle100"/>
          <w:b/>
          <w:sz w:val="18"/>
          <w:szCs w:val="18"/>
        </w:rPr>
        <w:t xml:space="preserve">Την </w:t>
      </w:r>
      <w:r w:rsidR="009D2DB1" w:rsidRPr="00D30D59">
        <w:rPr>
          <w:rStyle w:val="FontStyle100"/>
          <w:b/>
          <w:sz w:val="18"/>
          <w:szCs w:val="18"/>
        </w:rPr>
        <w:t>Εγγυητική Επιστολή Συμμετοχής</w:t>
      </w:r>
      <w:r w:rsidR="003E2AA0" w:rsidRPr="00D30D59">
        <w:rPr>
          <w:rStyle w:val="FontStyle100"/>
          <w:b/>
          <w:sz w:val="18"/>
          <w:szCs w:val="18"/>
        </w:rPr>
        <w:t xml:space="preserve"> </w:t>
      </w:r>
      <w:r w:rsidR="00964E34" w:rsidRPr="00D30D59">
        <w:rPr>
          <w:rStyle w:val="FontStyle100"/>
          <w:b/>
          <w:sz w:val="18"/>
          <w:szCs w:val="18"/>
        </w:rPr>
        <w:t xml:space="preserve"> </w:t>
      </w:r>
    </w:p>
    <w:p w:rsidR="00964E34" w:rsidRPr="00D30D59" w:rsidRDefault="003E2AA0" w:rsidP="003A1396">
      <w:pPr>
        <w:spacing w:line="360" w:lineRule="auto"/>
        <w:jc w:val="both"/>
        <w:rPr>
          <w:rFonts w:ascii="Arial" w:hAnsi="Arial" w:cs="Arial"/>
          <w:sz w:val="18"/>
          <w:szCs w:val="18"/>
        </w:rPr>
      </w:pPr>
      <w:r w:rsidRPr="00D30D59">
        <w:rPr>
          <w:rFonts w:ascii="Arial" w:hAnsi="Arial" w:cs="Arial"/>
          <w:sz w:val="18"/>
          <w:szCs w:val="18"/>
        </w:rPr>
        <w:t xml:space="preserve">Για την έγκυρη συμμετοχή στη διαδικασία σύναψης της παρούσας Σύμβασης κατατίθεται από τους συμμετέχοντες οικονομικούς φορείς  Εγγυητική Επιστολή Συμμετοχής, που ανέρχεται σε ποσό ίσο με το ποσοστό </w:t>
      </w:r>
      <w:r w:rsidRPr="00D30D59">
        <w:rPr>
          <w:rFonts w:ascii="Arial" w:hAnsi="Arial" w:cs="Arial"/>
          <w:b/>
          <w:bCs/>
          <w:sz w:val="18"/>
          <w:szCs w:val="18"/>
        </w:rPr>
        <w:t xml:space="preserve">2% </w:t>
      </w:r>
      <w:r w:rsidRPr="00D30D59">
        <w:rPr>
          <w:rFonts w:ascii="Arial" w:hAnsi="Arial" w:cs="Arial"/>
          <w:sz w:val="18"/>
          <w:szCs w:val="18"/>
        </w:rPr>
        <w:t>επί της προϋπολογισθείσης πίστωσης του συνόλου των ειδών</w:t>
      </w:r>
      <w:r w:rsidR="00BF588A" w:rsidRPr="00D30D59">
        <w:rPr>
          <w:rFonts w:ascii="Arial" w:hAnsi="Arial" w:cs="Arial"/>
          <w:sz w:val="18"/>
          <w:szCs w:val="18"/>
        </w:rPr>
        <w:t xml:space="preserve"> εκτός Φ.Π.Α. για τα οποία υποβάλλεται η</w:t>
      </w:r>
      <w:r w:rsidR="00314A13" w:rsidRPr="00D30D59">
        <w:rPr>
          <w:rFonts w:ascii="Arial" w:hAnsi="Arial" w:cs="Arial"/>
          <w:sz w:val="18"/>
          <w:szCs w:val="18"/>
        </w:rPr>
        <w:t xml:space="preserve"> </w:t>
      </w:r>
      <w:r w:rsidR="00BF588A" w:rsidRPr="00D30D59">
        <w:rPr>
          <w:rFonts w:ascii="Arial" w:hAnsi="Arial" w:cs="Arial"/>
          <w:sz w:val="18"/>
          <w:szCs w:val="18"/>
        </w:rPr>
        <w:t xml:space="preserve">προσφορά, </w:t>
      </w:r>
      <w:r w:rsidR="00314A13" w:rsidRPr="00D30D59">
        <w:rPr>
          <w:rFonts w:ascii="Arial" w:hAnsi="Arial" w:cs="Arial"/>
          <w:sz w:val="18"/>
          <w:szCs w:val="18"/>
        </w:rPr>
        <w:t xml:space="preserve">μη συνυπολογιζόμενων των δικαιωμάτων προαίρεσης </w:t>
      </w:r>
      <w:r w:rsidR="006D1661" w:rsidRPr="00D30D59">
        <w:rPr>
          <w:rFonts w:ascii="Arial" w:hAnsi="Arial" w:cs="Arial"/>
          <w:sz w:val="18"/>
          <w:szCs w:val="18"/>
        </w:rPr>
        <w:t xml:space="preserve">και παράτασης </w:t>
      </w:r>
      <w:r w:rsidR="00314A13" w:rsidRPr="00D30D59">
        <w:rPr>
          <w:rFonts w:ascii="Arial" w:hAnsi="Arial" w:cs="Arial"/>
          <w:sz w:val="18"/>
          <w:szCs w:val="18"/>
        </w:rPr>
        <w:t xml:space="preserve">της Σύμβασης, </w:t>
      </w:r>
      <w:r w:rsidRPr="00D30D59">
        <w:rPr>
          <w:rFonts w:ascii="Arial" w:hAnsi="Arial" w:cs="Arial"/>
          <w:sz w:val="18"/>
          <w:szCs w:val="18"/>
        </w:rPr>
        <w:t xml:space="preserve">όπως προβλέπεται </w:t>
      </w:r>
      <w:r w:rsidR="00A34050" w:rsidRPr="00D30D59">
        <w:rPr>
          <w:rFonts w:ascii="Arial" w:hAnsi="Arial" w:cs="Arial"/>
          <w:sz w:val="18"/>
          <w:szCs w:val="18"/>
        </w:rPr>
        <w:t xml:space="preserve"> στην </w:t>
      </w:r>
      <w:r w:rsidR="00314A13" w:rsidRPr="00D30D59">
        <w:rPr>
          <w:rFonts w:ascii="Arial" w:hAnsi="Arial" w:cs="Arial"/>
          <w:sz w:val="18"/>
          <w:szCs w:val="18"/>
        </w:rPr>
        <w:t xml:space="preserve"> τροποποίηση της α’ περίπτωσης της παραγράφου 1 του Άρθρου  72 του Νόμου  4412/2016 </w:t>
      </w:r>
      <w:r w:rsidR="00A34050" w:rsidRPr="00D30D59">
        <w:rPr>
          <w:rFonts w:ascii="Arial" w:hAnsi="Arial" w:cs="Arial"/>
          <w:sz w:val="18"/>
          <w:szCs w:val="18"/>
        </w:rPr>
        <w:t xml:space="preserve"> με την προσθήκη του </w:t>
      </w:r>
      <w:r w:rsidR="00314A13" w:rsidRPr="00D30D59">
        <w:rPr>
          <w:rFonts w:ascii="Arial" w:hAnsi="Arial" w:cs="Arial"/>
          <w:sz w:val="18"/>
          <w:szCs w:val="18"/>
        </w:rPr>
        <w:t xml:space="preserve"> Άρθρο</w:t>
      </w:r>
      <w:r w:rsidR="00A34050" w:rsidRPr="00D30D59">
        <w:rPr>
          <w:rFonts w:ascii="Arial" w:hAnsi="Arial" w:cs="Arial"/>
          <w:sz w:val="18"/>
          <w:szCs w:val="18"/>
        </w:rPr>
        <w:t xml:space="preserve">υ </w:t>
      </w:r>
      <w:r w:rsidR="00314A13" w:rsidRPr="00D30D59">
        <w:rPr>
          <w:rFonts w:ascii="Arial" w:hAnsi="Arial" w:cs="Arial"/>
          <w:sz w:val="18"/>
          <w:szCs w:val="18"/>
        </w:rPr>
        <w:t xml:space="preserve"> 43, πα</w:t>
      </w:r>
      <w:r w:rsidR="00BF588A" w:rsidRPr="00D30D59">
        <w:rPr>
          <w:rFonts w:ascii="Arial" w:hAnsi="Arial" w:cs="Arial"/>
          <w:sz w:val="18"/>
          <w:szCs w:val="18"/>
        </w:rPr>
        <w:t>ράγραφος 5 του Νόμου 4605/2019.</w:t>
      </w:r>
    </w:p>
    <w:p w:rsidR="003E2AA0" w:rsidRPr="00D30D59" w:rsidRDefault="00FB6CDF" w:rsidP="003A1396">
      <w:pPr>
        <w:spacing w:line="360" w:lineRule="auto"/>
        <w:jc w:val="both"/>
        <w:rPr>
          <w:rFonts w:ascii="Arial" w:hAnsi="Arial" w:cs="Arial"/>
          <w:sz w:val="18"/>
          <w:szCs w:val="18"/>
        </w:rPr>
      </w:pPr>
      <w:r w:rsidRPr="00D30D59">
        <w:rPr>
          <w:rFonts w:ascii="Arial" w:hAnsi="Arial" w:cs="Arial"/>
          <w:sz w:val="18"/>
          <w:szCs w:val="18"/>
        </w:rPr>
        <w:t>Στην περίπτωση Έ</w:t>
      </w:r>
      <w:r w:rsidR="003E2AA0" w:rsidRPr="00D30D59">
        <w:rPr>
          <w:rFonts w:ascii="Arial" w:hAnsi="Arial" w:cs="Arial"/>
          <w:sz w:val="18"/>
          <w:szCs w:val="18"/>
        </w:rPr>
        <w:t>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3E2AA0" w:rsidRPr="00D30D59" w:rsidRDefault="003E2AA0" w:rsidP="003A1396">
      <w:pPr>
        <w:spacing w:line="360" w:lineRule="auto"/>
        <w:jc w:val="both"/>
        <w:rPr>
          <w:rFonts w:ascii="Arial" w:hAnsi="Arial" w:cs="Arial"/>
          <w:sz w:val="18"/>
          <w:szCs w:val="18"/>
        </w:rPr>
      </w:pPr>
      <w:r w:rsidRPr="00D30D59">
        <w:rPr>
          <w:rFonts w:ascii="Arial" w:hAnsi="Arial" w:cs="Arial"/>
          <w:bCs/>
          <w:sz w:val="18"/>
          <w:szCs w:val="18"/>
        </w:rPr>
        <w:t xml:space="preserve">Η Εγγύηση Συμμετοχής πρέπει να ισχύει τουλάχιστον για τριάντα (30) ημέρες μετά τη λήξη του χρόνου </w:t>
      </w:r>
      <w:r w:rsidR="00964E34" w:rsidRPr="00D30D59">
        <w:rPr>
          <w:rFonts w:ascii="Arial" w:hAnsi="Arial" w:cs="Arial"/>
          <w:bCs/>
          <w:sz w:val="18"/>
          <w:szCs w:val="18"/>
        </w:rPr>
        <w:t xml:space="preserve"> </w:t>
      </w:r>
      <w:r w:rsidRPr="00D30D59">
        <w:rPr>
          <w:rFonts w:ascii="Arial" w:hAnsi="Arial" w:cs="Arial"/>
          <w:bCs/>
          <w:sz w:val="18"/>
          <w:szCs w:val="18"/>
        </w:rPr>
        <w:t>ισχύος της προσφοράς,  άλλως η προσφορά απορρίπτεται.</w:t>
      </w:r>
      <w:r w:rsidRPr="00D30D59">
        <w:rPr>
          <w:rFonts w:ascii="Arial" w:hAnsi="Arial" w:cs="Arial"/>
          <w:sz w:val="18"/>
          <w:szCs w:val="18"/>
        </w:rPr>
        <w:t xml:space="preserve"> Η Εγγυητική Επιστολή Συμμετοχής προσκομίζεται σε έντυπη μορφή (π</w:t>
      </w:r>
      <w:r w:rsidR="003D4755" w:rsidRPr="00D30D59">
        <w:rPr>
          <w:rFonts w:ascii="Arial" w:hAnsi="Arial" w:cs="Arial"/>
          <w:sz w:val="18"/>
          <w:szCs w:val="18"/>
        </w:rPr>
        <w:t>ρωτότυπο) εντός τριών (3) εργάσι</w:t>
      </w:r>
      <w:r w:rsidRPr="00D30D59">
        <w:rPr>
          <w:rFonts w:ascii="Arial" w:hAnsi="Arial" w:cs="Arial"/>
          <w:sz w:val="18"/>
          <w:szCs w:val="18"/>
        </w:rPr>
        <w:t>μων ημερών από την ηλεκτρονική υποβολή.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964E34" w:rsidRPr="00D30D59" w:rsidRDefault="00964E34" w:rsidP="003A1396">
      <w:pPr>
        <w:spacing w:line="360" w:lineRule="auto"/>
        <w:jc w:val="both"/>
        <w:rPr>
          <w:rFonts w:ascii="Arial" w:hAnsi="Arial" w:cs="Arial"/>
          <w:sz w:val="18"/>
          <w:szCs w:val="18"/>
        </w:rPr>
      </w:pPr>
      <w:r w:rsidRPr="00D30D59">
        <w:rPr>
          <w:rFonts w:ascii="Arial" w:hAnsi="Arial" w:cs="Arial"/>
          <w:sz w:val="18"/>
          <w:szCs w:val="18"/>
        </w:rPr>
        <w:t>Η Εγγύηση Συμμετοχής καταπίπτει, αν ο προσφέρων αποσύρει την προσφορά του κατά τη διάρκεια ισχύος αυτής, παρέχει ψευδή στοιχεία ή πληροφορίες,, δεν προσκομίσει εγκαίρως τα προβλεπόμενα από την παρούσα δικαιολογητικά ή δεν προσέλθει εγκαίρως για υπογραφή της Σύμβασης.</w:t>
      </w:r>
    </w:p>
    <w:p w:rsidR="00964E34" w:rsidRPr="00D30D59" w:rsidRDefault="00964E34" w:rsidP="003A1396">
      <w:pPr>
        <w:spacing w:line="360" w:lineRule="auto"/>
        <w:jc w:val="both"/>
        <w:rPr>
          <w:rFonts w:ascii="Arial" w:hAnsi="Arial" w:cs="Arial"/>
          <w:sz w:val="18"/>
          <w:szCs w:val="18"/>
        </w:rPr>
      </w:pPr>
    </w:p>
    <w:p w:rsidR="003E2AA0" w:rsidRPr="00D30D59" w:rsidRDefault="003E2AA0" w:rsidP="003A1396">
      <w:pPr>
        <w:spacing w:after="240" w:line="360" w:lineRule="auto"/>
        <w:jc w:val="both"/>
        <w:rPr>
          <w:rFonts w:ascii="Arial" w:hAnsi="Arial" w:cs="Arial"/>
          <w:bCs/>
          <w:sz w:val="18"/>
          <w:szCs w:val="18"/>
        </w:rPr>
      </w:pPr>
      <w:r w:rsidRPr="00D30D59">
        <w:rPr>
          <w:rFonts w:ascii="Arial" w:hAnsi="Arial" w:cs="Arial"/>
          <w:bCs/>
          <w:sz w:val="18"/>
          <w:szCs w:val="18"/>
        </w:rPr>
        <w:t>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9C3688" w:rsidRPr="00D30D59" w:rsidRDefault="009C3688" w:rsidP="003A1396">
      <w:pPr>
        <w:spacing w:line="360" w:lineRule="auto"/>
        <w:jc w:val="both"/>
        <w:rPr>
          <w:rFonts w:ascii="Arial" w:hAnsi="Arial" w:cs="Arial"/>
          <w:bCs/>
          <w:sz w:val="18"/>
          <w:szCs w:val="18"/>
        </w:rPr>
      </w:pPr>
      <w:r w:rsidRPr="00D30D59">
        <w:rPr>
          <w:rFonts w:ascii="Arial" w:hAnsi="Arial" w:cs="Arial"/>
          <w:bCs/>
          <w:sz w:val="18"/>
          <w:szCs w:val="18"/>
        </w:rPr>
        <w:t>Για τα προηγούμενα στάδια της κατακύρωσης η Εγγύηση Συμμετοχής επιστρέφεται στους συμμετέχοντες στις κάτωθι περιπτώσεις:</w:t>
      </w:r>
    </w:p>
    <w:p w:rsidR="009C3688" w:rsidRPr="00D30D59" w:rsidRDefault="009C3688" w:rsidP="003A1396">
      <w:pPr>
        <w:spacing w:line="360" w:lineRule="auto"/>
        <w:jc w:val="both"/>
        <w:rPr>
          <w:rFonts w:ascii="Arial" w:hAnsi="Arial" w:cs="Arial"/>
          <w:bCs/>
          <w:sz w:val="18"/>
          <w:szCs w:val="18"/>
        </w:rPr>
      </w:pPr>
      <w:r w:rsidRPr="00D30D59">
        <w:rPr>
          <w:rFonts w:ascii="Arial" w:hAnsi="Arial" w:cs="Arial"/>
          <w:bCs/>
          <w:sz w:val="18"/>
          <w:szCs w:val="18"/>
        </w:rPr>
        <w:t>α) λήξης του χρόνου ισχύος της προσφοράς και μη ανανέωσης αυτής και</w:t>
      </w:r>
    </w:p>
    <w:p w:rsidR="009C3688" w:rsidRPr="00D30D59" w:rsidRDefault="009C3688" w:rsidP="003A1396">
      <w:pPr>
        <w:spacing w:line="360" w:lineRule="auto"/>
        <w:jc w:val="both"/>
        <w:rPr>
          <w:rFonts w:ascii="Arial" w:hAnsi="Arial" w:cs="Arial"/>
          <w:sz w:val="18"/>
          <w:szCs w:val="18"/>
        </w:rPr>
      </w:pPr>
      <w:r w:rsidRPr="00D30D59">
        <w:rPr>
          <w:rFonts w:ascii="Arial" w:hAnsi="Arial" w:cs="Arial"/>
          <w:bCs/>
          <w:sz w:val="18"/>
          <w:szCs w:val="18"/>
        </w:rPr>
        <w:t xml:space="preserve">β) απόρριψης της προσφοράς τους κι εφόσον δεν έχει ασκηθεί </w:t>
      </w:r>
      <w:proofErr w:type="spellStart"/>
      <w:r w:rsidRPr="00D30D59">
        <w:rPr>
          <w:rFonts w:ascii="Arial" w:hAnsi="Arial" w:cs="Arial"/>
          <w:bCs/>
          <w:sz w:val="18"/>
          <w:szCs w:val="18"/>
        </w:rPr>
        <w:t>ενδικοφανής</w:t>
      </w:r>
      <w:proofErr w:type="spellEnd"/>
      <w:r w:rsidRPr="00D30D59">
        <w:rPr>
          <w:rFonts w:ascii="Arial" w:hAnsi="Arial" w:cs="Arial"/>
          <w:bCs/>
          <w:sz w:val="18"/>
          <w:szCs w:val="18"/>
        </w:rPr>
        <w:t xml:space="preserve"> προσφυγή ή ένδικο βοήθημα ή έχει εκπνεύσει άπρακτη η προθεσμία άσκησης </w:t>
      </w:r>
      <w:proofErr w:type="spellStart"/>
      <w:r w:rsidRPr="00D30D59">
        <w:rPr>
          <w:rFonts w:ascii="Arial" w:hAnsi="Arial" w:cs="Arial"/>
          <w:bCs/>
          <w:sz w:val="18"/>
          <w:szCs w:val="18"/>
        </w:rPr>
        <w:t>ενδικοφανούς</w:t>
      </w:r>
      <w:proofErr w:type="spellEnd"/>
      <w:r w:rsidRPr="00D30D59">
        <w:rPr>
          <w:rFonts w:ascii="Arial" w:hAnsi="Arial" w:cs="Arial"/>
          <w:bCs/>
          <w:sz w:val="18"/>
          <w:szCs w:val="18"/>
        </w:rPr>
        <w:t xml:space="preserve"> προσφυγής ή ένδικων βοηθημάτων ή έχει λάβει χώρα παραίτησης από το δικαίωμα άσκησης αυτών ή αυτά έχουν απορριφθεί αμετακλήτως.</w:t>
      </w:r>
    </w:p>
    <w:p w:rsidR="00F46B0B" w:rsidRPr="00D30D59" w:rsidRDefault="00F46B0B" w:rsidP="003A1396">
      <w:pPr>
        <w:pStyle w:val="af3"/>
        <w:widowControl w:val="0"/>
        <w:tabs>
          <w:tab w:val="left" w:pos="0"/>
        </w:tabs>
        <w:autoSpaceDE w:val="0"/>
        <w:spacing w:line="360" w:lineRule="auto"/>
        <w:ind w:left="0"/>
        <w:jc w:val="both"/>
        <w:rPr>
          <w:rFonts w:ascii="Arial" w:hAnsi="Arial" w:cs="Arial"/>
          <w:sz w:val="18"/>
          <w:szCs w:val="18"/>
        </w:rPr>
      </w:pPr>
    </w:p>
    <w:p w:rsidR="00D15F7C" w:rsidRPr="00D30D59" w:rsidRDefault="00A940EC" w:rsidP="003A1396">
      <w:pPr>
        <w:autoSpaceDE w:val="0"/>
        <w:spacing w:line="360" w:lineRule="auto"/>
        <w:jc w:val="both"/>
        <w:rPr>
          <w:rFonts w:ascii="Arial" w:hAnsi="Arial" w:cs="Arial"/>
          <w:b/>
          <w:bCs/>
          <w:color w:val="000000"/>
          <w:sz w:val="18"/>
          <w:szCs w:val="18"/>
        </w:rPr>
      </w:pPr>
      <w:r w:rsidRPr="001E2F7E">
        <w:rPr>
          <w:rStyle w:val="FontStyle73"/>
          <w:b/>
          <w:bCs/>
          <w:sz w:val="18"/>
          <w:szCs w:val="18"/>
        </w:rPr>
        <w:t>3</w:t>
      </w:r>
      <w:r w:rsidR="00F46B0B" w:rsidRPr="00D30D59">
        <w:rPr>
          <w:rStyle w:val="FontStyle73"/>
          <w:b/>
          <w:bCs/>
          <w:sz w:val="18"/>
          <w:szCs w:val="18"/>
        </w:rPr>
        <w:t>) Υπεύθυνη Δήλωση της παρ. 4 του άρθρου 8 του Ν. 1599/1986 (Α' 75),</w:t>
      </w:r>
      <w:r w:rsidR="003713F0" w:rsidRPr="00D30D59">
        <w:rPr>
          <w:rStyle w:val="FontStyle73"/>
          <w:b/>
          <w:bCs/>
          <w:sz w:val="18"/>
          <w:szCs w:val="18"/>
        </w:rPr>
        <w:t xml:space="preserve"> ψηφι</w:t>
      </w:r>
      <w:r w:rsidR="00943586" w:rsidRPr="00D30D59">
        <w:rPr>
          <w:rStyle w:val="FontStyle73"/>
          <w:b/>
          <w:bCs/>
          <w:sz w:val="18"/>
          <w:szCs w:val="18"/>
        </w:rPr>
        <w:t>α</w:t>
      </w:r>
      <w:r w:rsidR="003713F0" w:rsidRPr="00D30D59">
        <w:rPr>
          <w:rStyle w:val="FontStyle73"/>
          <w:b/>
          <w:bCs/>
          <w:sz w:val="18"/>
          <w:szCs w:val="18"/>
        </w:rPr>
        <w:t>κά</w:t>
      </w:r>
      <w:r w:rsidR="00F46B0B" w:rsidRPr="00D30D59">
        <w:rPr>
          <w:rStyle w:val="FontStyle73"/>
          <w:b/>
          <w:bCs/>
          <w:sz w:val="18"/>
          <w:szCs w:val="18"/>
        </w:rPr>
        <w:t xml:space="preserve">  υπογεγραμμένη από τον προσφέροντα, και χωρίς να απαιτείται θεώρηση του γνησίου της υπογραφής, όπως εκάστοτε ισχύει, όπου θα δηλώνεται ότι:</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lastRenderedPageBreak/>
        <w:t>1.  Αποδέχεται ανεπιφύλακτα τους όρους της παρούσας Προκήρυξης.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2.  Η προσφορά συντάχθηκε σύμφωνα με τους όρους της παρούσας Προκήρυξης, των οποίων οι προσφέροντες έλαβαν πλήρη και ανεπιφύλακτη γνώση.</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3.  Η υποβαλλόμενη προσφορά καλύπτει το σύνολο της προμήθειας ή να διευκρινίζεται σε ποια είδη επί του συνόλου υποβάλλεται η προσφορά.</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4. Τα στοιχεία που αναφέρονται στην προσφορά είναι αληθή και ακριβή.</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5. Παραιτείται από κάθε δικαίωμα αποζημίωσής του σχετικά με οποιαδήποτε απόφαση της Αναθέτουσας Αρχής για αναβολή ή ακύρωση - ματαίωση του διαγωνισμού.</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6. Συμμετέχει σε μια μόνο προσφορά στο πλαίσιο του παρόντος διαγωνισμού.</w:t>
      </w:r>
    </w:p>
    <w:p w:rsidR="00F46B0B" w:rsidRPr="00D30D59" w:rsidRDefault="00F46B0B" w:rsidP="003A1396">
      <w:pPr>
        <w:spacing w:line="360" w:lineRule="auto"/>
        <w:jc w:val="both"/>
        <w:rPr>
          <w:rFonts w:ascii="Arial" w:hAnsi="Arial" w:cs="Arial"/>
          <w:sz w:val="18"/>
          <w:szCs w:val="18"/>
        </w:rPr>
      </w:pPr>
      <w:r w:rsidRPr="00D30D59">
        <w:rPr>
          <w:rFonts w:ascii="Arial" w:hAnsi="Arial" w:cs="Arial"/>
          <w:color w:val="000000"/>
          <w:sz w:val="18"/>
          <w:szCs w:val="18"/>
        </w:rPr>
        <w:t>7. Ο χρόνος ισχύος της προσφοράς,  σύμφωνα με το άρθρο 16 της παρούσας Διακήρυξης.</w:t>
      </w:r>
    </w:p>
    <w:p w:rsidR="00797DBB" w:rsidRPr="00D30D59" w:rsidRDefault="00797DBB" w:rsidP="003A1396">
      <w:pPr>
        <w:widowControl w:val="0"/>
        <w:tabs>
          <w:tab w:val="left" w:pos="0"/>
        </w:tabs>
        <w:autoSpaceDE w:val="0"/>
        <w:spacing w:line="360" w:lineRule="auto"/>
        <w:jc w:val="both"/>
        <w:rPr>
          <w:rStyle w:val="FontStyle73"/>
          <w:sz w:val="18"/>
          <w:szCs w:val="18"/>
        </w:rPr>
      </w:pPr>
    </w:p>
    <w:p w:rsidR="00F46B0B" w:rsidRPr="00D30D59" w:rsidRDefault="00A940EC" w:rsidP="00BC70DA">
      <w:pPr>
        <w:spacing w:line="360" w:lineRule="auto"/>
        <w:jc w:val="both"/>
        <w:rPr>
          <w:rFonts w:ascii="Arial" w:hAnsi="Arial" w:cs="Arial"/>
          <w:sz w:val="18"/>
          <w:szCs w:val="18"/>
        </w:rPr>
      </w:pPr>
      <w:r w:rsidRPr="001E2F7E">
        <w:rPr>
          <w:rStyle w:val="FontStyle73"/>
          <w:b/>
          <w:sz w:val="18"/>
          <w:szCs w:val="18"/>
        </w:rPr>
        <w:t>4</w:t>
      </w:r>
      <w:r w:rsidR="00797DBB" w:rsidRPr="00D30D59">
        <w:rPr>
          <w:rStyle w:val="FontStyle73"/>
          <w:b/>
          <w:sz w:val="18"/>
          <w:szCs w:val="18"/>
        </w:rPr>
        <w:t>)</w:t>
      </w:r>
      <w:r w:rsidR="00797DBB" w:rsidRPr="00D30D59">
        <w:rPr>
          <w:rStyle w:val="FontStyle73"/>
          <w:sz w:val="18"/>
          <w:szCs w:val="18"/>
        </w:rPr>
        <w:t xml:space="preserve"> Εγγραφή του Οικονομικού Φορέα στο </w:t>
      </w:r>
      <w:r w:rsidR="00797DBB" w:rsidRPr="00D30D59">
        <w:rPr>
          <w:rStyle w:val="FontStyle73"/>
          <w:b/>
          <w:sz w:val="18"/>
          <w:szCs w:val="18"/>
        </w:rPr>
        <w:t>Εθνικό Μητρώο Παραγωγών</w:t>
      </w:r>
      <w:r w:rsidR="00797DBB" w:rsidRPr="00D30D59">
        <w:rPr>
          <w:rStyle w:val="FontStyle73"/>
          <w:sz w:val="18"/>
          <w:szCs w:val="18"/>
        </w:rPr>
        <w:t xml:space="preserve">  (αριθμός  Ε.Μ.ΠΑ.), Ν.2939/2001.  Σύμφωνα με το </w:t>
      </w:r>
      <w:r w:rsidR="00797DBB" w:rsidRPr="00D30D59">
        <w:rPr>
          <w:rStyle w:val="FontStyle73"/>
          <w:b/>
          <w:sz w:val="18"/>
          <w:szCs w:val="18"/>
        </w:rPr>
        <w:t>Ν. 4042/2012 (Άρθρ.25, παραγρ.1)</w:t>
      </w:r>
      <w:r w:rsidR="00797DBB" w:rsidRPr="00D30D59">
        <w:rPr>
          <w:rStyle w:val="FontStyle73"/>
          <w:sz w:val="18"/>
          <w:szCs w:val="18"/>
        </w:rPr>
        <w:t xml:space="preserve"> επισημαίνεται ότι: </w:t>
      </w:r>
      <w:r w:rsidR="00797DBB" w:rsidRPr="00D30D59">
        <w:rPr>
          <w:rFonts w:ascii="Arial" w:hAnsi="Arial" w:cs="Arial"/>
          <w:i/>
          <w:sz w:val="18"/>
          <w:szCs w:val="18"/>
          <w:lang w:eastAsia="el-GR"/>
        </w:rPr>
        <w:t xml:space="preserve">«1. Προκειμένου να ενισχυθούν η επαναχρησιμοποίηση και πρόληψη, η ανακύκλωση και άλλες μορφές ανάκτησης αποβλήτων, λαμβάνονται νομοθετικά και μη νομοθετικά μέτρα για να εξασφαλίζουν ότι τα φυσικά ή νομικά πρόσωπα, τα οποία κατ’ επάγγελμα </w:t>
      </w:r>
      <w:r w:rsidR="00797DBB" w:rsidRPr="00D30D59">
        <w:rPr>
          <w:rFonts w:ascii="Arial" w:hAnsi="Arial" w:cs="Arial"/>
          <w:i/>
          <w:sz w:val="18"/>
          <w:szCs w:val="18"/>
          <w:u w:val="single"/>
          <w:lang w:eastAsia="el-GR"/>
        </w:rPr>
        <w:t>αναπτύσσουν, κατασκευάζουν, μεταποιούν, επεξεργάζονται, πωλούν ή εισάγουν προϊόντα (παραγωγός του προϊόντος)</w:t>
      </w:r>
      <w:r w:rsidR="00797DBB" w:rsidRPr="00D30D59">
        <w:rPr>
          <w:rFonts w:ascii="Arial" w:hAnsi="Arial" w:cs="Arial"/>
          <w:i/>
          <w:sz w:val="18"/>
          <w:szCs w:val="18"/>
          <w:lang w:eastAsia="el-GR"/>
        </w:rPr>
        <w:t xml:space="preserve">, φέρουν </w:t>
      </w:r>
      <w:r w:rsidR="00797DBB" w:rsidRPr="00D30D59">
        <w:rPr>
          <w:rFonts w:ascii="Arial" w:hAnsi="Arial" w:cs="Arial"/>
          <w:b/>
          <w:i/>
          <w:sz w:val="18"/>
          <w:szCs w:val="18"/>
          <w:u w:val="single"/>
          <w:lang w:eastAsia="el-GR"/>
        </w:rPr>
        <w:t>διευρυμένη ευθύνη παραγωγού</w:t>
      </w:r>
      <w:r w:rsidR="00797DBB" w:rsidRPr="00D30D59">
        <w:rPr>
          <w:rFonts w:ascii="Arial" w:hAnsi="Arial" w:cs="Arial"/>
          <w:i/>
          <w:sz w:val="18"/>
          <w:szCs w:val="18"/>
          <w:lang w:eastAsia="el-GR"/>
        </w:rPr>
        <w:t>».</w:t>
      </w:r>
      <w:r w:rsidR="00797DBB" w:rsidRPr="00D30D59">
        <w:rPr>
          <w:rFonts w:ascii="Arial" w:hAnsi="Arial" w:cs="Arial"/>
          <w:sz w:val="18"/>
          <w:szCs w:val="18"/>
          <w:lang w:eastAsia="el-GR"/>
        </w:rPr>
        <w:t xml:space="preserve"> </w:t>
      </w:r>
      <w:r w:rsidR="00797DBB" w:rsidRPr="00D30D59">
        <w:rPr>
          <w:rFonts w:ascii="Arial" w:hAnsi="Arial" w:cs="Arial"/>
          <w:b/>
          <w:sz w:val="18"/>
          <w:szCs w:val="18"/>
          <w:lang w:eastAsia="el-GR"/>
        </w:rPr>
        <w:t xml:space="preserve">* </w:t>
      </w:r>
      <w:r w:rsidR="00797DBB" w:rsidRPr="00D30D59">
        <w:rPr>
          <w:rFonts w:ascii="Arial" w:hAnsi="Arial" w:cs="Arial"/>
          <w:sz w:val="18"/>
          <w:szCs w:val="18"/>
          <w:lang w:eastAsia="el-GR"/>
        </w:rPr>
        <w:t>Σε περίπτωση  μη υποβολής του πιστοποιητικού λόγω μη ολοκλήρωσης της διαδικασίας  έκδοσης, να δηλώνεται  αυτό σε  Υπεύθυνη Δήλωση.</w:t>
      </w:r>
    </w:p>
    <w:p w:rsidR="00F46B0B" w:rsidRPr="00D30D59" w:rsidRDefault="00F46B0B" w:rsidP="003A1396">
      <w:pPr>
        <w:autoSpaceDE w:val="0"/>
        <w:jc w:val="both"/>
        <w:rPr>
          <w:rFonts w:ascii="Arial" w:hAnsi="Arial" w:cs="Arial"/>
          <w:bCs/>
          <w:sz w:val="18"/>
          <w:szCs w:val="18"/>
          <w:lang w:eastAsia="el-GR"/>
        </w:rPr>
      </w:pPr>
    </w:p>
    <w:p w:rsidR="00F46B0B" w:rsidRDefault="001B0357" w:rsidP="00BC70DA">
      <w:pPr>
        <w:autoSpaceDE w:val="0"/>
        <w:spacing w:line="360" w:lineRule="auto"/>
        <w:jc w:val="center"/>
        <w:rPr>
          <w:rFonts w:ascii="Arial" w:hAnsi="Arial" w:cs="Arial"/>
          <w:b/>
          <w:bCs/>
          <w:sz w:val="18"/>
          <w:szCs w:val="18"/>
          <w:u w:val="single"/>
        </w:rPr>
      </w:pPr>
      <w:r w:rsidRPr="00D30D59">
        <w:rPr>
          <w:rFonts w:ascii="Arial" w:hAnsi="Arial" w:cs="Arial"/>
          <w:b/>
          <w:bCs/>
          <w:sz w:val="18"/>
          <w:szCs w:val="18"/>
          <w:lang w:eastAsia="el-GR"/>
        </w:rPr>
        <w:t>4.</w:t>
      </w:r>
      <w:r w:rsidR="00292C06" w:rsidRPr="00D30D59">
        <w:rPr>
          <w:rFonts w:ascii="Arial" w:hAnsi="Arial" w:cs="Arial"/>
          <w:b/>
          <w:bCs/>
          <w:sz w:val="18"/>
          <w:szCs w:val="18"/>
          <w:lang w:eastAsia="el-GR"/>
        </w:rPr>
        <w:t xml:space="preserve"> </w:t>
      </w:r>
      <w:r w:rsidR="009D2DB1" w:rsidRPr="00D30D59">
        <w:rPr>
          <w:rFonts w:ascii="Arial" w:hAnsi="Arial" w:cs="Arial"/>
          <w:b/>
          <w:bCs/>
          <w:sz w:val="18"/>
          <w:szCs w:val="18"/>
          <w:lang w:eastAsia="el-GR"/>
        </w:rPr>
        <w:t xml:space="preserve"> </w:t>
      </w:r>
      <w:r w:rsidR="00F46B0B" w:rsidRPr="00D30D59">
        <w:rPr>
          <w:rFonts w:ascii="Arial" w:hAnsi="Arial" w:cs="Arial"/>
          <w:b/>
          <w:bCs/>
          <w:sz w:val="18"/>
          <w:szCs w:val="18"/>
          <w:u w:val="single"/>
        </w:rPr>
        <w:t>ΠΕΡΙΕΧΟΜΕΝΑ ΦΑΚΕΛΟΥ «ΤΕΧΝΙΚΗ</w:t>
      </w:r>
      <w:r w:rsidR="009D2DB1" w:rsidRPr="00D30D59">
        <w:rPr>
          <w:rFonts w:ascii="Arial" w:hAnsi="Arial" w:cs="Arial"/>
          <w:b/>
          <w:bCs/>
          <w:sz w:val="18"/>
          <w:szCs w:val="18"/>
          <w:u w:val="single"/>
        </w:rPr>
        <w:t xml:space="preserve"> ΠΡΟΣΦΟΡΑ</w:t>
      </w:r>
      <w:r w:rsidR="00F46B0B" w:rsidRPr="00D30D59">
        <w:rPr>
          <w:rFonts w:ascii="Arial" w:hAnsi="Arial" w:cs="Arial"/>
          <w:b/>
          <w:bCs/>
          <w:sz w:val="18"/>
          <w:szCs w:val="18"/>
          <w:u w:val="single"/>
        </w:rPr>
        <w:t>»</w:t>
      </w:r>
    </w:p>
    <w:p w:rsidR="00C336AE" w:rsidRPr="00D30D59" w:rsidRDefault="00C336AE" w:rsidP="00BC70DA">
      <w:pPr>
        <w:autoSpaceDE w:val="0"/>
        <w:spacing w:line="360" w:lineRule="auto"/>
        <w:jc w:val="center"/>
        <w:rPr>
          <w:rFonts w:ascii="Arial" w:hAnsi="Arial" w:cs="Arial"/>
          <w:b/>
          <w:bCs/>
          <w:sz w:val="18"/>
          <w:szCs w:val="18"/>
          <w:lang w:eastAsia="el-GR"/>
        </w:rPr>
      </w:pPr>
    </w:p>
    <w:p w:rsidR="00C336AE" w:rsidRPr="00ED03F4" w:rsidRDefault="00633AFB" w:rsidP="006F288F">
      <w:pPr>
        <w:ind w:left="284"/>
        <w:jc w:val="both"/>
        <w:rPr>
          <w:rFonts w:ascii="Arial" w:hAnsi="Arial" w:cs="Arial"/>
          <w:i/>
          <w:sz w:val="18"/>
          <w:szCs w:val="18"/>
          <w:u w:val="single"/>
        </w:rPr>
      </w:pPr>
      <w:r w:rsidRPr="00D30D59">
        <w:rPr>
          <w:rFonts w:ascii="Arial" w:eastAsia="Calibri" w:hAnsi="Arial" w:cs="Arial"/>
          <w:b/>
          <w:bCs/>
          <w:color w:val="000000"/>
          <w:sz w:val="18"/>
          <w:szCs w:val="18"/>
          <w:lang w:eastAsia="el-GR"/>
        </w:rPr>
        <w:t xml:space="preserve">  </w:t>
      </w:r>
      <w:r w:rsidR="006F288F" w:rsidRPr="006F288F">
        <w:rPr>
          <w:rFonts w:ascii="Arial" w:eastAsia="Calibri" w:hAnsi="Arial" w:cs="Arial"/>
          <w:b/>
          <w:bCs/>
          <w:color w:val="000000"/>
          <w:sz w:val="18"/>
          <w:szCs w:val="18"/>
          <w:lang w:eastAsia="el-GR"/>
        </w:rPr>
        <w:t xml:space="preserve"> -</w:t>
      </w:r>
      <w:r w:rsidRPr="00D30D59">
        <w:rPr>
          <w:rFonts w:ascii="Arial" w:eastAsia="Calibri" w:hAnsi="Arial" w:cs="Arial"/>
          <w:b/>
          <w:bCs/>
          <w:color w:val="000000"/>
          <w:sz w:val="18"/>
          <w:szCs w:val="18"/>
          <w:lang w:eastAsia="el-GR"/>
        </w:rPr>
        <w:t xml:space="preserve"> </w:t>
      </w:r>
      <w:r w:rsidR="00C336AE" w:rsidRPr="00ED03F4">
        <w:rPr>
          <w:rFonts w:ascii="Arial" w:hAnsi="Arial" w:cs="Arial"/>
          <w:i/>
          <w:sz w:val="18"/>
          <w:szCs w:val="18"/>
        </w:rPr>
        <w:t xml:space="preserve">Στον φάκελο με την ένδειξη «Τεχνική Προσφορά» </w:t>
      </w:r>
      <w:r w:rsidR="00C336AE" w:rsidRPr="00ED03F4">
        <w:rPr>
          <w:rFonts w:ascii="Arial" w:hAnsi="Arial" w:cs="Arial"/>
          <w:i/>
          <w:sz w:val="18"/>
          <w:szCs w:val="18"/>
          <w:u w:val="single"/>
        </w:rPr>
        <w:t>η τιτλοφόρηση</w:t>
      </w:r>
      <w:r w:rsidR="00C336AE" w:rsidRPr="00ED03F4">
        <w:rPr>
          <w:rFonts w:ascii="Arial" w:hAnsi="Arial" w:cs="Arial"/>
          <w:i/>
          <w:sz w:val="18"/>
          <w:szCs w:val="18"/>
        </w:rPr>
        <w:t xml:space="preserve"> των εγγράφων &amp; των συνημμένων τους αρχείων, στο ηλεκτρονικό σύστημα καταχώρησης του ΕΣΗΔΗΣ, </w:t>
      </w:r>
      <w:r w:rsidR="00C336AE" w:rsidRPr="00ED03F4">
        <w:rPr>
          <w:rFonts w:ascii="Arial" w:hAnsi="Arial" w:cs="Arial"/>
          <w:i/>
          <w:sz w:val="18"/>
          <w:szCs w:val="18"/>
          <w:u w:val="single"/>
        </w:rPr>
        <w:t>θα είναι ίδια και θα συνάδει με την τιτλοφόρηση των δικαιολογητικών - εγγράφων, έτσι όπως ακριβώς αυτά παρατίθενται στη Διακήρυξη,</w:t>
      </w:r>
      <w:r w:rsidR="00C336AE" w:rsidRPr="00ED03F4">
        <w:rPr>
          <w:rFonts w:ascii="Arial" w:hAnsi="Arial" w:cs="Arial"/>
          <w:i/>
          <w:sz w:val="18"/>
          <w:szCs w:val="18"/>
        </w:rPr>
        <w:t xml:space="preserve"> θα είναι δηλαδή γραμμένα με καθαρότητα, σαφήνεια</w:t>
      </w:r>
      <w:r w:rsidR="00C336AE">
        <w:rPr>
          <w:rFonts w:ascii="Arial" w:hAnsi="Arial" w:cs="Arial"/>
          <w:i/>
          <w:sz w:val="18"/>
          <w:szCs w:val="18"/>
        </w:rPr>
        <w:t xml:space="preserve">  </w:t>
      </w:r>
      <w:r w:rsidR="00C336AE" w:rsidRPr="00ED03F4">
        <w:rPr>
          <w:rFonts w:ascii="Arial" w:hAnsi="Arial" w:cs="Arial"/>
          <w:i/>
          <w:sz w:val="18"/>
          <w:szCs w:val="18"/>
          <w:u w:val="single"/>
        </w:rPr>
        <w:t>στην Ελληνική Γλώσσα</w:t>
      </w:r>
      <w:r w:rsidR="00C336AE" w:rsidRPr="00ED03F4">
        <w:rPr>
          <w:rFonts w:ascii="Arial" w:hAnsi="Arial" w:cs="Arial"/>
          <w:i/>
          <w:sz w:val="18"/>
          <w:szCs w:val="18"/>
        </w:rPr>
        <w:t xml:space="preserve">. </w:t>
      </w:r>
    </w:p>
    <w:p w:rsidR="00C336AE" w:rsidRPr="004636EF" w:rsidRDefault="00633AFB" w:rsidP="003A1396">
      <w:pPr>
        <w:autoSpaceDE w:val="0"/>
        <w:spacing w:line="360" w:lineRule="auto"/>
        <w:jc w:val="both"/>
        <w:rPr>
          <w:rFonts w:ascii="Arial" w:eastAsia="Calibri" w:hAnsi="Arial" w:cs="Arial"/>
          <w:b/>
          <w:bCs/>
          <w:color w:val="000000"/>
          <w:sz w:val="18"/>
          <w:szCs w:val="18"/>
          <w:lang w:eastAsia="el-GR"/>
        </w:rPr>
      </w:pPr>
      <w:r w:rsidRPr="00D30D59">
        <w:rPr>
          <w:rFonts w:ascii="Arial" w:eastAsia="Calibri" w:hAnsi="Arial" w:cs="Arial"/>
          <w:b/>
          <w:bCs/>
          <w:color w:val="000000"/>
          <w:sz w:val="18"/>
          <w:szCs w:val="18"/>
          <w:lang w:eastAsia="el-GR"/>
        </w:rPr>
        <w:t xml:space="preserve">         </w:t>
      </w:r>
    </w:p>
    <w:p w:rsidR="00F46B0B" w:rsidRPr="00D30D59" w:rsidRDefault="00E76BCF" w:rsidP="003A1396">
      <w:pPr>
        <w:autoSpaceDE w:val="0"/>
        <w:spacing w:line="360" w:lineRule="auto"/>
        <w:jc w:val="both"/>
        <w:rPr>
          <w:rFonts w:ascii="Arial" w:hAnsi="Arial" w:cs="Arial"/>
          <w:sz w:val="18"/>
          <w:szCs w:val="18"/>
        </w:rPr>
      </w:pPr>
      <w:r w:rsidRPr="00D30D59">
        <w:rPr>
          <w:rFonts w:ascii="Arial" w:hAnsi="Arial" w:cs="Arial"/>
          <w:b/>
          <w:sz w:val="18"/>
          <w:szCs w:val="18"/>
          <w:lang w:val="en-US"/>
        </w:rPr>
        <w:t>A</w:t>
      </w:r>
      <w:r w:rsidRPr="00D30D59">
        <w:rPr>
          <w:rFonts w:ascii="Arial" w:hAnsi="Arial" w:cs="Arial"/>
          <w:b/>
          <w:sz w:val="18"/>
          <w:szCs w:val="18"/>
        </w:rPr>
        <w:t>)</w:t>
      </w:r>
      <w:r w:rsidRPr="00D30D59">
        <w:rPr>
          <w:rFonts w:ascii="Arial" w:hAnsi="Arial" w:cs="Arial"/>
          <w:sz w:val="18"/>
          <w:szCs w:val="18"/>
        </w:rPr>
        <w:t xml:space="preserve">  </w:t>
      </w:r>
      <w:r w:rsidR="00566A95" w:rsidRPr="00D30D59">
        <w:rPr>
          <w:rFonts w:ascii="Arial" w:hAnsi="Arial" w:cs="Arial"/>
          <w:sz w:val="18"/>
          <w:szCs w:val="18"/>
        </w:rPr>
        <w:t xml:space="preserve">Στο φάκελο με την ένδειξη «Τεχνική/ Οικονομική Προσφορά» </w:t>
      </w:r>
      <w:r w:rsidR="00AC53C1" w:rsidRPr="00D30D59">
        <w:rPr>
          <w:rFonts w:ascii="Arial" w:hAnsi="Arial" w:cs="Arial"/>
          <w:sz w:val="18"/>
          <w:szCs w:val="18"/>
        </w:rPr>
        <w:t xml:space="preserve">θα </w:t>
      </w:r>
      <w:r w:rsidR="00566A95" w:rsidRPr="00D30D59">
        <w:rPr>
          <w:rFonts w:ascii="Arial" w:hAnsi="Arial" w:cs="Arial"/>
          <w:sz w:val="18"/>
          <w:szCs w:val="18"/>
        </w:rPr>
        <w:t xml:space="preserve">πρέπει να </w:t>
      </w:r>
      <w:r w:rsidR="009D2DB1" w:rsidRPr="00D30D59">
        <w:rPr>
          <w:rFonts w:ascii="Arial" w:hAnsi="Arial" w:cs="Arial"/>
          <w:sz w:val="18"/>
          <w:szCs w:val="18"/>
        </w:rPr>
        <w:t>υποβάλλονται ηλεκτρονικά</w:t>
      </w:r>
      <w:r w:rsidR="0026340E" w:rsidRPr="00D30D59">
        <w:rPr>
          <w:rFonts w:ascii="Arial" w:hAnsi="Arial" w:cs="Arial"/>
          <w:sz w:val="18"/>
          <w:szCs w:val="18"/>
        </w:rPr>
        <w:t xml:space="preserve">, </w:t>
      </w:r>
      <w:r w:rsidR="00566A95" w:rsidRPr="00D30D59">
        <w:rPr>
          <w:rStyle w:val="FontStyle74"/>
          <w:rFonts w:ascii="Arial" w:hAnsi="Arial" w:cs="Arial"/>
          <w:sz w:val="18"/>
          <w:szCs w:val="18"/>
        </w:rPr>
        <w:t>επί ποινή απ</w:t>
      </w:r>
      <w:r w:rsidR="008A26FF" w:rsidRPr="00D30D59">
        <w:rPr>
          <w:rStyle w:val="FontStyle74"/>
          <w:rFonts w:ascii="Arial" w:hAnsi="Arial" w:cs="Arial"/>
          <w:sz w:val="18"/>
          <w:szCs w:val="18"/>
        </w:rPr>
        <w:t>όρριψης</w:t>
      </w:r>
      <w:r w:rsidR="00AC53C1" w:rsidRPr="00D30D59">
        <w:rPr>
          <w:rStyle w:val="FontStyle74"/>
          <w:rFonts w:ascii="Arial" w:hAnsi="Arial" w:cs="Arial"/>
          <w:b w:val="0"/>
          <w:sz w:val="18"/>
          <w:szCs w:val="18"/>
        </w:rPr>
        <w:t xml:space="preserve">, </w:t>
      </w:r>
      <w:r w:rsidR="009D2DB1" w:rsidRPr="00D30D59">
        <w:rPr>
          <w:rFonts w:ascii="Arial" w:eastAsia="Calibri" w:hAnsi="Arial" w:cs="Arial"/>
          <w:color w:val="000000"/>
          <w:sz w:val="18"/>
          <w:szCs w:val="18"/>
          <w:u w:val="single"/>
          <w:lang w:eastAsia="el-GR"/>
        </w:rPr>
        <w:t>τα κάτωθι</w:t>
      </w:r>
      <w:r w:rsidR="00F46B0B" w:rsidRPr="00D30D59">
        <w:rPr>
          <w:rFonts w:ascii="Arial" w:eastAsia="Calibri" w:hAnsi="Arial" w:cs="Arial"/>
          <w:color w:val="000000"/>
          <w:sz w:val="18"/>
          <w:szCs w:val="18"/>
          <w:u w:val="single"/>
          <w:lang w:eastAsia="el-GR"/>
        </w:rPr>
        <w:t>:</w:t>
      </w:r>
    </w:p>
    <w:p w:rsidR="00BE6BAC" w:rsidRPr="00D30D59" w:rsidRDefault="00E76BCF"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1</w:t>
      </w:r>
      <w:r w:rsidR="00BE6BAC" w:rsidRPr="00D30D59">
        <w:rPr>
          <w:rFonts w:ascii="Arial" w:hAnsi="Arial" w:cs="Arial"/>
          <w:b/>
          <w:bCs/>
          <w:color w:val="000000"/>
          <w:sz w:val="18"/>
          <w:szCs w:val="18"/>
          <w:lang w:eastAsia="el-GR"/>
        </w:rPr>
        <w:t xml:space="preserve">)  </w:t>
      </w:r>
      <w:r w:rsidR="009D2DB1" w:rsidRPr="00D30D59">
        <w:rPr>
          <w:rFonts w:ascii="Arial" w:hAnsi="Arial" w:cs="Arial"/>
          <w:b/>
          <w:bCs/>
          <w:color w:val="000000"/>
          <w:sz w:val="18"/>
          <w:szCs w:val="18"/>
          <w:lang w:eastAsia="el-GR"/>
        </w:rPr>
        <w:t>Πλήρης τεχνική περιγραφή</w:t>
      </w:r>
      <w:r w:rsidR="009D2DB1" w:rsidRPr="00D30D59">
        <w:rPr>
          <w:rFonts w:ascii="Arial" w:hAnsi="Arial" w:cs="Arial"/>
          <w:color w:val="000000"/>
          <w:sz w:val="18"/>
          <w:szCs w:val="18"/>
          <w:lang w:eastAsia="el-GR"/>
        </w:rPr>
        <w:t xml:space="preserve"> </w:t>
      </w:r>
      <w:r w:rsidR="009D2DB1" w:rsidRPr="00D30D59">
        <w:rPr>
          <w:rFonts w:ascii="Arial" w:hAnsi="Arial" w:cs="Arial"/>
          <w:b/>
          <w:color w:val="000000"/>
          <w:sz w:val="18"/>
          <w:szCs w:val="18"/>
          <w:lang w:eastAsia="el-GR"/>
        </w:rPr>
        <w:t>των προσφερόμενων ειδών</w:t>
      </w:r>
      <w:r w:rsidR="009D2DB1" w:rsidRPr="00D30D59">
        <w:rPr>
          <w:rFonts w:ascii="Arial" w:hAnsi="Arial" w:cs="Arial"/>
          <w:color w:val="000000"/>
          <w:sz w:val="18"/>
          <w:szCs w:val="18"/>
          <w:lang w:eastAsia="el-GR"/>
        </w:rPr>
        <w:t xml:space="preserve">. Θα έχουν συνταχθεί στην Ελληνική Γλώσσα και θα είναι σε πλήρη ανταπόκριση - παραπομπή ανά κεφάλαιο και παράγραφο - με τις τεχνικές προδιαγραφές και τους λοιπούς όρους της Διακήρυξης. Προς τούτο, θα συντάσσεται και θα υποβάλλεται, ψηφιακά υπογεγραμμένος, ο </w:t>
      </w:r>
      <w:r w:rsidR="009D2DB1" w:rsidRPr="00D30D59">
        <w:rPr>
          <w:rFonts w:ascii="Arial" w:hAnsi="Arial" w:cs="Arial"/>
          <w:b/>
          <w:bCs/>
          <w:color w:val="000000"/>
          <w:sz w:val="18"/>
          <w:szCs w:val="18"/>
          <w:lang w:eastAsia="el-GR"/>
        </w:rPr>
        <w:t xml:space="preserve">ΠΙΝΑΚΑΣ ΣΥΜΜΟΡΦΩΣΗΣ </w:t>
      </w:r>
      <w:r w:rsidR="009D2DB1" w:rsidRPr="00D30D59">
        <w:rPr>
          <w:rFonts w:ascii="Arial" w:hAnsi="Arial" w:cs="Arial"/>
          <w:color w:val="000000"/>
          <w:sz w:val="18"/>
          <w:szCs w:val="18"/>
          <w:lang w:eastAsia="el-GR"/>
        </w:rPr>
        <w:t>(μόνο για τα είδη για τα οποία υποβάλλεται η προσφορά).</w:t>
      </w:r>
      <w:r w:rsidR="009D2DB1" w:rsidRPr="00D30D59">
        <w:rPr>
          <w:rFonts w:ascii="Arial" w:hAnsi="Arial" w:cs="Arial"/>
          <w:b/>
          <w:bCs/>
          <w:color w:val="000000"/>
          <w:sz w:val="18"/>
          <w:szCs w:val="18"/>
          <w:lang w:eastAsia="el-GR"/>
        </w:rPr>
        <w:t xml:space="preserve"> </w:t>
      </w:r>
    </w:p>
    <w:p w:rsidR="009D2DB1" w:rsidRPr="00D30D59" w:rsidRDefault="00E76BCF"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2</w:t>
      </w:r>
      <w:r w:rsidR="009D2DB1" w:rsidRPr="00D30D59">
        <w:rPr>
          <w:rFonts w:ascii="Arial" w:hAnsi="Arial" w:cs="Arial"/>
          <w:b/>
          <w:bCs/>
          <w:color w:val="000000"/>
          <w:sz w:val="18"/>
          <w:szCs w:val="18"/>
          <w:lang w:eastAsia="el-GR"/>
        </w:rPr>
        <w:t>)</w:t>
      </w:r>
      <w:r w:rsidR="00BE6BAC" w:rsidRPr="00D30D59">
        <w:rPr>
          <w:rFonts w:ascii="Arial" w:hAnsi="Arial" w:cs="Arial"/>
          <w:color w:val="000000"/>
          <w:sz w:val="18"/>
          <w:szCs w:val="18"/>
          <w:lang w:eastAsia="el-GR"/>
        </w:rPr>
        <w:t xml:space="preserve"> </w:t>
      </w:r>
      <w:r w:rsidR="009D2DB1" w:rsidRPr="00D30D59">
        <w:rPr>
          <w:rFonts w:ascii="Arial" w:hAnsi="Arial" w:cs="Arial"/>
          <w:b/>
          <w:bCs/>
          <w:color w:val="000000"/>
          <w:sz w:val="18"/>
          <w:szCs w:val="18"/>
          <w:lang w:eastAsia="el-GR"/>
        </w:rPr>
        <w:t>Ηλεκτρονικά υποβαλλόμενα τεχνικά φυλλάδια (</w:t>
      </w:r>
      <w:proofErr w:type="spellStart"/>
      <w:r w:rsidR="009D2DB1" w:rsidRPr="00D30D59">
        <w:rPr>
          <w:rFonts w:ascii="Arial" w:hAnsi="Arial" w:cs="Arial"/>
          <w:b/>
          <w:bCs/>
          <w:color w:val="000000"/>
          <w:sz w:val="18"/>
          <w:szCs w:val="18"/>
          <w:lang w:eastAsia="el-GR"/>
        </w:rPr>
        <w:t>Prospectus</w:t>
      </w:r>
      <w:proofErr w:type="spellEnd"/>
      <w:r w:rsidR="009D2DB1" w:rsidRPr="00D30D59">
        <w:rPr>
          <w:rFonts w:ascii="Arial" w:hAnsi="Arial" w:cs="Arial"/>
          <w:b/>
          <w:bCs/>
          <w:color w:val="000000"/>
          <w:sz w:val="18"/>
          <w:szCs w:val="18"/>
          <w:lang w:eastAsia="el-GR"/>
        </w:rPr>
        <w:t xml:space="preserve">). </w:t>
      </w:r>
      <w:r w:rsidR="009D2DB1" w:rsidRPr="00D30D59">
        <w:rPr>
          <w:rFonts w:ascii="Arial" w:hAnsi="Arial" w:cs="Arial"/>
          <w:color w:val="000000"/>
          <w:sz w:val="18"/>
          <w:szCs w:val="18"/>
          <w:lang w:eastAsia="el-GR"/>
        </w:rPr>
        <w:t>Είναι απαραίτητο να είναι ψηφιακά υπογεγραμμένα από τον κατασκευαστικό οίκο. Άλλως, θα πρέπει να συνοδεύονται από Υπεύθυνη Δήλωση, ψηφιακά υπογεγραμμένη από τον προσφέροντα, στην οποία να δηλώνεται ότι τα αναγραφόμενα σε αυτά στοιχεία ταυτίζονται με τα στοιχεία των τεχνικών φυλλαδίων (</w:t>
      </w:r>
      <w:proofErr w:type="spellStart"/>
      <w:r w:rsidR="009D2DB1" w:rsidRPr="00D30D59">
        <w:rPr>
          <w:rFonts w:ascii="Arial" w:hAnsi="Arial" w:cs="Arial"/>
          <w:color w:val="000000"/>
          <w:sz w:val="18"/>
          <w:szCs w:val="18"/>
          <w:lang w:eastAsia="el-GR"/>
        </w:rPr>
        <w:t>Prospectus</w:t>
      </w:r>
      <w:proofErr w:type="spellEnd"/>
      <w:r w:rsidR="009D2DB1" w:rsidRPr="00D30D59">
        <w:rPr>
          <w:rFonts w:ascii="Arial" w:hAnsi="Arial" w:cs="Arial"/>
          <w:color w:val="000000"/>
          <w:sz w:val="18"/>
          <w:szCs w:val="18"/>
          <w:lang w:eastAsia="el-GR"/>
        </w:rPr>
        <w:t>) του κατασκευαστικού οίκου. Προσφορές που δεν είναι σύμφωνες με τα παραπάνω οριζόμενα, απορρίπτονται. Τεχνικά φυλλάδια (</w:t>
      </w:r>
      <w:proofErr w:type="spellStart"/>
      <w:r w:rsidR="009D2DB1" w:rsidRPr="00D30D59">
        <w:rPr>
          <w:rFonts w:ascii="Arial" w:hAnsi="Arial" w:cs="Arial"/>
          <w:color w:val="000000"/>
          <w:sz w:val="18"/>
          <w:szCs w:val="18"/>
          <w:lang w:eastAsia="el-GR"/>
        </w:rPr>
        <w:t>Prospectus</w:t>
      </w:r>
      <w:proofErr w:type="spellEnd"/>
      <w:r w:rsidR="009D2DB1" w:rsidRPr="00D30D59">
        <w:rPr>
          <w:rFonts w:ascii="Arial" w:hAnsi="Arial" w:cs="Arial"/>
          <w:color w:val="000000"/>
          <w:sz w:val="18"/>
          <w:szCs w:val="18"/>
          <w:lang w:eastAsia="el-GR"/>
        </w:rPr>
        <w:t>) και άλλα έντυπα, εταιρικά ή μη, με ειδικό τεχνικό περιεχόμενο μπορούν να υποβάλλονται στην Αγγλική Γλώσσα, χωρίς να συνοδεύονται από μετάφραση στη Ελληνική. Τονίζεται ιδιαίτερα ότι οι Τεχνικές Προσφορές δεν πρέπει να έχουν καμία απολύτως άμεση ή έμμεση αναφορά στα οικονομικά στοιχεία των Προσφορών. Σε περίπτωση που διαπιστωθεί κάτι τέτοιο, η προσφορά αποκλείεται από περαιτέρω αξιολόγηση, κατόπιν γνωμοδότησης της Επιτροπής.</w:t>
      </w:r>
    </w:p>
    <w:p w:rsidR="00F46B0B" w:rsidRPr="00D30D59" w:rsidRDefault="00F46B0B" w:rsidP="003A1396">
      <w:pPr>
        <w:autoSpaceDE w:val="0"/>
        <w:spacing w:line="360" w:lineRule="auto"/>
        <w:jc w:val="both"/>
        <w:rPr>
          <w:rFonts w:ascii="Arial" w:eastAsia="Calibri" w:hAnsi="Arial" w:cs="Arial"/>
          <w:color w:val="000000"/>
          <w:sz w:val="18"/>
          <w:szCs w:val="18"/>
          <w:lang w:eastAsia="el-GR"/>
        </w:rPr>
      </w:pPr>
    </w:p>
    <w:p w:rsidR="00F46B0B" w:rsidRPr="00D30D59" w:rsidRDefault="00E76BCF" w:rsidP="003A1396">
      <w:pPr>
        <w:spacing w:line="360" w:lineRule="auto"/>
        <w:jc w:val="both"/>
        <w:rPr>
          <w:rFonts w:ascii="Arial" w:hAnsi="Arial" w:cs="Arial"/>
          <w:sz w:val="18"/>
          <w:szCs w:val="18"/>
        </w:rPr>
      </w:pPr>
      <w:r w:rsidRPr="00D30D59">
        <w:rPr>
          <w:rFonts w:ascii="Arial" w:hAnsi="Arial" w:cs="Arial"/>
          <w:b/>
          <w:sz w:val="18"/>
          <w:szCs w:val="18"/>
        </w:rPr>
        <w:t>3</w:t>
      </w:r>
      <w:r w:rsidR="00F46B0B" w:rsidRPr="00D30D59">
        <w:rPr>
          <w:rFonts w:ascii="Arial" w:hAnsi="Arial" w:cs="Arial"/>
          <w:b/>
          <w:sz w:val="18"/>
          <w:szCs w:val="18"/>
        </w:rPr>
        <w:t>)  Υπεύθυνη Δήλωση της παρ. 4 του άρθρου 8 του Ν. 1599/1986 (Α' 75),</w:t>
      </w:r>
      <w:r w:rsidR="00F46B0B" w:rsidRPr="00D30D59">
        <w:rPr>
          <w:rFonts w:ascii="Arial" w:hAnsi="Arial" w:cs="Arial"/>
          <w:sz w:val="18"/>
          <w:szCs w:val="18"/>
        </w:rPr>
        <w:t xml:space="preserve"> </w:t>
      </w:r>
      <w:r w:rsidR="00BD0C65" w:rsidRPr="00D30D59">
        <w:rPr>
          <w:rFonts w:ascii="Arial" w:hAnsi="Arial" w:cs="Arial"/>
          <w:sz w:val="18"/>
          <w:szCs w:val="18"/>
        </w:rPr>
        <w:t xml:space="preserve">ψηφιακά </w:t>
      </w:r>
      <w:r w:rsidR="00EA1515" w:rsidRPr="00D30D59">
        <w:rPr>
          <w:rFonts w:ascii="Arial" w:hAnsi="Arial" w:cs="Arial"/>
          <w:sz w:val="18"/>
          <w:szCs w:val="18"/>
        </w:rPr>
        <w:t xml:space="preserve">υπογεγραμμένη </w:t>
      </w:r>
      <w:r w:rsidR="00F46B0B" w:rsidRPr="00D30D59">
        <w:rPr>
          <w:rFonts w:ascii="Arial" w:hAnsi="Arial" w:cs="Arial"/>
          <w:sz w:val="18"/>
          <w:szCs w:val="18"/>
        </w:rPr>
        <w:t xml:space="preserve">από τον προσφέροντα, χωρίς να απαιτείται θεώρηση </w:t>
      </w:r>
      <w:r w:rsidR="00E855D5" w:rsidRPr="00D30D59">
        <w:rPr>
          <w:rFonts w:ascii="Arial" w:hAnsi="Arial" w:cs="Arial"/>
          <w:sz w:val="18"/>
          <w:szCs w:val="18"/>
        </w:rPr>
        <w:t xml:space="preserve">του </w:t>
      </w:r>
      <w:r w:rsidR="00F46B0B" w:rsidRPr="00D30D59">
        <w:rPr>
          <w:rFonts w:ascii="Arial" w:hAnsi="Arial" w:cs="Arial"/>
          <w:sz w:val="18"/>
          <w:szCs w:val="18"/>
        </w:rPr>
        <w:t xml:space="preserve">γνησίου </w:t>
      </w:r>
      <w:r w:rsidR="00D120F7" w:rsidRPr="00D30D59">
        <w:rPr>
          <w:rFonts w:ascii="Arial" w:hAnsi="Arial" w:cs="Arial"/>
          <w:sz w:val="18"/>
          <w:szCs w:val="18"/>
        </w:rPr>
        <w:t xml:space="preserve">της </w:t>
      </w:r>
      <w:r w:rsidR="00F46B0B" w:rsidRPr="00D30D59">
        <w:rPr>
          <w:rFonts w:ascii="Arial" w:hAnsi="Arial" w:cs="Arial"/>
          <w:sz w:val="18"/>
          <w:szCs w:val="18"/>
        </w:rPr>
        <w:t xml:space="preserve">υπογραφής, όπου θα δηλώνεται: </w:t>
      </w:r>
    </w:p>
    <w:p w:rsidR="00F46B0B" w:rsidRPr="00D30D59" w:rsidRDefault="00F46B0B" w:rsidP="003A1396">
      <w:pPr>
        <w:numPr>
          <w:ilvl w:val="0"/>
          <w:numId w:val="19"/>
        </w:numPr>
        <w:spacing w:line="360" w:lineRule="auto"/>
        <w:jc w:val="both"/>
        <w:rPr>
          <w:rFonts w:ascii="Arial" w:hAnsi="Arial" w:cs="Arial"/>
          <w:sz w:val="18"/>
          <w:szCs w:val="18"/>
        </w:rPr>
      </w:pPr>
      <w:r w:rsidRPr="00D30D59">
        <w:rPr>
          <w:rFonts w:ascii="Arial" w:hAnsi="Arial" w:cs="Arial"/>
          <w:sz w:val="18"/>
          <w:szCs w:val="18"/>
        </w:rPr>
        <w:t>Η επιχειρηματική μονάδα στην οποία κατασκευάζεται το προϊόν, στην περίπτωση που δεν είναι ο ίδιος κατασκευαστής.</w:t>
      </w:r>
    </w:p>
    <w:p w:rsidR="00F46B0B" w:rsidRPr="00D30D59" w:rsidRDefault="00F46B0B" w:rsidP="003A1396">
      <w:pPr>
        <w:numPr>
          <w:ilvl w:val="0"/>
          <w:numId w:val="19"/>
        </w:numPr>
        <w:spacing w:line="360" w:lineRule="auto"/>
        <w:jc w:val="both"/>
        <w:rPr>
          <w:rFonts w:ascii="Arial" w:hAnsi="Arial" w:cs="Arial"/>
          <w:sz w:val="18"/>
          <w:szCs w:val="18"/>
        </w:rPr>
      </w:pPr>
      <w:r w:rsidRPr="00D30D59">
        <w:rPr>
          <w:rFonts w:ascii="Arial" w:hAnsi="Arial" w:cs="Arial"/>
          <w:sz w:val="18"/>
          <w:szCs w:val="18"/>
        </w:rPr>
        <w:t xml:space="preserve">Ότι ο νόμιμος εκπρόσωπος της επιχείρησης που κατασκευάζει το τελικό προϊόν έχει αποδεχθεί έναντι του την </w:t>
      </w:r>
      <w:r w:rsidRPr="00D30D59">
        <w:rPr>
          <w:rFonts w:ascii="Arial" w:hAnsi="Arial" w:cs="Arial"/>
          <w:sz w:val="18"/>
          <w:szCs w:val="18"/>
        </w:rPr>
        <w:lastRenderedPageBreak/>
        <w:t>εκτέλεση της συγκεκρι</w:t>
      </w:r>
      <w:r w:rsidR="00816C13" w:rsidRPr="00D30D59">
        <w:rPr>
          <w:rFonts w:ascii="Arial" w:hAnsi="Arial" w:cs="Arial"/>
          <w:sz w:val="18"/>
          <w:szCs w:val="18"/>
        </w:rPr>
        <w:t>μένης προμήθειας, σε περίπτωση Κ</w:t>
      </w:r>
      <w:r w:rsidRPr="00D30D59">
        <w:rPr>
          <w:rFonts w:ascii="Arial" w:hAnsi="Arial" w:cs="Arial"/>
          <w:sz w:val="18"/>
          <w:szCs w:val="18"/>
        </w:rPr>
        <w:t>ατακύρωσης.</w:t>
      </w:r>
    </w:p>
    <w:p w:rsidR="00BD0C65" w:rsidRPr="00D30D59" w:rsidRDefault="00BD0C65" w:rsidP="003A1396">
      <w:pPr>
        <w:spacing w:line="360" w:lineRule="auto"/>
        <w:jc w:val="both"/>
        <w:rPr>
          <w:rFonts w:ascii="Arial" w:hAnsi="Arial" w:cs="Arial"/>
          <w:sz w:val="18"/>
          <w:szCs w:val="18"/>
        </w:rPr>
      </w:pPr>
    </w:p>
    <w:p w:rsidR="00450F22" w:rsidRPr="00D30D59" w:rsidRDefault="00BD0C65" w:rsidP="003A1396">
      <w:pPr>
        <w:spacing w:line="360" w:lineRule="auto"/>
        <w:jc w:val="both"/>
        <w:rPr>
          <w:rFonts w:ascii="Arial" w:hAnsi="Arial" w:cs="Arial"/>
          <w:sz w:val="18"/>
          <w:szCs w:val="18"/>
        </w:rPr>
      </w:pPr>
      <w:r w:rsidRPr="00D30D59">
        <w:rPr>
          <w:rFonts w:ascii="Arial" w:hAnsi="Arial" w:cs="Arial"/>
          <w:b/>
          <w:sz w:val="18"/>
          <w:szCs w:val="18"/>
        </w:rPr>
        <w:t>4)  Υπεύθυνη Δήλωση της παρ. 4 του άρθρου 8 του Ν. 1599/1986 (Α' 75),</w:t>
      </w:r>
      <w:r w:rsidR="00450F22" w:rsidRPr="00D30D59">
        <w:rPr>
          <w:rFonts w:ascii="Arial" w:hAnsi="Arial" w:cs="Arial"/>
          <w:sz w:val="18"/>
          <w:szCs w:val="18"/>
        </w:rPr>
        <w:t xml:space="preserve"> ψηφιακά </w:t>
      </w:r>
      <w:r w:rsidR="00EA1515" w:rsidRPr="00D30D59">
        <w:rPr>
          <w:rFonts w:ascii="Arial" w:hAnsi="Arial" w:cs="Arial"/>
          <w:sz w:val="18"/>
          <w:szCs w:val="18"/>
        </w:rPr>
        <w:t xml:space="preserve">υπογεγραμμένη </w:t>
      </w:r>
      <w:r w:rsidR="00450F22" w:rsidRPr="00D30D59">
        <w:rPr>
          <w:rFonts w:ascii="Arial" w:hAnsi="Arial" w:cs="Arial"/>
          <w:sz w:val="18"/>
          <w:szCs w:val="18"/>
        </w:rPr>
        <w:t>από τον προσφέροντα, χωρίς να απαιτείται θεώρηση του γνησίου της υπογραφής, όπου θα δηλώνεται ότι η προμηθεύτρια εταιρεία, σε περίπτωση που είναι διαφορετική από την κατασκευάστρια, θα είναι εξουσιοδοτημένη από την κατασκευάστρια εταιρεία για την αποκλειστική διακίνηση των προϊόντων της στα Ελληνικά Δημόσια, Στρατιωτικά και Ιδιωτικά Νοσοκομεία ώστε να διασφαλίζεται η ορθή/έγκαιρη προμήθεια των προϊόντων στο Νοσοκομείο η οποία θα γίνεται σύμφωνα με την ισχύου</w:t>
      </w:r>
      <w:r w:rsidR="00B71B95" w:rsidRPr="00D30D59">
        <w:rPr>
          <w:rFonts w:ascii="Arial" w:hAnsi="Arial" w:cs="Arial"/>
          <w:sz w:val="18"/>
          <w:szCs w:val="18"/>
        </w:rPr>
        <w:t>σα Νομοθεσία καθώς και η τήρηση</w:t>
      </w:r>
      <w:r w:rsidR="00450F22" w:rsidRPr="00D30D59">
        <w:rPr>
          <w:rFonts w:ascii="Arial" w:hAnsi="Arial" w:cs="Arial"/>
          <w:sz w:val="18"/>
          <w:szCs w:val="18"/>
        </w:rPr>
        <w:t xml:space="preserve"> όλων των διαδικασιών </w:t>
      </w:r>
      <w:proofErr w:type="spellStart"/>
      <w:r w:rsidR="00450F22" w:rsidRPr="00D30D59">
        <w:rPr>
          <w:rFonts w:ascii="Arial" w:hAnsi="Arial" w:cs="Arial"/>
          <w:sz w:val="18"/>
          <w:szCs w:val="18"/>
        </w:rPr>
        <w:t>ιχνηλασιμότητας</w:t>
      </w:r>
      <w:proofErr w:type="spellEnd"/>
      <w:r w:rsidR="00450F22" w:rsidRPr="00D30D59">
        <w:rPr>
          <w:rFonts w:ascii="Arial" w:hAnsi="Arial" w:cs="Arial"/>
          <w:sz w:val="18"/>
          <w:szCs w:val="18"/>
        </w:rPr>
        <w:t xml:space="preserve"> σε πιθανή ανάκληση/απόσυρση προϊόντος. </w:t>
      </w:r>
    </w:p>
    <w:p w:rsidR="00400FB8" w:rsidRPr="00191EA2" w:rsidRDefault="00400FB8" w:rsidP="003A1396">
      <w:pPr>
        <w:spacing w:line="360" w:lineRule="auto"/>
        <w:jc w:val="both"/>
        <w:rPr>
          <w:rFonts w:ascii="Arial" w:hAnsi="Arial" w:cs="Arial"/>
          <w:b/>
          <w:sz w:val="18"/>
          <w:szCs w:val="18"/>
        </w:rPr>
      </w:pPr>
    </w:p>
    <w:p w:rsidR="00F46B0B" w:rsidRPr="00D30D59" w:rsidRDefault="00BD0C65" w:rsidP="003A1396">
      <w:pPr>
        <w:spacing w:line="360" w:lineRule="auto"/>
        <w:jc w:val="both"/>
        <w:rPr>
          <w:rFonts w:ascii="Arial" w:hAnsi="Arial" w:cs="Arial"/>
          <w:sz w:val="18"/>
          <w:szCs w:val="18"/>
        </w:rPr>
      </w:pPr>
      <w:r w:rsidRPr="00D30D59">
        <w:rPr>
          <w:rFonts w:ascii="Arial" w:hAnsi="Arial" w:cs="Arial"/>
          <w:b/>
          <w:sz w:val="18"/>
          <w:szCs w:val="18"/>
        </w:rPr>
        <w:t>5</w:t>
      </w:r>
      <w:r w:rsidR="00F46B0B" w:rsidRPr="00D30D59">
        <w:rPr>
          <w:rFonts w:ascii="Arial" w:hAnsi="Arial" w:cs="Arial"/>
          <w:b/>
          <w:sz w:val="18"/>
          <w:szCs w:val="18"/>
        </w:rPr>
        <w:t xml:space="preserve">)  Πιστοποιητικά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Οι προμηθευτές οφείλουν να καταθέσουν :</w:t>
      </w:r>
    </w:p>
    <w:p w:rsidR="00F46B0B" w:rsidRPr="00D30D59" w:rsidRDefault="000A45EA" w:rsidP="003A1396">
      <w:pPr>
        <w:numPr>
          <w:ilvl w:val="0"/>
          <w:numId w:val="20"/>
        </w:numPr>
        <w:spacing w:line="360" w:lineRule="auto"/>
        <w:jc w:val="both"/>
        <w:rPr>
          <w:rFonts w:ascii="Arial" w:hAnsi="Arial" w:cs="Arial"/>
          <w:sz w:val="18"/>
          <w:szCs w:val="18"/>
        </w:rPr>
      </w:pPr>
      <w:r w:rsidRPr="00D30D59">
        <w:rPr>
          <w:rFonts w:ascii="Arial" w:hAnsi="Arial" w:cs="Arial"/>
          <w:sz w:val="18"/>
          <w:szCs w:val="18"/>
          <w:lang w:eastAsia="el-GR"/>
        </w:rPr>
        <w:t xml:space="preserve">Έγκυρο </w:t>
      </w:r>
      <w:r w:rsidR="00F46B0B" w:rsidRPr="00D30D59">
        <w:rPr>
          <w:rFonts w:ascii="Arial" w:hAnsi="Arial" w:cs="Arial"/>
          <w:b/>
          <w:sz w:val="18"/>
          <w:szCs w:val="18"/>
          <w:lang w:eastAsia="el-GR"/>
        </w:rPr>
        <w:t>Πιστοποιητικό</w:t>
      </w:r>
      <w:r w:rsidRPr="00D30D59">
        <w:rPr>
          <w:rFonts w:ascii="Arial" w:hAnsi="Arial" w:cs="Arial"/>
          <w:b/>
          <w:sz w:val="18"/>
          <w:szCs w:val="18"/>
          <w:lang w:eastAsia="el-GR"/>
        </w:rPr>
        <w:t xml:space="preserve"> </w:t>
      </w:r>
      <w:r w:rsidR="009F2501" w:rsidRPr="00D30D59">
        <w:rPr>
          <w:rFonts w:ascii="Arial" w:hAnsi="Arial" w:cs="Arial"/>
          <w:b/>
          <w:sz w:val="18"/>
          <w:szCs w:val="18"/>
          <w:lang w:eastAsia="el-GR"/>
        </w:rPr>
        <w:t>Διαχείρισης Ποιότητας</w:t>
      </w:r>
      <w:r w:rsidR="009F2501" w:rsidRPr="00D30D59">
        <w:rPr>
          <w:rFonts w:ascii="Arial" w:hAnsi="Arial" w:cs="Arial"/>
          <w:sz w:val="18"/>
          <w:szCs w:val="18"/>
          <w:lang w:eastAsia="el-GR"/>
        </w:rPr>
        <w:t xml:space="preserve"> </w:t>
      </w:r>
      <w:r w:rsidRPr="00D30D59">
        <w:rPr>
          <w:rFonts w:ascii="Arial" w:hAnsi="Arial" w:cs="Arial"/>
          <w:sz w:val="18"/>
          <w:szCs w:val="18"/>
          <w:lang w:eastAsia="el-GR"/>
        </w:rPr>
        <w:t xml:space="preserve">σειράς </w:t>
      </w:r>
      <w:r w:rsidR="00F46B0B" w:rsidRPr="00D30D59">
        <w:rPr>
          <w:rFonts w:ascii="Arial" w:hAnsi="Arial" w:cs="Arial"/>
          <w:b/>
          <w:sz w:val="18"/>
          <w:szCs w:val="18"/>
          <w:lang w:eastAsia="el-GR"/>
        </w:rPr>
        <w:t xml:space="preserve">ISO </w:t>
      </w:r>
      <w:r w:rsidR="009F2501" w:rsidRPr="00D30D59">
        <w:rPr>
          <w:rFonts w:ascii="Arial" w:hAnsi="Arial" w:cs="Arial"/>
          <w:b/>
          <w:sz w:val="18"/>
          <w:szCs w:val="18"/>
          <w:lang w:eastAsia="el-GR"/>
        </w:rPr>
        <w:t xml:space="preserve">9001 </w:t>
      </w:r>
      <w:r w:rsidR="009F2501" w:rsidRPr="00D30D59">
        <w:rPr>
          <w:rFonts w:ascii="Arial" w:hAnsi="Arial" w:cs="Arial"/>
          <w:sz w:val="18"/>
          <w:szCs w:val="18"/>
          <w:lang w:eastAsia="el-GR"/>
        </w:rPr>
        <w:t xml:space="preserve"> </w:t>
      </w:r>
      <w:r w:rsidR="00844905" w:rsidRPr="00D30D59">
        <w:rPr>
          <w:rFonts w:ascii="Arial" w:hAnsi="Arial" w:cs="Arial"/>
          <w:sz w:val="18"/>
          <w:szCs w:val="18"/>
          <w:lang w:eastAsia="el-GR"/>
        </w:rPr>
        <w:t xml:space="preserve">για τον </w:t>
      </w:r>
      <w:r w:rsidRPr="00D30D59">
        <w:rPr>
          <w:rFonts w:ascii="Arial" w:hAnsi="Arial" w:cs="Arial"/>
          <w:sz w:val="18"/>
          <w:szCs w:val="18"/>
          <w:lang w:eastAsia="el-GR"/>
        </w:rPr>
        <w:t>προμηθευτ</w:t>
      </w:r>
      <w:r w:rsidR="00844905" w:rsidRPr="00D30D59">
        <w:rPr>
          <w:rFonts w:ascii="Arial" w:hAnsi="Arial" w:cs="Arial"/>
          <w:sz w:val="18"/>
          <w:szCs w:val="18"/>
          <w:lang w:eastAsia="el-GR"/>
        </w:rPr>
        <w:t>ή και το</w:t>
      </w:r>
      <w:r w:rsidR="0068108A" w:rsidRPr="00D30D59">
        <w:rPr>
          <w:rFonts w:ascii="Arial" w:hAnsi="Arial" w:cs="Arial"/>
          <w:sz w:val="18"/>
          <w:szCs w:val="18"/>
          <w:lang w:eastAsia="el-GR"/>
        </w:rPr>
        <w:t>ν</w:t>
      </w:r>
      <w:r w:rsidRPr="00D30D59">
        <w:rPr>
          <w:rFonts w:ascii="Arial" w:hAnsi="Arial" w:cs="Arial"/>
          <w:sz w:val="18"/>
          <w:szCs w:val="18"/>
          <w:lang w:eastAsia="el-GR"/>
        </w:rPr>
        <w:t xml:space="preserve"> κατασκευαστή  </w:t>
      </w:r>
      <w:r w:rsidR="009F2501" w:rsidRPr="00D30D59">
        <w:rPr>
          <w:rFonts w:ascii="Arial" w:hAnsi="Arial" w:cs="Arial"/>
          <w:sz w:val="18"/>
          <w:szCs w:val="18"/>
          <w:lang w:eastAsia="el-GR"/>
        </w:rPr>
        <w:t xml:space="preserve">καθώς επίσης </w:t>
      </w:r>
      <w:r w:rsidR="0096321C" w:rsidRPr="00D30D59">
        <w:rPr>
          <w:rFonts w:ascii="Arial" w:hAnsi="Arial" w:cs="Arial"/>
          <w:sz w:val="18"/>
          <w:szCs w:val="18"/>
          <w:lang w:eastAsia="el-GR"/>
        </w:rPr>
        <w:t xml:space="preserve">και έγκυρο πιστοποιητικό σειράς </w:t>
      </w:r>
      <w:r w:rsidR="0096321C" w:rsidRPr="00D30D59">
        <w:rPr>
          <w:rFonts w:ascii="Arial" w:hAnsi="Arial" w:cs="Arial"/>
          <w:b/>
          <w:sz w:val="18"/>
          <w:szCs w:val="18"/>
          <w:lang w:eastAsia="el-GR"/>
        </w:rPr>
        <w:t>ISO 13485</w:t>
      </w:r>
      <w:r w:rsidR="0096321C" w:rsidRPr="00D30D59">
        <w:rPr>
          <w:rFonts w:ascii="Arial" w:hAnsi="Arial" w:cs="Arial"/>
          <w:sz w:val="18"/>
          <w:szCs w:val="18"/>
          <w:lang w:eastAsia="el-GR"/>
        </w:rPr>
        <w:t xml:space="preserve"> (ή ισοδύναμο)</w:t>
      </w:r>
      <w:r w:rsidR="009974BB" w:rsidRPr="00D30D59">
        <w:rPr>
          <w:rFonts w:ascii="Arial" w:hAnsi="Arial" w:cs="Arial"/>
          <w:sz w:val="18"/>
          <w:szCs w:val="18"/>
          <w:lang w:eastAsia="el-GR"/>
        </w:rPr>
        <w:t>.</w:t>
      </w:r>
      <w:r w:rsidR="0096321C" w:rsidRPr="00D30D59">
        <w:rPr>
          <w:rFonts w:ascii="Arial" w:hAnsi="Arial" w:cs="Arial"/>
          <w:sz w:val="18"/>
          <w:szCs w:val="18"/>
          <w:lang w:eastAsia="el-GR"/>
        </w:rPr>
        <w:t xml:space="preserve"> </w:t>
      </w:r>
      <w:r w:rsidR="009F2501" w:rsidRPr="00D30D59">
        <w:rPr>
          <w:rFonts w:ascii="Arial" w:hAnsi="Arial" w:cs="Arial"/>
          <w:sz w:val="18"/>
          <w:szCs w:val="18"/>
          <w:lang w:eastAsia="el-GR"/>
        </w:rPr>
        <w:t xml:space="preserve"> </w:t>
      </w:r>
      <w:r w:rsidR="00B24266" w:rsidRPr="00D30D59">
        <w:rPr>
          <w:rFonts w:ascii="Arial" w:hAnsi="Arial" w:cs="Arial"/>
          <w:bCs/>
          <w:sz w:val="18"/>
          <w:szCs w:val="18"/>
          <w:lang w:eastAsia="el-GR"/>
        </w:rPr>
        <w:t>Δ</w:t>
      </w:r>
      <w:r w:rsidR="00F46B0B" w:rsidRPr="00D30D59">
        <w:rPr>
          <w:rFonts w:ascii="Arial" w:hAnsi="Arial" w:cs="Arial"/>
          <w:sz w:val="18"/>
          <w:szCs w:val="18"/>
        </w:rPr>
        <w:t>ιευκρινίζεται ότι η Αναθέτουσα Αρχή (Νοσοκομείο) δεν απορρίπτει προσφορά προμηθευτή που πληροί ένα εθνικό πρότυπο, το οποίο αποτελεί μεταφορά ευρωπαϊκού προτύπου, μία ευρωπαϊκή τεχνική έγκριση, μία κοινή τεχνική προδιαγραφή, ένα διεθνές πρότυπο ή ένα τεχνικό πλαίσιο αναφοράς που έχει εκπονηθεί από ευρωπαϊκό οργανισμό τυποποίησης, εφόσον τα εν λόγω πρότυπα ή προδιαγραφές καλύπτουν τις απαιτήσεις που έχουν οριστεί με τη Διακήρυξη. Σε</w:t>
      </w:r>
      <w:r w:rsidR="00972051" w:rsidRPr="00D30D59">
        <w:rPr>
          <w:rFonts w:ascii="Arial" w:hAnsi="Arial" w:cs="Arial"/>
          <w:sz w:val="18"/>
          <w:szCs w:val="18"/>
        </w:rPr>
        <w:t xml:space="preserve"> αυτή την περίπτωση όμως,</w:t>
      </w:r>
      <w:r w:rsidR="00F46B0B" w:rsidRPr="00D30D59">
        <w:rPr>
          <w:rFonts w:ascii="Arial" w:hAnsi="Arial" w:cs="Arial"/>
          <w:sz w:val="18"/>
          <w:szCs w:val="18"/>
        </w:rPr>
        <w:t xml:space="preserve"> ο προσφέρων </w:t>
      </w:r>
      <w:r w:rsidR="00F46B0B" w:rsidRPr="00D30D59">
        <w:rPr>
          <w:rFonts w:ascii="Arial" w:hAnsi="Arial" w:cs="Arial"/>
          <w:sz w:val="18"/>
          <w:szCs w:val="18"/>
          <w:u w:val="single"/>
        </w:rPr>
        <w:t>υποχρεούται να αποδεικνύει</w:t>
      </w:r>
      <w:r w:rsidR="00F46B0B" w:rsidRPr="00D30D59">
        <w:rPr>
          <w:rFonts w:ascii="Arial" w:hAnsi="Arial" w:cs="Arial"/>
          <w:sz w:val="18"/>
          <w:szCs w:val="18"/>
        </w:rPr>
        <w:t xml:space="preserve"> στην προσφορά του, κατά τρόπον ικανοποιητικό για την Αναθέτουσα Αρχή και με κάθε ενδεδειγμένο μέσο, συμπεριλαμβανομένων και εκείνων που αναφέρονται στο άρθρο 56,  ότι το έργο, προϊόν ή υπηρεσία, για το οποίο δηλώνει ότι πληροί το ανωτέρω πρότυπο, ανταποκρίνεται πράγματι (ή υπερκαλύπτει) τις απαιτήσεις που ορίζει η Διακήρυξη.</w:t>
      </w:r>
    </w:p>
    <w:p w:rsidR="00C24504" w:rsidRPr="00D30D59" w:rsidRDefault="00C24504" w:rsidP="003A1396">
      <w:pPr>
        <w:numPr>
          <w:ilvl w:val="0"/>
          <w:numId w:val="20"/>
        </w:numPr>
        <w:spacing w:line="360" w:lineRule="auto"/>
        <w:jc w:val="both"/>
        <w:rPr>
          <w:rFonts w:ascii="Arial" w:hAnsi="Arial" w:cs="Arial"/>
          <w:sz w:val="18"/>
          <w:szCs w:val="18"/>
        </w:rPr>
      </w:pPr>
      <w:r w:rsidRPr="00D30D59">
        <w:rPr>
          <w:rFonts w:ascii="Arial" w:hAnsi="Arial" w:cs="Arial"/>
          <w:b/>
          <w:sz w:val="18"/>
          <w:szCs w:val="18"/>
          <w:lang w:eastAsia="el-GR"/>
        </w:rPr>
        <w:t>Πιστοποιητικό συμμόρφωσης,</w:t>
      </w:r>
      <w:r w:rsidRPr="00D30D59">
        <w:rPr>
          <w:rFonts w:ascii="Arial" w:hAnsi="Arial" w:cs="Arial"/>
          <w:sz w:val="18"/>
          <w:szCs w:val="18"/>
          <w:lang w:eastAsia="el-GR"/>
        </w:rPr>
        <w:t xml:space="preserve"> σύμφωνα με την  </w:t>
      </w:r>
      <w:r w:rsidR="00FC5841" w:rsidRPr="00D30D59">
        <w:rPr>
          <w:rFonts w:ascii="Arial" w:hAnsi="Arial" w:cs="Arial"/>
          <w:b/>
          <w:sz w:val="18"/>
          <w:szCs w:val="18"/>
          <w:lang w:eastAsia="el-GR"/>
        </w:rPr>
        <w:t>Υ.Α.</w:t>
      </w:r>
      <w:r w:rsidR="00FC5841" w:rsidRPr="00D30D59">
        <w:rPr>
          <w:rFonts w:ascii="Arial" w:hAnsi="Arial" w:cs="Arial"/>
          <w:sz w:val="18"/>
          <w:szCs w:val="18"/>
          <w:lang w:eastAsia="el-GR"/>
        </w:rPr>
        <w:t xml:space="preserve"> </w:t>
      </w:r>
      <w:r w:rsidRPr="00D30D59">
        <w:rPr>
          <w:rFonts w:ascii="Arial" w:hAnsi="Arial" w:cs="Arial"/>
          <w:b/>
          <w:sz w:val="18"/>
          <w:szCs w:val="18"/>
          <w:lang w:eastAsia="el-GR"/>
        </w:rPr>
        <w:t>ΔΥ8δ/Γ. Π. οικ./1348/2004</w:t>
      </w:r>
      <w:r w:rsidRPr="00D30D59">
        <w:rPr>
          <w:rFonts w:ascii="Arial" w:hAnsi="Arial" w:cs="Arial"/>
          <w:sz w:val="18"/>
          <w:szCs w:val="18"/>
          <w:lang w:eastAsia="el-GR"/>
        </w:rPr>
        <w:t xml:space="preserve"> </w:t>
      </w:r>
      <w:r w:rsidR="008B2A97" w:rsidRPr="00D30D59">
        <w:rPr>
          <w:rFonts w:ascii="Arial" w:hAnsi="Arial" w:cs="Arial"/>
          <w:sz w:val="18"/>
          <w:szCs w:val="18"/>
          <w:lang w:eastAsia="el-GR"/>
        </w:rPr>
        <w:t xml:space="preserve"> </w:t>
      </w:r>
      <w:r w:rsidRPr="00D30D59">
        <w:rPr>
          <w:rFonts w:ascii="Arial" w:hAnsi="Arial" w:cs="Arial"/>
          <w:sz w:val="18"/>
          <w:szCs w:val="18"/>
          <w:lang w:eastAsia="el-GR"/>
        </w:rPr>
        <w:t xml:space="preserve">(Φ.Ε.Κ. 32 Β/16-1-2004) «Αρχές και κατευθυντήριες γραμμές ορθής πρακτικής διανομής </w:t>
      </w:r>
      <w:proofErr w:type="spellStart"/>
      <w:r w:rsidRPr="00D30D59">
        <w:rPr>
          <w:rFonts w:ascii="Arial" w:hAnsi="Arial" w:cs="Arial"/>
          <w:sz w:val="18"/>
          <w:szCs w:val="18"/>
          <w:lang w:eastAsia="el-GR"/>
        </w:rPr>
        <w:t>ιατροτεχνολογικών</w:t>
      </w:r>
      <w:proofErr w:type="spellEnd"/>
      <w:r w:rsidRPr="00D30D59">
        <w:rPr>
          <w:rFonts w:ascii="Arial" w:hAnsi="Arial" w:cs="Arial"/>
          <w:sz w:val="18"/>
          <w:szCs w:val="18"/>
          <w:lang w:eastAsia="el-GR"/>
        </w:rPr>
        <w:t xml:space="preserve"> προϊόντων», εκτός εάν δεν πρόκειται για </w:t>
      </w:r>
      <w:proofErr w:type="spellStart"/>
      <w:r w:rsidRPr="00D30D59">
        <w:rPr>
          <w:rFonts w:ascii="Arial" w:hAnsi="Arial" w:cs="Arial"/>
          <w:sz w:val="18"/>
          <w:szCs w:val="18"/>
          <w:lang w:eastAsia="el-GR"/>
        </w:rPr>
        <w:t>ιατροτεχνολογικό</w:t>
      </w:r>
      <w:proofErr w:type="spellEnd"/>
      <w:r w:rsidRPr="00D30D59">
        <w:rPr>
          <w:rFonts w:ascii="Arial" w:hAnsi="Arial" w:cs="Arial"/>
          <w:sz w:val="18"/>
          <w:szCs w:val="18"/>
          <w:lang w:eastAsia="el-GR"/>
        </w:rPr>
        <w:t xml:space="preserve"> προϊόν. </w:t>
      </w:r>
    </w:p>
    <w:p w:rsidR="002A675B" w:rsidRPr="00D30D59" w:rsidRDefault="00C24504" w:rsidP="003A1396">
      <w:pPr>
        <w:numPr>
          <w:ilvl w:val="0"/>
          <w:numId w:val="20"/>
        </w:numPr>
        <w:spacing w:line="360" w:lineRule="auto"/>
        <w:jc w:val="both"/>
        <w:rPr>
          <w:rFonts w:ascii="Arial" w:hAnsi="Arial" w:cs="Arial"/>
          <w:sz w:val="18"/>
          <w:szCs w:val="18"/>
        </w:rPr>
      </w:pPr>
      <w:r w:rsidRPr="00D30D59">
        <w:rPr>
          <w:rFonts w:ascii="Arial" w:hAnsi="Arial" w:cs="Arial"/>
          <w:sz w:val="18"/>
          <w:szCs w:val="18"/>
          <w:lang w:eastAsia="el-GR"/>
        </w:rPr>
        <w:t xml:space="preserve">Πλήρη τεκμηριωμένα </w:t>
      </w:r>
      <w:r w:rsidRPr="00D30D59">
        <w:rPr>
          <w:rFonts w:ascii="Arial" w:hAnsi="Arial" w:cs="Arial"/>
          <w:b/>
          <w:sz w:val="18"/>
          <w:szCs w:val="18"/>
          <w:lang w:eastAsia="el-GR"/>
        </w:rPr>
        <w:t>πιστοποιητικά σήμανσης CE</w:t>
      </w:r>
      <w:r w:rsidRPr="00D30D59">
        <w:rPr>
          <w:rFonts w:ascii="Arial" w:hAnsi="Arial" w:cs="Arial"/>
          <w:sz w:val="18"/>
          <w:szCs w:val="18"/>
          <w:lang w:eastAsia="el-GR"/>
        </w:rPr>
        <w:t xml:space="preserve"> (Οδηγία 93/42/Ε.Ε. ή άλλη, εάν δεν πρόκειται για </w:t>
      </w:r>
      <w:proofErr w:type="spellStart"/>
      <w:r w:rsidRPr="00D30D59">
        <w:rPr>
          <w:rFonts w:ascii="Arial" w:hAnsi="Arial" w:cs="Arial"/>
          <w:sz w:val="18"/>
          <w:szCs w:val="18"/>
          <w:lang w:eastAsia="el-GR"/>
        </w:rPr>
        <w:t>ιατροτεχνολογικό</w:t>
      </w:r>
      <w:proofErr w:type="spellEnd"/>
      <w:r w:rsidRPr="00D30D59">
        <w:rPr>
          <w:rFonts w:ascii="Arial" w:hAnsi="Arial" w:cs="Arial"/>
          <w:sz w:val="18"/>
          <w:szCs w:val="18"/>
          <w:lang w:eastAsia="el-GR"/>
        </w:rPr>
        <w:t xml:space="preserve"> προϊόν) </w:t>
      </w:r>
      <w:r w:rsidRPr="00D30D59">
        <w:rPr>
          <w:rFonts w:ascii="Arial" w:hAnsi="Arial" w:cs="Arial"/>
          <w:bCs/>
          <w:sz w:val="18"/>
          <w:szCs w:val="18"/>
        </w:rPr>
        <w:t>που έχουν εκδοθεί από επίσημα ινστιτούτα ελέγχου ποιότητας με τα οποία βεβαιώνεται η καταλληλότητα των προϊόντων.</w:t>
      </w:r>
    </w:p>
    <w:p w:rsidR="00F55F0C" w:rsidRPr="00D30D59" w:rsidRDefault="00F55F0C" w:rsidP="003A1396">
      <w:pPr>
        <w:autoSpaceDE w:val="0"/>
        <w:spacing w:line="360" w:lineRule="auto"/>
        <w:jc w:val="both"/>
        <w:rPr>
          <w:rFonts w:ascii="Arial" w:hAnsi="Arial" w:cs="Arial"/>
          <w:sz w:val="18"/>
          <w:szCs w:val="18"/>
        </w:rPr>
      </w:pPr>
    </w:p>
    <w:p w:rsidR="00F46B0B" w:rsidRPr="00D30D59" w:rsidRDefault="00A940EC" w:rsidP="003A1396">
      <w:pPr>
        <w:autoSpaceDE w:val="0"/>
        <w:spacing w:line="360" w:lineRule="auto"/>
        <w:jc w:val="both"/>
        <w:rPr>
          <w:rFonts w:ascii="Arial" w:hAnsi="Arial" w:cs="Arial"/>
          <w:sz w:val="18"/>
          <w:szCs w:val="18"/>
        </w:rPr>
      </w:pPr>
      <w:r w:rsidRPr="001E2F7E">
        <w:rPr>
          <w:rFonts w:ascii="Arial" w:eastAsia="Calibri" w:hAnsi="Arial" w:cs="Arial"/>
          <w:b/>
          <w:bCs/>
          <w:color w:val="000000"/>
          <w:sz w:val="18"/>
          <w:szCs w:val="18"/>
          <w:lang w:eastAsia="el-GR"/>
        </w:rPr>
        <w:t>6</w:t>
      </w:r>
      <w:r w:rsidR="00644AB8" w:rsidRPr="00D30D59">
        <w:rPr>
          <w:rFonts w:ascii="Arial" w:eastAsia="Calibri" w:hAnsi="Arial" w:cs="Arial"/>
          <w:b/>
          <w:bCs/>
          <w:color w:val="000000"/>
          <w:sz w:val="18"/>
          <w:szCs w:val="18"/>
          <w:lang w:eastAsia="el-GR"/>
        </w:rPr>
        <w:t xml:space="preserve">)  </w:t>
      </w:r>
      <w:r w:rsidR="00F46B0B" w:rsidRPr="00D30D59">
        <w:rPr>
          <w:rFonts w:ascii="Arial" w:eastAsia="Calibri" w:hAnsi="Arial" w:cs="Arial"/>
          <w:b/>
          <w:bCs/>
          <w:color w:val="000000"/>
          <w:sz w:val="18"/>
          <w:szCs w:val="18"/>
          <w:lang w:eastAsia="el-GR"/>
        </w:rPr>
        <w:t>Πίνακες Συμμόρφωσης</w:t>
      </w: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color w:val="000000"/>
          <w:sz w:val="18"/>
          <w:szCs w:val="18"/>
          <w:lang w:eastAsia="el-GR"/>
        </w:rPr>
        <w:t>Οι Πίνακες Συμμόρφωσης της Διακήρυξης πρέπει να υποβληθούν με την Τεχνική Προσφορά, συμπληρωμένοι σύμφωνα με τις παρακάτω επεξηγήσεις και οδηγίες τις οποίες ο υποψήφιος είναι υποχρεωμένος να ακολουθήσει:</w:t>
      </w: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color w:val="000000"/>
          <w:sz w:val="18"/>
          <w:szCs w:val="18"/>
          <w:lang w:eastAsia="el-GR"/>
        </w:rPr>
        <w:t xml:space="preserve">Στη Στήλη </w:t>
      </w:r>
      <w:r w:rsidRPr="00D30D59">
        <w:rPr>
          <w:rFonts w:ascii="Arial" w:eastAsia="Calibri" w:hAnsi="Arial" w:cs="Arial"/>
          <w:b/>
          <w:color w:val="000000"/>
          <w:sz w:val="18"/>
          <w:szCs w:val="18"/>
          <w:lang w:eastAsia="el-GR"/>
        </w:rPr>
        <w:t>«ΠΕΡΙΓΡΑΦΗ ΠΡΟΔΙΑΓΡΑΦΗΣ»</w:t>
      </w:r>
      <w:r w:rsidRPr="00D30D59">
        <w:rPr>
          <w:rFonts w:ascii="Arial" w:eastAsia="Calibri" w:hAnsi="Arial" w:cs="Arial"/>
          <w:color w:val="000000"/>
          <w:sz w:val="18"/>
          <w:szCs w:val="18"/>
          <w:lang w:eastAsia="el-GR"/>
        </w:rPr>
        <w:t>, περιγράφονται αναλυτικά οι αντίστοιχοι τεχνικοί όροι, υποχρε</w:t>
      </w:r>
      <w:r w:rsidR="00F57636" w:rsidRPr="00D30D59">
        <w:rPr>
          <w:rFonts w:ascii="Arial" w:eastAsia="Calibri" w:hAnsi="Arial" w:cs="Arial"/>
          <w:color w:val="000000"/>
          <w:sz w:val="18"/>
          <w:szCs w:val="18"/>
          <w:lang w:eastAsia="el-GR"/>
        </w:rPr>
        <w:t>ώσεις ή επεξηγήσεις για τα οποία</w:t>
      </w:r>
      <w:r w:rsidRPr="00D30D59">
        <w:rPr>
          <w:rFonts w:ascii="Arial" w:eastAsia="Calibri" w:hAnsi="Arial" w:cs="Arial"/>
          <w:color w:val="000000"/>
          <w:sz w:val="18"/>
          <w:szCs w:val="18"/>
          <w:lang w:eastAsia="el-GR"/>
        </w:rPr>
        <w:t xml:space="preserve"> θα πρέπει να δοθούν αντίστοιχες απαντήσεις.</w:t>
      </w: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color w:val="000000"/>
          <w:sz w:val="18"/>
          <w:szCs w:val="18"/>
          <w:lang w:eastAsia="el-GR"/>
        </w:rPr>
        <w:t xml:space="preserve">Αν στη στήλη </w:t>
      </w:r>
      <w:r w:rsidRPr="00D30D59">
        <w:rPr>
          <w:rFonts w:ascii="Arial" w:eastAsia="Calibri" w:hAnsi="Arial" w:cs="Arial"/>
          <w:b/>
          <w:color w:val="000000"/>
          <w:sz w:val="18"/>
          <w:szCs w:val="18"/>
          <w:lang w:eastAsia="el-GR"/>
        </w:rPr>
        <w:t>«ΑΠΑΙΤΗΣΗ»</w:t>
      </w:r>
      <w:r w:rsidRPr="00D30D59">
        <w:rPr>
          <w:rFonts w:ascii="Arial" w:eastAsia="Calibri" w:hAnsi="Arial" w:cs="Arial"/>
          <w:color w:val="000000"/>
          <w:sz w:val="18"/>
          <w:szCs w:val="18"/>
          <w:lang w:eastAsia="el-GR"/>
        </w:rPr>
        <w:t xml:space="preserve"> έχει συμπληρωθεί η λέξη «ΝΑΙ» σημαίνει ότι </w:t>
      </w:r>
      <w:r w:rsidR="0097656D" w:rsidRPr="00D30D59">
        <w:rPr>
          <w:rFonts w:ascii="Arial" w:eastAsia="Calibri" w:hAnsi="Arial" w:cs="Arial"/>
          <w:color w:val="000000"/>
          <w:sz w:val="18"/>
          <w:szCs w:val="18"/>
          <w:lang w:eastAsia="el-GR"/>
        </w:rPr>
        <w:t xml:space="preserve"> </w:t>
      </w:r>
      <w:r w:rsidRPr="00D30D59">
        <w:rPr>
          <w:rFonts w:ascii="Arial" w:eastAsia="Calibri" w:hAnsi="Arial" w:cs="Arial"/>
          <w:color w:val="000000"/>
          <w:sz w:val="18"/>
          <w:szCs w:val="18"/>
          <w:lang w:eastAsia="el-GR"/>
        </w:rPr>
        <w:t xml:space="preserve">η αντίστοιχη προδιαγραφή είναι υποχρεωτική για τον υποψήφιο Ανάδοχο. Εάν συμπληρωθεί ένας αριθμός που σημαίνει υποχρεωτικό αριθμητικό μέγεθος της προδιαγραφής, απαιτείται συμμόρφωση προς αυτόν, </w:t>
      </w:r>
      <w:r w:rsidR="0097656D" w:rsidRPr="00D30D59">
        <w:rPr>
          <w:rFonts w:ascii="Arial" w:eastAsia="Calibri" w:hAnsi="Arial" w:cs="Arial"/>
          <w:color w:val="000000"/>
          <w:sz w:val="18"/>
          <w:szCs w:val="18"/>
          <w:lang w:eastAsia="el-GR"/>
        </w:rPr>
        <w:t>αφού θεωρείται</w:t>
      </w:r>
      <w:r w:rsidRPr="00D30D59">
        <w:rPr>
          <w:rFonts w:ascii="Arial" w:eastAsia="Calibri" w:hAnsi="Arial" w:cs="Arial"/>
          <w:color w:val="000000"/>
          <w:sz w:val="18"/>
          <w:szCs w:val="18"/>
          <w:lang w:eastAsia="el-GR"/>
        </w:rPr>
        <w:t xml:space="preserve"> ως απαράβατο</w:t>
      </w:r>
      <w:r w:rsidR="0097656D" w:rsidRPr="00D30D59">
        <w:rPr>
          <w:rFonts w:ascii="Arial" w:eastAsia="Calibri" w:hAnsi="Arial" w:cs="Arial"/>
          <w:color w:val="000000"/>
          <w:sz w:val="18"/>
          <w:szCs w:val="18"/>
          <w:lang w:eastAsia="el-GR"/>
        </w:rPr>
        <w:t>ς</w:t>
      </w:r>
      <w:r w:rsidRPr="00D30D59">
        <w:rPr>
          <w:rFonts w:ascii="Arial" w:eastAsia="Calibri" w:hAnsi="Arial" w:cs="Arial"/>
          <w:color w:val="000000"/>
          <w:sz w:val="18"/>
          <w:szCs w:val="18"/>
          <w:lang w:eastAsia="el-GR"/>
        </w:rPr>
        <w:t xml:space="preserve"> όρο</w:t>
      </w:r>
      <w:r w:rsidR="0097656D" w:rsidRPr="00D30D59">
        <w:rPr>
          <w:rFonts w:ascii="Arial" w:eastAsia="Calibri" w:hAnsi="Arial" w:cs="Arial"/>
          <w:color w:val="000000"/>
          <w:sz w:val="18"/>
          <w:szCs w:val="18"/>
          <w:lang w:eastAsia="el-GR"/>
        </w:rPr>
        <w:t>ς</w:t>
      </w:r>
      <w:r w:rsidRPr="00D30D59">
        <w:rPr>
          <w:rFonts w:ascii="Arial" w:eastAsia="Calibri" w:hAnsi="Arial" w:cs="Arial"/>
          <w:color w:val="000000"/>
          <w:sz w:val="18"/>
          <w:szCs w:val="18"/>
          <w:lang w:eastAsia="el-GR"/>
        </w:rPr>
        <w:t xml:space="preserve"> σύμφωνα με την παρούσα. Προσφορές που αποκλίνουν από απαράβατους όρους απορρίπτονται ως απαράδεκτες.</w:t>
      </w:r>
    </w:p>
    <w:p w:rsidR="00F46B0B" w:rsidRPr="00D30D59" w:rsidRDefault="00F46B0B" w:rsidP="003A1396">
      <w:pPr>
        <w:autoSpaceDE w:val="0"/>
        <w:spacing w:line="360" w:lineRule="auto"/>
        <w:jc w:val="both"/>
        <w:rPr>
          <w:rFonts w:ascii="Arial" w:hAnsi="Arial" w:cs="Arial"/>
          <w:sz w:val="18"/>
          <w:szCs w:val="18"/>
        </w:rPr>
      </w:pPr>
      <w:r w:rsidRPr="00D30D59">
        <w:rPr>
          <w:rFonts w:ascii="Arial" w:eastAsia="Calibri" w:hAnsi="Arial" w:cs="Arial"/>
          <w:color w:val="000000"/>
          <w:sz w:val="18"/>
          <w:szCs w:val="18"/>
          <w:lang w:eastAsia="el-GR"/>
        </w:rPr>
        <w:t xml:space="preserve">Στη στήλη </w:t>
      </w:r>
      <w:r w:rsidRPr="00D30D59">
        <w:rPr>
          <w:rFonts w:ascii="Arial" w:eastAsia="Calibri" w:hAnsi="Arial" w:cs="Arial"/>
          <w:b/>
          <w:color w:val="000000"/>
          <w:sz w:val="18"/>
          <w:szCs w:val="18"/>
          <w:lang w:eastAsia="el-GR"/>
        </w:rPr>
        <w:t>«ΑΠΑΝΤΗΣΗ ΥΠΟΨΗΦΙΟΥ»</w:t>
      </w:r>
      <w:r w:rsidRPr="00D30D59">
        <w:rPr>
          <w:rFonts w:ascii="Arial" w:eastAsia="Calibri" w:hAnsi="Arial" w:cs="Arial"/>
          <w:color w:val="000000"/>
          <w:sz w:val="18"/>
          <w:szCs w:val="18"/>
          <w:lang w:eastAsia="el-GR"/>
        </w:rPr>
        <w:t xml:space="preserve"> ση</w:t>
      </w:r>
      <w:r w:rsidR="00323DAA" w:rsidRPr="00D30D59">
        <w:rPr>
          <w:rFonts w:ascii="Arial" w:eastAsia="Calibri" w:hAnsi="Arial" w:cs="Arial"/>
          <w:color w:val="000000"/>
          <w:sz w:val="18"/>
          <w:szCs w:val="18"/>
          <w:lang w:eastAsia="el-GR"/>
        </w:rPr>
        <w:t>μειώνεται η απάντηση του υποψήφι</w:t>
      </w:r>
      <w:r w:rsidRPr="00D30D59">
        <w:rPr>
          <w:rFonts w:ascii="Arial" w:eastAsia="Calibri" w:hAnsi="Arial" w:cs="Arial"/>
          <w:color w:val="000000"/>
          <w:sz w:val="18"/>
          <w:szCs w:val="18"/>
          <w:lang w:eastAsia="el-GR"/>
        </w:rPr>
        <w:t xml:space="preserve">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w:t>
      </w:r>
      <w:r w:rsidRPr="00D30D59">
        <w:rPr>
          <w:rFonts w:ascii="Arial" w:eastAsia="Calibri" w:hAnsi="Arial" w:cs="Arial"/>
          <w:b/>
          <w:color w:val="000000"/>
          <w:sz w:val="18"/>
          <w:szCs w:val="18"/>
          <w:lang w:eastAsia="el-GR"/>
        </w:rPr>
        <w:t>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p w:rsidR="00E76BCF" w:rsidRDefault="00F46B0B" w:rsidP="003A1396">
      <w:pPr>
        <w:autoSpaceDE w:val="0"/>
        <w:spacing w:line="360" w:lineRule="auto"/>
        <w:jc w:val="both"/>
        <w:rPr>
          <w:rFonts w:ascii="Arial" w:eastAsia="Calibri" w:hAnsi="Arial" w:cs="Arial"/>
          <w:color w:val="000000"/>
          <w:sz w:val="18"/>
          <w:szCs w:val="18"/>
          <w:lang w:eastAsia="el-GR"/>
        </w:rPr>
      </w:pPr>
      <w:r w:rsidRPr="00D30D59">
        <w:rPr>
          <w:rFonts w:ascii="Arial" w:eastAsia="Calibri" w:hAnsi="Arial" w:cs="Arial"/>
          <w:color w:val="000000"/>
          <w:sz w:val="18"/>
          <w:szCs w:val="18"/>
          <w:lang w:eastAsia="el-GR"/>
        </w:rPr>
        <w:t xml:space="preserve">Στη στήλη </w:t>
      </w:r>
      <w:r w:rsidRPr="00D30D59">
        <w:rPr>
          <w:rFonts w:ascii="Arial" w:eastAsia="Calibri" w:hAnsi="Arial" w:cs="Arial"/>
          <w:b/>
          <w:color w:val="000000"/>
          <w:sz w:val="18"/>
          <w:szCs w:val="18"/>
          <w:lang w:eastAsia="el-GR"/>
        </w:rPr>
        <w:t>«ΠΑΡΑΠΟΜΠΗ»</w:t>
      </w:r>
      <w:r w:rsidRPr="00D30D59">
        <w:rPr>
          <w:rFonts w:ascii="Arial" w:eastAsia="Calibri" w:hAnsi="Arial" w:cs="Arial"/>
          <w:color w:val="000000"/>
          <w:sz w:val="18"/>
          <w:szCs w:val="18"/>
          <w:lang w:eastAsia="el-GR"/>
        </w:rPr>
        <w:t xml:space="preserve"> θα καταγραφεί η σαφής παραπομπή σε ενότητα της τεχνικής προσφοράς, η οποία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της ενότητας καταγράφεται αναλυτικός πίνακας των περιεχόμενων της.</w:t>
      </w:r>
    </w:p>
    <w:p w:rsidR="004636EF" w:rsidRPr="00D30D59" w:rsidRDefault="004636EF" w:rsidP="003A1396">
      <w:pPr>
        <w:autoSpaceDE w:val="0"/>
        <w:spacing w:line="360" w:lineRule="auto"/>
        <w:jc w:val="both"/>
        <w:rPr>
          <w:rFonts w:ascii="Arial" w:eastAsia="Calibri" w:hAnsi="Arial" w:cs="Arial"/>
          <w:color w:val="000000"/>
          <w:sz w:val="18"/>
          <w:szCs w:val="18"/>
          <w:lang w:eastAsia="el-GR"/>
        </w:rPr>
      </w:pPr>
    </w:p>
    <w:p w:rsidR="00E76BCF" w:rsidRPr="00D30D59" w:rsidRDefault="00E76BCF" w:rsidP="003A1396">
      <w:pPr>
        <w:autoSpaceDE w:val="0"/>
        <w:spacing w:line="360" w:lineRule="auto"/>
        <w:jc w:val="both"/>
        <w:rPr>
          <w:rFonts w:ascii="Arial" w:hAnsi="Arial" w:cs="Arial"/>
          <w:sz w:val="18"/>
          <w:szCs w:val="18"/>
        </w:rPr>
      </w:pPr>
    </w:p>
    <w:p w:rsidR="00F46B0B" w:rsidRPr="00D30D59" w:rsidRDefault="00EF751F" w:rsidP="003A1396">
      <w:pPr>
        <w:autoSpaceDE w:val="0"/>
        <w:spacing w:line="360" w:lineRule="auto"/>
        <w:jc w:val="both"/>
        <w:rPr>
          <w:rFonts w:ascii="Arial" w:eastAsia="Calibri" w:hAnsi="Arial" w:cs="Arial"/>
          <w:b/>
          <w:bCs/>
          <w:color w:val="000000"/>
          <w:sz w:val="18"/>
          <w:szCs w:val="18"/>
          <w:lang w:eastAsia="el-GR"/>
        </w:rPr>
      </w:pPr>
      <w:r w:rsidRPr="00D30D59">
        <w:rPr>
          <w:rFonts w:ascii="Arial" w:hAnsi="Arial" w:cs="Arial"/>
          <w:sz w:val="18"/>
          <w:szCs w:val="18"/>
        </w:rPr>
        <w:t xml:space="preserve">                                                       </w:t>
      </w:r>
      <w:r w:rsidR="00446317" w:rsidRPr="00D30D59">
        <w:rPr>
          <w:rFonts w:ascii="Arial" w:eastAsia="Calibri" w:hAnsi="Arial" w:cs="Arial"/>
          <w:b/>
          <w:bCs/>
          <w:color w:val="000000"/>
          <w:sz w:val="18"/>
          <w:szCs w:val="18"/>
          <w:lang w:eastAsia="el-GR"/>
        </w:rPr>
        <w:t xml:space="preserve"> 5. </w:t>
      </w:r>
      <w:r w:rsidR="003D1DDD" w:rsidRPr="00D30D59">
        <w:rPr>
          <w:rFonts w:ascii="Arial" w:eastAsia="Calibri" w:hAnsi="Arial" w:cs="Arial"/>
          <w:b/>
          <w:bCs/>
          <w:color w:val="000000"/>
          <w:sz w:val="18"/>
          <w:szCs w:val="18"/>
          <w:lang w:eastAsia="el-GR"/>
        </w:rPr>
        <w:t xml:space="preserve"> </w:t>
      </w:r>
      <w:r w:rsidR="00F46B0B" w:rsidRPr="00D30D59">
        <w:rPr>
          <w:rFonts w:ascii="Arial" w:eastAsia="Calibri" w:hAnsi="Arial" w:cs="Arial"/>
          <w:b/>
          <w:bCs/>
          <w:color w:val="000000"/>
          <w:sz w:val="18"/>
          <w:szCs w:val="18"/>
          <w:u w:val="single"/>
          <w:lang w:eastAsia="el-GR"/>
        </w:rPr>
        <w:t>ΟΙΚΟΝΟΜΙΚΗ  ΠΡΟΣΦΟΡΑ</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Η Οικονομική Προσφορά συντάσσεται με βάση το αναγραφόμενο, στην παρούσα, κριτήριο ανάθεσης που είναι η πλέον συμφέρουσα προσφορά από οικονομική άποψη, βάσει τιμής, προκύπτουσα από τα επιμέρους κριτήρια ανάθεσης, όπως αυτά ρητά ορίζονται στη Διακήρυξη. Η Οικονομική Προσφορά υποβάλλεται ηλεκτρονικά </w:t>
      </w:r>
      <w:r w:rsidRPr="00D30D59">
        <w:rPr>
          <w:rFonts w:ascii="Arial" w:hAnsi="Arial" w:cs="Arial"/>
          <w:b/>
          <w:bCs/>
          <w:color w:val="000000"/>
          <w:sz w:val="18"/>
          <w:szCs w:val="18"/>
          <w:lang w:eastAsia="el-GR"/>
        </w:rPr>
        <w:t>επί ποιν</w:t>
      </w:r>
      <w:r w:rsidR="00730A88" w:rsidRPr="00D30D59">
        <w:rPr>
          <w:rFonts w:ascii="Arial" w:hAnsi="Arial" w:cs="Arial"/>
          <w:b/>
          <w:bCs/>
          <w:color w:val="000000"/>
          <w:sz w:val="18"/>
          <w:szCs w:val="18"/>
          <w:lang w:eastAsia="el-GR"/>
        </w:rPr>
        <w:t>ή απόρριψη</w:t>
      </w:r>
      <w:r w:rsidRPr="00D30D59">
        <w:rPr>
          <w:rFonts w:ascii="Arial" w:hAnsi="Arial" w:cs="Arial"/>
          <w:b/>
          <w:bCs/>
          <w:color w:val="000000"/>
          <w:sz w:val="18"/>
          <w:szCs w:val="18"/>
          <w:lang w:eastAsia="el-GR"/>
        </w:rPr>
        <w:t xml:space="preserve">ς </w:t>
      </w:r>
      <w:r w:rsidRPr="00D30D59">
        <w:rPr>
          <w:rFonts w:ascii="Arial" w:hAnsi="Arial" w:cs="Arial"/>
          <w:color w:val="000000"/>
          <w:sz w:val="18"/>
          <w:szCs w:val="18"/>
          <w:lang w:eastAsia="el-GR"/>
        </w:rPr>
        <w:t>στον (υπό)φάκελο «Οικονομική Προσφορά».</w:t>
      </w:r>
    </w:p>
    <w:p w:rsidR="007848C0"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Η Οικονομική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w:t>
      </w:r>
      <w:proofErr w:type="spellStart"/>
      <w:r w:rsidRPr="00D30D59">
        <w:rPr>
          <w:rFonts w:ascii="Arial" w:hAnsi="Arial" w:cs="Arial"/>
          <w:color w:val="000000"/>
          <w:sz w:val="18"/>
          <w:szCs w:val="18"/>
          <w:lang w:eastAsia="el-GR"/>
        </w:rPr>
        <w:t>pdf</w:t>
      </w:r>
      <w:proofErr w:type="spellEnd"/>
      <w:r w:rsidRPr="00D30D59">
        <w:rPr>
          <w:rFonts w:ascii="Arial" w:hAnsi="Arial" w:cs="Arial"/>
          <w:color w:val="000000"/>
          <w:sz w:val="18"/>
          <w:szCs w:val="18"/>
          <w:lang w:eastAsia="el-GR"/>
        </w:rPr>
        <w:t xml:space="preserve">,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D30D59">
        <w:rPr>
          <w:rFonts w:ascii="Arial" w:hAnsi="Arial" w:cs="Arial"/>
          <w:color w:val="000000"/>
          <w:sz w:val="18"/>
          <w:szCs w:val="18"/>
          <w:lang w:eastAsia="el-GR"/>
        </w:rPr>
        <w:t>pdf</w:t>
      </w:r>
      <w:proofErr w:type="spellEnd"/>
      <w:r w:rsidRPr="00D30D59">
        <w:rPr>
          <w:rFonts w:ascii="Arial" w:hAnsi="Arial" w:cs="Arial"/>
          <w:color w:val="000000"/>
          <w:sz w:val="18"/>
          <w:szCs w:val="18"/>
          <w:lang w:eastAsia="el-GR"/>
        </w:rPr>
        <w:t>. Εφόσον η 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Ο </w:t>
      </w:r>
      <w:proofErr w:type="spellStart"/>
      <w:r w:rsidRPr="00D30D59">
        <w:rPr>
          <w:rFonts w:ascii="Arial" w:hAnsi="Arial" w:cs="Arial"/>
          <w:color w:val="000000"/>
          <w:sz w:val="18"/>
          <w:szCs w:val="18"/>
          <w:lang w:eastAsia="el-GR"/>
        </w:rPr>
        <w:t>υποφάκελος</w:t>
      </w:r>
      <w:proofErr w:type="spellEnd"/>
      <w:r w:rsidRPr="00D30D59">
        <w:rPr>
          <w:rFonts w:ascii="Arial" w:hAnsi="Arial" w:cs="Arial"/>
          <w:color w:val="000000"/>
          <w:sz w:val="18"/>
          <w:szCs w:val="18"/>
          <w:lang w:eastAsia="el-GR"/>
        </w:rPr>
        <w:t xml:space="preserve"> «Οικονομική Προσφορά» θα πρέπει, επί ποινή αποκλεισμού, να συνοδεύεται με ανάλυση προσφοράς.</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Η Οικονομική Προσφορά υποβάλλεται απαραίτητα με τη συμπλήρωση του Πίνακα Οικονομικής Προσφοράς (</w:t>
      </w:r>
      <w:r w:rsidRPr="00D30D59">
        <w:rPr>
          <w:rFonts w:ascii="Arial" w:hAnsi="Arial" w:cs="Arial"/>
          <w:color w:val="000000"/>
          <w:sz w:val="18"/>
          <w:szCs w:val="18"/>
          <w:lang w:val="en-US" w:eastAsia="el-GR"/>
        </w:rPr>
        <w:t>ME</w:t>
      </w:r>
      <w:r w:rsidRPr="00D30D59">
        <w:rPr>
          <w:rFonts w:ascii="Arial" w:hAnsi="Arial" w:cs="Arial"/>
          <w:color w:val="000000"/>
          <w:sz w:val="18"/>
          <w:szCs w:val="18"/>
          <w:lang w:eastAsia="el-GR"/>
        </w:rPr>
        <w:t>ΡΟΣ Γ΄/Παράρτημα Α΄).</w:t>
      </w:r>
      <w:r w:rsidRPr="00D30D59">
        <w:rPr>
          <w:rFonts w:ascii="Arial" w:hAnsi="Arial" w:cs="Arial"/>
          <w:b/>
          <w:bCs/>
          <w:color w:val="000000"/>
          <w:sz w:val="18"/>
          <w:szCs w:val="18"/>
          <w:lang w:eastAsia="el-GR"/>
        </w:rPr>
        <w:t xml:space="preserve"> </w:t>
      </w:r>
      <w:r w:rsidRPr="00D30D59">
        <w:rPr>
          <w:rFonts w:ascii="Arial" w:hAnsi="Arial" w:cs="Arial"/>
          <w:color w:val="000000"/>
          <w:sz w:val="18"/>
          <w:szCs w:val="18"/>
          <w:lang w:eastAsia="el-GR"/>
        </w:rPr>
        <w:t xml:space="preserve">Απαγορεύεται η αλλαγή στη μορφή και στη δομή του Πίνακα Οικονομικής Προσφοράς, και επιβάλλεται απαραίτητα η χρησιμοποίησή του. </w:t>
      </w:r>
    </w:p>
    <w:p w:rsidR="00825CA7" w:rsidRPr="00D30D59" w:rsidRDefault="00825CA7" w:rsidP="003A1396">
      <w:pPr>
        <w:suppressAutoHyphens w:val="0"/>
        <w:spacing w:before="100" w:beforeAutospacing="1" w:after="198"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Στην Οικονομική Προσφορά αναγράφεται η τιμή, όπως ορίζεται κατωτέρω:</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1.</w:t>
      </w:r>
      <w:r w:rsidRPr="00D30D59">
        <w:rPr>
          <w:rFonts w:ascii="Arial" w:hAnsi="Arial" w:cs="Arial"/>
          <w:color w:val="000000"/>
          <w:sz w:val="18"/>
          <w:szCs w:val="18"/>
          <w:lang w:eastAsia="el-GR"/>
        </w:rPr>
        <w:t xml:space="preserve"> Προσφορές που δεν δίνουν τις τιμές σε ΕΥΡΩ ή που καθορίζουν σχέση ΕΥΡΩ προς ξένο νόμισμα, θα απορρίπτονται ως απαράδεκτες.</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2.</w:t>
      </w:r>
      <w:r w:rsidRPr="00D30D59">
        <w:rPr>
          <w:rFonts w:ascii="Arial" w:hAnsi="Arial" w:cs="Arial"/>
          <w:color w:val="000000"/>
          <w:sz w:val="18"/>
          <w:szCs w:val="18"/>
          <w:lang w:eastAsia="el-GR"/>
        </w:rPr>
        <w:t xml:space="preserve"> Η αναγραφή της τιμής σε ΕΥΡΩ, μπορεί να γίνεται με δύο δεκαδικά ψηφία, εφόσον χρησιμοποιείται σε ενδιάμεσους υπολογισμούς. Το γενικό σύνολο στρογγυλοποιείται σε δυο δεκαδικά ψηφία, προς τα άνω εάν το τρίτο δεκαδικό ψηφίο είναι ίσο ή μεγαλύτερο του πέντε και προς τα κάτω εάν είναι μικρότερο του πέντε.</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3.</w:t>
      </w:r>
      <w:r w:rsidRPr="00D30D59">
        <w:rPr>
          <w:rFonts w:ascii="Arial" w:hAnsi="Arial" w:cs="Arial"/>
          <w:color w:val="000000"/>
          <w:sz w:val="18"/>
          <w:szCs w:val="18"/>
          <w:lang w:eastAsia="el-GR"/>
        </w:rPr>
        <w:t xml:space="preserve"> </w:t>
      </w:r>
      <w:r w:rsidR="00754038" w:rsidRPr="00D30D59">
        <w:rPr>
          <w:rFonts w:ascii="Arial" w:hAnsi="Arial" w:cs="Arial"/>
          <w:color w:val="000000"/>
          <w:sz w:val="18"/>
          <w:szCs w:val="18"/>
          <w:lang w:eastAsia="el-GR"/>
        </w:rPr>
        <w:t xml:space="preserve"> </w:t>
      </w:r>
      <w:r w:rsidRPr="00D30D59">
        <w:rPr>
          <w:rFonts w:ascii="Arial" w:hAnsi="Arial" w:cs="Arial"/>
          <w:color w:val="000000"/>
          <w:sz w:val="18"/>
          <w:szCs w:val="18"/>
          <w:lang w:eastAsia="el-GR"/>
        </w:rPr>
        <w:t>Εφόσον από την προσφορά δεν προκύπτει με σαφήνεια η προσφερόμενη τιμή ή δεν δίδεται ενιαία τιμή για ολόκληρη την προσφερόμενη ποσότητα, η προσφορά απορρίπτεται ως απαράδεκτη με την επιφύλαξη της παρ. 4 του άρθρου 102 του Ν. 4412/2016.</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4.</w:t>
      </w:r>
      <w:r w:rsidRPr="00D30D59">
        <w:rPr>
          <w:rFonts w:ascii="Arial" w:hAnsi="Arial" w:cs="Arial"/>
          <w:color w:val="000000"/>
          <w:sz w:val="18"/>
          <w:szCs w:val="18"/>
          <w:lang w:eastAsia="el-GR"/>
        </w:rPr>
        <w:t xml:space="preserve"> </w:t>
      </w:r>
      <w:r w:rsidR="00754038" w:rsidRPr="00D30D59">
        <w:rPr>
          <w:rFonts w:ascii="Arial" w:hAnsi="Arial" w:cs="Arial"/>
          <w:color w:val="000000"/>
          <w:sz w:val="18"/>
          <w:szCs w:val="18"/>
          <w:lang w:eastAsia="el-GR"/>
        </w:rPr>
        <w:t xml:space="preserve"> </w:t>
      </w:r>
      <w:r w:rsidRPr="00D30D59">
        <w:rPr>
          <w:rFonts w:ascii="Arial" w:hAnsi="Arial" w:cs="Arial"/>
          <w:color w:val="000000"/>
          <w:sz w:val="18"/>
          <w:szCs w:val="18"/>
          <w:lang w:eastAsia="el-GR"/>
        </w:rPr>
        <w:t xml:space="preserve">Προσφορές που θέτουν όρο αναπροσαρμογής της τιμής απορρίπτονται ως απαράδεκτες. </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5.</w:t>
      </w:r>
      <w:r w:rsidRPr="00D30D59">
        <w:rPr>
          <w:rFonts w:ascii="Arial" w:hAnsi="Arial" w:cs="Arial"/>
          <w:color w:val="000000"/>
          <w:sz w:val="18"/>
          <w:szCs w:val="18"/>
          <w:lang w:eastAsia="el-GR"/>
        </w:rPr>
        <w:t xml:space="preserve"> </w:t>
      </w:r>
      <w:r w:rsidR="00754038" w:rsidRPr="00D30D59">
        <w:rPr>
          <w:rFonts w:ascii="Arial" w:hAnsi="Arial" w:cs="Arial"/>
          <w:color w:val="000000"/>
          <w:sz w:val="18"/>
          <w:szCs w:val="18"/>
          <w:lang w:eastAsia="el-GR"/>
        </w:rPr>
        <w:t xml:space="preserve"> </w:t>
      </w:r>
      <w:proofErr w:type="spellStart"/>
      <w:r w:rsidRPr="00D30D59">
        <w:rPr>
          <w:rFonts w:ascii="Arial" w:hAnsi="Arial" w:cs="Arial"/>
          <w:color w:val="000000"/>
          <w:sz w:val="18"/>
          <w:szCs w:val="18"/>
          <w:lang w:eastAsia="el-GR"/>
        </w:rPr>
        <w:t>Dumping</w:t>
      </w:r>
      <w:proofErr w:type="spellEnd"/>
      <w:r w:rsidRPr="00D30D59">
        <w:rPr>
          <w:rFonts w:ascii="Arial" w:hAnsi="Arial" w:cs="Arial"/>
          <w:color w:val="000000"/>
          <w:sz w:val="18"/>
          <w:szCs w:val="18"/>
          <w:lang w:eastAsia="el-GR"/>
        </w:rPr>
        <w:t xml:space="preserve"> - εξαγωγικές επιδοτήσεις</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α- Η προσφορά απορρίπτεται και σε περίπτωση που διαπιστωθεί ότι εφαρμόζεται πολιτική τιμών πώλησης κάτω του κόστους κατασκευής του προϊόντος ή της τιμής απόκτησης του προϊόντος για εμπορία (τιμή </w:t>
      </w:r>
      <w:proofErr w:type="spellStart"/>
      <w:r w:rsidRPr="00D30D59">
        <w:rPr>
          <w:rFonts w:ascii="Arial" w:hAnsi="Arial" w:cs="Arial"/>
          <w:color w:val="000000"/>
          <w:sz w:val="18"/>
          <w:szCs w:val="18"/>
          <w:lang w:eastAsia="el-GR"/>
        </w:rPr>
        <w:t>Dumping</w:t>
      </w:r>
      <w:proofErr w:type="spellEnd"/>
      <w:r w:rsidRPr="00D30D59">
        <w:rPr>
          <w:rFonts w:ascii="Arial" w:hAnsi="Arial" w:cs="Arial"/>
          <w:color w:val="000000"/>
          <w:sz w:val="18"/>
          <w:szCs w:val="18"/>
          <w:lang w:eastAsia="el-GR"/>
        </w:rPr>
        <w:t>) ή ότι το προσφερόμενο προϊόν είναι αποδέκτης εξαγωγικής επιδότησης. Οι προσφέροντες οφείλουν να είναι γνώστες των προαναφερθέντων μέτρων της χώρας προέλευσης του προϊόντος ή της κατασκευάστριας εταιρίας.</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β- Οι προσφέροντες κατασκευαστές ή εμπορικοί εκπρόσωποι προϊόντων χωρών που δεν έχουν αποδεχθεί τα πρωτόκολλα Πολυμερών Συμφωνιών του Παγκοσμίου Οργανισμού Εμπορίου (Π.Ο.Ε.) ή δεν λειτουργούν στο πλαίσιο ολοκληρωμένης Τελωνειακής Ένωσης με την Ε.Ε. , οφείλουν, εγγράφως, να δηλώσουν με την προσφορά τους, ότι το προσφερόμενο προϊόν </w:t>
      </w:r>
      <w:r w:rsidRPr="00D30D59">
        <w:rPr>
          <w:rFonts w:ascii="Arial" w:hAnsi="Arial" w:cs="Arial"/>
          <w:color w:val="000000"/>
          <w:sz w:val="18"/>
          <w:szCs w:val="18"/>
          <w:lang w:eastAsia="el-GR"/>
        </w:rPr>
        <w:lastRenderedPageBreak/>
        <w:t xml:space="preserve">τους δεν είναι αποδέκτης πολιτικής τιμών πώλησης κάτω του κόστους κατασκευής ή της τιμής απόκτησης του προϊόντος για εμπορία (τιμή </w:t>
      </w:r>
      <w:proofErr w:type="spellStart"/>
      <w:r w:rsidRPr="00D30D59">
        <w:rPr>
          <w:rFonts w:ascii="Arial" w:hAnsi="Arial" w:cs="Arial"/>
          <w:color w:val="000000"/>
          <w:sz w:val="18"/>
          <w:szCs w:val="18"/>
          <w:lang w:eastAsia="el-GR"/>
        </w:rPr>
        <w:t>Dumping</w:t>
      </w:r>
      <w:proofErr w:type="spellEnd"/>
      <w:r w:rsidRPr="00D30D59">
        <w:rPr>
          <w:rFonts w:ascii="Arial" w:hAnsi="Arial" w:cs="Arial"/>
          <w:color w:val="000000"/>
          <w:sz w:val="18"/>
          <w:szCs w:val="18"/>
          <w:lang w:eastAsia="el-GR"/>
        </w:rPr>
        <w:t xml:space="preserve">) ή αποδέκτης εξαγωγικής επιδότησης. </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γ- Δεν έχουν την υποχρέωση κατάθεσης της προαναφερθείσας δήλωσης οι προσφέροντες προϊόντα προερχόμενα από τα κράτη-μέλη της Ε.Ε., τη Νορβηγία, την Ελβετία, τις ΗΠΑ, την Ιαπωνία, τον Καναδά, την Αυστραλία, το Ισραήλ και τη Τουρκία καθώς και από κάθε άλλο κράτος που αποδέχεται και εφαρμόζει στον χρόνο που επιθυμεί τα εν λόγω Πρωτόκολλα της Π.Ο.Ε. ή που συνδέεται με την Ε.Ε. στο πλαίσιο ολοκληρωμένης Τελωνειακής Ένωσης. </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Οι τιμές θα δίνονται ως εξής: Ι. Τιμή μονάδος σε </w:t>
      </w:r>
      <w:r w:rsidR="00797DBB" w:rsidRPr="00D30D59">
        <w:rPr>
          <w:rFonts w:ascii="Arial" w:hAnsi="Arial" w:cs="Arial"/>
          <w:color w:val="000000"/>
          <w:sz w:val="18"/>
          <w:szCs w:val="18"/>
          <w:lang w:eastAsia="el-GR"/>
        </w:rPr>
        <w:t xml:space="preserve"> </w:t>
      </w:r>
      <w:r w:rsidRPr="00D30D59">
        <w:rPr>
          <w:rFonts w:ascii="Arial" w:hAnsi="Arial" w:cs="Arial"/>
          <w:color w:val="000000"/>
          <w:sz w:val="18"/>
          <w:szCs w:val="18"/>
          <w:lang w:eastAsia="el-GR"/>
        </w:rPr>
        <w:t>ΕΥΡΩ συμπεριλαμβανομένων των υπέρ τρίτων κρατήσεων και κάθε είδους δαπανών για παράδοση των ειδών ελευθέρων. Στα είδη για τα οποία ζητούνται περισσότερα του ενός τεμάχια, θα δίνεται η τιμή μονάδος ώστε πολλαπλασιαζόμενη με τον αριθμό των ζητουμένων τεμαχίων θα διαμορφώνει την συνολική προσφερόμενη τιμή του πίνακα του υποδείγματος της οικονομικής προσφοράς. ΙΙ. Επισημαίνεται ότι το εκάστοτε ποσοστό Φ.Π.Α. επί τοις εκατό, της ανωτέρω τιμής, θα υπολογίζεται αυτόματα από το σύστημα.</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 xml:space="preserve">6. </w:t>
      </w:r>
      <w:r w:rsidR="00754038" w:rsidRPr="00D30D59">
        <w:rPr>
          <w:rFonts w:ascii="Arial" w:hAnsi="Arial" w:cs="Arial"/>
          <w:b/>
          <w:bCs/>
          <w:color w:val="000000"/>
          <w:sz w:val="18"/>
          <w:szCs w:val="18"/>
          <w:lang w:eastAsia="el-GR"/>
        </w:rPr>
        <w:t xml:space="preserve"> </w:t>
      </w:r>
      <w:r w:rsidRPr="00D30D59">
        <w:rPr>
          <w:rFonts w:ascii="Arial" w:hAnsi="Arial" w:cs="Arial"/>
          <w:color w:val="000000"/>
          <w:sz w:val="18"/>
          <w:szCs w:val="18"/>
          <w:lang w:eastAsia="el-GR"/>
        </w:rPr>
        <w:t xml:space="preserve">Επισημαίνεται ότι η συνολική προσφερόμενη τιμή της οικονομικής προσφοράς δεν θα πρέπει να ξεπερνά την προϋπολογισθείσα δαπάνη. </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7.</w:t>
      </w:r>
      <w:r w:rsidRPr="00D30D59">
        <w:rPr>
          <w:rFonts w:ascii="Arial" w:hAnsi="Arial" w:cs="Arial"/>
          <w:color w:val="000000"/>
          <w:sz w:val="18"/>
          <w:szCs w:val="18"/>
          <w:lang w:eastAsia="el-GR"/>
        </w:rPr>
        <w:t xml:space="preserve"> Εάν στο διαγωνισμό οι προσφερόμενες τιμές είναι υπερβολικά χαμηλές, θα εξετάζονται λεπτομερώς οι προσφορές πριν την έκδοση απόφασης κατακύρωσης. Για το σκοπό αυτό, θα ζητηθούν από τον προσφέροντα να παρασχεθούν εγγράφως οι αναγκαίες διευκρινίσεις σχετικά με τον οικονομικό χαρακτήρα της διαδικασίας κατασκευής ή τις τεχνικές λύσεις που έχουν επιλεγεί ή τις εξαιρετικά ευνοϊκές συνθήκες που διαθέτει ο προσφέρων για την προμήθεια των ειδών ή την πρωτοτυπία των προτεινομένων προμηθειών, τις οποίες επαληθεύει πριν την απόρριψη της προσφοράς. </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 xml:space="preserve">8. </w:t>
      </w:r>
      <w:r w:rsidRPr="00D30D59">
        <w:rPr>
          <w:rFonts w:ascii="Arial" w:hAnsi="Arial" w:cs="Arial"/>
          <w:color w:val="000000"/>
          <w:sz w:val="18"/>
          <w:szCs w:val="18"/>
          <w:lang w:eastAsia="el-GR"/>
        </w:rPr>
        <w:t xml:space="preserve">Η Υπηρεσία διατηρεί το δικαίωμα να ζητήσει από τους συμμετέχοντες στοιχεία απαραίτητα για την τεκμηρίωση των προσφερομένων τιμών, οι δε προμηθευτές υποχρεούνται να παρέχουν αυτά. </w:t>
      </w:r>
    </w:p>
    <w:p w:rsidR="00825CA7" w:rsidRPr="00D30D59" w:rsidRDefault="00825CA7"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9.</w:t>
      </w:r>
      <w:r w:rsidRPr="00D30D59">
        <w:rPr>
          <w:rFonts w:ascii="Arial" w:hAnsi="Arial" w:cs="Arial"/>
          <w:color w:val="000000"/>
          <w:sz w:val="18"/>
          <w:szCs w:val="18"/>
          <w:lang w:eastAsia="el-GR"/>
        </w:rPr>
        <w:t xml:space="preserve"> </w:t>
      </w:r>
      <w:r w:rsidR="00754038" w:rsidRPr="00D30D59">
        <w:rPr>
          <w:rFonts w:ascii="Arial" w:hAnsi="Arial" w:cs="Arial"/>
          <w:color w:val="000000"/>
          <w:sz w:val="18"/>
          <w:szCs w:val="18"/>
          <w:lang w:eastAsia="el-GR"/>
        </w:rPr>
        <w:t xml:space="preserve"> </w:t>
      </w:r>
      <w:r w:rsidRPr="00D30D59">
        <w:rPr>
          <w:rFonts w:ascii="Arial" w:hAnsi="Arial" w:cs="Arial"/>
          <w:color w:val="000000"/>
          <w:sz w:val="18"/>
          <w:szCs w:val="18"/>
          <w:lang w:eastAsia="el-GR"/>
        </w:rPr>
        <w:t>Ρήτρα ηθικού περιεχομένου. Απορρίπτονται προσφορές επιχειρήσεων (κατασκευαστικών ή εμπορικών) που κατά παράβαση των Άρθρων 138 και 182 της Διεθνούς Σύμβασης Εργασίας απασχολούν ή εκμεταλλεύονται ανηλίκους κάτω των 15 ετών. Οι προσφέροντες εφόσον δεν είναι και κατασκευαστές οφείλουν να είναι γνώστες της εφαρμογής της προαναφερθείσας ρήτρας στην κατασκευάστρια εταιρία του προϊόντος.</w:t>
      </w:r>
    </w:p>
    <w:p w:rsidR="00970BDB" w:rsidRPr="00D30D59" w:rsidRDefault="00825CA7" w:rsidP="003A1396">
      <w:pPr>
        <w:suppressAutoHyphens w:val="0"/>
        <w:spacing w:before="100" w:beforeAutospacing="1" w:after="284" w:line="360" w:lineRule="auto"/>
        <w:jc w:val="both"/>
        <w:rPr>
          <w:rFonts w:ascii="Arial" w:hAnsi="Arial" w:cs="Arial"/>
          <w:b/>
          <w:color w:val="000000"/>
          <w:sz w:val="18"/>
          <w:szCs w:val="18"/>
          <w:lang w:eastAsia="el-GR"/>
        </w:rPr>
      </w:pPr>
      <w:r w:rsidRPr="00D30D59">
        <w:rPr>
          <w:rFonts w:ascii="Arial" w:hAnsi="Arial" w:cs="Arial"/>
          <w:color w:val="000000"/>
          <w:sz w:val="18"/>
          <w:szCs w:val="18"/>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w:t>
      </w:r>
      <w:r w:rsidR="00446317" w:rsidRPr="00D30D59">
        <w:rPr>
          <w:rFonts w:ascii="Arial" w:hAnsi="Arial" w:cs="Arial"/>
          <w:b/>
          <w:color w:val="000000"/>
          <w:sz w:val="18"/>
          <w:szCs w:val="18"/>
          <w:lang w:eastAsia="el-GR"/>
        </w:rPr>
        <w:t xml:space="preserve">                                </w:t>
      </w:r>
    </w:p>
    <w:p w:rsidR="00BB5F53" w:rsidRPr="00D30D59" w:rsidRDefault="00446317" w:rsidP="00BC70DA">
      <w:pPr>
        <w:suppressAutoHyphens w:val="0"/>
        <w:spacing w:before="100" w:beforeAutospacing="1" w:after="284" w:line="360" w:lineRule="auto"/>
        <w:jc w:val="center"/>
        <w:rPr>
          <w:rFonts w:ascii="Arial" w:hAnsi="Arial" w:cs="Arial"/>
          <w:b/>
          <w:color w:val="000000"/>
          <w:sz w:val="18"/>
          <w:szCs w:val="18"/>
          <w:lang w:eastAsia="el-GR"/>
        </w:rPr>
      </w:pPr>
      <w:r w:rsidRPr="00D30D59">
        <w:rPr>
          <w:rFonts w:ascii="Arial" w:hAnsi="Arial" w:cs="Arial"/>
          <w:b/>
          <w:color w:val="000000"/>
          <w:sz w:val="18"/>
          <w:szCs w:val="18"/>
          <w:lang w:eastAsia="el-GR"/>
        </w:rPr>
        <w:t xml:space="preserve">6. </w:t>
      </w:r>
      <w:r w:rsidR="00F83972" w:rsidRPr="00D30D59">
        <w:rPr>
          <w:rFonts w:ascii="Arial" w:hAnsi="Arial" w:cs="Arial"/>
          <w:b/>
          <w:color w:val="000000"/>
          <w:sz w:val="18"/>
          <w:szCs w:val="18"/>
          <w:lang w:eastAsia="el-GR"/>
        </w:rPr>
        <w:t xml:space="preserve"> </w:t>
      </w:r>
      <w:r w:rsidRPr="00D30D59">
        <w:rPr>
          <w:rFonts w:ascii="Arial" w:hAnsi="Arial" w:cs="Arial"/>
          <w:b/>
          <w:color w:val="000000"/>
          <w:sz w:val="18"/>
          <w:szCs w:val="18"/>
          <w:u w:val="single"/>
          <w:lang w:eastAsia="el-GR"/>
        </w:rPr>
        <w:t>ΔΙΕΝΕΡΓΕΙΑ ΔΙΑΔΙΚΑΣΙΑΣ – ΑΞΙΟΛΟΓΗΣΗ ΠΡΟΣΦΟΡΩΝ</w:t>
      </w:r>
    </w:p>
    <w:p w:rsidR="00BB5F53" w:rsidRPr="00D30D59" w:rsidRDefault="00D471F4" w:rsidP="003A1396">
      <w:pPr>
        <w:pStyle w:val="western"/>
        <w:spacing w:before="0" w:after="57" w:line="360" w:lineRule="auto"/>
        <w:ind w:firstLine="0"/>
        <w:rPr>
          <w:rFonts w:ascii="Arial" w:hAnsi="Arial" w:cs="Arial"/>
          <w:sz w:val="18"/>
          <w:szCs w:val="18"/>
          <w:lang w:eastAsia="el-GR"/>
        </w:rPr>
      </w:pPr>
      <w:r w:rsidRPr="00D30D59">
        <w:rPr>
          <w:rFonts w:ascii="Arial" w:hAnsi="Arial" w:cs="Arial"/>
          <w:b/>
          <w:sz w:val="18"/>
          <w:szCs w:val="18"/>
          <w:lang w:eastAsia="el-GR"/>
        </w:rPr>
        <w:t>ΑΡΘΡΟ 13</w:t>
      </w:r>
      <w:r w:rsidR="0098050C" w:rsidRPr="00D30D59">
        <w:rPr>
          <w:rFonts w:ascii="Arial" w:hAnsi="Arial" w:cs="Arial"/>
          <w:b/>
          <w:sz w:val="18"/>
          <w:szCs w:val="18"/>
          <w:lang w:eastAsia="el-GR"/>
        </w:rPr>
        <w:t xml:space="preserve">. </w:t>
      </w:r>
      <w:r w:rsidR="00BB5F53" w:rsidRPr="00D30D59">
        <w:rPr>
          <w:rFonts w:ascii="Arial" w:hAnsi="Arial" w:cs="Arial"/>
          <w:b/>
          <w:bCs/>
          <w:sz w:val="18"/>
          <w:szCs w:val="18"/>
          <w:lang w:eastAsia="el-GR"/>
        </w:rPr>
        <w:t>ΗΛΕΚΤΡΟΝΙΚΗ ΑΠΟΣΦΡΑΓΙΣΗ ΠΡΟΣΦΟΡΩΝ</w:t>
      </w:r>
    </w:p>
    <w:p w:rsidR="00BB5F53" w:rsidRPr="00D30D59" w:rsidRDefault="00BB5F53" w:rsidP="003A1396">
      <w:pPr>
        <w:suppressAutoHyphens w:val="0"/>
        <w:spacing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Το πιστοποιημένο στο Ε</w:t>
      </w:r>
      <w:r w:rsidR="009D6D18" w:rsidRPr="00D30D59">
        <w:rPr>
          <w:rFonts w:ascii="Arial" w:hAnsi="Arial" w:cs="Arial"/>
          <w:color w:val="000000"/>
          <w:sz w:val="18"/>
          <w:szCs w:val="18"/>
          <w:lang w:eastAsia="el-GR"/>
        </w:rPr>
        <w:t>.</w:t>
      </w:r>
      <w:r w:rsidRPr="00D30D59">
        <w:rPr>
          <w:rFonts w:ascii="Arial" w:hAnsi="Arial" w:cs="Arial"/>
          <w:color w:val="000000"/>
          <w:sz w:val="18"/>
          <w:szCs w:val="18"/>
          <w:lang w:eastAsia="el-GR"/>
        </w:rPr>
        <w:t>Σ</w:t>
      </w:r>
      <w:r w:rsidR="009D6D18" w:rsidRPr="00D30D59">
        <w:rPr>
          <w:rFonts w:ascii="Arial" w:hAnsi="Arial" w:cs="Arial"/>
          <w:color w:val="000000"/>
          <w:sz w:val="18"/>
          <w:szCs w:val="18"/>
          <w:lang w:eastAsia="el-GR"/>
        </w:rPr>
        <w:t>.</w:t>
      </w:r>
      <w:r w:rsidRPr="00D30D59">
        <w:rPr>
          <w:rFonts w:ascii="Arial" w:hAnsi="Arial" w:cs="Arial"/>
          <w:color w:val="000000"/>
          <w:sz w:val="18"/>
          <w:szCs w:val="18"/>
          <w:lang w:eastAsia="el-GR"/>
        </w:rPr>
        <w:t>Η</w:t>
      </w:r>
      <w:r w:rsidR="009D6D18" w:rsidRPr="00D30D59">
        <w:rPr>
          <w:rFonts w:ascii="Arial" w:hAnsi="Arial" w:cs="Arial"/>
          <w:color w:val="000000"/>
          <w:sz w:val="18"/>
          <w:szCs w:val="18"/>
          <w:lang w:eastAsia="el-GR"/>
        </w:rPr>
        <w:t>.</w:t>
      </w:r>
      <w:r w:rsidRPr="00D30D59">
        <w:rPr>
          <w:rFonts w:ascii="Arial" w:hAnsi="Arial" w:cs="Arial"/>
          <w:color w:val="000000"/>
          <w:sz w:val="18"/>
          <w:szCs w:val="18"/>
          <w:lang w:eastAsia="el-GR"/>
        </w:rPr>
        <w:t>ΔΗ</w:t>
      </w:r>
      <w:r w:rsidR="009D6D18" w:rsidRPr="00D30D59">
        <w:rPr>
          <w:rFonts w:ascii="Arial" w:hAnsi="Arial" w:cs="Arial"/>
          <w:color w:val="000000"/>
          <w:sz w:val="18"/>
          <w:szCs w:val="18"/>
          <w:lang w:eastAsia="el-GR"/>
        </w:rPr>
        <w:t>.</w:t>
      </w:r>
      <w:r w:rsidRPr="00D30D59">
        <w:rPr>
          <w:rFonts w:ascii="Arial" w:hAnsi="Arial" w:cs="Arial"/>
          <w:color w:val="000000"/>
          <w:sz w:val="18"/>
          <w:szCs w:val="18"/>
          <w:lang w:eastAsia="el-GR"/>
        </w:rPr>
        <w:t>Σ,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541989" w:rsidRPr="00D30D59" w:rsidRDefault="00541989" w:rsidP="003A1396">
      <w:pPr>
        <w:pStyle w:val="af3"/>
        <w:numPr>
          <w:ilvl w:val="0"/>
          <w:numId w:val="26"/>
        </w:num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Ηλεκτρονική Αποσφράγιση των (</w:t>
      </w:r>
      <w:proofErr w:type="spellStart"/>
      <w:r w:rsidRPr="00D30D59">
        <w:rPr>
          <w:rFonts w:ascii="Arial" w:hAnsi="Arial" w:cs="Arial"/>
          <w:color w:val="000000"/>
          <w:sz w:val="18"/>
          <w:szCs w:val="18"/>
          <w:lang w:eastAsia="el-GR"/>
        </w:rPr>
        <w:t>υπο</w:t>
      </w:r>
      <w:proofErr w:type="spellEnd"/>
      <w:r w:rsidR="0098050C" w:rsidRPr="00D30D59">
        <w:rPr>
          <w:rFonts w:ascii="Arial" w:hAnsi="Arial" w:cs="Arial"/>
          <w:color w:val="000000"/>
          <w:sz w:val="18"/>
          <w:szCs w:val="18"/>
          <w:lang w:eastAsia="el-GR"/>
        </w:rPr>
        <w:t>)φακέλων</w:t>
      </w:r>
      <w:r w:rsidR="00BB5F53" w:rsidRPr="00D30D59">
        <w:rPr>
          <w:rFonts w:ascii="Arial" w:hAnsi="Arial" w:cs="Arial"/>
          <w:color w:val="000000"/>
          <w:sz w:val="18"/>
          <w:szCs w:val="18"/>
          <w:lang w:eastAsia="el-GR"/>
        </w:rPr>
        <w:t xml:space="preserve"> «Δικαιολογητ</w:t>
      </w:r>
      <w:r w:rsidR="003146F9">
        <w:rPr>
          <w:rFonts w:ascii="Arial" w:hAnsi="Arial" w:cs="Arial"/>
          <w:color w:val="000000"/>
          <w:sz w:val="18"/>
          <w:szCs w:val="18"/>
          <w:lang w:eastAsia="el-GR"/>
        </w:rPr>
        <w:t>ικά Συμμετοχής-Τεχνική Προσφορά</w:t>
      </w:r>
      <w:r w:rsidR="00BB5F53" w:rsidRPr="00D30D59">
        <w:rPr>
          <w:rFonts w:ascii="Arial" w:hAnsi="Arial" w:cs="Arial"/>
          <w:color w:val="000000"/>
          <w:sz w:val="18"/>
          <w:szCs w:val="18"/>
          <w:lang w:eastAsia="el-GR"/>
        </w:rPr>
        <w:t xml:space="preserve"> </w:t>
      </w:r>
      <w:r w:rsidR="0098050C" w:rsidRPr="00D30D59">
        <w:rPr>
          <w:rFonts w:ascii="Arial" w:hAnsi="Arial" w:cs="Arial"/>
          <w:color w:val="000000"/>
          <w:sz w:val="18"/>
          <w:szCs w:val="18"/>
          <w:lang w:eastAsia="el-GR"/>
        </w:rPr>
        <w:t xml:space="preserve">και </w:t>
      </w:r>
      <w:r w:rsidR="0098050C" w:rsidRPr="00D30D59">
        <w:rPr>
          <w:rFonts w:ascii="Arial" w:hAnsi="Arial" w:cs="Arial"/>
          <w:bCs/>
          <w:color w:val="000000"/>
          <w:sz w:val="18"/>
          <w:szCs w:val="18"/>
          <w:lang w:eastAsia="el-GR"/>
        </w:rPr>
        <w:t>Οικονομική Προσφορά»</w:t>
      </w:r>
      <w:r w:rsidRPr="00D30D59">
        <w:rPr>
          <w:rFonts w:ascii="Arial" w:hAnsi="Arial" w:cs="Arial"/>
          <w:color w:val="000000"/>
          <w:sz w:val="18"/>
          <w:szCs w:val="18"/>
          <w:lang w:eastAsia="el-GR"/>
        </w:rPr>
        <w:t>. Γ</w:t>
      </w:r>
      <w:r w:rsidR="00BB5F53" w:rsidRPr="00D30D59">
        <w:rPr>
          <w:rFonts w:ascii="Arial" w:hAnsi="Arial" w:cs="Arial"/>
          <w:color w:val="000000"/>
          <w:sz w:val="18"/>
          <w:szCs w:val="18"/>
          <w:lang w:eastAsia="el-GR"/>
        </w:rPr>
        <w:t xml:space="preserve">ίνεται </w:t>
      </w:r>
      <w:r w:rsidR="00BB5F53" w:rsidRPr="00D30D59">
        <w:rPr>
          <w:rFonts w:ascii="Arial" w:hAnsi="Arial" w:cs="Arial"/>
          <w:b/>
          <w:bCs/>
          <w:color w:val="000000"/>
          <w:sz w:val="18"/>
          <w:szCs w:val="18"/>
          <w:lang w:eastAsia="el-GR"/>
        </w:rPr>
        <w:t>τέσσερις (4)</w:t>
      </w:r>
      <w:r w:rsidR="00BB5F53" w:rsidRPr="00D30D59">
        <w:rPr>
          <w:rFonts w:ascii="Arial" w:hAnsi="Arial" w:cs="Arial"/>
          <w:b/>
          <w:color w:val="000000"/>
          <w:sz w:val="18"/>
          <w:szCs w:val="18"/>
          <w:lang w:eastAsia="el-GR"/>
        </w:rPr>
        <w:t xml:space="preserve"> </w:t>
      </w:r>
      <w:r w:rsidR="00BB5F53" w:rsidRPr="00D30D59">
        <w:rPr>
          <w:rFonts w:ascii="Arial" w:hAnsi="Arial" w:cs="Arial"/>
          <w:b/>
          <w:bCs/>
          <w:color w:val="000000"/>
          <w:sz w:val="18"/>
          <w:szCs w:val="18"/>
          <w:lang w:eastAsia="el-GR"/>
        </w:rPr>
        <w:t>εργάσιμες</w:t>
      </w:r>
      <w:r w:rsidR="00443D7B" w:rsidRPr="00D30D59">
        <w:rPr>
          <w:rFonts w:ascii="Arial" w:hAnsi="Arial" w:cs="Arial"/>
          <w:b/>
          <w:bCs/>
          <w:color w:val="000000"/>
          <w:sz w:val="18"/>
          <w:szCs w:val="18"/>
          <w:lang w:eastAsia="el-GR"/>
        </w:rPr>
        <w:t xml:space="preserve"> ημέρες</w:t>
      </w:r>
      <w:r w:rsidR="00BB5F53" w:rsidRPr="00D30D59">
        <w:rPr>
          <w:rFonts w:ascii="Arial" w:hAnsi="Arial" w:cs="Arial"/>
          <w:bCs/>
          <w:color w:val="000000"/>
          <w:sz w:val="18"/>
          <w:szCs w:val="18"/>
          <w:lang w:eastAsia="el-GR"/>
        </w:rPr>
        <w:t xml:space="preserve"> μετά την καταληκτική ημερομηνία και ώρα υποβολής των προσφορών.</w:t>
      </w:r>
      <w:r w:rsidR="00BB5F53" w:rsidRPr="00D30D59">
        <w:rPr>
          <w:rFonts w:ascii="Arial" w:hAnsi="Arial" w:cs="Arial"/>
          <w:color w:val="000000"/>
          <w:sz w:val="18"/>
          <w:szCs w:val="18"/>
          <w:lang w:eastAsia="el-GR"/>
        </w:rPr>
        <w:t xml:space="preserve"> </w:t>
      </w:r>
    </w:p>
    <w:p w:rsidR="00BB5F53" w:rsidRPr="00D30D59" w:rsidRDefault="00541989" w:rsidP="003A1396">
      <w:pPr>
        <w:pStyle w:val="af3"/>
        <w:numPr>
          <w:ilvl w:val="0"/>
          <w:numId w:val="26"/>
        </w:numPr>
        <w:suppressAutoHyphens w:val="0"/>
        <w:spacing w:before="100" w:beforeAutospacing="1" w:line="360" w:lineRule="auto"/>
        <w:jc w:val="both"/>
        <w:rPr>
          <w:rFonts w:ascii="Arial" w:hAnsi="Arial" w:cs="Arial"/>
          <w:color w:val="000000"/>
          <w:sz w:val="18"/>
          <w:szCs w:val="18"/>
          <w:lang w:eastAsia="el-GR"/>
        </w:rPr>
      </w:pPr>
      <w:r w:rsidRPr="00D30D59">
        <w:rPr>
          <w:rFonts w:ascii="Arial" w:eastAsia="Arial" w:hAnsi="Arial" w:cs="Arial"/>
          <w:color w:val="000000"/>
          <w:sz w:val="18"/>
          <w:szCs w:val="18"/>
        </w:rPr>
        <w:t>Εν</w:t>
      </w:r>
      <w:r w:rsidRPr="00D30D59">
        <w:rPr>
          <w:rFonts w:ascii="Arial" w:eastAsia="Arial" w:hAnsi="Arial" w:cs="Arial"/>
          <w:color w:val="000000"/>
          <w:spacing w:val="2"/>
          <w:sz w:val="18"/>
          <w:szCs w:val="18"/>
        </w:rPr>
        <w:t xml:space="preserve"> </w:t>
      </w:r>
      <w:r w:rsidRPr="00D30D59">
        <w:rPr>
          <w:rFonts w:ascii="Arial" w:eastAsia="Arial" w:hAnsi="Arial" w:cs="Arial"/>
          <w:color w:val="000000"/>
          <w:sz w:val="18"/>
          <w:szCs w:val="18"/>
        </w:rPr>
        <w:t>συνεχε</w:t>
      </w:r>
      <w:r w:rsidRPr="00D30D59">
        <w:rPr>
          <w:rFonts w:ascii="Arial" w:eastAsia="Arial" w:hAnsi="Arial" w:cs="Arial"/>
          <w:color w:val="000000"/>
          <w:spacing w:val="2"/>
          <w:sz w:val="18"/>
          <w:szCs w:val="18"/>
        </w:rPr>
        <w:t>ί</w:t>
      </w:r>
      <w:r w:rsidR="008474F4" w:rsidRPr="00D30D59">
        <w:rPr>
          <w:rFonts w:ascii="Arial" w:eastAsia="Arial" w:hAnsi="Arial" w:cs="Arial"/>
          <w:color w:val="000000"/>
          <w:sz w:val="18"/>
          <w:szCs w:val="18"/>
        </w:rPr>
        <w:t>α</w:t>
      </w:r>
      <w:r w:rsidRPr="00D30D59">
        <w:rPr>
          <w:rFonts w:ascii="Arial" w:eastAsia="Arial" w:hAnsi="Arial" w:cs="Arial"/>
          <w:color w:val="000000"/>
          <w:sz w:val="18"/>
          <w:szCs w:val="18"/>
        </w:rPr>
        <w:t xml:space="preserve"> αποσφραγίζονται στο</w:t>
      </w:r>
      <w:r w:rsidRPr="00D30D59">
        <w:rPr>
          <w:rFonts w:ascii="Arial" w:eastAsia="Arial" w:hAnsi="Arial" w:cs="Arial"/>
          <w:color w:val="000000"/>
          <w:spacing w:val="2"/>
          <w:sz w:val="18"/>
          <w:szCs w:val="18"/>
        </w:rPr>
        <w:t xml:space="preserve"> </w:t>
      </w:r>
      <w:r w:rsidRPr="00D30D59">
        <w:rPr>
          <w:rFonts w:ascii="Arial" w:eastAsia="Arial" w:hAnsi="Arial" w:cs="Arial"/>
          <w:color w:val="000000"/>
          <w:sz w:val="18"/>
          <w:szCs w:val="18"/>
        </w:rPr>
        <w:t>Τμήμα</w:t>
      </w:r>
      <w:r w:rsidRPr="00D30D59">
        <w:rPr>
          <w:rFonts w:ascii="Arial" w:eastAsia="Arial" w:hAnsi="Arial" w:cs="Arial"/>
          <w:color w:val="000000"/>
          <w:spacing w:val="4"/>
          <w:sz w:val="18"/>
          <w:szCs w:val="18"/>
        </w:rPr>
        <w:t xml:space="preserve"> </w:t>
      </w:r>
      <w:r w:rsidRPr="00D30D59">
        <w:rPr>
          <w:rFonts w:ascii="Arial" w:eastAsia="Arial" w:hAnsi="Arial" w:cs="Arial"/>
          <w:color w:val="000000"/>
          <w:sz w:val="18"/>
          <w:szCs w:val="18"/>
        </w:rPr>
        <w:t>Προμηθειών</w:t>
      </w:r>
      <w:r w:rsidRPr="00D30D59">
        <w:rPr>
          <w:rFonts w:ascii="Arial" w:eastAsia="Arial" w:hAnsi="Arial" w:cs="Arial"/>
          <w:color w:val="000000"/>
          <w:spacing w:val="2"/>
          <w:sz w:val="18"/>
          <w:szCs w:val="18"/>
        </w:rPr>
        <w:t xml:space="preserve"> </w:t>
      </w:r>
      <w:r w:rsidRPr="00D30D59">
        <w:rPr>
          <w:rFonts w:ascii="Arial" w:eastAsia="Arial" w:hAnsi="Arial" w:cs="Arial"/>
          <w:color w:val="000000"/>
          <w:sz w:val="18"/>
          <w:szCs w:val="18"/>
        </w:rPr>
        <w:t>του</w:t>
      </w:r>
      <w:r w:rsidRPr="00D30D59">
        <w:rPr>
          <w:rFonts w:ascii="Arial" w:eastAsia="Arial" w:hAnsi="Arial" w:cs="Arial"/>
          <w:color w:val="000000"/>
          <w:spacing w:val="1"/>
          <w:sz w:val="18"/>
          <w:szCs w:val="18"/>
        </w:rPr>
        <w:t xml:space="preserve"> Ν</w:t>
      </w:r>
      <w:r w:rsidRPr="00D30D59">
        <w:rPr>
          <w:rFonts w:ascii="Arial" w:eastAsia="Arial" w:hAnsi="Arial" w:cs="Arial"/>
          <w:color w:val="000000"/>
          <w:sz w:val="18"/>
          <w:szCs w:val="18"/>
        </w:rPr>
        <w:t>οσοκομείου</w:t>
      </w:r>
      <w:r w:rsidRPr="00D30D59">
        <w:rPr>
          <w:rFonts w:ascii="Arial" w:eastAsia="Arial" w:hAnsi="Arial" w:cs="Arial"/>
          <w:color w:val="000000"/>
          <w:spacing w:val="3"/>
          <w:sz w:val="18"/>
          <w:szCs w:val="18"/>
        </w:rPr>
        <w:t xml:space="preserve"> </w:t>
      </w:r>
      <w:r w:rsidRPr="00D30D59">
        <w:rPr>
          <w:rFonts w:ascii="Arial" w:eastAsia="Arial" w:hAnsi="Arial" w:cs="Arial"/>
          <w:color w:val="000000"/>
          <w:sz w:val="18"/>
          <w:szCs w:val="18"/>
        </w:rPr>
        <w:t>(Γραφείο Διαγω</w:t>
      </w:r>
      <w:r w:rsidRPr="00D30D59">
        <w:rPr>
          <w:rFonts w:ascii="Arial" w:eastAsia="Arial" w:hAnsi="Arial" w:cs="Arial"/>
          <w:color w:val="000000"/>
          <w:spacing w:val="-1"/>
          <w:sz w:val="18"/>
          <w:szCs w:val="18"/>
        </w:rPr>
        <w:t>ν</w:t>
      </w:r>
      <w:r w:rsidRPr="00D30D59">
        <w:rPr>
          <w:rFonts w:ascii="Arial" w:eastAsia="Arial" w:hAnsi="Arial" w:cs="Arial"/>
          <w:color w:val="000000"/>
          <w:sz w:val="18"/>
          <w:szCs w:val="18"/>
        </w:rPr>
        <w:t>ισμών)</w:t>
      </w:r>
      <w:r w:rsidRPr="00D30D59">
        <w:rPr>
          <w:rFonts w:ascii="Arial" w:eastAsia="Arial" w:hAnsi="Arial" w:cs="Arial"/>
          <w:color w:val="000000"/>
          <w:spacing w:val="1"/>
          <w:sz w:val="18"/>
          <w:szCs w:val="18"/>
        </w:rPr>
        <w:t xml:space="preserve"> </w:t>
      </w:r>
      <w:r w:rsidRPr="00D30D59">
        <w:rPr>
          <w:rFonts w:ascii="Arial" w:eastAsia="Arial" w:hAnsi="Arial" w:cs="Arial"/>
          <w:color w:val="000000"/>
          <w:sz w:val="18"/>
          <w:szCs w:val="18"/>
        </w:rPr>
        <w:t>οι φάκελοι</w:t>
      </w:r>
      <w:r w:rsidRPr="00D30D59">
        <w:rPr>
          <w:rFonts w:ascii="Arial" w:eastAsia="Arial" w:hAnsi="Arial" w:cs="Arial"/>
          <w:color w:val="000000"/>
          <w:spacing w:val="1"/>
          <w:sz w:val="18"/>
          <w:szCs w:val="18"/>
        </w:rPr>
        <w:t xml:space="preserve"> </w:t>
      </w:r>
      <w:r w:rsidRPr="00D30D59">
        <w:rPr>
          <w:rFonts w:ascii="Arial" w:eastAsia="Arial" w:hAnsi="Arial" w:cs="Arial"/>
          <w:color w:val="000000"/>
          <w:sz w:val="18"/>
          <w:szCs w:val="18"/>
        </w:rPr>
        <w:t>που υποβάλλονται</w:t>
      </w:r>
      <w:r w:rsidRPr="00D30D59">
        <w:rPr>
          <w:rFonts w:ascii="Arial" w:eastAsia="Arial" w:hAnsi="Arial" w:cs="Arial"/>
          <w:color w:val="000000"/>
          <w:spacing w:val="1"/>
          <w:sz w:val="18"/>
          <w:szCs w:val="18"/>
        </w:rPr>
        <w:t xml:space="preserve"> </w:t>
      </w:r>
      <w:r w:rsidRPr="00D30D59">
        <w:rPr>
          <w:rFonts w:ascii="Arial" w:eastAsia="Arial" w:hAnsi="Arial" w:cs="Arial"/>
          <w:color w:val="000000"/>
          <w:sz w:val="18"/>
          <w:szCs w:val="18"/>
        </w:rPr>
        <w:t>εντός τριών</w:t>
      </w:r>
      <w:r w:rsidRPr="00D30D59">
        <w:rPr>
          <w:rFonts w:ascii="Arial" w:eastAsia="Arial" w:hAnsi="Arial" w:cs="Arial"/>
          <w:color w:val="000000"/>
          <w:spacing w:val="1"/>
          <w:sz w:val="18"/>
          <w:szCs w:val="18"/>
        </w:rPr>
        <w:t xml:space="preserve"> </w:t>
      </w:r>
      <w:r w:rsidRPr="00D30D59">
        <w:rPr>
          <w:rFonts w:ascii="Arial" w:eastAsia="Arial" w:hAnsi="Arial" w:cs="Arial"/>
          <w:color w:val="000000"/>
          <w:sz w:val="18"/>
          <w:szCs w:val="18"/>
        </w:rPr>
        <w:t>(3)</w:t>
      </w:r>
      <w:r w:rsidRPr="00D30D59">
        <w:rPr>
          <w:rFonts w:ascii="Arial" w:eastAsia="Arial" w:hAnsi="Arial" w:cs="Arial"/>
          <w:color w:val="000000"/>
          <w:spacing w:val="1"/>
          <w:sz w:val="18"/>
          <w:szCs w:val="18"/>
        </w:rPr>
        <w:t xml:space="preserve"> </w:t>
      </w:r>
      <w:r w:rsidRPr="00D30D59">
        <w:rPr>
          <w:rFonts w:ascii="Arial" w:eastAsia="Arial" w:hAnsi="Arial" w:cs="Arial"/>
          <w:color w:val="000000"/>
          <w:sz w:val="18"/>
          <w:szCs w:val="18"/>
        </w:rPr>
        <w:t>εργάσιμων ημερών από την ηλεκτρονική υποβολή των προσφορών και περιέχουν έγγραφα</w:t>
      </w:r>
      <w:r w:rsidRPr="00D30D59">
        <w:rPr>
          <w:rFonts w:ascii="Arial" w:eastAsia="Arial" w:hAnsi="Arial" w:cs="Arial"/>
          <w:color w:val="000000"/>
          <w:spacing w:val="1"/>
          <w:sz w:val="18"/>
          <w:szCs w:val="18"/>
        </w:rPr>
        <w:t xml:space="preserve"> </w:t>
      </w:r>
      <w:r w:rsidRPr="00D30D59">
        <w:rPr>
          <w:rFonts w:ascii="Arial" w:eastAsia="Arial" w:hAnsi="Arial" w:cs="Arial"/>
          <w:color w:val="000000"/>
          <w:spacing w:val="-1"/>
          <w:sz w:val="18"/>
          <w:szCs w:val="18"/>
        </w:rPr>
        <w:t>κ</w:t>
      </w:r>
      <w:r w:rsidRPr="00D30D59">
        <w:rPr>
          <w:rFonts w:ascii="Arial" w:eastAsia="Arial" w:hAnsi="Arial" w:cs="Arial"/>
          <w:color w:val="000000"/>
          <w:sz w:val="18"/>
          <w:szCs w:val="18"/>
        </w:rPr>
        <w:t xml:space="preserve">αι δικαιολογητικά </w:t>
      </w:r>
      <w:r w:rsidRPr="00D30D59">
        <w:rPr>
          <w:rFonts w:ascii="Arial" w:eastAsia="Arial" w:hAnsi="Arial" w:cs="Arial"/>
          <w:color w:val="000000"/>
          <w:spacing w:val="-1"/>
          <w:sz w:val="18"/>
          <w:szCs w:val="18"/>
        </w:rPr>
        <w:t>σ</w:t>
      </w:r>
      <w:r w:rsidRPr="00D30D59">
        <w:rPr>
          <w:rFonts w:ascii="Arial" w:eastAsia="Arial" w:hAnsi="Arial" w:cs="Arial"/>
          <w:color w:val="000000"/>
          <w:sz w:val="18"/>
          <w:szCs w:val="18"/>
        </w:rPr>
        <w:t>ε</w:t>
      </w:r>
      <w:r w:rsidRPr="00D30D59">
        <w:rPr>
          <w:rFonts w:ascii="Arial" w:eastAsia="Arial" w:hAnsi="Arial" w:cs="Arial"/>
          <w:color w:val="000000"/>
          <w:spacing w:val="1"/>
          <w:sz w:val="18"/>
          <w:szCs w:val="18"/>
        </w:rPr>
        <w:t xml:space="preserve"> </w:t>
      </w:r>
      <w:r w:rsidRPr="00D30D59">
        <w:rPr>
          <w:rFonts w:ascii="Arial" w:eastAsia="Arial" w:hAnsi="Arial" w:cs="Arial"/>
          <w:color w:val="000000"/>
          <w:sz w:val="18"/>
          <w:szCs w:val="18"/>
        </w:rPr>
        <w:t>έντυ</w:t>
      </w:r>
      <w:r w:rsidRPr="00D30D59">
        <w:rPr>
          <w:rFonts w:ascii="Arial" w:eastAsia="Arial" w:hAnsi="Arial" w:cs="Arial"/>
          <w:color w:val="000000"/>
          <w:spacing w:val="1"/>
          <w:sz w:val="18"/>
          <w:szCs w:val="18"/>
        </w:rPr>
        <w:t>π</w:t>
      </w:r>
      <w:r w:rsidRPr="00D30D59">
        <w:rPr>
          <w:rFonts w:ascii="Arial" w:eastAsia="Arial" w:hAnsi="Arial" w:cs="Arial"/>
          <w:color w:val="000000"/>
          <w:sz w:val="18"/>
          <w:szCs w:val="18"/>
        </w:rPr>
        <w:t>η</w:t>
      </w:r>
      <w:r w:rsidRPr="00D30D59">
        <w:rPr>
          <w:rFonts w:ascii="Arial" w:eastAsia="Arial" w:hAnsi="Arial" w:cs="Arial"/>
          <w:color w:val="000000"/>
          <w:spacing w:val="2"/>
          <w:sz w:val="18"/>
          <w:szCs w:val="18"/>
        </w:rPr>
        <w:t xml:space="preserve"> </w:t>
      </w:r>
      <w:r w:rsidRPr="00D30D59">
        <w:rPr>
          <w:rFonts w:ascii="Arial" w:eastAsia="Arial" w:hAnsi="Arial" w:cs="Arial"/>
          <w:color w:val="000000"/>
          <w:sz w:val="18"/>
          <w:szCs w:val="18"/>
        </w:rPr>
        <w:t>μορφή.</w:t>
      </w:r>
    </w:p>
    <w:p w:rsidR="00BB5F53" w:rsidRPr="00D30D59" w:rsidRDefault="00BB5F53"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lastRenderedPageBreak/>
        <w:t>Με την αποσφράγιση των ως άνω φακέλων,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BB5F53" w:rsidRPr="00D30D59" w:rsidRDefault="00BB5F53"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026CFD" w:rsidRPr="00D30D59" w:rsidRDefault="00026CFD" w:rsidP="003A1396">
      <w:pPr>
        <w:suppressAutoHyphens w:val="0"/>
        <w:spacing w:before="57" w:after="57" w:line="360" w:lineRule="auto"/>
        <w:jc w:val="both"/>
        <w:rPr>
          <w:rFonts w:ascii="Arial" w:hAnsi="Arial" w:cs="Arial"/>
          <w:color w:val="000000"/>
          <w:sz w:val="18"/>
          <w:szCs w:val="18"/>
          <w:lang w:eastAsia="el-GR"/>
        </w:rPr>
      </w:pPr>
    </w:p>
    <w:p w:rsidR="00BB5F53" w:rsidRPr="00D30D59" w:rsidRDefault="00D471F4" w:rsidP="003A1396">
      <w:pPr>
        <w:suppressAutoHyphens w:val="0"/>
        <w:spacing w:after="57"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ΑΡΘΡΟ 14</w:t>
      </w:r>
      <w:r w:rsidR="00BB5F53" w:rsidRPr="00D30D59">
        <w:rPr>
          <w:rFonts w:ascii="Arial" w:hAnsi="Arial" w:cs="Arial"/>
          <w:b/>
          <w:bCs/>
          <w:color w:val="000000"/>
          <w:sz w:val="18"/>
          <w:szCs w:val="18"/>
          <w:lang w:eastAsia="el-GR"/>
        </w:rPr>
        <w:t>. ΑΞΙΟΛΟΓΗΣΗ ΠΡΟΣΦΟΡΩΝ</w:t>
      </w:r>
    </w:p>
    <w:p w:rsidR="00BB5F53" w:rsidRPr="00D30D59" w:rsidRDefault="00BB5F53" w:rsidP="003A1396">
      <w:pPr>
        <w:suppressAutoHyphens w:val="0"/>
        <w:spacing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Μετά την ηλεκτρονική αποσφράγιση των προσφορών η Αναθέτουσα Αρχή προβαίνει στην αξιολόγηση αυτών μέσω των αρμοδίων πιστοποιημένων στο Σύστημα οργάνων </w:t>
      </w:r>
      <w:r w:rsidR="00680431" w:rsidRPr="00D30D59">
        <w:rPr>
          <w:rFonts w:ascii="Arial" w:hAnsi="Arial" w:cs="Arial"/>
          <w:color w:val="000000"/>
          <w:sz w:val="18"/>
          <w:szCs w:val="18"/>
          <w:lang w:eastAsia="el-GR"/>
        </w:rPr>
        <w:t xml:space="preserve">της . Αποσφραγίζονται οι φάκελοι Δικαιολογητικών Συμμετοχής, Τεχνικής και Οικονομικής Προσφοράς όλων των διαγωνιζομένων και εκδίδεται </w:t>
      </w:r>
      <w:r w:rsidR="00680431" w:rsidRPr="00D30D59">
        <w:rPr>
          <w:rFonts w:ascii="Arial" w:hAnsi="Arial" w:cs="Arial"/>
          <w:b/>
          <w:color w:val="000000"/>
          <w:sz w:val="18"/>
          <w:szCs w:val="18"/>
          <w:lang w:eastAsia="el-GR"/>
        </w:rPr>
        <w:t>μία απόφαση</w:t>
      </w:r>
      <w:r w:rsidR="00680431" w:rsidRPr="00D30D59">
        <w:rPr>
          <w:rFonts w:ascii="Arial" w:hAnsi="Arial" w:cs="Arial"/>
          <w:color w:val="000000"/>
          <w:sz w:val="18"/>
          <w:szCs w:val="18"/>
          <w:lang w:eastAsia="el-GR"/>
        </w:rPr>
        <w:t xml:space="preserve"> με την οποία επικυρώνονται τα αποτελέσματα όλων των σταδίων.  (Άρθρ</w:t>
      </w:r>
      <w:r w:rsidR="00E32E12" w:rsidRPr="00D30D59">
        <w:rPr>
          <w:rFonts w:ascii="Arial" w:hAnsi="Arial" w:cs="Arial"/>
          <w:color w:val="000000"/>
          <w:sz w:val="18"/>
          <w:szCs w:val="18"/>
          <w:lang w:eastAsia="el-GR"/>
        </w:rPr>
        <w:t>ο  43, παράγραφος 10 του Ν.</w:t>
      </w:r>
      <w:r w:rsidR="000B01EA" w:rsidRPr="00D30D59">
        <w:rPr>
          <w:rFonts w:ascii="Arial" w:hAnsi="Arial" w:cs="Arial"/>
          <w:color w:val="000000"/>
          <w:sz w:val="18"/>
          <w:szCs w:val="18"/>
          <w:lang w:eastAsia="el-GR"/>
        </w:rPr>
        <w:t>4605/2019</w:t>
      </w:r>
      <w:r w:rsidR="00680431" w:rsidRPr="00D30D59">
        <w:rPr>
          <w:rFonts w:ascii="Arial" w:hAnsi="Arial" w:cs="Arial"/>
          <w:color w:val="000000"/>
          <w:sz w:val="18"/>
          <w:szCs w:val="18"/>
          <w:lang w:eastAsia="el-GR"/>
        </w:rPr>
        <w:t xml:space="preserve"> εις αντικατάσταση του Άρθρου 100, παράγραφος 4 του Ν</w:t>
      </w:r>
      <w:r w:rsidR="00E32E12" w:rsidRPr="00D30D59">
        <w:rPr>
          <w:rFonts w:ascii="Arial" w:hAnsi="Arial" w:cs="Arial"/>
          <w:color w:val="000000"/>
          <w:sz w:val="18"/>
          <w:szCs w:val="18"/>
          <w:lang w:eastAsia="el-GR"/>
        </w:rPr>
        <w:t>.</w:t>
      </w:r>
      <w:r w:rsidR="00680431" w:rsidRPr="00D30D59">
        <w:rPr>
          <w:rFonts w:ascii="Arial" w:hAnsi="Arial" w:cs="Arial"/>
          <w:color w:val="000000"/>
          <w:sz w:val="18"/>
          <w:szCs w:val="18"/>
          <w:lang w:eastAsia="el-GR"/>
        </w:rPr>
        <w:t>4412/2016).</w:t>
      </w:r>
    </w:p>
    <w:p w:rsidR="00BB5F53" w:rsidRPr="00D30D59" w:rsidRDefault="00BB5F53" w:rsidP="003A1396">
      <w:pPr>
        <w:suppressAutoHyphens w:val="0"/>
        <w:spacing w:before="100" w:beforeAutospacing="1" w:after="57" w:line="360" w:lineRule="auto"/>
        <w:jc w:val="both"/>
        <w:rPr>
          <w:rFonts w:ascii="Arial" w:hAnsi="Arial" w:cs="Arial"/>
          <w:color w:val="000000"/>
          <w:sz w:val="18"/>
          <w:szCs w:val="18"/>
          <w:lang w:eastAsia="el-GR"/>
        </w:rPr>
      </w:pPr>
      <w:r w:rsidRPr="00D30D59">
        <w:rPr>
          <w:rFonts w:ascii="Arial" w:hAnsi="Arial" w:cs="Arial"/>
          <w:b/>
          <w:bCs/>
          <w:color w:val="000000"/>
          <w:sz w:val="18"/>
          <w:szCs w:val="18"/>
          <w:u w:val="single"/>
          <w:lang w:eastAsia="el-GR"/>
        </w:rPr>
        <w:t>Ειδικότερα :</w:t>
      </w:r>
    </w:p>
    <w:p w:rsidR="00026CFD" w:rsidRPr="00D30D59" w:rsidRDefault="00BB5F53" w:rsidP="003A1396">
      <w:pPr>
        <w:suppressAutoHyphens w:val="0"/>
        <w:spacing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α)</w:t>
      </w:r>
      <w:r w:rsidRPr="00D30D59">
        <w:rPr>
          <w:rFonts w:ascii="Arial" w:hAnsi="Arial" w:cs="Arial"/>
          <w:color w:val="000000"/>
          <w:sz w:val="18"/>
          <w:szCs w:val="18"/>
          <w:lang w:eastAsia="el-GR"/>
        </w:rPr>
        <w:t xml:space="preserve"> Το αρμόδιο γνωμοδοτικό όργανο κατ</w:t>
      </w:r>
      <w:r w:rsidR="00026CFD" w:rsidRPr="00D30D59">
        <w:rPr>
          <w:rFonts w:ascii="Arial" w:hAnsi="Arial" w:cs="Arial"/>
          <w:color w:val="000000"/>
          <w:sz w:val="18"/>
          <w:szCs w:val="18"/>
          <w:lang w:eastAsia="el-GR"/>
        </w:rPr>
        <w:t>αχωρεί όσους υπέβαλαν προσφορές</w:t>
      </w:r>
      <w:r w:rsidRPr="00D30D59">
        <w:rPr>
          <w:rFonts w:ascii="Arial" w:hAnsi="Arial" w:cs="Arial"/>
          <w:color w:val="000000"/>
          <w:sz w:val="18"/>
          <w:szCs w:val="18"/>
          <w:lang w:eastAsia="el-GR"/>
        </w:rPr>
        <w:t xml:space="preserve"> καθώς και τα υποβληθέντα αυτών δικαιολογητικά </w:t>
      </w:r>
      <w:r w:rsidR="00026CFD" w:rsidRPr="00D30D59">
        <w:rPr>
          <w:rFonts w:ascii="Arial" w:hAnsi="Arial" w:cs="Arial"/>
          <w:color w:val="000000"/>
          <w:sz w:val="18"/>
          <w:szCs w:val="18"/>
          <w:lang w:eastAsia="el-GR"/>
        </w:rPr>
        <w:t>σε ηλεκτρονικούς φακ</w:t>
      </w:r>
      <w:r w:rsidR="00947E0E" w:rsidRPr="00D30D59">
        <w:rPr>
          <w:rFonts w:ascii="Arial" w:hAnsi="Arial" w:cs="Arial"/>
          <w:color w:val="000000"/>
          <w:sz w:val="18"/>
          <w:szCs w:val="18"/>
          <w:lang w:eastAsia="el-GR"/>
        </w:rPr>
        <w:t>έλους,</w:t>
      </w:r>
      <w:r w:rsidR="00026CFD" w:rsidRPr="00D30D59">
        <w:rPr>
          <w:rFonts w:ascii="Arial" w:hAnsi="Arial" w:cs="Arial"/>
          <w:color w:val="000000"/>
          <w:sz w:val="18"/>
          <w:szCs w:val="18"/>
          <w:lang w:eastAsia="el-GR"/>
        </w:rPr>
        <w:t xml:space="preserve"> διαμορφωμένους</w:t>
      </w:r>
      <w:r w:rsidR="003F73CF" w:rsidRPr="00D30D59">
        <w:rPr>
          <w:rFonts w:ascii="Arial" w:hAnsi="Arial" w:cs="Arial"/>
          <w:color w:val="000000"/>
          <w:sz w:val="18"/>
          <w:szCs w:val="18"/>
          <w:lang w:eastAsia="el-GR"/>
        </w:rPr>
        <w:t xml:space="preserve"> με τέτοιο τρόπο</w:t>
      </w:r>
      <w:r w:rsidR="00026CFD" w:rsidRPr="00D30D59">
        <w:rPr>
          <w:rFonts w:ascii="Arial" w:hAnsi="Arial" w:cs="Arial"/>
          <w:color w:val="000000"/>
          <w:sz w:val="18"/>
          <w:szCs w:val="18"/>
          <w:lang w:eastAsia="el-GR"/>
        </w:rPr>
        <w:t xml:space="preserve"> ώστε να μπορεί να τους </w:t>
      </w:r>
      <w:r w:rsidR="00947E0E" w:rsidRPr="00D30D59">
        <w:rPr>
          <w:rFonts w:ascii="Arial" w:hAnsi="Arial" w:cs="Arial"/>
          <w:color w:val="000000"/>
          <w:sz w:val="18"/>
          <w:szCs w:val="18"/>
          <w:lang w:eastAsia="el-GR"/>
        </w:rPr>
        <w:t>αξιολογήσει.</w:t>
      </w:r>
    </w:p>
    <w:p w:rsidR="0098050C" w:rsidRPr="00D30D59" w:rsidRDefault="00BB5F53" w:rsidP="003A1396">
      <w:pPr>
        <w:suppressAutoHyphens w:val="0"/>
        <w:spacing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β)</w:t>
      </w:r>
      <w:r w:rsidRPr="00D30D59">
        <w:rPr>
          <w:rFonts w:ascii="Arial" w:hAnsi="Arial" w:cs="Arial"/>
          <w:color w:val="000000"/>
          <w:sz w:val="18"/>
          <w:szCs w:val="18"/>
          <w:lang w:eastAsia="el-GR"/>
        </w:rPr>
        <w:t xml:space="preserve"> </w:t>
      </w:r>
      <w:r w:rsidR="00A940EC" w:rsidRPr="00D30D59">
        <w:rPr>
          <w:rFonts w:ascii="Arial" w:hAnsi="Arial" w:cs="Arial"/>
          <w:color w:val="000000"/>
          <w:sz w:val="18"/>
          <w:szCs w:val="18"/>
          <w:lang w:eastAsia="el-GR"/>
        </w:rPr>
        <w:t>Σ</w:t>
      </w:r>
      <w:r w:rsidRPr="00D30D59">
        <w:rPr>
          <w:rFonts w:ascii="Arial" w:hAnsi="Arial" w:cs="Arial"/>
          <w:color w:val="000000"/>
          <w:sz w:val="18"/>
          <w:szCs w:val="18"/>
          <w:lang w:eastAsia="el-GR"/>
        </w:rPr>
        <w:t xml:space="preserve">τη συνέχεια προβαίνει στην αξιολόγηση των </w:t>
      </w:r>
      <w:r w:rsidR="008308B4" w:rsidRPr="00D30D59">
        <w:rPr>
          <w:rFonts w:ascii="Arial" w:hAnsi="Arial" w:cs="Arial"/>
          <w:color w:val="000000"/>
          <w:sz w:val="18"/>
          <w:szCs w:val="18"/>
          <w:lang w:eastAsia="el-GR"/>
        </w:rPr>
        <w:t>Δικαιολογητικών Σ</w:t>
      </w:r>
      <w:r w:rsidR="00947E0E" w:rsidRPr="00D30D59">
        <w:rPr>
          <w:rFonts w:ascii="Arial" w:hAnsi="Arial" w:cs="Arial"/>
          <w:color w:val="000000"/>
          <w:sz w:val="18"/>
          <w:szCs w:val="18"/>
          <w:lang w:eastAsia="el-GR"/>
        </w:rPr>
        <w:t>υμμετοχής</w:t>
      </w:r>
      <w:r w:rsidR="00A940EC" w:rsidRPr="00D30D59">
        <w:rPr>
          <w:rFonts w:ascii="Arial" w:hAnsi="Arial" w:cs="Arial"/>
          <w:color w:val="000000"/>
          <w:sz w:val="18"/>
          <w:szCs w:val="18"/>
          <w:lang w:eastAsia="el-GR"/>
        </w:rPr>
        <w:t>,</w:t>
      </w:r>
      <w:r w:rsidR="00947E0E" w:rsidRPr="00D30D59">
        <w:rPr>
          <w:rFonts w:ascii="Arial" w:hAnsi="Arial" w:cs="Arial"/>
          <w:color w:val="000000"/>
          <w:sz w:val="18"/>
          <w:szCs w:val="18"/>
          <w:lang w:eastAsia="el-GR"/>
        </w:rPr>
        <w:t xml:space="preserve"> </w:t>
      </w:r>
      <w:r w:rsidR="00A940EC" w:rsidRPr="00D30D59">
        <w:rPr>
          <w:rFonts w:ascii="Arial" w:hAnsi="Arial" w:cs="Arial"/>
          <w:color w:val="000000"/>
          <w:sz w:val="18"/>
          <w:szCs w:val="18"/>
          <w:lang w:eastAsia="el-GR"/>
        </w:rPr>
        <w:t xml:space="preserve">των </w:t>
      </w:r>
      <w:r w:rsidR="008308B4" w:rsidRPr="00D30D59">
        <w:rPr>
          <w:rFonts w:ascii="Arial" w:hAnsi="Arial" w:cs="Arial"/>
          <w:color w:val="000000"/>
          <w:sz w:val="18"/>
          <w:szCs w:val="18"/>
          <w:lang w:eastAsia="el-GR"/>
        </w:rPr>
        <w:t>Τεχνικών Π</w:t>
      </w:r>
      <w:r w:rsidRPr="00D30D59">
        <w:rPr>
          <w:rFonts w:ascii="Arial" w:hAnsi="Arial" w:cs="Arial"/>
          <w:color w:val="000000"/>
          <w:sz w:val="18"/>
          <w:szCs w:val="18"/>
          <w:lang w:eastAsia="el-GR"/>
        </w:rPr>
        <w:t>ροσφορών</w:t>
      </w:r>
      <w:r w:rsidR="00A940EC" w:rsidRPr="00D30D59">
        <w:rPr>
          <w:rFonts w:ascii="Arial" w:hAnsi="Arial" w:cs="Arial"/>
          <w:color w:val="000000"/>
          <w:sz w:val="18"/>
          <w:szCs w:val="18"/>
          <w:lang w:eastAsia="el-GR"/>
        </w:rPr>
        <w:t xml:space="preserve"> και των Οικονομικών Προσφορών των </w:t>
      </w:r>
      <w:r w:rsidRPr="00D30D59">
        <w:rPr>
          <w:rFonts w:ascii="Arial" w:hAnsi="Arial" w:cs="Arial"/>
          <w:color w:val="000000"/>
          <w:sz w:val="18"/>
          <w:szCs w:val="18"/>
          <w:lang w:eastAsia="el-GR"/>
        </w:rPr>
        <w:t xml:space="preserve"> προσφερόντων</w:t>
      </w:r>
      <w:r w:rsidR="008308B4" w:rsidRPr="00D30D59">
        <w:rPr>
          <w:rFonts w:ascii="Arial" w:hAnsi="Arial" w:cs="Arial"/>
          <w:color w:val="000000"/>
          <w:sz w:val="18"/>
          <w:szCs w:val="18"/>
          <w:lang w:eastAsia="el-GR"/>
        </w:rPr>
        <w:t>,</w:t>
      </w:r>
      <w:r w:rsidR="00947E0E" w:rsidRPr="00D30D59">
        <w:rPr>
          <w:rFonts w:ascii="Arial" w:hAnsi="Arial" w:cs="Arial"/>
          <w:color w:val="000000"/>
          <w:sz w:val="18"/>
          <w:szCs w:val="18"/>
          <w:lang w:eastAsia="el-GR"/>
        </w:rPr>
        <w:t xml:space="preserve"> </w:t>
      </w:r>
      <w:r w:rsidR="008308B4" w:rsidRPr="00D30D59">
        <w:rPr>
          <w:rFonts w:ascii="Arial" w:hAnsi="Arial" w:cs="Arial"/>
          <w:color w:val="000000"/>
          <w:sz w:val="18"/>
          <w:szCs w:val="18"/>
          <w:lang w:eastAsia="el-GR"/>
        </w:rPr>
        <w:t xml:space="preserve">σύμφωνα με </w:t>
      </w:r>
      <w:r w:rsidR="00947E0E" w:rsidRPr="00D30D59">
        <w:rPr>
          <w:rFonts w:ascii="Arial" w:hAnsi="Arial" w:cs="Arial"/>
          <w:color w:val="000000"/>
          <w:sz w:val="18"/>
          <w:szCs w:val="18"/>
          <w:lang w:eastAsia="el-GR"/>
        </w:rPr>
        <w:t>τους όρους της Διακήρυξης.  Αμέσως μετά</w:t>
      </w:r>
      <w:r w:rsidRPr="00D30D59">
        <w:rPr>
          <w:rFonts w:ascii="Arial" w:hAnsi="Arial" w:cs="Arial"/>
          <w:color w:val="000000"/>
          <w:sz w:val="18"/>
          <w:szCs w:val="18"/>
          <w:lang w:eastAsia="el-GR"/>
        </w:rPr>
        <w:t xml:space="preserve"> συντάσσεται </w:t>
      </w:r>
      <w:r w:rsidR="00A940EC" w:rsidRPr="00D30D59">
        <w:rPr>
          <w:rFonts w:ascii="Arial" w:hAnsi="Arial" w:cs="Arial"/>
          <w:color w:val="000000"/>
          <w:sz w:val="18"/>
          <w:szCs w:val="18"/>
          <w:lang w:eastAsia="el-GR"/>
        </w:rPr>
        <w:t>ξεχωριστό</w:t>
      </w:r>
      <w:r w:rsidR="00947E0E" w:rsidRPr="00D30D59">
        <w:rPr>
          <w:rFonts w:ascii="Arial" w:hAnsi="Arial" w:cs="Arial"/>
          <w:color w:val="000000"/>
          <w:sz w:val="18"/>
          <w:szCs w:val="18"/>
          <w:lang w:eastAsia="el-GR"/>
        </w:rPr>
        <w:t xml:space="preserve"> </w:t>
      </w:r>
      <w:r w:rsidRPr="00D30D59">
        <w:rPr>
          <w:rFonts w:ascii="Arial" w:hAnsi="Arial" w:cs="Arial"/>
          <w:color w:val="000000"/>
          <w:sz w:val="18"/>
          <w:szCs w:val="18"/>
          <w:lang w:eastAsia="el-GR"/>
        </w:rPr>
        <w:t>πρακτικό</w:t>
      </w:r>
      <w:r w:rsidR="006B7B07" w:rsidRPr="00D30D59">
        <w:rPr>
          <w:rFonts w:ascii="Arial" w:hAnsi="Arial" w:cs="Arial"/>
          <w:color w:val="000000"/>
          <w:sz w:val="18"/>
          <w:szCs w:val="18"/>
          <w:lang w:eastAsia="el-GR"/>
        </w:rPr>
        <w:t xml:space="preserve"> </w:t>
      </w:r>
      <w:r w:rsidR="0026468B" w:rsidRPr="00D30D59">
        <w:rPr>
          <w:rFonts w:ascii="Arial" w:hAnsi="Arial" w:cs="Arial"/>
          <w:color w:val="000000"/>
          <w:sz w:val="18"/>
          <w:szCs w:val="18"/>
          <w:lang w:eastAsia="el-GR"/>
        </w:rPr>
        <w:t xml:space="preserve">για το κάθε ένα </w:t>
      </w:r>
      <w:r w:rsidR="00A940EC" w:rsidRPr="00D30D59">
        <w:rPr>
          <w:rFonts w:ascii="Arial" w:hAnsi="Arial" w:cs="Arial"/>
          <w:color w:val="000000"/>
          <w:sz w:val="18"/>
          <w:szCs w:val="18"/>
          <w:lang w:eastAsia="el-GR"/>
        </w:rPr>
        <w:t>(</w:t>
      </w:r>
      <w:proofErr w:type="spellStart"/>
      <w:r w:rsidR="00A940EC" w:rsidRPr="00D30D59">
        <w:rPr>
          <w:rFonts w:ascii="Arial" w:hAnsi="Arial" w:cs="Arial"/>
          <w:color w:val="000000"/>
          <w:sz w:val="18"/>
          <w:szCs w:val="18"/>
          <w:lang w:eastAsia="el-GR"/>
        </w:rPr>
        <w:t>Δικαιολ</w:t>
      </w:r>
      <w:proofErr w:type="spellEnd"/>
      <w:r w:rsidR="00A940EC" w:rsidRPr="00D30D59">
        <w:rPr>
          <w:rFonts w:ascii="Arial" w:hAnsi="Arial" w:cs="Arial"/>
          <w:color w:val="000000"/>
          <w:sz w:val="18"/>
          <w:szCs w:val="18"/>
          <w:lang w:eastAsia="el-GR"/>
        </w:rPr>
        <w:t xml:space="preserve">. Συμμετοχής, Τεχνική και Οικονομική Προσφορά) </w:t>
      </w:r>
      <w:r w:rsidR="006B7B07" w:rsidRPr="00D30D59">
        <w:rPr>
          <w:rFonts w:ascii="Arial" w:hAnsi="Arial" w:cs="Arial"/>
          <w:color w:val="000000"/>
          <w:sz w:val="18"/>
          <w:szCs w:val="18"/>
          <w:lang w:eastAsia="el-GR"/>
        </w:rPr>
        <w:t>με αιτιολογημένη έκθεση</w:t>
      </w:r>
      <w:r w:rsidR="008308B4" w:rsidRPr="00D30D59">
        <w:rPr>
          <w:rFonts w:ascii="Arial" w:hAnsi="Arial" w:cs="Arial"/>
          <w:color w:val="000000"/>
          <w:sz w:val="18"/>
          <w:szCs w:val="18"/>
          <w:lang w:eastAsia="el-GR"/>
        </w:rPr>
        <w:t xml:space="preserve"> </w:t>
      </w:r>
      <w:r w:rsidR="006B7B07" w:rsidRPr="00D30D59">
        <w:rPr>
          <w:rFonts w:ascii="Arial" w:hAnsi="Arial" w:cs="Arial"/>
          <w:color w:val="000000"/>
          <w:sz w:val="18"/>
          <w:szCs w:val="18"/>
          <w:lang w:eastAsia="el-GR"/>
        </w:rPr>
        <w:t xml:space="preserve">για </w:t>
      </w:r>
      <w:r w:rsidR="00EE128A" w:rsidRPr="00D30D59">
        <w:rPr>
          <w:rFonts w:ascii="Arial" w:hAnsi="Arial" w:cs="Arial"/>
          <w:color w:val="000000"/>
          <w:sz w:val="18"/>
          <w:szCs w:val="18"/>
          <w:lang w:eastAsia="el-GR"/>
        </w:rPr>
        <w:t>τους εναπομείναντες ή απορριφθέντες</w:t>
      </w:r>
      <w:r w:rsidR="00A940EC" w:rsidRPr="00D30D59">
        <w:rPr>
          <w:rFonts w:ascii="Arial" w:hAnsi="Arial" w:cs="Arial"/>
          <w:color w:val="000000"/>
          <w:sz w:val="18"/>
          <w:szCs w:val="18"/>
          <w:lang w:eastAsia="el-GR"/>
        </w:rPr>
        <w:t xml:space="preserve"> φορείς, επισημαίνοντας την ανάδειξη του προσωρινού αναδόχου.</w:t>
      </w:r>
    </w:p>
    <w:p w:rsidR="00745899" w:rsidRPr="00D30D59" w:rsidRDefault="00745899"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745899" w:rsidRPr="00D30D59" w:rsidRDefault="00745899" w:rsidP="003A1396">
      <w:pPr>
        <w:suppressAutoHyphens w:val="0"/>
        <w:spacing w:before="100" w:beforeAutospacing="1" w:after="284"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Σε περίπτωση ισότιμων προσφορών, η Αναθέτουσα Αρχή επιλέγει τον Ανάδοχο με κλήρωση μεταξύ των οικονομικών φορέων που υπέβαλαν τις ισότιμες προσφορές. Η κλήρωση γίνεται ενώπιον της Επιτροπής του Διαγωνισμού παρουσία των οικονομικών φορέων που υπέβαλαν τις ισότιμες προσφορές.</w:t>
      </w:r>
    </w:p>
    <w:p w:rsidR="004E5778" w:rsidRPr="00D30D59" w:rsidRDefault="004E5778" w:rsidP="003A1396">
      <w:pPr>
        <w:suppressAutoHyphens w:val="0"/>
        <w:spacing w:before="100" w:beforeAutospacing="1" w:line="360" w:lineRule="auto"/>
        <w:jc w:val="both"/>
        <w:rPr>
          <w:rFonts w:ascii="Arial" w:hAnsi="Arial" w:cs="Arial"/>
          <w:b/>
          <w:bCs/>
          <w:color w:val="000000"/>
          <w:sz w:val="18"/>
          <w:szCs w:val="18"/>
          <w:lang w:eastAsia="el-GR"/>
        </w:rPr>
      </w:pPr>
      <w:r w:rsidRPr="00D30D59">
        <w:rPr>
          <w:rFonts w:ascii="Arial" w:hAnsi="Arial" w:cs="Arial"/>
          <w:b/>
          <w:bCs/>
          <w:color w:val="000000"/>
          <w:sz w:val="18"/>
          <w:szCs w:val="18"/>
          <w:lang w:eastAsia="el-GR"/>
        </w:rPr>
        <w:t xml:space="preserve">Τα αποτελέσματα των εν </w:t>
      </w:r>
      <w:r w:rsidR="00724852" w:rsidRPr="00D30D59">
        <w:rPr>
          <w:rFonts w:ascii="Arial" w:hAnsi="Arial" w:cs="Arial"/>
          <w:b/>
          <w:bCs/>
          <w:color w:val="000000"/>
          <w:sz w:val="18"/>
          <w:szCs w:val="18"/>
          <w:lang w:eastAsia="el-GR"/>
        </w:rPr>
        <w:t xml:space="preserve">λόγω </w:t>
      </w:r>
      <w:r w:rsidR="008A1B78" w:rsidRPr="00D30D59">
        <w:rPr>
          <w:rFonts w:ascii="Arial" w:hAnsi="Arial" w:cs="Arial"/>
          <w:b/>
          <w:bCs/>
          <w:color w:val="000000"/>
          <w:sz w:val="18"/>
          <w:szCs w:val="18"/>
          <w:lang w:eastAsia="el-GR"/>
        </w:rPr>
        <w:t xml:space="preserve">σταδίων επικυρώνονται με </w:t>
      </w:r>
      <w:r w:rsidRPr="00D30D59">
        <w:rPr>
          <w:rFonts w:ascii="Arial" w:hAnsi="Arial" w:cs="Arial"/>
          <w:b/>
          <w:bCs/>
          <w:color w:val="000000"/>
          <w:sz w:val="18"/>
          <w:szCs w:val="18"/>
          <w:lang w:eastAsia="el-GR"/>
        </w:rPr>
        <w:t xml:space="preserve">Απόφαση του αποφαινόμενου οργάνου της Αναθέτουσας Αρχής, </w:t>
      </w:r>
      <w:r w:rsidR="000F2937" w:rsidRPr="00D30D59">
        <w:rPr>
          <w:rFonts w:ascii="Arial" w:hAnsi="Arial" w:cs="Arial"/>
          <w:b/>
          <w:bCs/>
          <w:color w:val="000000"/>
          <w:sz w:val="18"/>
          <w:szCs w:val="18"/>
          <w:lang w:eastAsia="el-GR"/>
        </w:rPr>
        <w:t xml:space="preserve">μετά από Εισήγηση για την έγκριση τους, </w:t>
      </w:r>
      <w:r w:rsidRPr="00D30D59">
        <w:rPr>
          <w:rFonts w:ascii="Arial" w:hAnsi="Arial" w:cs="Arial"/>
          <w:b/>
          <w:bCs/>
          <w:color w:val="000000"/>
          <w:sz w:val="18"/>
          <w:szCs w:val="18"/>
          <w:lang w:eastAsia="el-GR"/>
        </w:rPr>
        <w:t xml:space="preserve">η οποία </w:t>
      </w:r>
      <w:r w:rsidR="000F2937" w:rsidRPr="00D30D59">
        <w:rPr>
          <w:rFonts w:ascii="Arial" w:hAnsi="Arial" w:cs="Arial"/>
          <w:b/>
          <w:bCs/>
          <w:color w:val="000000"/>
          <w:sz w:val="18"/>
          <w:szCs w:val="18"/>
          <w:lang w:eastAsia="el-GR"/>
        </w:rPr>
        <w:t xml:space="preserve">τελικά </w:t>
      </w:r>
      <w:r w:rsidRPr="00D30D59">
        <w:rPr>
          <w:rFonts w:ascii="Arial" w:hAnsi="Arial" w:cs="Arial"/>
          <w:b/>
          <w:bCs/>
          <w:color w:val="000000"/>
          <w:sz w:val="18"/>
          <w:szCs w:val="18"/>
          <w:lang w:eastAsia="el-GR"/>
        </w:rPr>
        <w:t xml:space="preserve">κοινοποιείται με επιμέλεια αυτής μέσω της λειτουργικότητας της «Επικοινωνίας» του συστήματος Ε.Σ.Η.ΔΗ.Σ στους προσφέροντες. </w:t>
      </w:r>
    </w:p>
    <w:p w:rsidR="00745899" w:rsidRPr="00D30D59" w:rsidRDefault="00D471F4" w:rsidP="003A1396">
      <w:pPr>
        <w:suppressAutoHyphens w:val="0"/>
        <w:spacing w:before="100" w:beforeAutospacing="1" w:line="360" w:lineRule="auto"/>
        <w:jc w:val="both"/>
        <w:rPr>
          <w:rFonts w:ascii="Arial" w:hAnsi="Arial" w:cs="Arial"/>
          <w:b/>
          <w:bCs/>
          <w:color w:val="000000"/>
          <w:sz w:val="18"/>
          <w:szCs w:val="18"/>
          <w:lang w:eastAsia="el-GR"/>
        </w:rPr>
      </w:pPr>
      <w:r w:rsidRPr="00D30D59">
        <w:rPr>
          <w:rFonts w:ascii="Arial" w:hAnsi="Arial" w:cs="Arial"/>
          <w:b/>
          <w:bCs/>
          <w:color w:val="000000"/>
          <w:sz w:val="18"/>
          <w:szCs w:val="18"/>
          <w:lang w:eastAsia="el-GR"/>
        </w:rPr>
        <w:t>ΑΡΘΡΟ 15</w:t>
      </w:r>
      <w:r w:rsidR="007B462A" w:rsidRPr="00D30D59">
        <w:rPr>
          <w:rFonts w:ascii="Arial" w:hAnsi="Arial" w:cs="Arial"/>
          <w:b/>
          <w:bCs/>
          <w:color w:val="000000"/>
          <w:sz w:val="18"/>
          <w:szCs w:val="18"/>
          <w:lang w:eastAsia="el-GR"/>
        </w:rPr>
        <w:t>.  ΛΟΓΟΙ ΑΠΟΡΡΙΨΗΣ ΠΡΟΣΦΟΡΩΝ</w:t>
      </w:r>
    </w:p>
    <w:p w:rsidR="007B462A" w:rsidRPr="00D30D59" w:rsidRDefault="007B462A" w:rsidP="003A1396">
      <w:pPr>
        <w:spacing w:line="360" w:lineRule="auto"/>
        <w:jc w:val="both"/>
        <w:rPr>
          <w:rFonts w:ascii="Arial" w:hAnsi="Arial" w:cs="Arial"/>
          <w:sz w:val="18"/>
          <w:szCs w:val="18"/>
        </w:rPr>
      </w:pPr>
      <w:r w:rsidRPr="00D30D59">
        <w:rPr>
          <w:rFonts w:ascii="Arial" w:hAnsi="Arial" w:cs="Arial"/>
          <w:sz w:val="18"/>
          <w:szCs w:val="18"/>
          <w:lang w:val="en-US"/>
        </w:rPr>
        <w:t>H</w:t>
      </w:r>
      <w:r w:rsidRPr="00D30D59">
        <w:rPr>
          <w:rFonts w:ascii="Arial" w:hAnsi="Arial" w:cs="Arial"/>
          <w:sz w:val="18"/>
          <w:szCs w:val="18"/>
        </w:rPr>
        <w:t xml:space="preserve"> Αναθέτουσα Αρχή, με βάση τα αποτελέσματα του ελέγχου και της αξιολόγησης των προσφορών, απορρίπτει, σε κάθε περίπτωση, προσφορά:</w:t>
      </w:r>
    </w:p>
    <w:p w:rsidR="00D90725" w:rsidRPr="00D30D59" w:rsidRDefault="007B462A" w:rsidP="003A1396">
      <w:pPr>
        <w:spacing w:line="360" w:lineRule="auto"/>
        <w:jc w:val="both"/>
        <w:rPr>
          <w:rFonts w:ascii="Arial" w:hAnsi="Arial" w:cs="Arial"/>
          <w:sz w:val="18"/>
          <w:szCs w:val="18"/>
        </w:rPr>
      </w:pPr>
      <w:r w:rsidRPr="00D30D59">
        <w:rPr>
          <w:rFonts w:ascii="Arial" w:hAnsi="Arial" w:cs="Arial"/>
          <w:b/>
          <w:bCs/>
          <w:sz w:val="18"/>
          <w:szCs w:val="18"/>
        </w:rPr>
        <w:t>α)</w:t>
      </w:r>
      <w:r w:rsidR="00D90725" w:rsidRPr="00D30D59">
        <w:rPr>
          <w:rFonts w:ascii="Arial" w:hAnsi="Arial" w:cs="Arial"/>
          <w:sz w:val="18"/>
          <w:szCs w:val="18"/>
        </w:rPr>
        <w:t xml:space="preserve">  </w:t>
      </w:r>
      <w:r w:rsidR="00061011" w:rsidRPr="00D30D59">
        <w:rPr>
          <w:rFonts w:ascii="Arial" w:hAnsi="Arial" w:cs="Arial"/>
          <w:sz w:val="18"/>
          <w:szCs w:val="18"/>
        </w:rPr>
        <w:t xml:space="preserve">που </w:t>
      </w:r>
      <w:r w:rsidRPr="00D30D59">
        <w:rPr>
          <w:rFonts w:ascii="Arial" w:hAnsi="Arial" w:cs="Arial"/>
          <w:sz w:val="18"/>
          <w:szCs w:val="18"/>
        </w:rPr>
        <w:t>δεν υποβάλλεται εμπρόθεσμα, με τον τρόπο και με το περιεχόμενο που ορίζεται πιο</w:t>
      </w:r>
      <w:r w:rsidR="00ED3952" w:rsidRPr="00D30D59">
        <w:rPr>
          <w:rFonts w:ascii="Arial" w:hAnsi="Arial" w:cs="Arial"/>
          <w:sz w:val="18"/>
          <w:szCs w:val="18"/>
        </w:rPr>
        <w:t xml:space="preserve"> πάνω,</w:t>
      </w:r>
      <w:r w:rsidRPr="00D30D59">
        <w:rPr>
          <w:rFonts w:ascii="Arial" w:hAnsi="Arial" w:cs="Arial"/>
          <w:sz w:val="18"/>
          <w:szCs w:val="18"/>
        </w:rPr>
        <w:t xml:space="preserve"> </w:t>
      </w:r>
    </w:p>
    <w:p w:rsidR="007B462A" w:rsidRPr="00D30D59" w:rsidRDefault="007B462A" w:rsidP="003A1396">
      <w:pPr>
        <w:spacing w:line="360" w:lineRule="auto"/>
        <w:jc w:val="both"/>
        <w:rPr>
          <w:rFonts w:ascii="Arial" w:hAnsi="Arial" w:cs="Arial"/>
          <w:sz w:val="18"/>
          <w:szCs w:val="18"/>
        </w:rPr>
      </w:pPr>
      <w:r w:rsidRPr="00D30D59">
        <w:rPr>
          <w:rFonts w:ascii="Arial" w:hAnsi="Arial" w:cs="Arial"/>
          <w:b/>
          <w:bCs/>
          <w:sz w:val="18"/>
          <w:szCs w:val="18"/>
        </w:rPr>
        <w:t>β)</w:t>
      </w:r>
      <w:r w:rsidR="00ED3952" w:rsidRPr="00D30D59">
        <w:rPr>
          <w:rFonts w:ascii="Arial" w:hAnsi="Arial" w:cs="Arial"/>
          <w:sz w:val="18"/>
          <w:szCs w:val="18"/>
        </w:rPr>
        <w:t xml:space="preserve">  </w:t>
      </w:r>
      <w:r w:rsidRPr="00D30D59">
        <w:rPr>
          <w:rFonts w:ascii="Arial" w:hAnsi="Arial" w:cs="Arial"/>
          <w:sz w:val="18"/>
          <w:szCs w:val="18"/>
        </w:rPr>
        <w:t xml:space="preserve">η οποία περιέχει ατέλειες, ελλείψεις, ασάφειες ή σφάλματα, εφόσον αυτά δεν επιδέχονται συμπλήρωση ή διόρθωση </w:t>
      </w:r>
      <w:r w:rsidR="00061011" w:rsidRPr="00D30D59">
        <w:rPr>
          <w:rFonts w:ascii="Arial" w:hAnsi="Arial" w:cs="Arial"/>
          <w:sz w:val="18"/>
          <w:szCs w:val="18"/>
        </w:rPr>
        <w:t xml:space="preserve">ή εάν </w:t>
      </w:r>
      <w:r w:rsidRPr="00D30D59">
        <w:rPr>
          <w:rFonts w:ascii="Arial" w:hAnsi="Arial" w:cs="Arial"/>
          <w:sz w:val="18"/>
          <w:szCs w:val="18"/>
        </w:rPr>
        <w:t>επιδέχονται συμπλήρωση ή διόρθωση, δεν έχουν αποκατασταθεί κατά την απο</w:t>
      </w:r>
      <w:r w:rsidR="00ED3952" w:rsidRPr="00D30D59">
        <w:rPr>
          <w:rFonts w:ascii="Arial" w:hAnsi="Arial" w:cs="Arial"/>
          <w:sz w:val="18"/>
          <w:szCs w:val="18"/>
        </w:rPr>
        <w:t>σαφήνιση και την συμπλήρωσή της,</w:t>
      </w:r>
    </w:p>
    <w:p w:rsidR="007B462A" w:rsidRPr="00D30D59" w:rsidRDefault="007B462A" w:rsidP="003A1396">
      <w:pPr>
        <w:spacing w:line="360" w:lineRule="auto"/>
        <w:jc w:val="both"/>
        <w:rPr>
          <w:rFonts w:ascii="Arial" w:hAnsi="Arial" w:cs="Arial"/>
          <w:sz w:val="18"/>
          <w:szCs w:val="18"/>
        </w:rPr>
      </w:pPr>
      <w:r w:rsidRPr="00D30D59">
        <w:rPr>
          <w:rFonts w:ascii="Arial" w:hAnsi="Arial" w:cs="Arial"/>
          <w:b/>
          <w:bCs/>
          <w:sz w:val="18"/>
          <w:szCs w:val="18"/>
        </w:rPr>
        <w:t xml:space="preserve">γ)  </w:t>
      </w:r>
      <w:r w:rsidRPr="00D30D59">
        <w:rPr>
          <w:rFonts w:ascii="Arial" w:hAnsi="Arial" w:cs="Arial"/>
          <w:sz w:val="18"/>
          <w:szCs w:val="18"/>
        </w:rPr>
        <w:t>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το άρθρο 102 του Ν. 4412/2016,</w:t>
      </w:r>
    </w:p>
    <w:p w:rsidR="007B462A" w:rsidRPr="00D30D59" w:rsidRDefault="007B462A" w:rsidP="003A1396">
      <w:pPr>
        <w:spacing w:line="360" w:lineRule="auto"/>
        <w:jc w:val="both"/>
        <w:rPr>
          <w:rFonts w:ascii="Arial" w:hAnsi="Arial" w:cs="Arial"/>
          <w:sz w:val="18"/>
          <w:szCs w:val="18"/>
        </w:rPr>
      </w:pPr>
      <w:r w:rsidRPr="00D30D59">
        <w:rPr>
          <w:rFonts w:ascii="Arial" w:hAnsi="Arial" w:cs="Arial"/>
          <w:b/>
          <w:bCs/>
          <w:sz w:val="18"/>
          <w:szCs w:val="18"/>
        </w:rPr>
        <w:t>δ</w:t>
      </w:r>
      <w:r w:rsidR="00061011" w:rsidRPr="00D30D59">
        <w:rPr>
          <w:rFonts w:ascii="Arial" w:hAnsi="Arial" w:cs="Arial"/>
          <w:b/>
          <w:bCs/>
          <w:sz w:val="18"/>
          <w:szCs w:val="18"/>
        </w:rPr>
        <w:t xml:space="preserve">) </w:t>
      </w:r>
      <w:r w:rsidRPr="00D30D59">
        <w:rPr>
          <w:rFonts w:ascii="Arial" w:hAnsi="Arial" w:cs="Arial"/>
          <w:sz w:val="18"/>
          <w:szCs w:val="18"/>
        </w:rPr>
        <w:t xml:space="preserve"> είναι εναλλακτική προσφορά,</w:t>
      </w:r>
    </w:p>
    <w:p w:rsidR="007B462A" w:rsidRPr="00D30D59" w:rsidRDefault="007B462A" w:rsidP="003A1396">
      <w:pPr>
        <w:spacing w:line="360" w:lineRule="auto"/>
        <w:jc w:val="both"/>
        <w:rPr>
          <w:rFonts w:ascii="Arial" w:hAnsi="Arial" w:cs="Arial"/>
          <w:sz w:val="18"/>
          <w:szCs w:val="18"/>
        </w:rPr>
      </w:pPr>
      <w:r w:rsidRPr="00D30D59">
        <w:rPr>
          <w:rFonts w:ascii="Arial" w:hAnsi="Arial" w:cs="Arial"/>
          <w:b/>
          <w:bCs/>
          <w:sz w:val="18"/>
          <w:szCs w:val="18"/>
        </w:rPr>
        <w:t xml:space="preserve">ε)  </w:t>
      </w:r>
      <w:r w:rsidRPr="00D30D59">
        <w:rPr>
          <w:rFonts w:ascii="Arial" w:hAnsi="Arial" w:cs="Arial"/>
          <w:sz w:val="18"/>
          <w:szCs w:val="18"/>
        </w:rPr>
        <w:t xml:space="preserve"> η οποία υποβάλλεται από έναν προσφέροντα που έχει υποβάλει δύο ή περισσότερες προσφορές για το ίδιο είδος,  </w:t>
      </w:r>
    </w:p>
    <w:p w:rsidR="007B462A" w:rsidRPr="00D30D59" w:rsidRDefault="007B462A" w:rsidP="003A1396">
      <w:pPr>
        <w:spacing w:line="360" w:lineRule="auto"/>
        <w:jc w:val="both"/>
        <w:rPr>
          <w:rFonts w:ascii="Arial" w:hAnsi="Arial" w:cs="Arial"/>
          <w:sz w:val="18"/>
          <w:szCs w:val="18"/>
        </w:rPr>
      </w:pPr>
      <w:r w:rsidRPr="00D30D59">
        <w:rPr>
          <w:rFonts w:ascii="Arial" w:hAnsi="Arial" w:cs="Arial"/>
          <w:b/>
          <w:bCs/>
          <w:color w:val="000000"/>
          <w:sz w:val="18"/>
          <w:szCs w:val="18"/>
        </w:rPr>
        <w:t xml:space="preserve">ζ)  </w:t>
      </w:r>
      <w:r w:rsidRPr="00D30D59">
        <w:rPr>
          <w:rFonts w:ascii="Arial" w:hAnsi="Arial" w:cs="Arial"/>
          <w:color w:val="000000"/>
          <w:sz w:val="18"/>
          <w:szCs w:val="18"/>
        </w:rPr>
        <w:t>η οποία είναι υπό αίρεση,</w:t>
      </w:r>
    </w:p>
    <w:p w:rsidR="007B462A" w:rsidRPr="00D30D59" w:rsidRDefault="007B462A" w:rsidP="003A1396">
      <w:pPr>
        <w:spacing w:line="360" w:lineRule="auto"/>
        <w:jc w:val="both"/>
        <w:rPr>
          <w:rFonts w:ascii="Arial" w:hAnsi="Arial" w:cs="Arial"/>
          <w:sz w:val="18"/>
          <w:szCs w:val="18"/>
        </w:rPr>
      </w:pPr>
      <w:r w:rsidRPr="00D30D59">
        <w:rPr>
          <w:rFonts w:ascii="Arial" w:hAnsi="Arial" w:cs="Arial"/>
          <w:b/>
          <w:bCs/>
          <w:color w:val="000000"/>
          <w:sz w:val="18"/>
          <w:szCs w:val="18"/>
        </w:rPr>
        <w:lastRenderedPageBreak/>
        <w:t xml:space="preserve">η) </w:t>
      </w:r>
      <w:r w:rsidRPr="00D30D59">
        <w:rPr>
          <w:rFonts w:ascii="Arial" w:hAnsi="Arial" w:cs="Arial"/>
          <w:color w:val="000000"/>
          <w:sz w:val="18"/>
          <w:szCs w:val="18"/>
        </w:rPr>
        <w:t xml:space="preserve"> η  οποία θέτει όρο αναπροσαρμογής, </w:t>
      </w:r>
    </w:p>
    <w:p w:rsidR="007B462A" w:rsidRDefault="007B462A" w:rsidP="003A1396">
      <w:pPr>
        <w:spacing w:line="360" w:lineRule="auto"/>
        <w:jc w:val="both"/>
        <w:rPr>
          <w:rFonts w:ascii="Arial" w:hAnsi="Arial" w:cs="Arial"/>
          <w:sz w:val="18"/>
          <w:szCs w:val="18"/>
        </w:rPr>
      </w:pPr>
      <w:r w:rsidRPr="00D30D59">
        <w:rPr>
          <w:rFonts w:ascii="Arial" w:hAnsi="Arial" w:cs="Arial"/>
          <w:b/>
          <w:bCs/>
          <w:sz w:val="18"/>
          <w:szCs w:val="18"/>
        </w:rPr>
        <w:t>θ)</w:t>
      </w:r>
      <w:r w:rsidRPr="00D30D59">
        <w:rPr>
          <w:rFonts w:ascii="Arial" w:hAnsi="Arial" w:cs="Arial"/>
          <w:sz w:val="18"/>
          <w:szCs w:val="18"/>
        </w:rPr>
        <w:t xml:space="preserve">  η οποία παρουσιάζει ελλείψεις ως προς τα δικαιολογητικά που ζητούνται από τα έγγραφα της παρούσας Διακήρυξης και αποκλίσεις ως προς τους όρους και τις τεχνικές προδιαγραφές της Σύμβασης.</w:t>
      </w:r>
    </w:p>
    <w:p w:rsidR="00D84037" w:rsidRPr="00D30D59" w:rsidRDefault="00D84037" w:rsidP="003A1396">
      <w:pPr>
        <w:spacing w:line="360" w:lineRule="auto"/>
        <w:jc w:val="both"/>
        <w:rPr>
          <w:rFonts w:ascii="Arial" w:hAnsi="Arial" w:cs="Arial"/>
          <w:sz w:val="18"/>
          <w:szCs w:val="18"/>
        </w:rPr>
      </w:pPr>
    </w:p>
    <w:p w:rsidR="00CD26D2" w:rsidRPr="00D30D59" w:rsidRDefault="00D471F4" w:rsidP="003A1396">
      <w:pPr>
        <w:spacing w:line="360" w:lineRule="auto"/>
        <w:jc w:val="both"/>
        <w:rPr>
          <w:rFonts w:ascii="Arial" w:hAnsi="Arial" w:cs="Arial"/>
          <w:b/>
          <w:sz w:val="18"/>
          <w:szCs w:val="18"/>
        </w:rPr>
      </w:pPr>
      <w:r w:rsidRPr="00D30D59">
        <w:rPr>
          <w:rFonts w:ascii="Arial" w:hAnsi="Arial" w:cs="Arial"/>
          <w:b/>
          <w:sz w:val="18"/>
          <w:szCs w:val="18"/>
        </w:rPr>
        <w:t>ΑΡΘΡΟ 16</w:t>
      </w:r>
      <w:r w:rsidR="00CD26D2" w:rsidRPr="00D30D59">
        <w:rPr>
          <w:rFonts w:ascii="Arial" w:hAnsi="Arial" w:cs="Arial"/>
          <w:b/>
          <w:sz w:val="18"/>
          <w:szCs w:val="18"/>
        </w:rPr>
        <w:t xml:space="preserve">.  ΠΡΟΣΚΛΗΣΗ </w:t>
      </w:r>
      <w:r w:rsidR="00802A71" w:rsidRPr="00D30D59">
        <w:rPr>
          <w:rFonts w:ascii="Arial" w:hAnsi="Arial" w:cs="Arial"/>
          <w:b/>
          <w:sz w:val="18"/>
          <w:szCs w:val="18"/>
        </w:rPr>
        <w:t xml:space="preserve">ΥΠΟΒΟΛΗΣ </w:t>
      </w:r>
      <w:r w:rsidR="00CD26D2" w:rsidRPr="00D30D59">
        <w:rPr>
          <w:rFonts w:ascii="Arial" w:hAnsi="Arial" w:cs="Arial"/>
          <w:b/>
          <w:sz w:val="18"/>
          <w:szCs w:val="18"/>
        </w:rPr>
        <w:t>ΔΙΚΑΙΟΛΟΓΗΤΙΚΩΝ ΚΑΤΑΚΥΡΩΣΗΣ</w:t>
      </w:r>
    </w:p>
    <w:p w:rsidR="00CD26D2" w:rsidRPr="00D30D59" w:rsidRDefault="00CD26D2" w:rsidP="003A1396">
      <w:pPr>
        <w:spacing w:line="360" w:lineRule="auto"/>
        <w:jc w:val="both"/>
        <w:rPr>
          <w:rFonts w:ascii="Arial" w:hAnsi="Arial" w:cs="Arial"/>
          <w:b/>
          <w:sz w:val="18"/>
          <w:szCs w:val="18"/>
        </w:rPr>
      </w:pPr>
      <w:r w:rsidRPr="00D30D59">
        <w:rPr>
          <w:rFonts w:ascii="Arial" w:hAnsi="Arial" w:cs="Arial"/>
          <w:color w:val="000000"/>
          <w:sz w:val="18"/>
          <w:szCs w:val="18"/>
          <w:lang w:eastAsia="el-GR"/>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υποβάλλει </w:t>
      </w:r>
      <w:r w:rsidRPr="00D30D59">
        <w:rPr>
          <w:rFonts w:ascii="Arial" w:hAnsi="Arial" w:cs="Arial"/>
          <w:b/>
          <w:color w:val="000000"/>
          <w:sz w:val="18"/>
          <w:szCs w:val="18"/>
          <w:lang w:eastAsia="el-GR"/>
        </w:rPr>
        <w:t xml:space="preserve">εντός προθεσμίας </w:t>
      </w:r>
      <w:r w:rsidR="00BD6913" w:rsidRPr="00D30D59">
        <w:rPr>
          <w:rFonts w:ascii="Arial" w:hAnsi="Arial" w:cs="Arial"/>
          <w:b/>
          <w:color w:val="000000"/>
          <w:sz w:val="18"/>
          <w:szCs w:val="18"/>
          <w:lang w:eastAsia="el-GR"/>
        </w:rPr>
        <w:t>δέκα (1</w:t>
      </w:r>
      <w:r w:rsidRPr="00D30D59">
        <w:rPr>
          <w:rFonts w:ascii="Arial" w:hAnsi="Arial" w:cs="Arial"/>
          <w:b/>
          <w:color w:val="000000"/>
          <w:sz w:val="18"/>
          <w:szCs w:val="18"/>
          <w:lang w:eastAsia="el-GR"/>
        </w:rPr>
        <w:t>0) ημερών</w:t>
      </w:r>
      <w:r w:rsidRPr="00D30D59">
        <w:rPr>
          <w:rFonts w:ascii="Arial" w:hAnsi="Arial" w:cs="Arial"/>
          <w:color w:val="000000"/>
          <w:sz w:val="18"/>
          <w:szCs w:val="18"/>
          <w:lang w:eastAsia="el-GR"/>
        </w:rPr>
        <w:t xml:space="preserve"> από την κοινοποίηση της σχετικής ειδοποίησης σε αυτόν, τα πρωτότυπα ή αντίγραφα που εκδίδονται, σύμφωνα με τις διατάξεις του </w:t>
      </w:r>
      <w:r w:rsidR="00916363" w:rsidRPr="00D30D59">
        <w:rPr>
          <w:rFonts w:ascii="Arial" w:hAnsi="Arial" w:cs="Arial"/>
          <w:color w:val="000000"/>
          <w:sz w:val="18"/>
          <w:szCs w:val="18"/>
          <w:lang w:eastAsia="el-GR"/>
        </w:rPr>
        <w:t>άρθρου 12</w:t>
      </w:r>
      <w:r w:rsidRPr="00D30D59">
        <w:rPr>
          <w:rFonts w:ascii="Arial" w:hAnsi="Arial" w:cs="Arial"/>
          <w:color w:val="000000"/>
          <w:sz w:val="18"/>
          <w:szCs w:val="18"/>
          <w:lang w:eastAsia="el-GR"/>
        </w:rPr>
        <w:t xml:space="preserve"> του </w:t>
      </w:r>
      <w:r w:rsidR="00916363" w:rsidRPr="00D30D59">
        <w:rPr>
          <w:rFonts w:ascii="Arial" w:hAnsi="Arial" w:cs="Arial"/>
          <w:color w:val="000000"/>
          <w:sz w:val="18"/>
          <w:szCs w:val="18"/>
          <w:lang w:eastAsia="el-GR"/>
        </w:rPr>
        <w:t xml:space="preserve"> </w:t>
      </w:r>
      <w:r w:rsidR="00CE3C69" w:rsidRPr="00D30D59">
        <w:rPr>
          <w:rFonts w:ascii="Arial" w:hAnsi="Arial" w:cs="Arial"/>
          <w:color w:val="000000"/>
          <w:sz w:val="18"/>
          <w:szCs w:val="18"/>
          <w:lang w:eastAsia="el-GR"/>
        </w:rPr>
        <w:t>Νόμου</w:t>
      </w:r>
      <w:r w:rsidRPr="00D30D59">
        <w:rPr>
          <w:rFonts w:ascii="Arial" w:hAnsi="Arial" w:cs="Arial"/>
          <w:color w:val="000000"/>
          <w:sz w:val="18"/>
          <w:szCs w:val="18"/>
          <w:lang w:eastAsia="el-GR"/>
        </w:rPr>
        <w:t xml:space="preserve"> </w:t>
      </w:r>
      <w:r w:rsidR="00916363" w:rsidRPr="00D30D59">
        <w:rPr>
          <w:rFonts w:ascii="Arial" w:hAnsi="Arial" w:cs="Arial"/>
          <w:color w:val="000000"/>
          <w:sz w:val="18"/>
          <w:szCs w:val="18"/>
          <w:lang w:eastAsia="el-GR"/>
        </w:rPr>
        <w:t>4605/2019</w:t>
      </w:r>
      <w:r w:rsidRPr="00D30D59">
        <w:rPr>
          <w:rFonts w:ascii="Arial" w:hAnsi="Arial" w:cs="Arial"/>
          <w:color w:val="000000"/>
          <w:sz w:val="18"/>
          <w:szCs w:val="18"/>
          <w:lang w:eastAsia="el-GR"/>
        </w:rPr>
        <w:t xml:space="preserve"> </w:t>
      </w:r>
      <w:r w:rsidR="00CE3C69" w:rsidRPr="00D30D59">
        <w:rPr>
          <w:rFonts w:ascii="Arial" w:hAnsi="Arial" w:cs="Arial"/>
          <w:color w:val="000000"/>
          <w:sz w:val="18"/>
          <w:szCs w:val="18"/>
          <w:lang w:eastAsia="el-GR"/>
        </w:rPr>
        <w:t xml:space="preserve"> εις αντικατάσταση του τρίτου εδαφίου της παραγράφου 4 του άρθρου 100 του Νόμου 4412/2016,  όλων </w:t>
      </w:r>
      <w:r w:rsidRPr="00D30D59">
        <w:rPr>
          <w:rFonts w:ascii="Arial" w:hAnsi="Arial" w:cs="Arial"/>
          <w:color w:val="000000"/>
          <w:sz w:val="18"/>
          <w:szCs w:val="18"/>
          <w:lang w:eastAsia="el-GR"/>
        </w:rPr>
        <w:t>των δικαιολογητικών</w:t>
      </w:r>
      <w:r w:rsidR="00CE3C69" w:rsidRPr="00D30D59">
        <w:rPr>
          <w:rFonts w:ascii="Arial" w:hAnsi="Arial" w:cs="Arial"/>
          <w:color w:val="000000"/>
          <w:sz w:val="18"/>
          <w:szCs w:val="18"/>
          <w:lang w:eastAsia="el-GR"/>
        </w:rPr>
        <w:t xml:space="preserve"> του άρθρου 80, όπως καθορίζονται ειδικότερα στη παρούσα Διακήρυξη</w:t>
      </w:r>
      <w:r w:rsidRPr="00D30D59">
        <w:rPr>
          <w:rFonts w:ascii="Arial" w:hAnsi="Arial" w:cs="Arial"/>
          <w:color w:val="000000"/>
          <w:sz w:val="18"/>
          <w:szCs w:val="18"/>
          <w:lang w:eastAsia="el-GR"/>
        </w:rPr>
        <w:t xml:space="preserve">, ως αποδεικτικά στοιχεία για τη μη συνδρομή </w:t>
      </w:r>
      <w:r w:rsidR="00CE3C69" w:rsidRPr="00D30D59">
        <w:rPr>
          <w:rFonts w:ascii="Arial" w:hAnsi="Arial" w:cs="Arial"/>
          <w:color w:val="000000"/>
          <w:sz w:val="18"/>
          <w:szCs w:val="18"/>
          <w:lang w:eastAsia="el-GR"/>
        </w:rPr>
        <w:t xml:space="preserve">των </w:t>
      </w:r>
      <w:r w:rsidRPr="00D30D59">
        <w:rPr>
          <w:rFonts w:ascii="Arial" w:hAnsi="Arial" w:cs="Arial"/>
          <w:color w:val="000000"/>
          <w:sz w:val="18"/>
          <w:szCs w:val="18"/>
          <w:lang w:eastAsia="el-GR"/>
        </w:rPr>
        <w:t>λόγων αποκλεισμού τ</w:t>
      </w:r>
      <w:r w:rsidR="00916363" w:rsidRPr="00D30D59">
        <w:rPr>
          <w:rFonts w:ascii="Arial" w:hAnsi="Arial" w:cs="Arial"/>
          <w:color w:val="000000"/>
          <w:sz w:val="18"/>
          <w:szCs w:val="18"/>
          <w:lang w:eastAsia="el-GR"/>
        </w:rPr>
        <w:t xml:space="preserve">ων Άρθρων 73 και 74 καθώς και για την πλήρωση των κριτηρίων ποιοτικής επιλογής των άρθρων 75, 76 και 77 του Νόμου 4412/2016. </w:t>
      </w:r>
    </w:p>
    <w:p w:rsidR="00CD26D2" w:rsidRPr="00D30D59" w:rsidRDefault="00CD26D2"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D30D59">
        <w:rPr>
          <w:rFonts w:ascii="Arial" w:hAnsi="Arial" w:cs="Arial"/>
          <w:color w:val="000000"/>
          <w:sz w:val="18"/>
          <w:szCs w:val="18"/>
          <w:lang w:val="en-US" w:eastAsia="el-GR"/>
        </w:rPr>
        <w:t>pdf</w:t>
      </w:r>
      <w:proofErr w:type="spellEnd"/>
      <w:r w:rsidRPr="00D30D59">
        <w:rPr>
          <w:rFonts w:ascii="Arial" w:hAnsi="Arial" w:cs="Arial"/>
          <w:color w:val="000000"/>
          <w:sz w:val="18"/>
          <w:szCs w:val="18"/>
          <w:lang w:eastAsia="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rsidR="00CD26D2" w:rsidRPr="00D30D59" w:rsidRDefault="00CD26D2"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551627" w:rsidRPr="00D30D59" w:rsidRDefault="00CD26D2"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Αν </w:t>
      </w:r>
      <w:r w:rsidR="0074799A" w:rsidRPr="00D30D59">
        <w:rPr>
          <w:rFonts w:ascii="Arial" w:hAnsi="Arial" w:cs="Arial"/>
          <w:color w:val="000000"/>
          <w:sz w:val="18"/>
          <w:szCs w:val="18"/>
          <w:lang w:eastAsia="el-GR"/>
        </w:rPr>
        <w:t>δεν προσκομισθούν τα παραπάνω</w:t>
      </w:r>
      <w:r w:rsidR="00BC7E30" w:rsidRPr="00D30D59">
        <w:rPr>
          <w:rFonts w:ascii="Arial" w:hAnsi="Arial" w:cs="Arial"/>
          <w:color w:val="000000"/>
          <w:sz w:val="18"/>
          <w:szCs w:val="18"/>
          <w:lang w:eastAsia="el-GR"/>
        </w:rPr>
        <w:t xml:space="preserve"> δικαιολογητικά ή υπάρχουν ελλεί</w:t>
      </w:r>
      <w:r w:rsidR="0074799A" w:rsidRPr="00D30D59">
        <w:rPr>
          <w:rFonts w:ascii="Arial" w:hAnsi="Arial" w:cs="Arial"/>
          <w:color w:val="000000"/>
          <w:sz w:val="18"/>
          <w:szCs w:val="18"/>
          <w:lang w:eastAsia="el-GR"/>
        </w:rPr>
        <w:t>ψεις σε αυτά</w:t>
      </w:r>
      <w:r w:rsidR="00BC7E30" w:rsidRPr="00D30D59">
        <w:rPr>
          <w:rFonts w:ascii="Arial" w:hAnsi="Arial" w:cs="Arial"/>
          <w:color w:val="000000"/>
          <w:sz w:val="18"/>
          <w:szCs w:val="18"/>
          <w:lang w:eastAsia="el-GR"/>
        </w:rPr>
        <w:t xml:space="preserve"> που υποβλήθηκαν, ο προσωρινός ανάδοχος</w:t>
      </w:r>
      <w:r w:rsidR="0074799A" w:rsidRPr="00D30D59">
        <w:rPr>
          <w:rFonts w:ascii="Arial" w:hAnsi="Arial" w:cs="Arial"/>
          <w:color w:val="000000"/>
          <w:sz w:val="18"/>
          <w:szCs w:val="18"/>
          <w:lang w:eastAsia="el-GR"/>
        </w:rPr>
        <w:t xml:space="preserve"> </w:t>
      </w:r>
      <w:r w:rsidR="00690146" w:rsidRPr="00D30D59">
        <w:rPr>
          <w:rFonts w:ascii="Arial" w:hAnsi="Arial" w:cs="Arial"/>
          <w:color w:val="000000"/>
          <w:sz w:val="18"/>
          <w:szCs w:val="18"/>
          <w:lang w:eastAsia="el-GR"/>
        </w:rPr>
        <w:t xml:space="preserve">απαιτείται να </w:t>
      </w:r>
      <w:r w:rsidR="00BC7E30" w:rsidRPr="00D30D59">
        <w:rPr>
          <w:rFonts w:ascii="Arial" w:hAnsi="Arial" w:cs="Arial"/>
          <w:color w:val="000000"/>
          <w:sz w:val="18"/>
          <w:szCs w:val="18"/>
          <w:lang w:eastAsia="el-GR"/>
        </w:rPr>
        <w:t xml:space="preserve">υποβάλλει εντός της προθεσμίας του διαστήματος των δέκα (10) ημερών </w:t>
      </w:r>
      <w:r w:rsidR="00BC7E30" w:rsidRPr="00D30D59">
        <w:rPr>
          <w:rFonts w:ascii="Arial" w:hAnsi="Arial" w:cs="Arial"/>
          <w:color w:val="000000"/>
          <w:sz w:val="18"/>
          <w:szCs w:val="18"/>
          <w:u w:val="single"/>
          <w:lang w:eastAsia="el-GR"/>
        </w:rPr>
        <w:t>αίτημα</w:t>
      </w:r>
      <w:r w:rsidR="00BC7E30" w:rsidRPr="00D30D59">
        <w:rPr>
          <w:rFonts w:ascii="Arial" w:hAnsi="Arial" w:cs="Arial"/>
          <w:color w:val="000000"/>
          <w:sz w:val="18"/>
          <w:szCs w:val="18"/>
          <w:lang w:eastAsia="el-GR"/>
        </w:rPr>
        <w:t xml:space="preserve"> προς το αρμόδιο όργανο αξιολόγησης για την παράταση της προθεσμίας υποβολής, το οποίο </w:t>
      </w:r>
      <w:r w:rsidR="00690146" w:rsidRPr="00D30D59">
        <w:rPr>
          <w:rFonts w:ascii="Arial" w:hAnsi="Arial" w:cs="Arial"/>
          <w:color w:val="000000"/>
          <w:sz w:val="18"/>
          <w:szCs w:val="18"/>
          <w:lang w:eastAsia="el-GR"/>
        </w:rPr>
        <w:t xml:space="preserve">θα </w:t>
      </w:r>
      <w:r w:rsidR="00BC7E30" w:rsidRPr="00D30D59">
        <w:rPr>
          <w:rFonts w:ascii="Arial" w:hAnsi="Arial" w:cs="Arial"/>
          <w:color w:val="000000"/>
          <w:sz w:val="18"/>
          <w:szCs w:val="18"/>
          <w:lang w:eastAsia="el-GR"/>
        </w:rPr>
        <w:t>συνοδεύεται με απ</w:t>
      </w:r>
      <w:r w:rsidR="00690146" w:rsidRPr="00D30D59">
        <w:rPr>
          <w:rFonts w:ascii="Arial" w:hAnsi="Arial" w:cs="Arial"/>
          <w:color w:val="000000"/>
          <w:sz w:val="18"/>
          <w:szCs w:val="18"/>
          <w:lang w:eastAsia="el-GR"/>
        </w:rPr>
        <w:t>οδεικτικά έγγραφα από τα οποία θ</w:t>
      </w:r>
      <w:r w:rsidR="00BC7E30" w:rsidRPr="00D30D59">
        <w:rPr>
          <w:rFonts w:ascii="Arial" w:hAnsi="Arial" w:cs="Arial"/>
          <w:color w:val="000000"/>
          <w:sz w:val="18"/>
          <w:szCs w:val="18"/>
          <w:lang w:eastAsia="el-GR"/>
        </w:rPr>
        <w:t>α αποδεικνύεται ότι έχει αιτηθεί τη χορήγηση των δικαιολογητικών από τις αρμόδιες αρχές.</w:t>
      </w:r>
      <w:r w:rsidR="00690146" w:rsidRPr="00D30D59">
        <w:rPr>
          <w:rFonts w:ascii="Arial" w:hAnsi="Arial" w:cs="Arial"/>
          <w:color w:val="000000"/>
          <w:sz w:val="18"/>
          <w:szCs w:val="18"/>
          <w:lang w:eastAsia="el-GR"/>
        </w:rPr>
        <w:t xml:space="preserve"> Σε αυτήν την περίπτωση η Αναθέτουσα Αρχή </w:t>
      </w:r>
      <w:r w:rsidR="00894E49" w:rsidRPr="00D30D59">
        <w:rPr>
          <w:rFonts w:ascii="Arial" w:hAnsi="Arial" w:cs="Arial"/>
          <w:color w:val="000000"/>
          <w:sz w:val="18"/>
          <w:szCs w:val="18"/>
          <w:lang w:eastAsia="el-GR"/>
        </w:rPr>
        <w:t xml:space="preserve"> είναι υποχρεωμένη να </w:t>
      </w:r>
      <w:r w:rsidR="00690146" w:rsidRPr="00D30D59">
        <w:rPr>
          <w:rFonts w:ascii="Arial" w:hAnsi="Arial" w:cs="Arial"/>
          <w:color w:val="000000"/>
          <w:sz w:val="18"/>
          <w:szCs w:val="18"/>
          <w:lang w:eastAsia="el-GR"/>
        </w:rPr>
        <w:t xml:space="preserve">παρατείνει την προθεσμία υποβολής των δικαιολογητικών για όσο διάστημα απαιτηθεί. </w:t>
      </w:r>
    </w:p>
    <w:p w:rsidR="00CD26D2" w:rsidRPr="00D30D59" w:rsidRDefault="00CD26D2"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Όσοι </w:t>
      </w:r>
      <w:r w:rsidR="00275303" w:rsidRPr="00D30D59">
        <w:rPr>
          <w:rFonts w:ascii="Arial" w:hAnsi="Arial" w:cs="Arial"/>
          <w:color w:val="000000"/>
          <w:sz w:val="18"/>
          <w:szCs w:val="18"/>
          <w:lang w:eastAsia="el-GR"/>
        </w:rPr>
        <w:t xml:space="preserve">δεν έχουν αποκλειστεί οριστικά, </w:t>
      </w:r>
      <w:r w:rsidRPr="00D30D59">
        <w:rPr>
          <w:rFonts w:ascii="Arial" w:hAnsi="Arial" w:cs="Arial"/>
          <w:color w:val="000000"/>
          <w:sz w:val="18"/>
          <w:szCs w:val="18"/>
          <w:lang w:eastAsia="el-GR"/>
        </w:rPr>
        <w:t>λαμβάνουν γνώση των παραπάνω δικαιολογητικών που κατατέθηκαν.</w:t>
      </w:r>
    </w:p>
    <w:p w:rsidR="00F85406" w:rsidRPr="00D30D59" w:rsidRDefault="00CD26D2"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Απορρίπτεται</w:t>
      </w:r>
      <w:r w:rsidRPr="00D30D59">
        <w:rPr>
          <w:rFonts w:ascii="Arial" w:hAnsi="Arial" w:cs="Arial"/>
          <w:b/>
          <w:color w:val="000000"/>
          <w:sz w:val="18"/>
          <w:szCs w:val="18"/>
          <w:lang w:eastAsia="el-GR"/>
        </w:rPr>
        <w:t xml:space="preserve"> </w:t>
      </w:r>
      <w:r w:rsidRPr="00D30D59">
        <w:rPr>
          <w:rFonts w:ascii="Arial" w:hAnsi="Arial" w:cs="Arial"/>
          <w:color w:val="000000"/>
          <w:sz w:val="18"/>
          <w:szCs w:val="18"/>
          <w:lang w:eastAsia="el-GR"/>
        </w:rPr>
        <w:t>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F85406" w:rsidRPr="00D30D59" w:rsidRDefault="00CD26D2" w:rsidP="003A1396">
      <w:pPr>
        <w:suppressAutoHyphens w:val="0"/>
        <w:spacing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i)</w:t>
      </w:r>
      <w:r w:rsidRPr="00D30D59">
        <w:rPr>
          <w:rFonts w:ascii="Arial" w:hAnsi="Arial" w:cs="Arial"/>
          <w:color w:val="000000"/>
          <w:sz w:val="18"/>
          <w:szCs w:val="18"/>
          <w:lang w:eastAsia="el-GR"/>
        </w:rPr>
        <w:t xml:space="preserve"> κατά τον έλεγχο των παραπάνω δικαιολογητικών διαπιστωθεί ότι τα στοιχεία που δηλώθηκαν με το Τυποποιημένο Έντυπο Υπεύθυνης Δήλωσης είναι ψευδή ή ανακριβή, ή </w:t>
      </w:r>
    </w:p>
    <w:p w:rsidR="00CD26D2" w:rsidRPr="00D30D59" w:rsidRDefault="00CD26D2" w:rsidP="003A1396">
      <w:pPr>
        <w:suppressAutoHyphens w:val="0"/>
        <w:spacing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ii)</w:t>
      </w:r>
      <w:r w:rsidRPr="00D30D59">
        <w:rPr>
          <w:rFonts w:ascii="Arial" w:hAnsi="Arial" w:cs="Arial"/>
          <w:color w:val="000000"/>
          <w:sz w:val="18"/>
          <w:szCs w:val="18"/>
          <w:lang w:eastAsia="el-GR"/>
        </w:rPr>
        <w:t xml:space="preserve"> δεν υποβληθούν στο προκαθορισμένο χρονικό διάστημα τα απαιτούμενα πρωτότυπα ή αντίγραφα των παραπάνω δικαιολογητικών, ή </w:t>
      </w:r>
    </w:p>
    <w:p w:rsidR="00CD26D2" w:rsidRPr="00D30D59" w:rsidRDefault="00CD26D2" w:rsidP="003A1396">
      <w:pPr>
        <w:suppressAutoHyphens w:val="0"/>
        <w:spacing w:line="360" w:lineRule="auto"/>
        <w:jc w:val="both"/>
        <w:rPr>
          <w:rFonts w:ascii="Arial" w:hAnsi="Arial" w:cs="Arial"/>
          <w:color w:val="000000"/>
          <w:sz w:val="18"/>
          <w:szCs w:val="18"/>
          <w:lang w:eastAsia="el-GR"/>
        </w:rPr>
      </w:pPr>
      <w:r w:rsidRPr="00D30D59">
        <w:rPr>
          <w:rFonts w:ascii="Arial" w:hAnsi="Arial" w:cs="Arial"/>
          <w:b/>
          <w:bCs/>
          <w:color w:val="000000"/>
          <w:sz w:val="18"/>
          <w:szCs w:val="18"/>
          <w:lang w:eastAsia="el-GR"/>
        </w:rPr>
        <w:t>iii)</w:t>
      </w:r>
      <w:r w:rsidRPr="00D30D59">
        <w:rPr>
          <w:rFonts w:ascii="Arial" w:hAnsi="Arial" w:cs="Arial"/>
          <w:color w:val="000000"/>
          <w:sz w:val="18"/>
          <w:szCs w:val="18"/>
          <w:lang w:eastAsia="el-GR"/>
        </w:rPr>
        <w:t xml:space="preserve"> από τα δικαιολογητικά που προσκομίσθηκαν, νομίμως και εμπροθέσμως, δεν αποδεικνύονται οι όροι και οι προϋποθέσεις συμμετοχής σύμφωνα με το Άρθρο 9 της παρούσης</w:t>
      </w:r>
      <w:r w:rsidR="00F85406" w:rsidRPr="00D30D59">
        <w:rPr>
          <w:rFonts w:ascii="Arial" w:hAnsi="Arial" w:cs="Arial"/>
          <w:color w:val="000000"/>
          <w:sz w:val="18"/>
          <w:szCs w:val="18"/>
          <w:lang w:eastAsia="el-GR"/>
        </w:rPr>
        <w:t>.</w:t>
      </w:r>
    </w:p>
    <w:p w:rsidR="00F85406" w:rsidRPr="00D30D59" w:rsidRDefault="00F85406" w:rsidP="003A1396">
      <w:pPr>
        <w:suppressAutoHyphens w:val="0"/>
        <w:spacing w:line="360" w:lineRule="auto"/>
        <w:jc w:val="both"/>
        <w:rPr>
          <w:rFonts w:ascii="Arial" w:hAnsi="Arial" w:cs="Arial"/>
          <w:color w:val="000000"/>
          <w:sz w:val="18"/>
          <w:szCs w:val="18"/>
          <w:lang w:eastAsia="el-GR"/>
        </w:rPr>
      </w:pPr>
    </w:p>
    <w:p w:rsidR="00CD26D2" w:rsidRPr="00D30D59" w:rsidRDefault="00CD26D2" w:rsidP="003A1396">
      <w:pPr>
        <w:suppressAutoHyphens w:val="0"/>
        <w:spacing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ότι πληροί, οι οποίες επήλθαν ή για τις οποίες έλαβε γνώση μετά τη δήλωση και μέχρι την ημέρα της έγγραφης ειδοποίησης για την προσκόμιση των δικαιολογητικών κατακύρωσης (</w:t>
      </w:r>
      <w:proofErr w:type="spellStart"/>
      <w:r w:rsidRPr="00D30D59">
        <w:rPr>
          <w:rFonts w:ascii="Arial" w:hAnsi="Arial" w:cs="Arial"/>
          <w:color w:val="000000"/>
          <w:sz w:val="18"/>
          <w:szCs w:val="18"/>
          <w:lang w:eastAsia="el-GR"/>
        </w:rPr>
        <w:t>οψιγενείς</w:t>
      </w:r>
      <w:proofErr w:type="spellEnd"/>
      <w:r w:rsidRPr="00D30D59">
        <w:rPr>
          <w:rFonts w:ascii="Arial" w:hAnsi="Arial" w:cs="Arial"/>
          <w:color w:val="000000"/>
          <w:sz w:val="18"/>
          <w:szCs w:val="18"/>
          <w:lang w:eastAsia="el-GR"/>
        </w:rPr>
        <w:t xml:space="preserve"> μεταβολές), δεν καταπίπτει υπέρ της Αναθέτουσας Αρχής η Εγγύηση Συμμετοχής του. </w:t>
      </w:r>
    </w:p>
    <w:p w:rsidR="00CD26D2" w:rsidRPr="00D30D59" w:rsidRDefault="00CD26D2" w:rsidP="003A1396">
      <w:pPr>
        <w:suppressAutoHyphens w:val="0"/>
        <w:spacing w:before="100" w:beforeAutospacing="1" w:after="28"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Όταν αυτός στον οποίο πρόκειται να γίνει η κατακύρωση δεν υποβάλλει ηλεκτρονικά και δεν προσκομίσει σε έντυπη μορφή ένα ή περισσότερα από τα ως άνω έγγραφα και δικαιολογητικά, όπου απαιτείται η κατακύρωση, γίνεται στον προμηθευτή με </w:t>
      </w:r>
      <w:r w:rsidRPr="00D30D59">
        <w:rPr>
          <w:rFonts w:ascii="Arial" w:hAnsi="Arial" w:cs="Arial"/>
          <w:color w:val="000000"/>
          <w:sz w:val="18"/>
          <w:szCs w:val="18"/>
          <w:lang w:eastAsia="el-GR"/>
        </w:rPr>
        <w:lastRenderedPageBreak/>
        <w:t xml:space="preserve">την αμέσως επόμενη χαμηλότερη τιμή. Σε περίπτωση που και αυτός δεν υποβάλλει και δεν προσκομίσει ένα ή περισσότερα από τα έγγραφα και δικαιολογητικά όπου απαιτείται, η κατακύρωση γίνεται στον προμηθευτή με την αμέσως επόμενη χαμηλότερη τιμή και ούτω καθ’ εξής. </w:t>
      </w:r>
    </w:p>
    <w:p w:rsidR="00CD26D2" w:rsidRPr="00D30D59" w:rsidRDefault="00CD26D2" w:rsidP="003A1396">
      <w:pPr>
        <w:suppressAutoHyphens w:val="0"/>
        <w:spacing w:before="100" w:beforeAutospacing="1" w:after="28"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 xml:space="preserve">Αν κανένας από τους προσφέροντες δεν υποβάλλει αληθή ή ακριβή δήλωση </w:t>
      </w:r>
      <w:r w:rsidRPr="00D30D59">
        <w:rPr>
          <w:rFonts w:ascii="Arial" w:hAnsi="Arial" w:cs="Arial"/>
          <w:bCs/>
          <w:color w:val="000000"/>
          <w:sz w:val="18"/>
          <w:szCs w:val="18"/>
          <w:lang w:eastAsia="el-GR"/>
        </w:rPr>
        <w:t>ή</w:t>
      </w:r>
      <w:r w:rsidRPr="00D30D59">
        <w:rPr>
          <w:rFonts w:ascii="Arial" w:hAnsi="Arial" w:cs="Arial"/>
          <w:color w:val="000000"/>
          <w:sz w:val="18"/>
          <w:szCs w:val="18"/>
          <w:lang w:eastAsia="el-GR"/>
        </w:rPr>
        <w:t xml:space="preserve"> δεν προσκομίσει ένα ή περισσότερα από τα απαιτούμενα δικαιολογητικά </w:t>
      </w:r>
      <w:r w:rsidRPr="00D30D59">
        <w:rPr>
          <w:rFonts w:ascii="Arial" w:hAnsi="Arial" w:cs="Arial"/>
          <w:bCs/>
          <w:color w:val="000000"/>
          <w:sz w:val="18"/>
          <w:szCs w:val="18"/>
          <w:lang w:eastAsia="el-GR"/>
        </w:rPr>
        <w:t>ή</w:t>
      </w:r>
      <w:r w:rsidRPr="00D30D59">
        <w:rPr>
          <w:rFonts w:ascii="Arial" w:hAnsi="Arial" w:cs="Arial"/>
          <w:color w:val="000000"/>
          <w:sz w:val="18"/>
          <w:szCs w:val="18"/>
          <w:lang w:eastAsia="el-GR"/>
        </w:rPr>
        <w:t xml:space="preserve"> δεν αποδείξει ότι πληροί τα κριτήρια ποιοτικής επιλογής, η διαδικασία ματαιώνεται. </w:t>
      </w:r>
    </w:p>
    <w:p w:rsidR="00CD26D2" w:rsidRPr="00D30D59" w:rsidRDefault="00CD26D2" w:rsidP="003A1396">
      <w:pPr>
        <w:suppressAutoHyphens w:val="0"/>
        <w:spacing w:before="100" w:beforeAutospacing="1"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Η διαδικασία ελέγχου των παραπάνω δικαιολογητικών ολοκληρώνεται με τη σύνταξη πρακτικού από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w:t>
      </w:r>
    </w:p>
    <w:p w:rsidR="00CD26D2" w:rsidRPr="00D30D59" w:rsidRDefault="00CD26D2" w:rsidP="003A1396">
      <w:pPr>
        <w:suppressAutoHyphens w:val="0"/>
        <w:spacing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Τα αποτελέσματα του ελέγχου των παραπάνω δικαιολογητικών και της εισήγησης της Επιτροπής επικυρώνονται με την Απόφαση Κατακύρωσης.</w:t>
      </w:r>
    </w:p>
    <w:p w:rsidR="0026468B" w:rsidRPr="00D30D59" w:rsidRDefault="0026468B" w:rsidP="003A1396">
      <w:pPr>
        <w:suppressAutoHyphens w:val="0"/>
        <w:spacing w:line="360" w:lineRule="auto"/>
        <w:jc w:val="both"/>
        <w:rPr>
          <w:rFonts w:ascii="Arial" w:hAnsi="Arial" w:cs="Arial"/>
          <w:color w:val="000000"/>
          <w:sz w:val="18"/>
          <w:szCs w:val="18"/>
          <w:lang w:eastAsia="el-GR"/>
        </w:rPr>
      </w:pPr>
    </w:p>
    <w:p w:rsidR="00F46B0B" w:rsidRPr="00D30D59" w:rsidRDefault="00990B8F" w:rsidP="00797DBB">
      <w:pPr>
        <w:autoSpaceDE w:val="0"/>
        <w:spacing w:line="360" w:lineRule="auto"/>
        <w:contextualSpacing/>
        <w:jc w:val="both"/>
        <w:rPr>
          <w:rFonts w:ascii="Arial" w:eastAsia="Calibri" w:hAnsi="Arial" w:cs="Arial"/>
          <w:b/>
          <w:bCs/>
          <w:sz w:val="18"/>
          <w:szCs w:val="18"/>
          <w:u w:val="single"/>
          <w:lang w:eastAsia="el-GR"/>
        </w:rPr>
      </w:pPr>
      <w:r w:rsidRPr="00D30D59">
        <w:rPr>
          <w:rFonts w:ascii="Arial" w:hAnsi="Arial" w:cs="Arial"/>
          <w:b/>
          <w:sz w:val="18"/>
          <w:szCs w:val="18"/>
        </w:rPr>
        <w:t xml:space="preserve">                                                 </w:t>
      </w:r>
      <w:r w:rsidR="000163A1" w:rsidRPr="00D30D59">
        <w:rPr>
          <w:rFonts w:ascii="Arial" w:eastAsia="Calibri" w:hAnsi="Arial" w:cs="Arial"/>
          <w:b/>
          <w:bCs/>
          <w:sz w:val="18"/>
          <w:szCs w:val="18"/>
          <w:lang w:eastAsia="el-GR"/>
        </w:rPr>
        <w:t xml:space="preserve">7.  </w:t>
      </w:r>
      <w:r w:rsidR="000163A1" w:rsidRPr="00D30D59">
        <w:rPr>
          <w:rFonts w:ascii="Arial" w:eastAsia="Calibri" w:hAnsi="Arial" w:cs="Arial"/>
          <w:b/>
          <w:bCs/>
          <w:sz w:val="18"/>
          <w:szCs w:val="18"/>
          <w:u w:val="single"/>
          <w:lang w:eastAsia="el-GR"/>
        </w:rPr>
        <w:t>ΔΙΚΑΙΟΛΟΓΗΤΙΚΑ ΚΑΤΑΚΥΡΩΣΗΣ</w:t>
      </w:r>
    </w:p>
    <w:p w:rsidR="00E16216" w:rsidRPr="00D30D59" w:rsidRDefault="00E16216" w:rsidP="000163A1">
      <w:pPr>
        <w:autoSpaceDE w:val="0"/>
        <w:spacing w:line="360" w:lineRule="auto"/>
        <w:contextualSpacing/>
        <w:jc w:val="both"/>
        <w:rPr>
          <w:rFonts w:ascii="Arial" w:eastAsia="Calibri" w:hAnsi="Arial" w:cs="Arial"/>
          <w:b/>
          <w:bCs/>
          <w:sz w:val="18"/>
          <w:szCs w:val="18"/>
          <w:u w:val="single"/>
          <w:lang w:eastAsia="el-GR"/>
        </w:rPr>
      </w:pPr>
    </w:p>
    <w:p w:rsidR="00E16216" w:rsidRPr="00D30D59" w:rsidRDefault="00E16216" w:rsidP="000163A1">
      <w:pPr>
        <w:autoSpaceDE w:val="0"/>
        <w:spacing w:line="360" w:lineRule="auto"/>
        <w:contextualSpacing/>
        <w:jc w:val="both"/>
        <w:rPr>
          <w:rFonts w:ascii="Arial" w:hAnsi="Arial" w:cs="Arial"/>
          <w:sz w:val="18"/>
          <w:szCs w:val="18"/>
        </w:rPr>
      </w:pPr>
      <w:r w:rsidRPr="00D30D59">
        <w:rPr>
          <w:rFonts w:ascii="Arial" w:eastAsia="Calibri" w:hAnsi="Arial" w:cs="Arial"/>
          <w:bCs/>
          <w:sz w:val="18"/>
          <w:szCs w:val="18"/>
          <w:lang w:eastAsia="el-GR"/>
        </w:rPr>
        <w:t xml:space="preserve">Στα Δικαιολογητικά Κατακύρωσης θα περιλαμβάνονται, </w:t>
      </w:r>
      <w:r w:rsidRPr="00D30D59">
        <w:rPr>
          <w:rFonts w:ascii="Arial" w:eastAsia="Calibri" w:hAnsi="Arial" w:cs="Arial"/>
          <w:b/>
          <w:bCs/>
          <w:sz w:val="18"/>
          <w:szCs w:val="18"/>
          <w:lang w:eastAsia="el-GR"/>
        </w:rPr>
        <w:t>επί ποινή απόρριψης</w:t>
      </w:r>
      <w:r w:rsidR="00AE606F" w:rsidRPr="00D30D59">
        <w:rPr>
          <w:rFonts w:ascii="Arial" w:eastAsia="Calibri" w:hAnsi="Arial" w:cs="Arial"/>
          <w:bCs/>
          <w:sz w:val="18"/>
          <w:szCs w:val="18"/>
          <w:lang w:eastAsia="el-GR"/>
        </w:rPr>
        <w:t>,</w:t>
      </w:r>
      <w:r w:rsidRPr="00D30D59">
        <w:rPr>
          <w:rFonts w:ascii="Arial" w:eastAsia="Calibri" w:hAnsi="Arial" w:cs="Arial"/>
          <w:bCs/>
          <w:sz w:val="18"/>
          <w:szCs w:val="18"/>
          <w:lang w:eastAsia="el-GR"/>
        </w:rPr>
        <w:t xml:space="preserve"> τα παρακάτω: </w:t>
      </w:r>
    </w:p>
    <w:p w:rsidR="000163A1" w:rsidRPr="00D30D59" w:rsidRDefault="000163A1" w:rsidP="000163A1">
      <w:pPr>
        <w:autoSpaceDE w:val="0"/>
        <w:spacing w:line="360" w:lineRule="auto"/>
        <w:contextualSpacing/>
        <w:jc w:val="both"/>
        <w:rPr>
          <w:rFonts w:ascii="Arial" w:hAnsi="Arial" w:cs="Arial"/>
          <w:sz w:val="18"/>
          <w:szCs w:val="18"/>
          <w:u w:val="single"/>
        </w:rPr>
      </w:pPr>
    </w:p>
    <w:p w:rsidR="00F46B0B" w:rsidRPr="00D30D59" w:rsidRDefault="00307DA0">
      <w:pPr>
        <w:spacing w:line="360" w:lineRule="auto"/>
        <w:jc w:val="both"/>
        <w:rPr>
          <w:rFonts w:ascii="Arial" w:hAnsi="Arial" w:cs="Arial"/>
          <w:sz w:val="18"/>
          <w:szCs w:val="18"/>
        </w:rPr>
      </w:pPr>
      <w:r w:rsidRPr="00D30D59">
        <w:rPr>
          <w:rFonts w:ascii="Arial" w:hAnsi="Arial" w:cs="Arial"/>
          <w:b/>
          <w:bCs/>
          <w:color w:val="000000"/>
          <w:sz w:val="18"/>
          <w:szCs w:val="18"/>
          <w:lang w:eastAsia="el-GR"/>
        </w:rPr>
        <w:t>1. Απόσπασμα Ποινικού Μητρώου</w:t>
      </w:r>
      <w:r w:rsidR="00EA7D93" w:rsidRPr="00D30D59">
        <w:rPr>
          <w:rFonts w:ascii="Arial" w:hAnsi="Arial" w:cs="Arial"/>
          <w:b/>
          <w:bCs/>
          <w:color w:val="000000"/>
          <w:sz w:val="18"/>
          <w:szCs w:val="18"/>
          <w:lang w:eastAsia="el-GR"/>
        </w:rPr>
        <w:t xml:space="preserve"> </w:t>
      </w:r>
      <w:r w:rsidR="00F46B0B" w:rsidRPr="00D30D59">
        <w:rPr>
          <w:rFonts w:ascii="Arial" w:hAnsi="Arial" w:cs="Arial"/>
          <w:color w:val="000000"/>
          <w:sz w:val="18"/>
          <w:szCs w:val="18"/>
          <w:lang w:eastAsia="el-GR"/>
        </w:rPr>
        <w:t xml:space="preserve">έκδοσης </w:t>
      </w:r>
      <w:r w:rsidR="00F46B0B" w:rsidRPr="00D30D59">
        <w:rPr>
          <w:rFonts w:ascii="Arial" w:hAnsi="Arial" w:cs="Arial"/>
          <w:color w:val="000000"/>
          <w:sz w:val="18"/>
          <w:szCs w:val="18"/>
          <w:u w:val="single"/>
          <w:lang w:eastAsia="el-GR"/>
        </w:rPr>
        <w:t xml:space="preserve">εντός του τελευταίου </w:t>
      </w:r>
      <w:proofErr w:type="spellStart"/>
      <w:r w:rsidR="00F46B0B" w:rsidRPr="00D30D59">
        <w:rPr>
          <w:rFonts w:ascii="Arial" w:hAnsi="Arial" w:cs="Arial"/>
          <w:color w:val="000000"/>
          <w:sz w:val="18"/>
          <w:szCs w:val="18"/>
          <w:u w:val="single"/>
          <w:lang w:eastAsia="el-GR"/>
        </w:rPr>
        <w:t>τριµήνου</w:t>
      </w:r>
      <w:proofErr w:type="spellEnd"/>
      <w:r w:rsidR="00F46B0B" w:rsidRPr="00D30D59">
        <w:rPr>
          <w:rFonts w:ascii="Arial" w:hAnsi="Arial" w:cs="Arial"/>
          <w:color w:val="000000"/>
          <w:sz w:val="18"/>
          <w:szCs w:val="18"/>
          <w:lang w:eastAsia="el-GR"/>
        </w:rPr>
        <w:t xml:space="preserve"> πριν από την </w:t>
      </w:r>
      <w:r w:rsidRPr="00D30D59">
        <w:rPr>
          <w:rFonts w:ascii="Arial" w:hAnsi="Arial" w:cs="Arial"/>
          <w:color w:val="000000"/>
          <w:sz w:val="18"/>
          <w:szCs w:val="18"/>
          <w:lang w:eastAsia="el-GR"/>
        </w:rPr>
        <w:t xml:space="preserve">έγγραφη ειδοποίηση προσκόμισης των δικαιολογητικών </w:t>
      </w:r>
      <w:r w:rsidR="00F46B0B" w:rsidRPr="00D30D59">
        <w:rPr>
          <w:rFonts w:ascii="Arial" w:hAnsi="Arial" w:cs="Arial"/>
          <w:color w:val="000000"/>
          <w:sz w:val="18"/>
          <w:szCs w:val="18"/>
          <w:lang w:eastAsia="el-GR"/>
        </w:rPr>
        <w:t>ή ελλείψει αυτού ισοδύναμου εγγράφου που εκδίδεται από αρμόδια δικαστική ή διοικητική αρχή  του κράτους – μέλους ή της χώρας καταγωγής ή της χώρας όπου είναι εγκατεστημένος ο εν λόγω οικονομικός φορέας από  το οποίο να προκύπτει ότι δεν έχουν καταδικαστεί με αμετάκλητη δικαστική απόφαση για κάποιο από τα αδικήματα της παραγράφου 1 του άρθρου 73 του Ν. 4412/2016.</w:t>
      </w:r>
    </w:p>
    <w:p w:rsidR="000163A1" w:rsidRPr="00D30D59" w:rsidRDefault="000163A1" w:rsidP="000163A1">
      <w:pPr>
        <w:spacing w:line="360" w:lineRule="auto"/>
        <w:rPr>
          <w:rFonts w:ascii="Arial" w:hAnsi="Arial" w:cs="Arial"/>
          <w:sz w:val="18"/>
          <w:szCs w:val="18"/>
        </w:rPr>
      </w:pPr>
      <w:r w:rsidRPr="00D30D59">
        <w:rPr>
          <w:rFonts w:ascii="Arial" w:hAnsi="Arial" w:cs="Arial"/>
          <w:sz w:val="18"/>
          <w:szCs w:val="18"/>
        </w:rPr>
        <w:t>Η υποχρέωση προσκόμισης  του  ως άνω αποσπάσματος αφορά  και τα παρακάτω  πρόσωπα:</w:t>
      </w:r>
    </w:p>
    <w:p w:rsidR="000163A1" w:rsidRPr="00D30D59" w:rsidRDefault="000163A1" w:rsidP="000163A1">
      <w:pPr>
        <w:spacing w:line="360" w:lineRule="auto"/>
        <w:rPr>
          <w:rFonts w:ascii="Arial" w:hAnsi="Arial" w:cs="Arial"/>
          <w:sz w:val="18"/>
          <w:szCs w:val="18"/>
        </w:rPr>
      </w:pPr>
    </w:p>
    <w:tbl>
      <w:tblPr>
        <w:tblW w:w="0" w:type="auto"/>
        <w:jc w:val="center"/>
        <w:tblInd w:w="5" w:type="dxa"/>
        <w:tblLayout w:type="fixed"/>
        <w:tblCellMar>
          <w:left w:w="5" w:type="dxa"/>
        </w:tblCellMar>
        <w:tblLook w:val="0000"/>
      </w:tblPr>
      <w:tblGrid>
        <w:gridCol w:w="9356"/>
      </w:tblGrid>
      <w:tr w:rsidR="000163A1" w:rsidRPr="00D30D59" w:rsidTr="00797DBB">
        <w:trPr>
          <w:jc w:val="center"/>
        </w:trPr>
        <w:tc>
          <w:tcPr>
            <w:tcW w:w="9356" w:type="dxa"/>
            <w:tcBorders>
              <w:top w:val="single" w:sz="4" w:space="0" w:color="00000A"/>
              <w:left w:val="single" w:sz="4" w:space="0" w:color="00000A"/>
              <w:bottom w:val="single" w:sz="4" w:space="0" w:color="00000A"/>
              <w:right w:val="single" w:sz="4" w:space="0" w:color="00000A"/>
            </w:tcBorders>
            <w:shd w:val="clear" w:color="auto" w:fill="FFFFFF"/>
          </w:tcPr>
          <w:p w:rsidR="000163A1" w:rsidRPr="00D30D59" w:rsidRDefault="000163A1" w:rsidP="000163A1">
            <w:pPr>
              <w:pStyle w:val="af3"/>
              <w:numPr>
                <w:ilvl w:val="0"/>
                <w:numId w:val="28"/>
              </w:numPr>
              <w:spacing w:after="120" w:line="360" w:lineRule="auto"/>
              <w:rPr>
                <w:rFonts w:ascii="Arial" w:hAnsi="Arial" w:cs="Arial"/>
                <w:sz w:val="18"/>
                <w:szCs w:val="18"/>
              </w:rPr>
            </w:pPr>
            <w:r w:rsidRPr="00D30D59">
              <w:rPr>
                <w:rFonts w:ascii="Arial" w:eastAsia="Calibri" w:hAnsi="Arial" w:cs="Arial"/>
                <w:sz w:val="18"/>
                <w:szCs w:val="18"/>
                <w:lang w:eastAsia="en-US"/>
              </w:rPr>
              <w:t xml:space="preserve">Στις περιπτώσεις εταιριών περιορισμένης ευθύνης (Ε.Π.Ε.) και προσωπικών εταιριών (Ο.Ε., Ε.Ε.)  κατατίθεται </w:t>
            </w:r>
            <w:r w:rsidRPr="00D30D59">
              <w:rPr>
                <w:rFonts w:ascii="Arial" w:eastAsia="Calibri" w:hAnsi="Arial" w:cs="Arial"/>
                <w:sz w:val="18"/>
                <w:szCs w:val="18"/>
                <w:lang w:val="en-US" w:eastAsia="en-US"/>
              </w:rPr>
              <w:t xml:space="preserve"> </w:t>
            </w:r>
            <w:r w:rsidRPr="00D30D59">
              <w:rPr>
                <w:rFonts w:ascii="Arial" w:eastAsia="Calibri" w:hAnsi="Arial" w:cs="Arial"/>
                <w:sz w:val="18"/>
                <w:szCs w:val="18"/>
                <w:lang w:eastAsia="en-US"/>
              </w:rPr>
              <w:t>και για τους διαχειριστές.</w:t>
            </w:r>
          </w:p>
        </w:tc>
      </w:tr>
      <w:tr w:rsidR="000163A1" w:rsidRPr="00D30D59" w:rsidTr="00797DBB">
        <w:trPr>
          <w:jc w:val="center"/>
        </w:trPr>
        <w:tc>
          <w:tcPr>
            <w:tcW w:w="9356" w:type="dxa"/>
            <w:tcBorders>
              <w:top w:val="single" w:sz="4" w:space="0" w:color="00000A"/>
              <w:left w:val="single" w:sz="4" w:space="0" w:color="00000A"/>
              <w:bottom w:val="single" w:sz="4" w:space="0" w:color="00000A"/>
              <w:right w:val="single" w:sz="4" w:space="0" w:color="00000A"/>
            </w:tcBorders>
            <w:shd w:val="clear" w:color="auto" w:fill="FFFFFF"/>
          </w:tcPr>
          <w:p w:rsidR="000163A1" w:rsidRPr="00D30D59" w:rsidRDefault="000163A1" w:rsidP="000163A1">
            <w:pPr>
              <w:pStyle w:val="af3"/>
              <w:numPr>
                <w:ilvl w:val="0"/>
                <w:numId w:val="28"/>
              </w:numPr>
              <w:spacing w:after="120" w:line="360" w:lineRule="auto"/>
              <w:rPr>
                <w:rFonts w:ascii="Arial" w:hAnsi="Arial" w:cs="Arial"/>
                <w:sz w:val="18"/>
                <w:szCs w:val="18"/>
              </w:rPr>
            </w:pPr>
            <w:r w:rsidRPr="00D30D59">
              <w:rPr>
                <w:rFonts w:ascii="Arial" w:eastAsia="Calibri" w:hAnsi="Arial" w:cs="Arial"/>
                <w:sz w:val="18"/>
                <w:szCs w:val="18"/>
                <w:lang w:eastAsia="en-US"/>
              </w:rPr>
              <w:t>Στις περιπτώσεις ανωνύμων εταιριών (Α.Ε.) κατατίθεται για τον Διευθύνοντα Σύμβουλο, καθώς και για όλα τα μέλη του Διοικητικού Συμβουλίου.</w:t>
            </w:r>
          </w:p>
        </w:tc>
      </w:tr>
    </w:tbl>
    <w:p w:rsidR="00F46B0B" w:rsidRPr="00D30D59" w:rsidRDefault="00F46B0B">
      <w:pPr>
        <w:suppressAutoHyphens w:val="0"/>
        <w:spacing w:line="360" w:lineRule="auto"/>
        <w:ind w:left="720"/>
        <w:jc w:val="both"/>
        <w:rPr>
          <w:rFonts w:ascii="Arial" w:hAnsi="Arial" w:cs="Arial"/>
          <w:sz w:val="18"/>
          <w:szCs w:val="18"/>
        </w:rPr>
      </w:pPr>
    </w:p>
    <w:p w:rsidR="00F46B0B" w:rsidRPr="00D30D59" w:rsidRDefault="005D490A" w:rsidP="003A1396">
      <w:pPr>
        <w:spacing w:line="360" w:lineRule="auto"/>
        <w:jc w:val="both"/>
        <w:rPr>
          <w:rFonts w:ascii="Arial" w:hAnsi="Arial" w:cs="Arial"/>
          <w:sz w:val="18"/>
          <w:szCs w:val="18"/>
          <w:u w:val="single"/>
        </w:rPr>
      </w:pPr>
      <w:r w:rsidRPr="00D30D59">
        <w:rPr>
          <w:rFonts w:ascii="Arial" w:hAnsi="Arial" w:cs="Arial"/>
          <w:b/>
          <w:sz w:val="18"/>
          <w:szCs w:val="18"/>
        </w:rPr>
        <w:t>2. Πιστοποιητικά που εκδίδον</w:t>
      </w:r>
      <w:r w:rsidR="00F46B0B" w:rsidRPr="00D30D59">
        <w:rPr>
          <w:rFonts w:ascii="Arial" w:hAnsi="Arial" w:cs="Arial"/>
          <w:b/>
          <w:sz w:val="18"/>
          <w:szCs w:val="18"/>
        </w:rPr>
        <w:t>ται από αρμόδια αρχή του οικείου κράτους  - μέλους ή χώρας</w:t>
      </w:r>
      <w:r w:rsidR="00C53173" w:rsidRPr="00D30D59">
        <w:rPr>
          <w:rFonts w:ascii="Arial" w:hAnsi="Arial" w:cs="Arial"/>
          <w:sz w:val="18"/>
          <w:szCs w:val="18"/>
        </w:rPr>
        <w:t xml:space="preserve"> από τα οποία να προκύπτουν</w:t>
      </w:r>
      <w:r w:rsidR="00F46B0B" w:rsidRPr="00D30D59">
        <w:rPr>
          <w:rFonts w:ascii="Arial" w:hAnsi="Arial" w:cs="Arial"/>
          <w:sz w:val="18"/>
          <w:szCs w:val="18"/>
        </w:rPr>
        <w:t xml:space="preserve">  ότι κατά την ημερομηνία  της ως άνω ειδοποίησης είναι ενήμεροι ως προς τις υποχρεώσεις τους που αφορούν τις εισφορές κοινωνικής ασφάλισης, για όλους του</w:t>
      </w:r>
      <w:r w:rsidR="00BD0818" w:rsidRPr="00D30D59">
        <w:rPr>
          <w:rFonts w:ascii="Arial" w:hAnsi="Arial" w:cs="Arial"/>
          <w:sz w:val="18"/>
          <w:szCs w:val="18"/>
        </w:rPr>
        <w:t>ς</w:t>
      </w:r>
      <w:r w:rsidR="00F46B0B" w:rsidRPr="00D30D59">
        <w:rPr>
          <w:rFonts w:ascii="Arial" w:hAnsi="Arial" w:cs="Arial"/>
          <w:sz w:val="18"/>
          <w:szCs w:val="18"/>
        </w:rPr>
        <w:t xml:space="preserve"> οργανισμούς στους οποίους ο προσωρινός ανάδοχος οφείλει να καταβάλλει εισφορές (κύριας και επικουρικής) καθώς και ως προς τις φορολογικές υποχρεώσεις </w:t>
      </w:r>
      <w:r w:rsidR="00BD0818" w:rsidRPr="00D30D59">
        <w:rPr>
          <w:rFonts w:ascii="Arial" w:hAnsi="Arial" w:cs="Arial"/>
          <w:sz w:val="18"/>
          <w:szCs w:val="18"/>
        </w:rPr>
        <w:t>τους, έκδοσης</w:t>
      </w:r>
      <w:r w:rsidR="00B92368" w:rsidRPr="00D30D59">
        <w:rPr>
          <w:rFonts w:ascii="Arial" w:hAnsi="Arial" w:cs="Arial"/>
          <w:sz w:val="18"/>
          <w:szCs w:val="18"/>
        </w:rPr>
        <w:t xml:space="preserve"> </w:t>
      </w:r>
      <w:r w:rsidR="00BD0818" w:rsidRPr="00D30D59">
        <w:rPr>
          <w:rFonts w:ascii="Arial" w:hAnsi="Arial" w:cs="Arial"/>
          <w:sz w:val="18"/>
          <w:szCs w:val="18"/>
        </w:rPr>
        <w:t xml:space="preserve"> </w:t>
      </w:r>
      <w:r w:rsidR="00C53173" w:rsidRPr="00D30D59">
        <w:rPr>
          <w:rFonts w:ascii="Arial" w:hAnsi="Arial" w:cs="Arial"/>
          <w:sz w:val="18"/>
          <w:szCs w:val="18"/>
          <w:u w:val="single"/>
        </w:rPr>
        <w:t>έως τρεις μήνες πριν από την υποβολή τους.</w:t>
      </w:r>
    </w:p>
    <w:p w:rsidR="001373DA" w:rsidRPr="00D30D59" w:rsidRDefault="001373DA" w:rsidP="003A1396">
      <w:pPr>
        <w:spacing w:line="360" w:lineRule="auto"/>
        <w:jc w:val="both"/>
        <w:rPr>
          <w:rFonts w:ascii="Arial" w:hAnsi="Arial" w:cs="Arial"/>
          <w:sz w:val="18"/>
          <w:szCs w:val="18"/>
        </w:rPr>
      </w:pPr>
    </w:p>
    <w:p w:rsidR="00F46B0B" w:rsidRPr="00D30D59" w:rsidRDefault="00F46B0B" w:rsidP="003A1396">
      <w:pPr>
        <w:spacing w:line="360" w:lineRule="auto"/>
        <w:jc w:val="both"/>
        <w:rPr>
          <w:rFonts w:ascii="Arial" w:hAnsi="Arial" w:cs="Arial"/>
          <w:sz w:val="18"/>
          <w:szCs w:val="18"/>
        </w:rPr>
      </w:pPr>
      <w:r w:rsidRPr="00D30D59">
        <w:rPr>
          <w:rFonts w:ascii="Arial" w:hAnsi="Arial" w:cs="Arial"/>
          <w:b/>
          <w:sz w:val="18"/>
          <w:szCs w:val="18"/>
        </w:rPr>
        <w:t>3.</w:t>
      </w:r>
      <w:r w:rsidR="00C23E8A" w:rsidRPr="00D30D59">
        <w:rPr>
          <w:rFonts w:ascii="Arial" w:hAnsi="Arial" w:cs="Arial"/>
          <w:b/>
          <w:bCs/>
          <w:sz w:val="18"/>
          <w:szCs w:val="18"/>
        </w:rPr>
        <w:t xml:space="preserve"> Πιστοποιητικό το οποίο </w:t>
      </w:r>
      <w:r w:rsidRPr="00D30D59">
        <w:rPr>
          <w:rFonts w:ascii="Arial" w:hAnsi="Arial" w:cs="Arial"/>
          <w:b/>
          <w:bCs/>
          <w:sz w:val="18"/>
          <w:szCs w:val="18"/>
        </w:rPr>
        <w:t>εκδίδεται  από τη αρμόδια αρχή του οικείου κράτους-μέλους ή χώρα</w:t>
      </w:r>
      <w:r w:rsidR="00F56147" w:rsidRPr="00D30D59">
        <w:rPr>
          <w:rFonts w:ascii="Arial" w:hAnsi="Arial" w:cs="Arial"/>
          <w:b/>
          <w:bCs/>
          <w:sz w:val="18"/>
          <w:szCs w:val="18"/>
        </w:rPr>
        <w:t>,</w:t>
      </w:r>
      <w:r w:rsidR="00E14EB1" w:rsidRPr="00D30D59">
        <w:rPr>
          <w:rFonts w:ascii="Arial" w:hAnsi="Arial" w:cs="Arial"/>
          <w:b/>
          <w:bCs/>
          <w:sz w:val="18"/>
          <w:szCs w:val="18"/>
        </w:rPr>
        <w:t xml:space="preserve"> </w:t>
      </w:r>
      <w:r w:rsidRPr="00D30D59">
        <w:rPr>
          <w:rFonts w:ascii="Arial" w:hAnsi="Arial" w:cs="Arial"/>
          <w:sz w:val="18"/>
          <w:szCs w:val="18"/>
        </w:rPr>
        <w:t xml:space="preserve"> </w:t>
      </w:r>
      <w:r w:rsidR="00E14EB1" w:rsidRPr="00D30D59">
        <w:rPr>
          <w:rFonts w:ascii="Arial" w:hAnsi="Arial" w:cs="Arial"/>
          <w:color w:val="000000"/>
          <w:sz w:val="18"/>
          <w:szCs w:val="18"/>
          <w:u w:val="single"/>
          <w:lang w:eastAsia="el-GR"/>
        </w:rPr>
        <w:t xml:space="preserve">εντός του τελευταίου </w:t>
      </w:r>
      <w:proofErr w:type="spellStart"/>
      <w:r w:rsidR="00E14EB1" w:rsidRPr="00D30D59">
        <w:rPr>
          <w:rFonts w:ascii="Arial" w:hAnsi="Arial" w:cs="Arial"/>
          <w:color w:val="000000"/>
          <w:sz w:val="18"/>
          <w:szCs w:val="18"/>
          <w:u w:val="single"/>
          <w:lang w:eastAsia="el-GR"/>
        </w:rPr>
        <w:t>τριµήνου</w:t>
      </w:r>
      <w:proofErr w:type="spellEnd"/>
      <w:r w:rsidR="00E14EB1" w:rsidRPr="00D30D59">
        <w:rPr>
          <w:rFonts w:ascii="Arial" w:hAnsi="Arial" w:cs="Arial"/>
          <w:color w:val="000000"/>
          <w:sz w:val="18"/>
          <w:szCs w:val="18"/>
          <w:lang w:eastAsia="el-GR"/>
        </w:rPr>
        <w:t xml:space="preserve">  </w:t>
      </w:r>
      <w:r w:rsidRPr="00D30D59">
        <w:rPr>
          <w:rFonts w:ascii="Arial" w:hAnsi="Arial" w:cs="Arial"/>
          <w:sz w:val="18"/>
          <w:szCs w:val="18"/>
        </w:rPr>
        <w:t>από την ημερομηνία υποβολής των δικαιολογητικών κατακύρωσης.</w:t>
      </w:r>
      <w:r w:rsidRPr="00D30D59">
        <w:rPr>
          <w:rFonts w:ascii="Arial" w:hAnsi="Arial" w:cs="Arial"/>
          <w:b/>
          <w:bCs/>
          <w:sz w:val="18"/>
          <w:szCs w:val="18"/>
        </w:rPr>
        <w:t xml:space="preserve"> </w:t>
      </w:r>
      <w:r w:rsidRPr="00D30D59">
        <w:rPr>
          <w:rFonts w:ascii="Arial" w:hAnsi="Arial" w:cs="Arial"/>
          <w:bCs/>
          <w:sz w:val="18"/>
          <w:szCs w:val="18"/>
        </w:rPr>
        <w:t>από το οποίο να  προκύπτει ότι:</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Δεν τελεί υπό πτώχευση,</w:t>
      </w:r>
      <w:r w:rsidRPr="00D30D59">
        <w:rPr>
          <w:rFonts w:ascii="Arial" w:hAnsi="Arial" w:cs="Arial"/>
          <w:b/>
          <w:sz w:val="18"/>
          <w:szCs w:val="18"/>
        </w:rPr>
        <w:t xml:space="preserve"> </w:t>
      </w:r>
      <w:r w:rsidRPr="00D30D59">
        <w:rPr>
          <w:rFonts w:ascii="Arial" w:hAnsi="Arial" w:cs="Arial"/>
          <w:sz w:val="18"/>
          <w:szCs w:val="18"/>
        </w:rPr>
        <w:t xml:space="preserve">ή δεν έχει υπαχθεί σε διαδικασία εξυγίανσης ή ειδικής </w:t>
      </w:r>
      <w:r w:rsidRPr="00D30D59">
        <w:rPr>
          <w:rFonts w:ascii="Arial" w:hAnsi="Arial" w:cs="Arial"/>
          <w:b/>
          <w:sz w:val="18"/>
          <w:szCs w:val="18"/>
        </w:rPr>
        <w:t>εκκαθάρισης</w:t>
      </w:r>
      <w:r w:rsidRPr="00D30D59">
        <w:rPr>
          <w:rFonts w:ascii="Arial" w:hAnsi="Arial" w:cs="Arial"/>
          <w:sz w:val="18"/>
          <w:szCs w:val="18"/>
        </w:rPr>
        <w:t>, ή δεν τελεί υπό αναγκαστική διαχείριση</w:t>
      </w:r>
      <w:r w:rsidRPr="00D30D59">
        <w:rPr>
          <w:rFonts w:ascii="Arial" w:hAnsi="Arial" w:cs="Arial"/>
          <w:b/>
          <w:sz w:val="18"/>
          <w:szCs w:val="18"/>
        </w:rPr>
        <w:t xml:space="preserve"> </w:t>
      </w:r>
      <w:r w:rsidRPr="00D30D59">
        <w:rPr>
          <w:rFonts w:ascii="Arial" w:hAnsi="Arial" w:cs="Arial"/>
          <w:sz w:val="18"/>
          <w:szCs w:val="18"/>
        </w:rPr>
        <w:t>από εκκαθαριστή ή από το δικαστήριο, ή δεν έχει υπαχθεί σε διαδικασία πτωχευτικού συμβιβασμού, ή δεν έχει αναστείλει τις επιχειρηματικές του δραστηριότητες, ή δεν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μπορεί να αποδείξει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9013A0" w:rsidRPr="00D30D59" w:rsidRDefault="00F46B0B" w:rsidP="003A1396">
      <w:pPr>
        <w:spacing w:line="360" w:lineRule="auto"/>
        <w:jc w:val="both"/>
        <w:rPr>
          <w:rFonts w:ascii="Arial" w:hAnsi="Arial" w:cs="Arial"/>
          <w:sz w:val="18"/>
          <w:szCs w:val="18"/>
          <w:u w:val="single"/>
        </w:rPr>
      </w:pPr>
      <w:r w:rsidRPr="00D30D59">
        <w:rPr>
          <w:rFonts w:ascii="Arial" w:hAnsi="Arial" w:cs="Arial"/>
          <w:sz w:val="18"/>
          <w:szCs w:val="18"/>
          <w:u w:val="single"/>
        </w:rPr>
        <w:t xml:space="preserve">Αν το κράτος – μέλος ή η εν λόγω χώρα δεν εκδίδει τέτοιου είδους έγγραφο ή πιστοποιητικό, ή όπου το έγγραφο ή το </w:t>
      </w:r>
      <w:r w:rsidRPr="00D30D59">
        <w:rPr>
          <w:rFonts w:ascii="Arial" w:hAnsi="Arial" w:cs="Arial"/>
          <w:sz w:val="18"/>
          <w:szCs w:val="18"/>
          <w:u w:val="single"/>
        </w:rPr>
        <w:lastRenderedPageBreak/>
        <w:t xml:space="preserve">πιστοποιητικό δεν καλύπτει όλες τις περιπτώσεις που αναφέρονται στις παραγράφους 1 και 2 και στην περίπτωση </w:t>
      </w:r>
      <w:proofErr w:type="spellStart"/>
      <w:r w:rsidRPr="00D30D59">
        <w:rPr>
          <w:rFonts w:ascii="Arial" w:hAnsi="Arial" w:cs="Arial"/>
          <w:sz w:val="18"/>
          <w:szCs w:val="18"/>
          <w:u w:val="single"/>
        </w:rPr>
        <w:t>β΄</w:t>
      </w:r>
      <w:proofErr w:type="spellEnd"/>
      <w:r w:rsidRPr="00D30D59">
        <w:rPr>
          <w:rFonts w:ascii="Arial" w:hAnsi="Arial" w:cs="Arial"/>
          <w:sz w:val="18"/>
          <w:szCs w:val="18"/>
          <w:u w:val="single"/>
        </w:rPr>
        <w:t xml:space="preserve"> της παραγράφου 4 του άρθρου 73 του Ν.4412/2016, το έγγραφο ή το πιστοποιητικό  μπορεί να αντικαθίσταται από ένορκη βεβαίωση, ή στα κράτη-μέλη ή στις χώρες όπου δεν προβλέπεται ένορκη βεβαίωση, από</w:t>
      </w:r>
      <w:r w:rsidR="00E26589" w:rsidRPr="00D30D59">
        <w:rPr>
          <w:rFonts w:ascii="Arial" w:hAnsi="Arial" w:cs="Arial"/>
          <w:sz w:val="18"/>
          <w:szCs w:val="18"/>
          <w:u w:val="single"/>
        </w:rPr>
        <w:t xml:space="preserve"> Υπεύθυνη Δήλωση του ενδιαφερόμε</w:t>
      </w:r>
      <w:r w:rsidRPr="00D30D59">
        <w:rPr>
          <w:rFonts w:ascii="Arial" w:hAnsi="Arial" w:cs="Arial"/>
          <w:sz w:val="18"/>
          <w:szCs w:val="18"/>
          <w:u w:val="single"/>
        </w:rPr>
        <w:t>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46B0B" w:rsidRPr="00D30D59" w:rsidRDefault="00F46B0B" w:rsidP="003A1396">
      <w:pPr>
        <w:spacing w:line="360" w:lineRule="auto"/>
        <w:jc w:val="both"/>
        <w:rPr>
          <w:rFonts w:ascii="Arial" w:hAnsi="Arial" w:cs="Arial"/>
          <w:b/>
          <w:sz w:val="18"/>
          <w:szCs w:val="18"/>
          <w:u w:val="single"/>
        </w:rPr>
      </w:pPr>
    </w:p>
    <w:p w:rsidR="00F46B0B" w:rsidRPr="00D30D59" w:rsidRDefault="00F46B0B" w:rsidP="003A1396">
      <w:pPr>
        <w:spacing w:line="360" w:lineRule="auto"/>
        <w:jc w:val="both"/>
        <w:rPr>
          <w:rFonts w:ascii="Arial" w:hAnsi="Arial" w:cs="Arial"/>
          <w:sz w:val="18"/>
          <w:szCs w:val="18"/>
        </w:rPr>
      </w:pPr>
      <w:r w:rsidRPr="00D30D59">
        <w:rPr>
          <w:rFonts w:ascii="Arial" w:hAnsi="Arial" w:cs="Arial"/>
          <w:b/>
          <w:bCs/>
          <w:sz w:val="18"/>
          <w:szCs w:val="18"/>
        </w:rPr>
        <w:t>4.</w:t>
      </w:r>
      <w:r w:rsidRPr="00D30D59">
        <w:rPr>
          <w:rFonts w:ascii="Arial" w:hAnsi="Arial" w:cs="Arial"/>
          <w:sz w:val="18"/>
          <w:szCs w:val="18"/>
        </w:rPr>
        <w:t xml:space="preserve"> </w:t>
      </w:r>
      <w:r w:rsidRPr="00D30D59">
        <w:rPr>
          <w:rFonts w:ascii="Arial" w:hAnsi="Arial" w:cs="Arial"/>
          <w:b/>
          <w:sz w:val="18"/>
          <w:szCs w:val="18"/>
        </w:rPr>
        <w:t>Υπεύθυνη Δήλωση</w:t>
      </w:r>
      <w:r w:rsidRPr="00D30D59">
        <w:rPr>
          <w:rFonts w:ascii="Arial" w:hAnsi="Arial" w:cs="Arial"/>
          <w:sz w:val="18"/>
          <w:szCs w:val="18"/>
        </w:rPr>
        <w:t xml:space="preserve"> του προσωρινού αναδόχου,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στην οποία  να αναφέρει τα παρακάτω :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(α) δεν έχει αθετήσει τις υποχρεώσεις που προβλέπονται στην παρ. 2 του άρθρου 18 του Ν. 4412/2016,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(β) δεν υπάρχουν επαρκώς εύλογες ενδείξεις που οδηγούν στο συμπέρασμα ότι ο προσωρινός ανάδοχος συνήψε συμφωνίες με άλλους οικονομικούς φορείς με στόχο τη στρέβλωση του ανταγωνισμού,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(γ) δεν υπάρχει σύγκρουση συμφερόντων, κατά την έννοια του άρθρου 24 του Ν. 4412/2016,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(δ) δεν έχει εμπλακεί σε καμία κατάσταση στρέβλωσης του ανταγωνισμού από την πρότερη συμμετοχή του  ως προσωρινού αναδόχου κατά την προετοιμασία της διαδικασίας σύναψης Σύμβασης, κατά τα οριζόμενα στο άρθρο 48 του Ν. 4412/2016,</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(ε) δεν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(στ)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(ζ)</w:t>
      </w:r>
      <w:r w:rsidR="00712BA2" w:rsidRPr="00D30D59">
        <w:rPr>
          <w:rFonts w:ascii="Arial" w:hAnsi="Arial" w:cs="Arial"/>
          <w:sz w:val="18"/>
          <w:szCs w:val="18"/>
        </w:rPr>
        <w:t xml:space="preserve"> </w:t>
      </w:r>
      <w:r w:rsidRPr="00D30D59">
        <w:rPr>
          <w:rFonts w:ascii="Arial" w:hAnsi="Arial" w:cs="Arial"/>
          <w:sz w:val="18"/>
          <w:szCs w:val="18"/>
        </w:rPr>
        <w:t xml:space="preserve">δεν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(η) δεν έχει διαπράξει σοβαρό επαγγελματικό παράπτωμα, το οποίο θέτει εν </w:t>
      </w:r>
      <w:proofErr w:type="spellStart"/>
      <w:r w:rsidRPr="00D30D59">
        <w:rPr>
          <w:rFonts w:ascii="Arial" w:hAnsi="Arial" w:cs="Arial"/>
          <w:sz w:val="18"/>
          <w:szCs w:val="18"/>
        </w:rPr>
        <w:t>αμφιβόλω</w:t>
      </w:r>
      <w:proofErr w:type="spellEnd"/>
      <w:r w:rsidRPr="00D30D59">
        <w:rPr>
          <w:rFonts w:ascii="Arial" w:hAnsi="Arial" w:cs="Arial"/>
          <w:sz w:val="18"/>
          <w:szCs w:val="18"/>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F46B0B" w:rsidRPr="00D30D59" w:rsidRDefault="00F46B0B" w:rsidP="003A1396">
      <w:pPr>
        <w:spacing w:line="360" w:lineRule="auto"/>
        <w:jc w:val="both"/>
        <w:rPr>
          <w:rFonts w:ascii="Arial" w:hAnsi="Arial" w:cs="Arial"/>
          <w:sz w:val="18"/>
          <w:szCs w:val="18"/>
        </w:rPr>
      </w:pPr>
    </w:p>
    <w:p w:rsidR="00F46B0B" w:rsidRPr="00D30D59" w:rsidRDefault="00F46B0B" w:rsidP="003A1396">
      <w:pPr>
        <w:spacing w:line="360" w:lineRule="auto"/>
        <w:jc w:val="both"/>
        <w:rPr>
          <w:rFonts w:ascii="Arial" w:hAnsi="Arial" w:cs="Arial"/>
          <w:sz w:val="18"/>
          <w:szCs w:val="18"/>
        </w:rPr>
      </w:pPr>
      <w:r w:rsidRPr="00D30D59">
        <w:rPr>
          <w:rFonts w:ascii="Arial" w:hAnsi="Arial" w:cs="Arial"/>
          <w:b/>
          <w:sz w:val="18"/>
          <w:szCs w:val="18"/>
        </w:rPr>
        <w:t>5. Υπεύθυνη Δήλωση</w:t>
      </w:r>
      <w:r w:rsidRPr="00D30D59">
        <w:rPr>
          <w:rFonts w:ascii="Arial" w:hAnsi="Arial" w:cs="Arial"/>
          <w:sz w:val="18"/>
          <w:szCs w:val="18"/>
        </w:rPr>
        <w:t xml:space="preserve">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w:t>
      </w:r>
      <w:r w:rsidR="00E14EB1" w:rsidRPr="00D30D59">
        <w:rPr>
          <w:rFonts w:ascii="Arial" w:hAnsi="Arial" w:cs="Arial"/>
          <w:sz w:val="18"/>
          <w:szCs w:val="18"/>
        </w:rPr>
        <w:t xml:space="preserve"> </w:t>
      </w:r>
      <w:r w:rsidRPr="00D30D59">
        <w:rPr>
          <w:rFonts w:ascii="Arial" w:hAnsi="Arial" w:cs="Arial"/>
          <w:sz w:val="18"/>
          <w:szCs w:val="18"/>
        </w:rPr>
        <w:t>ότι δεν έχει εκδοθεί εις βάρος του απόφαση αποκλεισμού, σύμφωνα με το άρθρο 74 του Ν. 4412/2016.</w:t>
      </w:r>
    </w:p>
    <w:p w:rsidR="00F46B0B" w:rsidRPr="00D30D59" w:rsidRDefault="00F46B0B" w:rsidP="003A1396">
      <w:pPr>
        <w:spacing w:line="360" w:lineRule="auto"/>
        <w:jc w:val="both"/>
        <w:rPr>
          <w:rFonts w:ascii="Arial" w:hAnsi="Arial" w:cs="Arial"/>
          <w:sz w:val="18"/>
          <w:szCs w:val="18"/>
        </w:rPr>
      </w:pPr>
    </w:p>
    <w:p w:rsidR="00F46B0B" w:rsidRPr="00D30D59" w:rsidRDefault="00F46B0B" w:rsidP="003A1396">
      <w:pPr>
        <w:spacing w:line="360" w:lineRule="auto"/>
        <w:jc w:val="both"/>
        <w:rPr>
          <w:rFonts w:ascii="Arial" w:hAnsi="Arial" w:cs="Arial"/>
          <w:sz w:val="18"/>
          <w:szCs w:val="18"/>
        </w:rPr>
      </w:pPr>
      <w:r w:rsidRPr="00D30D59">
        <w:rPr>
          <w:rFonts w:ascii="Arial" w:hAnsi="Arial" w:cs="Arial"/>
          <w:b/>
          <w:sz w:val="18"/>
          <w:szCs w:val="18"/>
        </w:rPr>
        <w:t>6.</w:t>
      </w:r>
      <w:r w:rsidRPr="00D30D59">
        <w:rPr>
          <w:rFonts w:ascii="Arial" w:eastAsia="Calibri" w:hAnsi="Arial" w:cs="Arial"/>
          <w:b/>
          <w:sz w:val="18"/>
          <w:szCs w:val="18"/>
        </w:rPr>
        <w:t xml:space="preserve"> Πιστοποιητικό/βεβαίωση του οικείου επαγγελματικού ή εμπορικού μητρώου</w:t>
      </w:r>
      <w:r w:rsidR="00C93EE1" w:rsidRPr="00D30D59">
        <w:rPr>
          <w:rFonts w:ascii="Arial" w:eastAsia="Calibri" w:hAnsi="Arial" w:cs="Arial"/>
          <w:sz w:val="18"/>
          <w:szCs w:val="18"/>
        </w:rPr>
        <w:t xml:space="preserve"> του κράτους εγκατάστασης, εφόσον έχει εκδοθεί έως </w:t>
      </w:r>
      <w:r w:rsidR="00C93EE1" w:rsidRPr="00D30D59">
        <w:rPr>
          <w:rFonts w:ascii="Arial" w:eastAsia="Calibri" w:hAnsi="Arial" w:cs="Arial"/>
          <w:sz w:val="18"/>
          <w:szCs w:val="18"/>
          <w:u w:val="single"/>
        </w:rPr>
        <w:t xml:space="preserve">τριάντα (30) εργάσιμες ημέρες </w:t>
      </w:r>
      <w:r w:rsidR="00C93EE1" w:rsidRPr="00D30D59">
        <w:rPr>
          <w:rFonts w:ascii="Arial" w:eastAsia="Calibri" w:hAnsi="Arial" w:cs="Arial"/>
          <w:sz w:val="18"/>
          <w:szCs w:val="18"/>
        </w:rPr>
        <w:t>πριν από την υποβολή του</w:t>
      </w:r>
      <w:r w:rsidR="00450500" w:rsidRPr="00D30D59">
        <w:rPr>
          <w:rFonts w:ascii="Arial" w:eastAsia="Calibri" w:hAnsi="Arial" w:cs="Arial"/>
          <w:sz w:val="18"/>
          <w:szCs w:val="18"/>
        </w:rPr>
        <w:t xml:space="preserve"> </w:t>
      </w:r>
      <w:r w:rsidR="00BB4509" w:rsidRPr="00D30D59">
        <w:rPr>
          <w:rFonts w:ascii="Arial" w:eastAsia="Calibri" w:hAnsi="Arial" w:cs="Arial"/>
          <w:sz w:val="18"/>
          <w:szCs w:val="18"/>
        </w:rPr>
        <w:t xml:space="preserve"> </w:t>
      </w:r>
      <w:r w:rsidR="00450500" w:rsidRPr="00D30D59">
        <w:rPr>
          <w:rFonts w:ascii="Arial" w:eastAsia="Calibri" w:hAnsi="Arial" w:cs="Arial"/>
          <w:sz w:val="18"/>
          <w:szCs w:val="18"/>
        </w:rPr>
        <w:t>σε περίπτωση νομικών προσώπων</w:t>
      </w:r>
      <w:r w:rsidR="00EF23AC" w:rsidRPr="00D30D59">
        <w:rPr>
          <w:rFonts w:ascii="Arial" w:eastAsia="Calibri" w:hAnsi="Arial" w:cs="Arial"/>
          <w:sz w:val="18"/>
          <w:szCs w:val="18"/>
        </w:rPr>
        <w:t xml:space="preserve"> </w:t>
      </w:r>
      <w:r w:rsidR="007F643A" w:rsidRPr="00D30D59">
        <w:rPr>
          <w:rFonts w:ascii="Arial" w:eastAsia="Calibri" w:hAnsi="Arial" w:cs="Arial"/>
          <w:sz w:val="18"/>
          <w:szCs w:val="18"/>
        </w:rPr>
        <w:t xml:space="preserve"> </w:t>
      </w:r>
      <w:r w:rsidR="00C93EE1" w:rsidRPr="00D30D59">
        <w:rPr>
          <w:rFonts w:ascii="Arial" w:eastAsia="Calibri" w:hAnsi="Arial" w:cs="Arial"/>
          <w:sz w:val="18"/>
          <w:szCs w:val="18"/>
        </w:rPr>
        <w:t>(Άρθρο 43, Νόμος 4605/2019 ως τροποποίηση του  άρθρου 80 του Νόμου 4412/2016).</w:t>
      </w:r>
      <w:r w:rsidRPr="00D30D59">
        <w:rPr>
          <w:rFonts w:ascii="Arial" w:eastAsia="Calibri" w:hAnsi="Arial" w:cs="Arial"/>
          <w:sz w:val="18"/>
          <w:szCs w:val="18"/>
        </w:rPr>
        <w:t xml:space="preserve">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ενδιαφερόμενου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F46B0B" w:rsidRPr="00D30D59" w:rsidRDefault="00F46B0B" w:rsidP="003A1396">
      <w:pPr>
        <w:spacing w:line="360" w:lineRule="auto"/>
        <w:jc w:val="both"/>
        <w:rPr>
          <w:rFonts w:ascii="Arial" w:hAnsi="Arial" w:cs="Arial"/>
          <w:sz w:val="18"/>
          <w:szCs w:val="18"/>
        </w:rPr>
      </w:pPr>
      <w:r w:rsidRPr="00D30D59">
        <w:rPr>
          <w:rFonts w:ascii="Arial" w:eastAsia="Calibri" w:hAnsi="Arial" w:cs="Arial"/>
          <w:color w:val="000000"/>
          <w:sz w:val="18"/>
          <w:szCs w:val="18"/>
          <w:lang w:eastAsia="el-GR"/>
        </w:rPr>
        <w:lastRenderedPageBreak/>
        <w:t>Οι  εγκατεστημένοι στην Ελλάδα οικονομικοί φορείς προσκομίζουν βεβαίωση εγγραφής στο Βιοτεχνικό ή Εμπορικό ή Βιομηχανικό Επιμελητήριο</w:t>
      </w:r>
      <w:r w:rsidRPr="00D30D59">
        <w:rPr>
          <w:rFonts w:ascii="Arial" w:hAnsi="Arial" w:cs="Arial"/>
          <w:color w:val="000000"/>
          <w:sz w:val="18"/>
          <w:szCs w:val="18"/>
          <w:lang w:eastAsia="el-GR"/>
        </w:rPr>
        <w:t>.</w:t>
      </w:r>
    </w:p>
    <w:p w:rsidR="00F46B0B" w:rsidRPr="00D30D59" w:rsidRDefault="00F46B0B" w:rsidP="003A1396">
      <w:pPr>
        <w:spacing w:line="360" w:lineRule="auto"/>
        <w:jc w:val="both"/>
        <w:rPr>
          <w:rFonts w:ascii="Arial" w:hAnsi="Arial" w:cs="Arial"/>
          <w:sz w:val="18"/>
          <w:szCs w:val="18"/>
        </w:rPr>
      </w:pPr>
    </w:p>
    <w:p w:rsidR="00F46B0B" w:rsidRPr="00D30D59" w:rsidRDefault="00F46B0B" w:rsidP="003A1396">
      <w:pPr>
        <w:spacing w:line="360" w:lineRule="auto"/>
        <w:jc w:val="both"/>
        <w:rPr>
          <w:rFonts w:ascii="Arial" w:hAnsi="Arial" w:cs="Arial"/>
          <w:sz w:val="18"/>
          <w:szCs w:val="18"/>
        </w:rPr>
      </w:pPr>
      <w:r w:rsidRPr="00D30D59">
        <w:rPr>
          <w:rFonts w:ascii="Arial" w:eastAsia="Calibri" w:hAnsi="Arial" w:cs="Arial"/>
          <w:b/>
          <w:sz w:val="18"/>
          <w:szCs w:val="18"/>
        </w:rPr>
        <w:t>7.</w:t>
      </w:r>
      <w:r w:rsidRPr="00D30D59">
        <w:rPr>
          <w:rFonts w:ascii="Arial" w:hAnsi="Arial" w:cs="Arial"/>
          <w:color w:val="000000"/>
          <w:sz w:val="18"/>
          <w:szCs w:val="18"/>
        </w:rPr>
        <w:t xml:space="preserve"> Στην περίπτωση που οικονομικός φορέας επιθυμεί να στηριχθεί στις ικανότητες άλλων φορέων, για την απόδειξη ότι θα έχει στη διάθεσή του τους αναγκαίους πόρους, προσκομίζει, ιδίως, </w:t>
      </w:r>
      <w:r w:rsidRPr="00D30D59">
        <w:rPr>
          <w:rFonts w:ascii="Arial" w:hAnsi="Arial" w:cs="Arial"/>
          <w:b/>
          <w:color w:val="000000"/>
          <w:sz w:val="18"/>
          <w:szCs w:val="18"/>
        </w:rPr>
        <w:t>σχετική έγγραφη δέσμευση</w:t>
      </w:r>
      <w:r w:rsidRPr="00D30D59">
        <w:rPr>
          <w:rFonts w:ascii="Arial" w:hAnsi="Arial" w:cs="Arial"/>
          <w:color w:val="000000"/>
          <w:sz w:val="18"/>
          <w:szCs w:val="18"/>
        </w:rPr>
        <w:t xml:space="preserve"> των φορέων αυτών για το σκοπό αυτό.</w:t>
      </w:r>
    </w:p>
    <w:p w:rsidR="00F46B0B" w:rsidRPr="00D30D59" w:rsidRDefault="00F46B0B" w:rsidP="003A1396">
      <w:pPr>
        <w:spacing w:line="360" w:lineRule="auto"/>
        <w:jc w:val="both"/>
        <w:rPr>
          <w:rFonts w:ascii="Arial" w:hAnsi="Arial" w:cs="Arial"/>
          <w:color w:val="000000"/>
          <w:sz w:val="18"/>
          <w:szCs w:val="18"/>
        </w:rPr>
      </w:pPr>
    </w:p>
    <w:p w:rsidR="00F46B0B" w:rsidRPr="00D30D59" w:rsidRDefault="00F46B0B" w:rsidP="003A1396">
      <w:pPr>
        <w:spacing w:line="360" w:lineRule="auto"/>
        <w:jc w:val="both"/>
        <w:rPr>
          <w:rFonts w:ascii="Arial" w:hAnsi="Arial" w:cs="Arial"/>
          <w:sz w:val="18"/>
          <w:szCs w:val="18"/>
        </w:rPr>
      </w:pPr>
      <w:r w:rsidRPr="00D30D59">
        <w:rPr>
          <w:rFonts w:ascii="Arial" w:hAnsi="Arial" w:cs="Arial"/>
          <w:b/>
          <w:color w:val="000000"/>
          <w:sz w:val="18"/>
          <w:szCs w:val="18"/>
        </w:rPr>
        <w:t>8.</w:t>
      </w:r>
      <w:r w:rsidRPr="00D30D59">
        <w:rPr>
          <w:rFonts w:ascii="Arial" w:hAnsi="Arial" w:cs="Arial"/>
          <w:color w:val="000000"/>
          <w:sz w:val="18"/>
          <w:szCs w:val="18"/>
        </w:rPr>
        <w:t xml:space="preserve"> </w:t>
      </w:r>
      <w:r w:rsidR="00D97505" w:rsidRPr="00D30D59">
        <w:rPr>
          <w:rFonts w:ascii="Arial" w:hAnsi="Arial" w:cs="Arial"/>
          <w:b/>
          <w:sz w:val="18"/>
          <w:szCs w:val="18"/>
        </w:rPr>
        <w:t>Π</w:t>
      </w:r>
      <w:r w:rsidRPr="00D30D59">
        <w:rPr>
          <w:rFonts w:ascii="Arial" w:hAnsi="Arial" w:cs="Arial"/>
          <w:b/>
          <w:sz w:val="18"/>
          <w:szCs w:val="18"/>
        </w:rPr>
        <w:t>ιστοποιητικό από τη Διεύθυνση Προγραμματισμού και Συντονισμού της Επιθεώρησης Εργασιακών Σχέσεων</w:t>
      </w:r>
      <w:r w:rsidRPr="00D30D59">
        <w:rPr>
          <w:rFonts w:ascii="Arial" w:hAnsi="Arial" w:cs="Arial"/>
          <w:sz w:val="18"/>
          <w:szCs w:val="18"/>
        </w:rPr>
        <w:t xml:space="preserve">, </w:t>
      </w:r>
      <w:r w:rsidR="00E055AE" w:rsidRPr="00D30D59">
        <w:rPr>
          <w:rFonts w:ascii="Arial" w:hAnsi="Arial" w:cs="Arial"/>
          <w:sz w:val="18"/>
          <w:szCs w:val="18"/>
        </w:rPr>
        <w:t xml:space="preserve">που θα έχει εκδοθεί  </w:t>
      </w:r>
      <w:r w:rsidR="007F643A" w:rsidRPr="00D30D59">
        <w:rPr>
          <w:rFonts w:ascii="Arial" w:hAnsi="Arial" w:cs="Arial"/>
          <w:sz w:val="18"/>
          <w:szCs w:val="18"/>
          <w:u w:val="single"/>
        </w:rPr>
        <w:t>τρεις (3) μήνες πριν</w:t>
      </w:r>
      <w:r w:rsidR="00BE66A2" w:rsidRPr="00D30D59">
        <w:rPr>
          <w:rFonts w:ascii="Arial" w:hAnsi="Arial" w:cs="Arial"/>
          <w:sz w:val="18"/>
          <w:szCs w:val="18"/>
          <w:u w:val="single"/>
        </w:rPr>
        <w:t xml:space="preserve"> </w:t>
      </w:r>
      <w:r w:rsidR="00BE66A2" w:rsidRPr="00D30D59">
        <w:rPr>
          <w:rFonts w:ascii="Arial" w:hAnsi="Arial" w:cs="Arial"/>
          <w:sz w:val="18"/>
          <w:szCs w:val="18"/>
        </w:rPr>
        <w:t>από την υποβολή του</w:t>
      </w:r>
      <w:r w:rsidR="0021716C" w:rsidRPr="00D30D59">
        <w:rPr>
          <w:rFonts w:ascii="Arial" w:hAnsi="Arial" w:cs="Arial"/>
          <w:sz w:val="18"/>
          <w:szCs w:val="18"/>
        </w:rPr>
        <w:t>,</w:t>
      </w:r>
      <w:r w:rsidR="007F643A" w:rsidRPr="00D30D59">
        <w:rPr>
          <w:rFonts w:ascii="Arial" w:hAnsi="Arial" w:cs="Arial"/>
          <w:sz w:val="18"/>
          <w:szCs w:val="18"/>
        </w:rPr>
        <w:t xml:space="preserve"> </w:t>
      </w:r>
      <w:r w:rsidRPr="00D30D59">
        <w:rPr>
          <w:rFonts w:ascii="Arial" w:hAnsi="Arial" w:cs="Arial"/>
          <w:sz w:val="18"/>
          <w:szCs w:val="18"/>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p>
    <w:p w:rsidR="002E15E7" w:rsidRPr="00D30D59" w:rsidRDefault="002E15E7" w:rsidP="003A1396">
      <w:pPr>
        <w:spacing w:line="360" w:lineRule="auto"/>
        <w:jc w:val="both"/>
        <w:rPr>
          <w:rFonts w:ascii="Arial" w:hAnsi="Arial" w:cs="Arial"/>
          <w:sz w:val="18"/>
          <w:szCs w:val="18"/>
        </w:rPr>
      </w:pPr>
      <w:r w:rsidRPr="00D30D59">
        <w:rPr>
          <w:rFonts w:ascii="Arial" w:hAnsi="Arial" w:cs="Arial"/>
          <w:sz w:val="18"/>
          <w:szCs w:val="18"/>
        </w:rPr>
        <w:t>Εάν το κράτος – μέλος ή εν λόγω χώρα δεν εκδίδει τέτοιου είδους έγγραφο ή πιστοποιητικό, ή όπ</w:t>
      </w:r>
      <w:r w:rsidR="00020A9F" w:rsidRPr="00D30D59">
        <w:rPr>
          <w:rFonts w:ascii="Arial" w:hAnsi="Arial" w:cs="Arial"/>
          <w:sz w:val="18"/>
          <w:szCs w:val="18"/>
        </w:rPr>
        <w:t>ο</w:t>
      </w:r>
      <w:r w:rsidRPr="00D30D59">
        <w:rPr>
          <w:rFonts w:ascii="Arial" w:hAnsi="Arial" w:cs="Arial"/>
          <w:sz w:val="18"/>
          <w:szCs w:val="18"/>
        </w:rPr>
        <w:t>υ το έγγραφο ή το πιστοποιητικό αυτό δεν καλύπτει όλες τις περιπτώσεις που αναφέρονται στην παράγραφο 1, στις περιπτώσεις α’ και β’ της παραγράφου 2 και στη περίπτωση β’ της παραγράφου 4 του άρθρου 73 του Ν. 4412/2016, το έγγραφο ή το πιστοποιητικό μπορεί να αντικαθίσταται από ένορκη βεβαίωση ή, στα κράτη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F0715A" w:rsidRPr="00D30D59" w:rsidRDefault="00F0715A" w:rsidP="003A1396">
      <w:pPr>
        <w:spacing w:line="360" w:lineRule="auto"/>
        <w:jc w:val="both"/>
        <w:rPr>
          <w:rFonts w:ascii="Arial" w:hAnsi="Arial" w:cs="Arial"/>
          <w:b/>
          <w:bCs/>
          <w:sz w:val="18"/>
          <w:szCs w:val="18"/>
          <w:u w:val="single"/>
        </w:rPr>
      </w:pPr>
      <w:r w:rsidRPr="00D30D59">
        <w:rPr>
          <w:rFonts w:ascii="Arial" w:hAnsi="Arial" w:cs="Arial"/>
          <w:bCs/>
          <w:sz w:val="18"/>
          <w:szCs w:val="18"/>
          <w:u w:val="single"/>
        </w:rPr>
        <w:t xml:space="preserve">Μέχρι να καταστεί ικανή η έκδοση του πιστοποιητικού, </w:t>
      </w:r>
      <w:r w:rsidRPr="00D30D59">
        <w:rPr>
          <w:rFonts w:ascii="Arial" w:hAnsi="Arial" w:cs="Arial"/>
          <w:b/>
          <w:bCs/>
          <w:sz w:val="18"/>
          <w:szCs w:val="18"/>
          <w:u w:val="single"/>
        </w:rPr>
        <w:t>αυτό αντικαθίσταται</w:t>
      </w:r>
      <w:r w:rsidRPr="00D30D59">
        <w:rPr>
          <w:rFonts w:ascii="Arial" w:hAnsi="Arial" w:cs="Arial"/>
          <w:bCs/>
          <w:sz w:val="18"/>
          <w:szCs w:val="18"/>
          <w:u w:val="single"/>
        </w:rPr>
        <w:t xml:space="preserve"> από Υπεύθυνη Δήλωση του οικονομικού Φορέα, χωρίς να απαιτείται η δήλωση του Σ.Ε.Π.Ε. σχετικά με την έκδοση του πιστοποιητικού </w:t>
      </w:r>
      <w:r w:rsidRPr="00D30D59">
        <w:rPr>
          <w:rFonts w:ascii="Arial" w:hAnsi="Arial" w:cs="Arial"/>
          <w:b/>
          <w:bCs/>
          <w:sz w:val="18"/>
          <w:szCs w:val="18"/>
          <w:u w:val="single"/>
        </w:rPr>
        <w:t>(Ν.4605/2019).</w:t>
      </w:r>
    </w:p>
    <w:p w:rsidR="00C81A77" w:rsidRPr="00D30D59" w:rsidRDefault="00C81A77" w:rsidP="003A1396">
      <w:pPr>
        <w:spacing w:line="360" w:lineRule="auto"/>
        <w:jc w:val="both"/>
        <w:rPr>
          <w:rFonts w:ascii="Arial" w:hAnsi="Arial" w:cs="Arial"/>
          <w:bCs/>
          <w:i/>
          <w:sz w:val="18"/>
          <w:szCs w:val="18"/>
        </w:rPr>
      </w:pPr>
      <w:r w:rsidRPr="00D30D59">
        <w:rPr>
          <w:rFonts w:ascii="Arial" w:hAnsi="Arial" w:cs="Arial"/>
          <w:bCs/>
          <w:i/>
          <w:sz w:val="18"/>
          <w:szCs w:val="18"/>
        </w:rPr>
        <w:t>Ο παραπάνω λόγος αποκλεισμού δεν εφαρμόζεται όταν η εκτιμώμενη αξία της Σύμβασης, χωρίς Φ.Π.Α. είναι ίση ή κατώτερη από το ποσό των είκοσι χιλιάδων (20.000) Ευρώ.</w:t>
      </w:r>
    </w:p>
    <w:p w:rsidR="00F46B0B" w:rsidRPr="00D30D59" w:rsidRDefault="00F46B0B" w:rsidP="003A1396">
      <w:pPr>
        <w:spacing w:line="360" w:lineRule="auto"/>
        <w:jc w:val="both"/>
        <w:rPr>
          <w:rFonts w:ascii="Arial" w:hAnsi="Arial" w:cs="Arial"/>
          <w:b/>
          <w:sz w:val="18"/>
          <w:szCs w:val="18"/>
          <w:u w:val="single"/>
        </w:rPr>
      </w:pPr>
    </w:p>
    <w:p w:rsidR="00F46B0B" w:rsidRPr="00D30D59" w:rsidRDefault="00F46B0B" w:rsidP="003A1396">
      <w:pPr>
        <w:spacing w:line="360" w:lineRule="auto"/>
        <w:jc w:val="both"/>
        <w:rPr>
          <w:rFonts w:ascii="Arial" w:hAnsi="Arial" w:cs="Arial"/>
          <w:sz w:val="18"/>
          <w:szCs w:val="18"/>
        </w:rPr>
      </w:pPr>
      <w:r w:rsidRPr="00D30D59">
        <w:rPr>
          <w:rFonts w:ascii="Arial" w:eastAsia="TrebuchetMS-Bold" w:hAnsi="Arial" w:cs="Arial"/>
          <w:b/>
          <w:bCs/>
          <w:sz w:val="18"/>
          <w:szCs w:val="18"/>
        </w:rPr>
        <w:t>9.</w:t>
      </w:r>
      <w:r w:rsidRPr="00D30D59">
        <w:rPr>
          <w:rFonts w:ascii="Arial" w:eastAsia="TrebuchetMS-Bold" w:hAnsi="Arial" w:cs="Arial"/>
          <w:bCs/>
          <w:sz w:val="18"/>
          <w:szCs w:val="18"/>
        </w:rPr>
        <w:t xml:space="preserve"> </w:t>
      </w:r>
      <w:proofErr w:type="spellStart"/>
      <w:r w:rsidRPr="00D30D59">
        <w:rPr>
          <w:rFonts w:ascii="Arial" w:eastAsia="TrebuchetMS-Bold" w:hAnsi="Arial" w:cs="Arial"/>
          <w:b/>
          <w:bCs/>
          <w:sz w:val="18"/>
          <w:szCs w:val="18"/>
        </w:rPr>
        <w:t>Tα</w:t>
      </w:r>
      <w:proofErr w:type="spellEnd"/>
      <w:r w:rsidRPr="00D30D59">
        <w:rPr>
          <w:rFonts w:ascii="Arial" w:eastAsia="TrebuchetMS-Bold" w:hAnsi="Arial" w:cs="Arial"/>
          <w:b/>
          <w:bCs/>
          <w:sz w:val="18"/>
          <w:szCs w:val="18"/>
        </w:rPr>
        <w:t xml:space="preserve"> νομιμοποιητικά έγγραφα </w:t>
      </w:r>
      <w:r w:rsidRPr="00D30D59">
        <w:rPr>
          <w:rFonts w:ascii="Arial" w:eastAsia="TrebuchetMS-Bold" w:hAnsi="Arial" w:cs="Arial"/>
          <w:sz w:val="18"/>
          <w:szCs w:val="18"/>
        </w:rPr>
        <w:t>κάθε συμμετέχοντος ημεδαπού ή αλλοδαπού νομικού προσώπου, όπως :</w:t>
      </w:r>
    </w:p>
    <w:p w:rsidR="00F46B0B" w:rsidRPr="00D30D59" w:rsidRDefault="00F46B0B" w:rsidP="003A1396">
      <w:pPr>
        <w:spacing w:after="240" w:line="360" w:lineRule="auto"/>
        <w:jc w:val="both"/>
        <w:rPr>
          <w:rFonts w:ascii="Arial" w:hAnsi="Arial" w:cs="Arial"/>
          <w:color w:val="000000"/>
          <w:sz w:val="18"/>
          <w:szCs w:val="18"/>
          <w:lang w:eastAsia="el-GR"/>
        </w:rPr>
      </w:pPr>
      <w:r w:rsidRPr="00D30D59">
        <w:rPr>
          <w:rFonts w:ascii="Arial" w:hAnsi="Arial" w:cs="Arial"/>
          <w:color w:val="000000"/>
          <w:sz w:val="18"/>
          <w:szCs w:val="18"/>
          <w:lang w:eastAsia="el-GR"/>
        </w:rPr>
        <w:t>Για την απόδειξη της νόμ</w:t>
      </w:r>
      <w:r w:rsidR="00166BC9" w:rsidRPr="00D30D59">
        <w:rPr>
          <w:rFonts w:ascii="Arial" w:hAnsi="Arial" w:cs="Arial"/>
          <w:color w:val="000000"/>
          <w:sz w:val="18"/>
          <w:szCs w:val="18"/>
          <w:lang w:eastAsia="el-GR"/>
        </w:rPr>
        <w:t>ιμης σύστασης και εκπροσώπησης</w:t>
      </w:r>
      <w:r w:rsidR="00C7581C" w:rsidRPr="00D30D59">
        <w:rPr>
          <w:rFonts w:ascii="Arial" w:hAnsi="Arial" w:cs="Arial"/>
          <w:color w:val="000000"/>
          <w:sz w:val="18"/>
          <w:szCs w:val="18"/>
          <w:lang w:eastAsia="el-GR"/>
        </w:rPr>
        <w:t>,</w:t>
      </w:r>
      <w:r w:rsidR="00166BC9" w:rsidRPr="00D30D59">
        <w:rPr>
          <w:rFonts w:ascii="Arial" w:hAnsi="Arial" w:cs="Arial"/>
          <w:color w:val="000000"/>
          <w:sz w:val="18"/>
          <w:szCs w:val="18"/>
          <w:lang w:eastAsia="el-GR"/>
        </w:rPr>
        <w:t xml:space="preserve"> </w:t>
      </w:r>
      <w:r w:rsidRPr="00D30D59">
        <w:rPr>
          <w:rFonts w:ascii="Arial" w:hAnsi="Arial" w:cs="Arial"/>
          <w:color w:val="000000"/>
          <w:sz w:val="18"/>
          <w:szCs w:val="18"/>
          <w:lang w:eastAsia="el-GR"/>
        </w:rPr>
        <w:t>στις περιπτώσεις που ο οικονομικός φορέας είναι νομικό πρόσωπο,</w:t>
      </w:r>
      <w:r w:rsidR="00A7690A" w:rsidRPr="00D30D59">
        <w:rPr>
          <w:rFonts w:ascii="Arial" w:eastAsia="Calibri" w:hAnsi="Arial" w:cs="Arial"/>
          <w:sz w:val="18"/>
          <w:szCs w:val="18"/>
        </w:rPr>
        <w:t xml:space="preserve"> </w:t>
      </w:r>
      <w:r w:rsidRPr="00D30D59">
        <w:rPr>
          <w:rFonts w:ascii="Arial" w:hAnsi="Arial" w:cs="Arial"/>
          <w:color w:val="000000"/>
          <w:sz w:val="18"/>
          <w:szCs w:val="18"/>
          <w:lang w:eastAsia="el-GR"/>
        </w:rPr>
        <w:t xml:space="preserve">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w:t>
      </w:r>
      <w:r w:rsidR="0026468B" w:rsidRPr="00D30D59">
        <w:rPr>
          <w:rFonts w:ascii="Arial" w:hAnsi="Arial" w:cs="Arial"/>
          <w:color w:val="000000"/>
          <w:sz w:val="18"/>
          <w:szCs w:val="18"/>
          <w:lang w:eastAsia="el-GR"/>
        </w:rPr>
        <w:t xml:space="preserve">Πιστοποιητικό / Ανακοίνωση Καταχώρησης στο Γ.Ε.ΜΗ. </w:t>
      </w:r>
      <w:proofErr w:type="spellStart"/>
      <w:r w:rsidR="0026468B" w:rsidRPr="00D30D59">
        <w:rPr>
          <w:rFonts w:ascii="Arial" w:hAnsi="Arial" w:cs="Arial"/>
          <w:color w:val="000000"/>
          <w:sz w:val="18"/>
          <w:szCs w:val="18"/>
          <w:lang w:eastAsia="el-GR"/>
        </w:rPr>
        <w:t>κ.λ.π</w:t>
      </w:r>
      <w:proofErr w:type="spellEnd"/>
      <w:r w:rsidR="0026468B" w:rsidRPr="00D30D59">
        <w:rPr>
          <w:rFonts w:ascii="Arial" w:hAnsi="Arial" w:cs="Arial"/>
          <w:color w:val="000000"/>
          <w:sz w:val="18"/>
          <w:szCs w:val="18"/>
          <w:lang w:eastAsia="el-GR"/>
        </w:rPr>
        <w:t xml:space="preserve">., </w:t>
      </w:r>
      <w:r w:rsidRPr="00D30D59">
        <w:rPr>
          <w:rFonts w:ascii="Arial" w:hAnsi="Arial" w:cs="Arial"/>
          <w:color w:val="000000"/>
          <w:sz w:val="18"/>
          <w:szCs w:val="18"/>
          <w:lang w:eastAsia="el-GR"/>
        </w:rPr>
        <w:t>ανάλογα με τη νομική μορφή του διαγωνιζομένου. Από τα ανωτέρω έγγραφα πρέπει να προκύπτουν η νόμιμη σύστασή του, όλες οι σχετικές</w:t>
      </w:r>
      <w:r w:rsidR="0084294C" w:rsidRPr="00D30D59">
        <w:rPr>
          <w:rFonts w:ascii="Arial" w:hAnsi="Arial" w:cs="Arial"/>
          <w:color w:val="000000"/>
          <w:sz w:val="18"/>
          <w:szCs w:val="18"/>
          <w:lang w:eastAsia="el-GR"/>
        </w:rPr>
        <w:t xml:space="preserve"> τροποποιήσεις των καταστατικών, </w:t>
      </w:r>
      <w:r w:rsidRPr="00D30D59">
        <w:rPr>
          <w:rFonts w:ascii="Arial" w:hAnsi="Arial" w:cs="Arial"/>
          <w:color w:val="000000"/>
          <w:sz w:val="18"/>
          <w:szCs w:val="18"/>
          <w:lang w:eastAsia="el-GR"/>
        </w:rPr>
        <w:t>το/τα πρόσωπο/α που δεσμεύει/</w:t>
      </w:r>
      <w:proofErr w:type="spellStart"/>
      <w:r w:rsidRPr="00D30D59">
        <w:rPr>
          <w:rFonts w:ascii="Arial" w:hAnsi="Arial" w:cs="Arial"/>
          <w:color w:val="000000"/>
          <w:sz w:val="18"/>
          <w:szCs w:val="18"/>
          <w:lang w:eastAsia="el-GR"/>
        </w:rPr>
        <w:t>ουν</w:t>
      </w:r>
      <w:proofErr w:type="spellEnd"/>
      <w:r w:rsidRPr="00D30D59">
        <w:rPr>
          <w:rFonts w:ascii="Arial" w:hAnsi="Arial" w:cs="Arial"/>
          <w:color w:val="000000"/>
          <w:sz w:val="18"/>
          <w:szCs w:val="18"/>
          <w:lang w:eastAsia="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33E90" w:rsidRPr="00D30D59" w:rsidRDefault="00833E90" w:rsidP="003A1396">
      <w:pPr>
        <w:autoSpaceDE w:val="0"/>
        <w:spacing w:after="240" w:line="360" w:lineRule="auto"/>
        <w:jc w:val="both"/>
        <w:rPr>
          <w:rStyle w:val="FontStyle73"/>
          <w:rFonts w:eastAsia="Calibri"/>
          <w:b/>
          <w:color w:val="auto"/>
          <w:sz w:val="18"/>
          <w:szCs w:val="18"/>
        </w:rPr>
      </w:pPr>
      <w:r w:rsidRPr="00D30D59">
        <w:rPr>
          <w:rFonts w:ascii="Arial" w:eastAsia="Calibri" w:hAnsi="Arial" w:cs="Arial"/>
          <w:b/>
          <w:sz w:val="18"/>
          <w:szCs w:val="18"/>
        </w:rPr>
        <w:t xml:space="preserve">Τα αποδεικτικά ισχύουσας εκπροσώπησης, σε περίπτωση νομικών προσώπων, πρέπει να έχουν εκδοθεί έως </w:t>
      </w:r>
      <w:r w:rsidRPr="00D30D59">
        <w:rPr>
          <w:rFonts w:ascii="Arial" w:eastAsia="Calibri" w:hAnsi="Arial" w:cs="Arial"/>
          <w:b/>
          <w:sz w:val="18"/>
          <w:szCs w:val="18"/>
          <w:u w:val="single"/>
        </w:rPr>
        <w:t>τριάντα (30) εργάσιμες ημέρες πριν</w:t>
      </w:r>
      <w:r w:rsidRPr="00D30D59">
        <w:rPr>
          <w:rFonts w:ascii="Arial" w:eastAsia="Calibri" w:hAnsi="Arial" w:cs="Arial"/>
          <w:b/>
          <w:sz w:val="18"/>
          <w:szCs w:val="18"/>
        </w:rPr>
        <w:t xml:space="preserve"> από την υποβολή τους (Άρθρο 43, Νόμος 4605/2019 ως τροποποίηση του  άρθρου 80 του Νόμου 4412/2016).</w:t>
      </w:r>
    </w:p>
    <w:p w:rsidR="00F46B0B" w:rsidRPr="00D30D59" w:rsidRDefault="00F46B0B" w:rsidP="00656ECF">
      <w:pPr>
        <w:autoSpaceDE w:val="0"/>
        <w:spacing w:line="360" w:lineRule="auto"/>
        <w:jc w:val="both"/>
        <w:rPr>
          <w:rFonts w:ascii="Arial" w:hAnsi="Arial" w:cs="Arial"/>
          <w:sz w:val="18"/>
          <w:szCs w:val="18"/>
        </w:rPr>
      </w:pPr>
      <w:r w:rsidRPr="00D30D59">
        <w:rPr>
          <w:rStyle w:val="FontStyle100"/>
          <w:sz w:val="18"/>
          <w:szCs w:val="18"/>
        </w:rPr>
        <w:t xml:space="preserve">Οι Ενώσεις και οι κοινοπραξίες προσφερόντων που καταθέτουν κοινή προσφορά, μαζί με την προσφορά, υποβάλλουν τα παραπάνω κατά περίπτωση δικαιολογητικά για κάθε προσφέροντα που συμμετέχει στην Ένωση ή Κοινοπραξία. </w:t>
      </w:r>
      <w:r w:rsidRPr="00D30D59">
        <w:rPr>
          <w:rStyle w:val="FontStyle36"/>
          <w:rFonts w:ascii="Arial" w:hAnsi="Arial" w:cs="Arial"/>
        </w:rPr>
        <w:t>Στο έγγραφο αυτό θα αναφέρεται ρητά το ποσοστό συμμετοχής κάθε μέλους της Ένωσης σε αυτήν, το ειδικότερο μέρος του δημοπρατούμενου αντικειμένου που θα εκτελέσει το κάθε μέλος της, η δήλωση ενός μέλους ως υπευθύνου για το συντονισμό και τη διοίκηση όλων των μελών της Ένωσης, το τυχόν διαφορετικό ποσοστό συμμετοχής τους στα κέρδη και τις ζημίες της δημοπρατούμενης σύμβασης, ο κοινός εκπρόσωπος της Ένωσης, η από κοινού ανάληψη σε ολόκληρο της ευθύνης για την εκτέλεση του αντικειμένου της σύμβασης και ότι η ευθύνη αυτή εξακολουθεί μέχρι πλήρους εκτέλεσης της Σύμβασης. Κάθε μέλος της οφείλει να πληροί όλες τις απαιτήσεις συμμετοχής και να μην υφίσταται στο πρόσωπό του λόγος αποκλεισμού. Σε περίπτωση που ο προσφέρων εμπίπτει σε έναν από τους αναφερόμενους λόγους αποκλεισμού του Άρθρου 73 του Ν.4412/2016 οφείλει να αναφέρει ποια μέτρα αυτοκάθαρσης έχει τυχόν λάβει και να προσκομίσει στοιχεία προκειμένου να αποδείξει ότι τα μέτρα που έλαβε επαρκούν για να αποδείξουν την αξιοπιστία του.</w:t>
      </w:r>
    </w:p>
    <w:p w:rsidR="00F46B0B" w:rsidRPr="00D30D59" w:rsidRDefault="00F46B0B" w:rsidP="003A1396">
      <w:pPr>
        <w:autoSpaceDE w:val="0"/>
        <w:spacing w:after="240" w:line="360" w:lineRule="auto"/>
        <w:jc w:val="both"/>
        <w:rPr>
          <w:rStyle w:val="FontStyle73"/>
          <w:sz w:val="18"/>
          <w:szCs w:val="18"/>
        </w:rPr>
      </w:pPr>
      <w:r w:rsidRPr="00D30D59">
        <w:rPr>
          <w:rStyle w:val="FontStyle73"/>
          <w:sz w:val="18"/>
          <w:szCs w:val="18"/>
        </w:rPr>
        <w:lastRenderedPageBreak/>
        <w:t>Τα Ημεδαπά φυσικά πρόσωπα, θα πρέπει να καταθέσουν Έναρξη Επιτηδεύματος από την αντίστοιχη Δημόσια Οικονομική Υπηρεσία και τις μεταβολές του.</w:t>
      </w:r>
    </w:p>
    <w:p w:rsidR="00AF35F0" w:rsidRPr="00D30D59" w:rsidRDefault="00AF35F0" w:rsidP="003A1396">
      <w:pPr>
        <w:autoSpaceDE w:val="0"/>
        <w:spacing w:after="240" w:line="360" w:lineRule="auto"/>
        <w:jc w:val="both"/>
        <w:rPr>
          <w:rStyle w:val="FontStyle73"/>
          <w:b/>
          <w:sz w:val="18"/>
          <w:szCs w:val="18"/>
        </w:rPr>
      </w:pPr>
      <w:r w:rsidRPr="00D30D59">
        <w:rPr>
          <w:rStyle w:val="FontStyle73"/>
          <w:b/>
          <w:sz w:val="18"/>
          <w:szCs w:val="18"/>
        </w:rPr>
        <w:t>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3839CF" w:rsidRPr="00D30D59" w:rsidRDefault="003839CF" w:rsidP="003A1396">
      <w:pPr>
        <w:autoSpaceDE w:val="0"/>
        <w:spacing w:line="360" w:lineRule="auto"/>
        <w:jc w:val="both"/>
        <w:rPr>
          <w:rStyle w:val="FontStyle73"/>
          <w:b/>
          <w:sz w:val="18"/>
          <w:szCs w:val="18"/>
        </w:rPr>
      </w:pPr>
      <w:r w:rsidRPr="00D30D59">
        <w:rPr>
          <w:rStyle w:val="FontStyle73"/>
          <w:b/>
          <w:sz w:val="18"/>
          <w:szCs w:val="18"/>
        </w:rPr>
        <w:t>Όλες οι Υπεύθυνες Δηλώσεις θα έχουν συνταχθεί μετά την κοινοποίηση της σχετικής πρόσκλησης για την υποβολή δικαιολογητικών. Σε καμία περίπτωση νωρίτερα.</w:t>
      </w:r>
    </w:p>
    <w:p w:rsidR="008D7B7B" w:rsidRPr="00D30D59" w:rsidRDefault="008D7B7B" w:rsidP="003A1396">
      <w:pPr>
        <w:autoSpaceDE w:val="0"/>
        <w:spacing w:line="360" w:lineRule="auto"/>
        <w:jc w:val="both"/>
        <w:rPr>
          <w:rStyle w:val="FontStyle73"/>
          <w:sz w:val="18"/>
          <w:szCs w:val="18"/>
        </w:rPr>
      </w:pPr>
    </w:p>
    <w:p w:rsidR="00F46B0B" w:rsidRPr="00D30D59" w:rsidRDefault="00F46B0B" w:rsidP="003A1396">
      <w:pPr>
        <w:tabs>
          <w:tab w:val="left" w:pos="1134"/>
        </w:tabs>
        <w:spacing w:line="360" w:lineRule="auto"/>
        <w:ind w:right="-283"/>
        <w:jc w:val="both"/>
        <w:rPr>
          <w:rFonts w:ascii="Arial" w:hAnsi="Arial" w:cs="Arial"/>
          <w:sz w:val="18"/>
          <w:szCs w:val="18"/>
        </w:rPr>
      </w:pPr>
      <w:r w:rsidRPr="00D30D59">
        <w:rPr>
          <w:rFonts w:ascii="Arial" w:eastAsia="Calibri" w:hAnsi="Arial" w:cs="Arial"/>
          <w:b/>
          <w:bCs/>
          <w:sz w:val="18"/>
          <w:szCs w:val="18"/>
          <w:lang w:eastAsia="el-GR"/>
        </w:rPr>
        <w:t xml:space="preserve">ΑΡΘΡΟ </w:t>
      </w:r>
      <w:r w:rsidR="00D471F4" w:rsidRPr="00D30D59">
        <w:rPr>
          <w:rFonts w:ascii="Arial" w:eastAsia="Calibri" w:hAnsi="Arial" w:cs="Arial"/>
          <w:b/>
          <w:bCs/>
          <w:sz w:val="18"/>
          <w:szCs w:val="18"/>
          <w:lang w:eastAsia="el-GR"/>
        </w:rPr>
        <w:t>17</w:t>
      </w:r>
      <w:r w:rsidRPr="00D30D59">
        <w:rPr>
          <w:rFonts w:ascii="Arial" w:eastAsia="Calibri" w:hAnsi="Arial" w:cs="Arial"/>
          <w:b/>
          <w:bCs/>
          <w:sz w:val="18"/>
          <w:szCs w:val="18"/>
          <w:lang w:eastAsia="el-GR"/>
        </w:rPr>
        <w:t xml:space="preserve">. </w:t>
      </w:r>
      <w:r w:rsidR="00415990" w:rsidRPr="00D30D59">
        <w:rPr>
          <w:rFonts w:ascii="Arial" w:eastAsia="Calibri" w:hAnsi="Arial" w:cs="Arial"/>
          <w:b/>
          <w:bCs/>
          <w:sz w:val="18"/>
          <w:szCs w:val="18"/>
          <w:lang w:eastAsia="el-GR"/>
        </w:rPr>
        <w:t xml:space="preserve"> </w:t>
      </w:r>
      <w:r w:rsidRPr="00D30D59">
        <w:rPr>
          <w:rFonts w:ascii="Arial" w:hAnsi="Arial" w:cs="Arial"/>
          <w:b/>
          <w:bCs/>
          <w:caps/>
          <w:sz w:val="18"/>
          <w:szCs w:val="18"/>
        </w:rPr>
        <w:t xml:space="preserve">ΚΑΤΑΚΥΡΩΣΗ </w:t>
      </w:r>
      <w:r w:rsidR="00415990" w:rsidRPr="00D30D59">
        <w:rPr>
          <w:rFonts w:ascii="Arial" w:hAnsi="Arial" w:cs="Arial"/>
          <w:b/>
          <w:bCs/>
          <w:caps/>
          <w:sz w:val="18"/>
          <w:szCs w:val="18"/>
        </w:rPr>
        <w:t>- ΣΥΝΑΨΗ ΣΥΜΒΑΣΗΣ</w:t>
      </w:r>
    </w:p>
    <w:p w:rsidR="00F46B0B" w:rsidRPr="00D30D59" w:rsidRDefault="006D4CAA" w:rsidP="003A1396">
      <w:pPr>
        <w:widowControl w:val="0"/>
        <w:autoSpaceDE w:val="0"/>
        <w:spacing w:line="360" w:lineRule="auto"/>
        <w:ind w:right="-57"/>
        <w:jc w:val="both"/>
        <w:rPr>
          <w:rFonts w:ascii="Arial" w:hAnsi="Arial" w:cs="Arial"/>
          <w:sz w:val="18"/>
          <w:szCs w:val="18"/>
        </w:rPr>
      </w:pPr>
      <w:r w:rsidRPr="00D30D59">
        <w:rPr>
          <w:rFonts w:ascii="Arial" w:hAnsi="Arial" w:cs="Arial"/>
          <w:bCs/>
          <w:sz w:val="18"/>
          <w:szCs w:val="18"/>
        </w:rPr>
        <w:t xml:space="preserve"> </w:t>
      </w:r>
      <w:r w:rsidR="00BB4AA2" w:rsidRPr="00D30D59">
        <w:rPr>
          <w:rFonts w:ascii="Arial" w:hAnsi="Arial" w:cs="Arial"/>
          <w:bCs/>
          <w:sz w:val="18"/>
          <w:szCs w:val="18"/>
        </w:rPr>
        <w:t xml:space="preserve">Η Αναθέτουσα Αρχή κοινοποιεί </w:t>
      </w:r>
      <w:r w:rsidR="00F46B0B" w:rsidRPr="00D30D59">
        <w:rPr>
          <w:rFonts w:ascii="Arial" w:hAnsi="Arial" w:cs="Arial"/>
          <w:bCs/>
          <w:sz w:val="18"/>
          <w:szCs w:val="18"/>
        </w:rPr>
        <w:t>την απόφαση κατακύρωσης, μαζί με αντίγραφο όλων των πρακτικών της διαδικασίας ελέγχου και αξιολόγησης των προσφορ</w:t>
      </w:r>
      <w:r w:rsidR="00FC541F" w:rsidRPr="00D30D59">
        <w:rPr>
          <w:rFonts w:ascii="Arial" w:hAnsi="Arial" w:cs="Arial"/>
          <w:bCs/>
          <w:sz w:val="18"/>
          <w:szCs w:val="18"/>
        </w:rPr>
        <w:t>ών, σε κάθε προσφέροντα που δεν έχει αποκλειστεί οριστικά</w:t>
      </w:r>
      <w:r w:rsidR="006C1A9C" w:rsidRPr="00D30D59">
        <w:rPr>
          <w:rFonts w:ascii="Arial" w:hAnsi="Arial" w:cs="Arial"/>
          <w:bCs/>
          <w:sz w:val="18"/>
          <w:szCs w:val="18"/>
        </w:rPr>
        <w:t xml:space="preserve">, σύμφωνα με το άρθρο </w:t>
      </w:r>
      <w:r w:rsidR="006C1A9C" w:rsidRPr="00D30D59">
        <w:rPr>
          <w:rFonts w:ascii="Arial" w:hAnsi="Arial" w:cs="Arial"/>
          <w:b/>
          <w:bCs/>
          <w:sz w:val="18"/>
          <w:szCs w:val="18"/>
        </w:rPr>
        <w:t>105</w:t>
      </w:r>
      <w:r w:rsidR="00F46B0B" w:rsidRPr="00D30D59">
        <w:rPr>
          <w:rFonts w:ascii="Arial" w:hAnsi="Arial" w:cs="Arial"/>
          <w:b/>
          <w:bCs/>
          <w:sz w:val="18"/>
          <w:szCs w:val="18"/>
        </w:rPr>
        <w:t xml:space="preserve"> του Ν. 4412/2016</w:t>
      </w:r>
      <w:r w:rsidR="00F46B0B" w:rsidRPr="00D30D59">
        <w:rPr>
          <w:rFonts w:ascii="Arial" w:hAnsi="Arial" w:cs="Arial"/>
          <w:bCs/>
          <w:sz w:val="18"/>
          <w:szCs w:val="18"/>
        </w:rPr>
        <w:t xml:space="preserve">, </w:t>
      </w:r>
      <w:r w:rsidR="00F46B0B" w:rsidRPr="00D30D59">
        <w:rPr>
          <w:rFonts w:ascii="Arial" w:hAnsi="Arial" w:cs="Arial"/>
          <w:bCs/>
          <w:sz w:val="18"/>
          <w:szCs w:val="18"/>
          <w:u w:val="single"/>
        </w:rPr>
        <w:t>εκτός από τον προσωρινό ανάδοχο</w:t>
      </w:r>
      <w:r w:rsidR="00F46B0B" w:rsidRPr="00D30D59">
        <w:rPr>
          <w:rFonts w:ascii="Arial" w:hAnsi="Arial" w:cs="Arial"/>
          <w:bCs/>
          <w:sz w:val="18"/>
          <w:szCs w:val="18"/>
        </w:rPr>
        <w:t xml:space="preserve"> με κάθε πρόσφορο τρόπο.</w:t>
      </w:r>
    </w:p>
    <w:p w:rsidR="00F46B0B" w:rsidRPr="00D30D59" w:rsidRDefault="00F46B0B" w:rsidP="003A1396">
      <w:pPr>
        <w:widowControl w:val="0"/>
        <w:autoSpaceDE w:val="0"/>
        <w:spacing w:after="240" w:line="360" w:lineRule="auto"/>
        <w:ind w:left="57" w:right="-57" w:hanging="567"/>
        <w:jc w:val="both"/>
        <w:rPr>
          <w:rFonts w:ascii="Arial" w:hAnsi="Arial" w:cs="Arial"/>
          <w:bCs/>
          <w:sz w:val="18"/>
          <w:szCs w:val="18"/>
          <w:u w:val="single"/>
        </w:rPr>
      </w:pPr>
      <w:r w:rsidRPr="00D30D59">
        <w:rPr>
          <w:rFonts w:ascii="Arial" w:eastAsia="Arial" w:hAnsi="Arial" w:cs="Arial"/>
          <w:bCs/>
          <w:sz w:val="18"/>
          <w:szCs w:val="18"/>
        </w:rPr>
        <w:t xml:space="preserve"> </w:t>
      </w:r>
      <w:r w:rsidR="00415990" w:rsidRPr="00D30D59">
        <w:rPr>
          <w:rFonts w:ascii="Arial" w:eastAsia="Arial" w:hAnsi="Arial" w:cs="Arial"/>
          <w:bCs/>
          <w:sz w:val="18"/>
          <w:szCs w:val="18"/>
        </w:rPr>
        <w:t xml:space="preserve">         </w:t>
      </w:r>
      <w:r w:rsidRPr="00D30D59">
        <w:rPr>
          <w:rFonts w:ascii="Arial" w:hAnsi="Arial" w:cs="Arial"/>
          <w:bCs/>
          <w:sz w:val="18"/>
          <w:szCs w:val="18"/>
          <w:u w:val="single"/>
        </w:rPr>
        <w:t>Η απόφαση κατακύρωσης δεν παράγει τα έννομα αποτελέσματά της, ε</w:t>
      </w:r>
      <w:r w:rsidR="00257968" w:rsidRPr="00D30D59">
        <w:rPr>
          <w:rFonts w:ascii="Arial" w:hAnsi="Arial" w:cs="Arial"/>
          <w:bCs/>
          <w:sz w:val="18"/>
          <w:szCs w:val="18"/>
          <w:u w:val="single"/>
        </w:rPr>
        <w:t xml:space="preserve">φόσον η αναθέτουσα αρχή δεν την </w:t>
      </w:r>
      <w:r w:rsidRPr="00D30D59">
        <w:rPr>
          <w:rFonts w:ascii="Arial" w:hAnsi="Arial" w:cs="Arial"/>
          <w:bCs/>
          <w:sz w:val="18"/>
          <w:szCs w:val="18"/>
          <w:u w:val="single"/>
        </w:rPr>
        <w:t>κοινοποίησε σε όλους τους προσφέροντες</w:t>
      </w:r>
      <w:r w:rsidR="00BB4AA2" w:rsidRPr="00D30D59">
        <w:rPr>
          <w:rFonts w:ascii="Arial" w:hAnsi="Arial" w:cs="Arial"/>
          <w:bCs/>
          <w:sz w:val="18"/>
          <w:szCs w:val="18"/>
          <w:u w:val="single"/>
        </w:rPr>
        <w:t xml:space="preserve"> που δεν έχουν αποκλειστεί οριστικά</w:t>
      </w:r>
      <w:r w:rsidRPr="00D30D59">
        <w:rPr>
          <w:rFonts w:ascii="Arial" w:hAnsi="Arial" w:cs="Arial"/>
          <w:bCs/>
          <w:sz w:val="18"/>
          <w:szCs w:val="18"/>
          <w:u w:val="single"/>
        </w:rPr>
        <w:t>.</w:t>
      </w:r>
    </w:p>
    <w:p w:rsidR="00F46B0B" w:rsidRPr="00D30D59" w:rsidRDefault="00F46B0B" w:rsidP="003A1396">
      <w:pPr>
        <w:pStyle w:val="230"/>
        <w:spacing w:after="0" w:line="360" w:lineRule="auto"/>
        <w:jc w:val="both"/>
        <w:rPr>
          <w:rFonts w:ascii="Arial" w:hAnsi="Arial" w:cs="Arial"/>
          <w:sz w:val="18"/>
          <w:szCs w:val="18"/>
        </w:rPr>
      </w:pPr>
      <w:r w:rsidRPr="00D30D59">
        <w:rPr>
          <w:rFonts w:ascii="Arial" w:hAnsi="Arial" w:cs="Arial"/>
          <w:bCs/>
          <w:sz w:val="18"/>
          <w:szCs w:val="18"/>
        </w:rPr>
        <w:t>Τα έννομα αποτελέσματα της απόφασης κατακύρωσης και ιδίως η σύναψη της σύμβασης επέρχονται εφόσον και όταν συντρέχουν σωρευτικά τα κάτωθι:</w:t>
      </w:r>
    </w:p>
    <w:p w:rsidR="008E262D" w:rsidRPr="00D30D59" w:rsidRDefault="00CE6A85" w:rsidP="003A1396">
      <w:pPr>
        <w:pStyle w:val="230"/>
        <w:spacing w:after="0" w:line="360" w:lineRule="auto"/>
        <w:jc w:val="both"/>
        <w:rPr>
          <w:rFonts w:ascii="Arial" w:hAnsi="Arial" w:cs="Arial"/>
          <w:bCs/>
          <w:sz w:val="18"/>
          <w:szCs w:val="18"/>
        </w:rPr>
      </w:pPr>
      <w:r w:rsidRPr="00D30D59">
        <w:rPr>
          <w:rFonts w:ascii="Arial" w:hAnsi="Arial" w:cs="Arial"/>
          <w:sz w:val="18"/>
          <w:szCs w:val="18"/>
        </w:rPr>
        <w:t xml:space="preserve">α) </w:t>
      </w:r>
      <w:r w:rsidR="002E1225" w:rsidRPr="00D30D59">
        <w:rPr>
          <w:rFonts w:ascii="Arial" w:hAnsi="Arial" w:cs="Arial"/>
          <w:sz w:val="18"/>
          <w:szCs w:val="18"/>
        </w:rPr>
        <w:t xml:space="preserve">έχει παρέλθει </w:t>
      </w:r>
      <w:r w:rsidR="00F46B0B" w:rsidRPr="00D30D59">
        <w:rPr>
          <w:rFonts w:ascii="Arial" w:hAnsi="Arial" w:cs="Arial"/>
          <w:bCs/>
          <w:sz w:val="18"/>
          <w:szCs w:val="18"/>
        </w:rPr>
        <w:t xml:space="preserve">άπρακτη </w:t>
      </w:r>
      <w:r w:rsidR="002E1225" w:rsidRPr="00D30D59">
        <w:rPr>
          <w:rFonts w:ascii="Arial" w:hAnsi="Arial" w:cs="Arial"/>
          <w:bCs/>
          <w:sz w:val="18"/>
          <w:szCs w:val="18"/>
        </w:rPr>
        <w:t xml:space="preserve"> η προθεσμία άσκησης προδικαστικής προσφυγής ή σε περίπτωση άσκησης έχει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w:t>
      </w:r>
      <w:r w:rsidR="008E262D" w:rsidRPr="00D30D59">
        <w:rPr>
          <w:rFonts w:ascii="Arial" w:hAnsi="Arial" w:cs="Arial"/>
          <w:bCs/>
          <w:sz w:val="18"/>
          <w:szCs w:val="18"/>
        </w:rPr>
        <w:t>, σύμφωνα με τα οριζόμενα στο τελευταίο εδάφιο της παραγράφου 4 του άρθρου 372 του Νόμου 4412/2016.</w:t>
      </w:r>
    </w:p>
    <w:p w:rsidR="00F46B0B" w:rsidRPr="00D30D59" w:rsidRDefault="00415990" w:rsidP="003A1396">
      <w:pPr>
        <w:pStyle w:val="230"/>
        <w:spacing w:line="360" w:lineRule="auto"/>
        <w:jc w:val="both"/>
        <w:rPr>
          <w:rFonts w:ascii="Arial" w:hAnsi="Arial" w:cs="Arial"/>
          <w:bCs/>
          <w:sz w:val="18"/>
          <w:szCs w:val="18"/>
        </w:rPr>
      </w:pPr>
      <w:r w:rsidRPr="00D30D59">
        <w:rPr>
          <w:rFonts w:ascii="Arial" w:hAnsi="Arial" w:cs="Arial"/>
          <w:sz w:val="18"/>
          <w:szCs w:val="18"/>
        </w:rPr>
        <w:t>β</w:t>
      </w:r>
      <w:r w:rsidR="00CE6A85" w:rsidRPr="00D30D59">
        <w:rPr>
          <w:rFonts w:ascii="Arial" w:hAnsi="Arial" w:cs="Arial"/>
          <w:sz w:val="18"/>
          <w:szCs w:val="18"/>
        </w:rPr>
        <w:t xml:space="preserve">) </w:t>
      </w:r>
      <w:r w:rsidR="005E48C6" w:rsidRPr="00D30D59">
        <w:rPr>
          <w:rFonts w:ascii="Arial" w:hAnsi="Arial" w:cs="Arial"/>
          <w:bCs/>
          <w:sz w:val="18"/>
          <w:szCs w:val="18"/>
        </w:rPr>
        <w:t>κοινοποιηθεί</w:t>
      </w:r>
      <w:r w:rsidR="00F46B0B" w:rsidRPr="00D30D59">
        <w:rPr>
          <w:rFonts w:ascii="Arial" w:hAnsi="Arial" w:cs="Arial"/>
          <w:bCs/>
          <w:sz w:val="18"/>
          <w:szCs w:val="18"/>
        </w:rPr>
        <w:t xml:space="preserve"> </w:t>
      </w:r>
      <w:r w:rsidR="005E48C6" w:rsidRPr="00D30D59">
        <w:rPr>
          <w:rFonts w:ascii="Arial" w:hAnsi="Arial" w:cs="Arial"/>
          <w:bCs/>
          <w:sz w:val="18"/>
          <w:szCs w:val="18"/>
        </w:rPr>
        <w:t>η απόφαση κατακύρωσης</w:t>
      </w:r>
      <w:r w:rsidR="00F46B0B" w:rsidRPr="00D30D59">
        <w:rPr>
          <w:rFonts w:ascii="Arial" w:hAnsi="Arial" w:cs="Arial"/>
          <w:bCs/>
          <w:sz w:val="18"/>
          <w:szCs w:val="18"/>
        </w:rPr>
        <w:t xml:space="preserve"> στον προσωρινό ανάδοχο, εφόσον </w:t>
      </w:r>
      <w:r w:rsidR="00A16D02" w:rsidRPr="00D30D59">
        <w:rPr>
          <w:rFonts w:ascii="Arial" w:hAnsi="Arial" w:cs="Arial"/>
          <w:bCs/>
          <w:sz w:val="18"/>
          <w:szCs w:val="18"/>
        </w:rPr>
        <w:t>ο τελευταίος υποβάλλει, έπειτα από σχετική πρόσκληση, Υπεύθυνη Δήλωση, που υπογράφεται κατά τα οριζόμενα στο άρθρο 79</w:t>
      </w:r>
      <w:r w:rsidR="005E48C6" w:rsidRPr="00D30D59">
        <w:rPr>
          <w:rFonts w:ascii="Arial" w:hAnsi="Arial" w:cs="Arial"/>
          <w:bCs/>
          <w:sz w:val="18"/>
          <w:szCs w:val="18"/>
        </w:rPr>
        <w:t xml:space="preserve">Α, στην οποία θα δηλώνεται ότι δεν έχουν επέλθει στο πρόσωπό του </w:t>
      </w:r>
      <w:proofErr w:type="spellStart"/>
      <w:r w:rsidR="005E48C6" w:rsidRPr="00D30D59">
        <w:rPr>
          <w:rFonts w:ascii="Arial" w:hAnsi="Arial" w:cs="Arial"/>
          <w:bCs/>
          <w:sz w:val="18"/>
          <w:szCs w:val="18"/>
        </w:rPr>
        <w:t>οψιγενείς</w:t>
      </w:r>
      <w:proofErr w:type="spellEnd"/>
      <w:r w:rsidR="005E48C6" w:rsidRPr="00D30D59">
        <w:rPr>
          <w:rFonts w:ascii="Arial" w:hAnsi="Arial" w:cs="Arial"/>
          <w:bCs/>
          <w:sz w:val="18"/>
          <w:szCs w:val="18"/>
        </w:rPr>
        <w:t xml:space="preserve"> μεταβολές κατά την έννοια του άρθρου 104, και μόνον στην περίπτωση της άσκησης Προδικαστικής Προσφυγής κατά της απόφασης κατακύρωσης.</w:t>
      </w:r>
    </w:p>
    <w:p w:rsidR="0090404A" w:rsidRPr="00D30D59" w:rsidRDefault="00F46B0B" w:rsidP="003A1396">
      <w:pPr>
        <w:pStyle w:val="230"/>
        <w:spacing w:after="0" w:line="360" w:lineRule="auto"/>
        <w:jc w:val="both"/>
        <w:rPr>
          <w:rFonts w:ascii="Arial" w:hAnsi="Arial" w:cs="Arial"/>
          <w:bCs/>
          <w:sz w:val="18"/>
          <w:szCs w:val="18"/>
        </w:rPr>
      </w:pPr>
      <w:r w:rsidRPr="00D30D59">
        <w:rPr>
          <w:rFonts w:ascii="Arial" w:hAnsi="Arial" w:cs="Arial"/>
          <w:bCs/>
          <w:sz w:val="18"/>
          <w:szCs w:val="18"/>
        </w:rPr>
        <w:t>Μετά την επέλευση των εννόμων αποτελεσμάτων της απόφασης κατακύρωσης, ο ανάδοχος καλείται να προσέλθει για την υπογραφή του συμφωνητικού, εντός είκοσι (20) ημερών από την κοινοποίηση σχετικής έγγραφης ειδικής πρόσκλ</w:t>
      </w:r>
      <w:r w:rsidR="0038224B" w:rsidRPr="00D30D59">
        <w:rPr>
          <w:rFonts w:ascii="Arial" w:hAnsi="Arial" w:cs="Arial"/>
          <w:bCs/>
          <w:sz w:val="18"/>
          <w:szCs w:val="18"/>
        </w:rPr>
        <w:t>ησης</w:t>
      </w:r>
      <w:r w:rsidRPr="00D30D59">
        <w:rPr>
          <w:rFonts w:ascii="Arial" w:hAnsi="Arial" w:cs="Arial"/>
          <w:bCs/>
          <w:sz w:val="18"/>
          <w:szCs w:val="18"/>
        </w:rPr>
        <w:t>. Η υπογραφή του συμφωνητικού έχει αποδεικτικό χαρακτήρα.</w:t>
      </w:r>
    </w:p>
    <w:p w:rsidR="00F46B0B" w:rsidRPr="00D30D59" w:rsidRDefault="00BD4A8B" w:rsidP="003A1396">
      <w:pPr>
        <w:pStyle w:val="230"/>
        <w:spacing w:after="0" w:line="360" w:lineRule="auto"/>
        <w:jc w:val="both"/>
        <w:rPr>
          <w:rFonts w:ascii="Arial" w:hAnsi="Arial" w:cs="Arial"/>
          <w:sz w:val="18"/>
          <w:szCs w:val="18"/>
        </w:rPr>
      </w:pPr>
      <w:r w:rsidRPr="00D30D59">
        <w:rPr>
          <w:rFonts w:ascii="Arial" w:hAnsi="Arial" w:cs="Arial"/>
          <w:bCs/>
          <w:sz w:val="18"/>
          <w:szCs w:val="18"/>
        </w:rPr>
        <w:t xml:space="preserve">Εάν </w:t>
      </w:r>
      <w:r w:rsidR="00F46B0B" w:rsidRPr="00D30D59">
        <w:rPr>
          <w:rFonts w:ascii="Arial" w:hAnsi="Arial" w:cs="Arial"/>
          <w:bCs/>
          <w:sz w:val="18"/>
          <w:szCs w:val="18"/>
        </w:rPr>
        <w:t>ο ανάδοχος δεν προσέλθει να υπογράψει το ως άνω συμφωνητικό, μέσα στην τεθείσα προθεσμία, απορρίπτεται η προσφορά του, καταπίπτει υπέρ της Αναθέτουσας Αρχής η Εγγυητική Καλής Εκτέλεσης , και η κατακύρωση, με την ίδια διαδικασία, γίνεται στον προσφέροντα που υπέβαλε την αμέσως επόμενη πλέον συμφέρουσα από οικονομική άποψη προσφορά, βάσει τιμής.</w:t>
      </w:r>
      <w:r w:rsidR="00093D7A" w:rsidRPr="00D30D59">
        <w:rPr>
          <w:rFonts w:ascii="Arial" w:hAnsi="Arial" w:cs="Arial"/>
          <w:bCs/>
          <w:sz w:val="18"/>
          <w:szCs w:val="18"/>
        </w:rPr>
        <w:t xml:space="preserve"> Αν κανένας από τους προσφέροντες δεν προσέλθει για την υπογραφή του συμφωνητικού, η διαδικασία ανάθεσης ματαιώνε</w:t>
      </w:r>
      <w:r w:rsidR="003D07D2" w:rsidRPr="00D30D59">
        <w:rPr>
          <w:rFonts w:ascii="Arial" w:hAnsi="Arial" w:cs="Arial"/>
          <w:bCs/>
          <w:sz w:val="18"/>
          <w:szCs w:val="18"/>
        </w:rPr>
        <w:t>ται, σύμφω</w:t>
      </w:r>
      <w:r w:rsidR="00093D7A" w:rsidRPr="00D30D59">
        <w:rPr>
          <w:rFonts w:ascii="Arial" w:hAnsi="Arial" w:cs="Arial"/>
          <w:bCs/>
          <w:sz w:val="18"/>
          <w:szCs w:val="18"/>
        </w:rPr>
        <w:t>να με την περίπτωση δ’ της παραγράφου 2 του Άρθρου 106 του Ν.4412/2016.</w:t>
      </w:r>
    </w:p>
    <w:p w:rsidR="00F46B0B" w:rsidRPr="00D30D59" w:rsidRDefault="00F46B0B" w:rsidP="003A1396">
      <w:pPr>
        <w:pStyle w:val="230"/>
        <w:spacing w:after="0" w:line="360" w:lineRule="auto"/>
        <w:jc w:val="both"/>
        <w:rPr>
          <w:rFonts w:ascii="Arial" w:hAnsi="Arial" w:cs="Arial"/>
          <w:bCs/>
          <w:sz w:val="18"/>
          <w:szCs w:val="18"/>
        </w:rPr>
      </w:pPr>
    </w:p>
    <w:p w:rsidR="00F46B0B" w:rsidRPr="00D30D59" w:rsidRDefault="00123E51" w:rsidP="003A1396">
      <w:pPr>
        <w:widowControl w:val="0"/>
        <w:tabs>
          <w:tab w:val="left" w:pos="284"/>
        </w:tabs>
        <w:autoSpaceDE w:val="0"/>
        <w:spacing w:line="360" w:lineRule="auto"/>
        <w:ind w:right="-283"/>
        <w:jc w:val="both"/>
        <w:rPr>
          <w:rFonts w:ascii="Arial" w:eastAsia="Calibri" w:hAnsi="Arial" w:cs="Arial"/>
          <w:b/>
          <w:bCs/>
          <w:iCs/>
          <w:sz w:val="18"/>
          <w:szCs w:val="18"/>
          <w:lang w:eastAsia="el-GR"/>
        </w:rPr>
      </w:pPr>
      <w:r w:rsidRPr="00D30D59">
        <w:rPr>
          <w:rFonts w:ascii="Arial" w:eastAsia="Calibri" w:hAnsi="Arial" w:cs="Arial"/>
          <w:b/>
          <w:bCs/>
          <w:iCs/>
          <w:sz w:val="18"/>
          <w:szCs w:val="18"/>
          <w:lang w:eastAsia="el-GR"/>
        </w:rPr>
        <w:t xml:space="preserve">ΑΡΘΡΟ </w:t>
      </w:r>
      <w:r w:rsidR="00D471F4" w:rsidRPr="00D30D59">
        <w:rPr>
          <w:rFonts w:ascii="Arial" w:eastAsia="Calibri" w:hAnsi="Arial" w:cs="Arial"/>
          <w:b/>
          <w:bCs/>
          <w:iCs/>
          <w:sz w:val="18"/>
          <w:szCs w:val="18"/>
          <w:lang w:eastAsia="el-GR"/>
        </w:rPr>
        <w:t>18</w:t>
      </w:r>
      <w:r w:rsidR="00F46B0B" w:rsidRPr="00D30D59">
        <w:rPr>
          <w:rFonts w:ascii="Arial" w:eastAsia="Calibri" w:hAnsi="Arial" w:cs="Arial"/>
          <w:b/>
          <w:bCs/>
          <w:iCs/>
          <w:sz w:val="18"/>
          <w:szCs w:val="18"/>
          <w:lang w:eastAsia="el-GR"/>
        </w:rPr>
        <w:t xml:space="preserve">. </w:t>
      </w:r>
      <w:r w:rsidR="00D115ED" w:rsidRPr="00D30D59">
        <w:rPr>
          <w:rFonts w:ascii="Arial" w:eastAsia="Calibri" w:hAnsi="Arial" w:cs="Arial"/>
          <w:b/>
          <w:bCs/>
          <w:iCs/>
          <w:sz w:val="18"/>
          <w:szCs w:val="18"/>
          <w:lang w:eastAsia="el-GR"/>
        </w:rPr>
        <w:t xml:space="preserve"> ΠΡΟΔΙΚΑΣΤΙΚΕΣ ΠΡΟΣΦΥΓΕΣ – ΠΡΟΣΩΡΙΝΗ ΔΙΚΑΣΤΙΚΗ ΠΡΟΣΤΑΣΙΑ</w:t>
      </w:r>
    </w:p>
    <w:p w:rsidR="00A23E50" w:rsidRPr="00D30D59" w:rsidRDefault="00A23E50" w:rsidP="003A1396">
      <w:pPr>
        <w:spacing w:line="360" w:lineRule="auto"/>
        <w:jc w:val="both"/>
        <w:rPr>
          <w:rFonts w:ascii="Arial" w:hAnsi="Arial" w:cs="Arial"/>
          <w:sz w:val="18"/>
          <w:szCs w:val="18"/>
        </w:rPr>
      </w:pPr>
      <w:r w:rsidRPr="00D30D59">
        <w:rPr>
          <w:rFonts w:ascii="Arial" w:hAnsi="Arial" w:cs="Arial"/>
          <w:sz w:val="18"/>
          <w:szCs w:val="18"/>
        </w:rPr>
        <w:t xml:space="preserve">Κάθε ενδιαφερόμενος ο οποίος έχει ή είχε συμφέρον να του ανατεθεί  η συγκεκριμένη Σύμβαση κι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υποχρεούται, πριν από την υποβολή των προβλεπομένων στον τίτλο 3 του Ν. 4412/2016 ενδίκων βοηθημάτων, να ασκήσει προδικαστική προσφυγή ενώπιον της </w:t>
      </w:r>
      <w:r w:rsidRPr="00D30D59">
        <w:rPr>
          <w:rFonts w:ascii="Arial" w:hAnsi="Arial" w:cs="Arial"/>
          <w:b/>
          <w:sz w:val="18"/>
          <w:szCs w:val="18"/>
        </w:rPr>
        <w:t xml:space="preserve">Αρχής Εξέτασης Προδικαστικών Προσφυγών (Α.Ε.Π.Π.) </w:t>
      </w:r>
      <w:r w:rsidRPr="00D30D59">
        <w:rPr>
          <w:rFonts w:ascii="Arial" w:hAnsi="Arial" w:cs="Arial"/>
          <w:sz w:val="18"/>
          <w:szCs w:val="18"/>
        </w:rPr>
        <w:t>κατά της σχετικής πράξης  ή παράλειψης της Αναθέτουσας Αρχής  (άρθρο 360 παρ. 1 Ν. 4412/2016).</w:t>
      </w:r>
    </w:p>
    <w:p w:rsidR="00A23E50" w:rsidRPr="00D30D59" w:rsidRDefault="00A23E50" w:rsidP="003A1396">
      <w:pPr>
        <w:spacing w:line="360" w:lineRule="auto"/>
        <w:jc w:val="both"/>
        <w:rPr>
          <w:rFonts w:ascii="Arial" w:hAnsi="Arial" w:cs="Arial"/>
          <w:sz w:val="18"/>
          <w:szCs w:val="18"/>
        </w:rPr>
      </w:pPr>
      <w:r w:rsidRPr="00D30D59">
        <w:rPr>
          <w:rFonts w:ascii="Arial" w:hAnsi="Arial" w:cs="Arial"/>
          <w:sz w:val="18"/>
          <w:szCs w:val="18"/>
          <w:highlight w:val="white"/>
        </w:rPr>
        <w:t>Δεν επιτρέπεται η άσκηση άλλης διοικητικής προσφυγής κατά των εκτελεστών πράξεων ή παραλείψεων της Αναθέτουσας Αρχής κατά τη διαδικασία της ανάθεσης δημοσίων συμβάσεων εκτός από την προδικαστική προσφυγή της παραγράφου 1 (άρθρο 360 παρ. 3 Ν. 4412/2016).</w:t>
      </w:r>
      <w:r w:rsidRPr="00D30D59">
        <w:rPr>
          <w:rFonts w:ascii="Arial" w:hAnsi="Arial" w:cs="Arial"/>
          <w:sz w:val="18"/>
          <w:szCs w:val="18"/>
        </w:rPr>
        <w:t xml:space="preserve"> </w:t>
      </w:r>
      <w:r w:rsidRPr="00D30D59">
        <w:rPr>
          <w:rFonts w:ascii="Arial" w:hAnsi="Arial" w:cs="Arial"/>
          <w:sz w:val="18"/>
          <w:szCs w:val="18"/>
          <w:highlight w:val="white"/>
        </w:rPr>
        <w:t>Δεν επιτρέπεται η άσκηση προδικαστικής προσφυγής κατά απόφασης της Α.Ε.Π.Π. (άρθρο 362 παρ. 4 Ν. 4412/2016).</w:t>
      </w:r>
    </w:p>
    <w:p w:rsidR="00F0715A" w:rsidRPr="00D30D59" w:rsidRDefault="00F0715A" w:rsidP="003A1396">
      <w:pPr>
        <w:spacing w:line="360" w:lineRule="auto"/>
        <w:jc w:val="both"/>
        <w:rPr>
          <w:rFonts w:ascii="Arial" w:hAnsi="Arial" w:cs="Arial"/>
          <w:sz w:val="18"/>
          <w:szCs w:val="18"/>
        </w:rPr>
      </w:pPr>
      <w:r w:rsidRPr="00D30D59">
        <w:rPr>
          <w:rFonts w:ascii="Arial" w:hAnsi="Arial" w:cs="Arial"/>
          <w:sz w:val="18"/>
          <w:szCs w:val="18"/>
          <w:lang w:eastAsia="el-GR"/>
        </w:rPr>
        <w:t xml:space="preserve">H Α.Ε.Π.Π. επιλαμβάνεται αποκλειστικά επί θεμάτων που θίγονται με την προσφυγή και </w:t>
      </w:r>
      <w:r w:rsidRPr="00D30D59">
        <w:rPr>
          <w:rFonts w:ascii="Arial" w:hAnsi="Arial" w:cs="Arial"/>
          <w:sz w:val="18"/>
          <w:szCs w:val="18"/>
          <w:u w:val="single"/>
          <w:lang w:eastAsia="el-GR"/>
        </w:rPr>
        <w:t>δεν μπορεί να ελέγξει</w:t>
      </w:r>
      <w:r w:rsidRPr="00D30D59">
        <w:rPr>
          <w:rFonts w:ascii="Arial" w:hAnsi="Arial" w:cs="Arial"/>
          <w:sz w:val="18"/>
          <w:szCs w:val="18"/>
          <w:lang w:eastAsia="el-GR"/>
        </w:rPr>
        <w:t xml:space="preserve"> </w:t>
      </w:r>
      <w:r w:rsidRPr="00D30D59">
        <w:rPr>
          <w:rFonts w:ascii="Arial" w:hAnsi="Arial" w:cs="Arial"/>
          <w:sz w:val="18"/>
          <w:szCs w:val="18"/>
          <w:lang w:eastAsia="el-GR"/>
        </w:rPr>
        <w:lastRenderedPageBreak/>
        <w:t>παρεμπιπτόντως όρους της διακήρυξης ή ζητήματα που αφορούν τη διενέργεια της διαδικασίας</w:t>
      </w:r>
      <w:r w:rsidRPr="00D30D59">
        <w:rPr>
          <w:rFonts w:ascii="Arial" w:hAnsi="Arial" w:cs="Arial"/>
          <w:sz w:val="18"/>
          <w:szCs w:val="18"/>
        </w:rPr>
        <w:t>(άρθρο 43 παρ. 43/ Ν. 4605/2019).</w:t>
      </w:r>
    </w:p>
    <w:p w:rsidR="00577398" w:rsidRPr="00D30D59" w:rsidRDefault="00577398" w:rsidP="003A1396">
      <w:pPr>
        <w:spacing w:line="360" w:lineRule="auto"/>
        <w:jc w:val="both"/>
        <w:rPr>
          <w:rFonts w:ascii="Arial" w:hAnsi="Arial" w:cs="Arial"/>
          <w:sz w:val="18"/>
          <w:szCs w:val="18"/>
        </w:rPr>
      </w:pPr>
    </w:p>
    <w:p w:rsidR="0018338A" w:rsidRPr="00D30D59" w:rsidRDefault="00F0715A" w:rsidP="003A1396">
      <w:pPr>
        <w:spacing w:line="360" w:lineRule="auto"/>
        <w:jc w:val="both"/>
        <w:textAlignment w:val="baseline"/>
        <w:rPr>
          <w:rFonts w:ascii="Arial" w:hAnsi="Arial" w:cs="Arial"/>
          <w:sz w:val="18"/>
          <w:szCs w:val="18"/>
        </w:rPr>
      </w:pPr>
      <w:r w:rsidRPr="00D30D59">
        <w:rPr>
          <w:rFonts w:ascii="Arial" w:hAnsi="Arial" w:cs="Arial"/>
          <w:b/>
          <w:sz w:val="18"/>
          <w:szCs w:val="18"/>
          <w:u w:val="single"/>
        </w:rPr>
        <w:t>Προθεσμία Άσκησης Προδικαστικής Π</w:t>
      </w:r>
      <w:r w:rsidR="00A23E50" w:rsidRPr="00D30D59">
        <w:rPr>
          <w:rFonts w:ascii="Arial" w:hAnsi="Arial" w:cs="Arial"/>
          <w:b/>
          <w:sz w:val="18"/>
          <w:szCs w:val="18"/>
          <w:u w:val="single"/>
        </w:rPr>
        <w:t>ροσφυγής</w:t>
      </w: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1.</w:t>
      </w:r>
      <w:r w:rsidRPr="00D30D59">
        <w:rPr>
          <w:rFonts w:ascii="Arial" w:hAnsi="Arial" w:cs="Arial"/>
          <w:sz w:val="18"/>
          <w:szCs w:val="18"/>
          <w:lang w:eastAsia="el-GR"/>
        </w:rPr>
        <w:t xml:space="preserve"> Σε περίπτωση προσφυγής </w:t>
      </w:r>
      <w:r w:rsidRPr="00D30D59">
        <w:rPr>
          <w:rFonts w:ascii="Arial" w:hAnsi="Arial" w:cs="Arial"/>
          <w:sz w:val="18"/>
          <w:szCs w:val="18"/>
          <w:u w:val="single"/>
          <w:lang w:eastAsia="el-GR"/>
        </w:rPr>
        <w:t>κατά πράξης</w:t>
      </w:r>
      <w:r w:rsidRPr="00D30D59">
        <w:rPr>
          <w:rFonts w:ascii="Arial" w:hAnsi="Arial" w:cs="Arial"/>
          <w:sz w:val="18"/>
          <w:szCs w:val="18"/>
          <w:lang w:eastAsia="el-GR"/>
        </w:rPr>
        <w:t xml:space="preserve"> της Αναθέτουσας Αρχής, η προθεσμία για την άσκηση της προδικαστικής προσφυγής είναι:</w:t>
      </w: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sz w:val="18"/>
          <w:szCs w:val="18"/>
          <w:lang w:eastAsia="el-GR"/>
        </w:rPr>
        <w:t xml:space="preserve">α) δέκα (10) ημέρες από την κοινοποίηση της προσβαλλόμενης πράξης στον ενδιαφερόμενο οικονομικό φορέα, εάν η πράξη κοινοποιήθηκε με ηλεκτρονικά μέσα ή με τηλεομοιοτυπία (άρθρο 361 παρ. 1 </w:t>
      </w:r>
      <w:proofErr w:type="spellStart"/>
      <w:r w:rsidRPr="00D30D59">
        <w:rPr>
          <w:rFonts w:ascii="Arial" w:hAnsi="Arial" w:cs="Arial"/>
          <w:sz w:val="18"/>
          <w:szCs w:val="18"/>
          <w:lang w:eastAsia="el-GR"/>
        </w:rPr>
        <w:t>περ</w:t>
      </w:r>
      <w:proofErr w:type="spellEnd"/>
      <w:r w:rsidRPr="00D30D59">
        <w:rPr>
          <w:rFonts w:ascii="Arial" w:hAnsi="Arial" w:cs="Arial"/>
          <w:sz w:val="18"/>
          <w:szCs w:val="18"/>
          <w:lang w:eastAsia="el-GR"/>
        </w:rPr>
        <w:t xml:space="preserve">. </w:t>
      </w:r>
      <w:proofErr w:type="spellStart"/>
      <w:r w:rsidRPr="00D30D59">
        <w:rPr>
          <w:rFonts w:ascii="Arial" w:hAnsi="Arial" w:cs="Arial"/>
          <w:sz w:val="18"/>
          <w:szCs w:val="18"/>
          <w:lang w:eastAsia="el-GR"/>
        </w:rPr>
        <w:t>α΄</w:t>
      </w:r>
      <w:proofErr w:type="spellEnd"/>
      <w:r w:rsidRPr="00D30D59">
        <w:rPr>
          <w:rFonts w:ascii="Arial" w:hAnsi="Arial" w:cs="Arial"/>
          <w:sz w:val="18"/>
          <w:szCs w:val="18"/>
          <w:lang w:eastAsia="el-GR"/>
        </w:rPr>
        <w:t xml:space="preserve"> Ν. 4412/2016) ή</w:t>
      </w: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sz w:val="18"/>
          <w:szCs w:val="18"/>
          <w:lang w:eastAsia="el-GR"/>
        </w:rPr>
        <w:t xml:space="preserve">β) δεκαπέντε (15) ημέρες από την κοινοποίηση της προσβαλλόμενης πράξης στον ενδιαφερόμενο οικονομικό φορέα, εάν χρησιμοποιήθηκαν άλλα μέσα επικοινωνίας (άρθρο 361 παρ. 1 </w:t>
      </w:r>
      <w:proofErr w:type="spellStart"/>
      <w:r w:rsidRPr="00D30D59">
        <w:rPr>
          <w:rFonts w:ascii="Arial" w:hAnsi="Arial" w:cs="Arial"/>
          <w:sz w:val="18"/>
          <w:szCs w:val="18"/>
          <w:lang w:eastAsia="el-GR"/>
        </w:rPr>
        <w:t>περ</w:t>
      </w:r>
      <w:proofErr w:type="spellEnd"/>
      <w:r w:rsidRPr="00D30D59">
        <w:rPr>
          <w:rFonts w:ascii="Arial" w:hAnsi="Arial" w:cs="Arial"/>
          <w:sz w:val="18"/>
          <w:szCs w:val="18"/>
          <w:lang w:eastAsia="el-GR"/>
        </w:rPr>
        <w:t xml:space="preserve">. </w:t>
      </w:r>
      <w:proofErr w:type="spellStart"/>
      <w:r w:rsidRPr="00D30D59">
        <w:rPr>
          <w:rFonts w:ascii="Arial" w:hAnsi="Arial" w:cs="Arial"/>
          <w:sz w:val="18"/>
          <w:szCs w:val="18"/>
          <w:lang w:eastAsia="el-GR"/>
        </w:rPr>
        <w:t>β΄</w:t>
      </w:r>
      <w:proofErr w:type="spellEnd"/>
      <w:r w:rsidRPr="00D30D59">
        <w:rPr>
          <w:rFonts w:ascii="Arial" w:hAnsi="Arial" w:cs="Arial"/>
          <w:sz w:val="18"/>
          <w:szCs w:val="18"/>
          <w:lang w:eastAsia="el-GR"/>
        </w:rPr>
        <w:t xml:space="preserve"> Ν. 4412/2016), άλλως</w:t>
      </w: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sz w:val="18"/>
          <w:szCs w:val="18"/>
          <w:lang w:eastAsia="el-GR"/>
        </w:rPr>
        <w:t xml:space="preserve">γ) δέκα (10) ημέρες από την πλήρη, πραγματική ή τεκμαιρόμενη γνώση της πράξης που βλάπτει τα συμφέροντα του ενδιαφερομένου οικονομικού φορέα. Ειδικά για την άσκηση προσφυγής </w:t>
      </w:r>
      <w:r w:rsidRPr="00D30D59">
        <w:rPr>
          <w:rFonts w:ascii="Arial" w:hAnsi="Arial" w:cs="Arial"/>
          <w:sz w:val="18"/>
          <w:szCs w:val="18"/>
          <w:u w:val="single"/>
          <w:lang w:eastAsia="el-GR"/>
        </w:rPr>
        <w:t>κατά προκήρυξης</w:t>
      </w:r>
      <w:r w:rsidRPr="00D30D59">
        <w:rPr>
          <w:rFonts w:ascii="Arial" w:hAnsi="Arial" w:cs="Arial"/>
          <w:sz w:val="18"/>
          <w:szCs w:val="18"/>
          <w:lang w:eastAsia="el-GR"/>
        </w:rPr>
        <w:t xml:space="preserve">, η πλήρης γνώση αυτής τεκμαίρεται μετά την πάροδο δέκα πέντε (15) ημερών από τη δημοσίευση στο Κεντρικό Ηλεκτρονικό Μητρώο Δημοσίων Συμβάσεων (ΚΗΜΔΗΣ άρθρο 361 παρ. 1 </w:t>
      </w:r>
      <w:proofErr w:type="spellStart"/>
      <w:r w:rsidRPr="00D30D59">
        <w:rPr>
          <w:rFonts w:ascii="Arial" w:hAnsi="Arial" w:cs="Arial"/>
          <w:sz w:val="18"/>
          <w:szCs w:val="18"/>
          <w:lang w:eastAsia="el-GR"/>
        </w:rPr>
        <w:t>περ</w:t>
      </w:r>
      <w:proofErr w:type="spellEnd"/>
      <w:r w:rsidRPr="00D30D59">
        <w:rPr>
          <w:rFonts w:ascii="Arial" w:hAnsi="Arial" w:cs="Arial"/>
          <w:sz w:val="18"/>
          <w:szCs w:val="18"/>
          <w:lang w:eastAsia="el-GR"/>
        </w:rPr>
        <w:t xml:space="preserve">. </w:t>
      </w:r>
      <w:proofErr w:type="spellStart"/>
      <w:r w:rsidRPr="00D30D59">
        <w:rPr>
          <w:rFonts w:ascii="Arial" w:hAnsi="Arial" w:cs="Arial"/>
          <w:sz w:val="18"/>
          <w:szCs w:val="18"/>
          <w:lang w:eastAsia="el-GR"/>
        </w:rPr>
        <w:t>γ΄</w:t>
      </w:r>
      <w:proofErr w:type="spellEnd"/>
      <w:r w:rsidRPr="00D30D59">
        <w:rPr>
          <w:rFonts w:ascii="Arial" w:hAnsi="Arial" w:cs="Arial"/>
          <w:sz w:val="18"/>
          <w:szCs w:val="18"/>
          <w:lang w:eastAsia="el-GR"/>
        </w:rPr>
        <w:t xml:space="preserve"> Ν. 4412/2016).</w:t>
      </w:r>
    </w:p>
    <w:p w:rsidR="00A23E50" w:rsidRPr="00D30D59" w:rsidRDefault="00A23E50" w:rsidP="003A1396">
      <w:pPr>
        <w:spacing w:line="360" w:lineRule="auto"/>
        <w:jc w:val="both"/>
        <w:textAlignment w:val="baseline"/>
        <w:rPr>
          <w:rFonts w:ascii="Arial" w:hAnsi="Arial" w:cs="Arial"/>
          <w:sz w:val="18"/>
          <w:szCs w:val="18"/>
          <w:lang w:eastAsia="el-GR"/>
        </w:rPr>
      </w:pPr>
      <w:r w:rsidRPr="00D30D59">
        <w:rPr>
          <w:rFonts w:ascii="Arial" w:hAnsi="Arial" w:cs="Arial"/>
          <w:b/>
          <w:bCs/>
          <w:sz w:val="18"/>
          <w:szCs w:val="18"/>
          <w:lang w:eastAsia="el-GR"/>
        </w:rPr>
        <w:t>2.</w:t>
      </w:r>
      <w:r w:rsidRPr="00D30D59">
        <w:rPr>
          <w:rFonts w:ascii="Arial" w:hAnsi="Arial" w:cs="Arial"/>
          <w:sz w:val="18"/>
          <w:szCs w:val="18"/>
          <w:lang w:eastAsia="el-GR"/>
        </w:rPr>
        <w:t xml:space="preserve">  Σε περίπτωση παράλειψης, η προθεσμία για την άσκηση της προδικαστικής προσφυγής είναι δεκαπέντε (15) ημέρες από την επόμενη της συντέλεσης της προσβαλλόμενης παράλειψης (άρθρο 361 παρ. 2 Ν. 4412/2016).</w:t>
      </w:r>
    </w:p>
    <w:p w:rsidR="00F36752" w:rsidRPr="001E2F7E" w:rsidRDefault="00F36752" w:rsidP="003A1396">
      <w:pPr>
        <w:spacing w:line="360" w:lineRule="auto"/>
        <w:jc w:val="both"/>
        <w:textAlignment w:val="baseline"/>
        <w:rPr>
          <w:rFonts w:ascii="Arial" w:hAnsi="Arial" w:cs="Arial"/>
          <w:b/>
          <w:sz w:val="18"/>
          <w:szCs w:val="18"/>
          <w:u w:val="single"/>
          <w:lang w:eastAsia="el-GR"/>
        </w:rPr>
      </w:pPr>
    </w:p>
    <w:p w:rsidR="0018338A"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sz w:val="18"/>
          <w:szCs w:val="18"/>
          <w:u w:val="single"/>
          <w:lang w:eastAsia="el-GR"/>
        </w:rPr>
        <w:t>Παράβολο</w:t>
      </w: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1.</w:t>
      </w:r>
      <w:r w:rsidRPr="00D30D59">
        <w:rPr>
          <w:rFonts w:ascii="Arial" w:hAnsi="Arial" w:cs="Arial"/>
          <w:sz w:val="18"/>
          <w:szCs w:val="18"/>
          <w:lang w:eastAsia="el-GR"/>
        </w:rPr>
        <w:t xml:space="preserve"> Για το παραδεκτό της άσκησης της προδικαστικής προσφυγής κατατίθεται από τον προσφεύγοντα παράβολο υπέρ του Δημοσίου, το ύψος του οποίου ανέρχεται σε ποσοστό 0,50 τοις εκατό (0,50%) της προϋπολογισθείσης αξίας (χωρίς Φ.Π.Α.) της σχετικής Σύμβασης. Το ύψος του παραβόλου δεν μπορεί να είναι κατώτερο των εξακοσίων (600) ευρώ ούτε ανώτερο των δεκαπέντε χιλιάδων (15.000) ευρώ. Εάν από τα έγγραφα της Σύμβασης δεν προκύπτει η προϋπολογισθείσα αξία της, για το παραδεκτό της άσκησης της προδικαστικής προσφυγής, κατατίθεται παράβολο ύψους εξακοσίων (600) ευρώ (άρθρο 363 παρ. 1 Ν. 4412/2016).</w:t>
      </w:r>
    </w:p>
    <w:p w:rsidR="00A23E50" w:rsidRPr="00D30D59" w:rsidRDefault="00A23E50" w:rsidP="003A1396">
      <w:pPr>
        <w:spacing w:line="360" w:lineRule="auto"/>
        <w:jc w:val="both"/>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 xml:space="preserve">2. </w:t>
      </w:r>
      <w:r w:rsidRPr="00D30D59">
        <w:rPr>
          <w:rFonts w:ascii="Arial" w:hAnsi="Arial" w:cs="Arial"/>
          <w:sz w:val="18"/>
          <w:szCs w:val="18"/>
          <w:lang w:eastAsia="el-GR"/>
        </w:rPr>
        <w:t>Εάν από τα έγγραφα της σχετικής σύμβασης παρέχεται η δυνατότητα υποβολής προσφοράς για τμήμα ή τμήματα της Σύμβασης, το ύψος του παραβόλου υπολογίζεται επί της αξίας του τμήματος ή των τμημάτων της Σύμβασης σχετικά με τα οποία ασκείται η προδικαστική προσφυγή (άρθρο 363 παρ. 2 Ν. 4412/2016).</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 xml:space="preserve">3. </w:t>
      </w:r>
      <w:r w:rsidRPr="00D30D59">
        <w:rPr>
          <w:rFonts w:ascii="Arial" w:hAnsi="Arial" w:cs="Arial"/>
          <w:sz w:val="18"/>
          <w:szCs w:val="18"/>
          <w:lang w:eastAsia="el-GR"/>
        </w:rPr>
        <w:t>Το ύψος του ποσοστού και τα ανώτατα και κατώτατα όρια του ποσού του παραβόλου μπορούν να αναπροσαρμόζονται με προεδρικό διάταγμα, ύστερα από πρόταση των Υπουργών Οικονομικών και Δικαιοσύνης, Διαφάνειας και Ανθρωπίνων Δικαιωμάτων (άρθρο 363 παρ. 3 Ν. 4412/2016).</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4.</w:t>
      </w:r>
      <w:r w:rsidRPr="00D30D59">
        <w:rPr>
          <w:rFonts w:ascii="Arial" w:hAnsi="Arial" w:cs="Arial"/>
          <w:sz w:val="18"/>
          <w:szCs w:val="18"/>
          <w:lang w:eastAsia="el-GR"/>
        </w:rPr>
        <w:t xml:space="preserve"> Το παράβολο καταβάλλεται κατά την κατάθεση της προδικαστικής προσφυγής. Η ως άνω κατάθεση του παραβόλου γίνεται ηλεκτρονικά μέσω της εφαρμογής e - παράβολου στη διαδικτυακή πύλη της Γενικής Γραμματείας Πληροφοριακών Συστημάτων (Γ.Γ.Π.Σ.) και αποτελεί έσοδο του κρατικού προϋπολογισμού. Για την απόδειξη της καταβολής και της είσπραξης του παραβόλου, ο προσφεύγων υποχρεούται να επισυνάψει στο προβλεπόμενο στην παράγραφο 2 του άρθρου 8 του παρόντος Κανονισμού έντυπο προσφυγής του Παραρτήματος Ι εκτυπωμένο αντίγραφο ηλεκτρονικής πληρωμής του ποσού σε Τράπεζα, επικυρωμένη εκτύπωση από τη σελίδα της Γενικής Γραμματείας Πληροφοριακών Συστημάτων του Υπουργείου Οικονομικών ότι το ως άνω παράβολο, υπό τον αντίστοιχο Κωδικό, φέρει την ένδειξη “πληρωμένο” καθώς και βεβαίωση περί ελέγχου και δέσμευσης του ηλεκτρονικού παραβόλου από την Υπηρεσία που το αποδέχεται.</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5.</w:t>
      </w:r>
      <w:r w:rsidRPr="00D30D59">
        <w:rPr>
          <w:rFonts w:ascii="Arial" w:hAnsi="Arial" w:cs="Arial"/>
          <w:sz w:val="18"/>
          <w:szCs w:val="18"/>
          <w:lang w:eastAsia="el-GR"/>
        </w:rPr>
        <w:t xml:space="preserve"> Σε περίπτωση ολικής ή μερικής αποδοχής ή σιωπηρής απόρριψης της προδικαστικής προσφυγής, το παράβολο επιστρέφεται στον προσφεύγοντα με την απόφαση του οικείου σχηματισμού της Α.Ε.Π.Π., που εξέτασε την προδικαστική προσφυγή. Επίσης, επιστρέφεται στον προσφεύγοντα και στην περίπτωση που η Αναθέτουσα Αρχή ανακαλεί την προσβαλλόμενη πράξη ή προβαίνει στην οφειλόμενη ενέργεια πριν από την έκδοση της απόφασης της Α.Ε.Π.Π. επί της προσφυγής (άρθρο 363 παρ. 5 Ν. 4412/2016).</w:t>
      </w:r>
    </w:p>
    <w:p w:rsidR="00A23E50" w:rsidRPr="00D30D59" w:rsidRDefault="00A23E50" w:rsidP="003A1396">
      <w:pPr>
        <w:spacing w:line="360" w:lineRule="auto"/>
        <w:jc w:val="both"/>
        <w:textAlignment w:val="baseline"/>
        <w:rPr>
          <w:rFonts w:ascii="Arial" w:hAnsi="Arial" w:cs="Arial"/>
          <w:b/>
          <w:bCs/>
          <w:sz w:val="18"/>
          <w:szCs w:val="18"/>
          <w:u w:val="single"/>
          <w:lang w:eastAsia="el-GR"/>
        </w:rPr>
      </w:pPr>
      <w:r w:rsidRPr="00D30D59">
        <w:rPr>
          <w:rFonts w:ascii="Arial" w:hAnsi="Arial" w:cs="Arial"/>
          <w:b/>
          <w:bCs/>
          <w:sz w:val="18"/>
          <w:szCs w:val="18"/>
          <w:u w:val="single"/>
          <w:lang w:eastAsia="el-GR"/>
        </w:rPr>
        <w:lastRenderedPageBreak/>
        <w:t>Ανασταλτικό αποτέλεσμα</w:t>
      </w:r>
    </w:p>
    <w:p w:rsidR="0018338A" w:rsidRPr="00D30D59" w:rsidRDefault="00A23E50" w:rsidP="003A1396">
      <w:pPr>
        <w:spacing w:line="360" w:lineRule="auto"/>
        <w:jc w:val="both"/>
        <w:textAlignment w:val="baseline"/>
        <w:rPr>
          <w:rFonts w:ascii="Arial" w:hAnsi="Arial" w:cs="Arial"/>
          <w:sz w:val="18"/>
          <w:szCs w:val="18"/>
          <w:lang w:eastAsia="el-GR"/>
        </w:rPr>
      </w:pPr>
      <w:r w:rsidRPr="00D30D59">
        <w:rPr>
          <w:rFonts w:ascii="Arial" w:hAnsi="Arial" w:cs="Arial"/>
          <w:sz w:val="18"/>
          <w:szCs w:val="18"/>
          <w:lang w:eastAsia="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σχηματισμού της Α.Ε.Π.Π., μετά από άσκηση προδικαστικής προσφυγής, σύμφωνα με τα άρθρα 21 και επόμενα του παρόντος Κανονισμού, εκτός εάν η Α.Ε.Π.Π., κατά τη διαδικασία χορήγησης προσωρινών μέτρων σύμφωνα με το άρθρο 15 του παρόντος, αποφανθεί διαφορετικά. Κατά τα λοιπά, η άσκηση της προδικαστικής προσφυγής δεν κωλύει την πρόοδο της διαγωνιστικής διαδικασίας, με την επιφύλαξη των διατάξεων του άρθρου 15 του παρόντος Κανονισμού (άρθρο 364 Ν. 4412/2016).</w:t>
      </w:r>
    </w:p>
    <w:p w:rsidR="00577398" w:rsidRPr="00191EA2" w:rsidRDefault="00577398"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b/>
          <w:bCs/>
          <w:sz w:val="18"/>
          <w:szCs w:val="18"/>
          <w:u w:val="single"/>
          <w:lang w:eastAsia="el-GR"/>
        </w:rPr>
      </w:pPr>
      <w:r w:rsidRPr="00D30D59">
        <w:rPr>
          <w:rFonts w:ascii="Arial" w:hAnsi="Arial" w:cs="Arial"/>
          <w:b/>
          <w:bCs/>
          <w:sz w:val="18"/>
          <w:szCs w:val="18"/>
          <w:u w:val="single"/>
          <w:lang w:eastAsia="el-GR"/>
        </w:rPr>
        <w:t>Παρέμβαση</w:t>
      </w: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sz w:val="18"/>
          <w:szCs w:val="18"/>
          <w:lang w:eastAsia="el-GR"/>
        </w:rPr>
        <w:t xml:space="preserve">Κάθε ενδιαφερόμενος του οποίου επηρεάζονται τα συμφέροντα, δικαιούται να ασκήσει, εντός αποκλειστικής προθεσμίας δέκα (10) ημερών από την κοινοποίηση σε αυτόν της προσφυγής, σύμφωνα με την περίπτωση </w:t>
      </w:r>
      <w:proofErr w:type="spellStart"/>
      <w:r w:rsidRPr="00D30D59">
        <w:rPr>
          <w:rFonts w:ascii="Arial" w:hAnsi="Arial" w:cs="Arial"/>
          <w:sz w:val="18"/>
          <w:szCs w:val="18"/>
          <w:lang w:eastAsia="el-GR"/>
        </w:rPr>
        <w:t>α΄</w:t>
      </w:r>
      <w:proofErr w:type="spellEnd"/>
      <w:r w:rsidRPr="00D30D59">
        <w:rPr>
          <w:rFonts w:ascii="Arial" w:hAnsi="Arial" w:cs="Arial"/>
          <w:sz w:val="18"/>
          <w:szCs w:val="18"/>
          <w:lang w:eastAsia="el-GR"/>
        </w:rPr>
        <w:t xml:space="preserve"> της παραγράφου 2 του άρθρου 9 του παρόντος Κανονισμού, παρέμβαση ενώπιον της Α.Ε.Π.Π., για τη διατήρηση της ισχύος της προσβαλλόμενης πράξης, προσκομίζοντας όλα τα κρίσιμα έγγραφα που έχει στη διάθεσή του (άρθρου 362 παρ. 3 Ν. 4412/2016). Η παρέμβαση κατατίθεται ηλεκτρονικά, κατά τα ειδικότερα οριζόμενα στο άρθρο 8 του παρόντος Κανονισμού.</w:t>
      </w:r>
    </w:p>
    <w:p w:rsidR="001822B3" w:rsidRPr="00D9031D" w:rsidRDefault="001822B3" w:rsidP="003A1396">
      <w:pPr>
        <w:spacing w:line="360" w:lineRule="auto"/>
        <w:jc w:val="both"/>
        <w:textAlignment w:val="baseline"/>
        <w:rPr>
          <w:rFonts w:ascii="Arial" w:hAnsi="Arial" w:cs="Arial"/>
          <w:sz w:val="18"/>
          <w:szCs w:val="18"/>
          <w:lang w:eastAsia="el-GR"/>
        </w:rPr>
      </w:pPr>
    </w:p>
    <w:p w:rsidR="001822B3" w:rsidRPr="00D9031D" w:rsidRDefault="001822B3" w:rsidP="003A1396">
      <w:pPr>
        <w:spacing w:line="360" w:lineRule="auto"/>
        <w:jc w:val="both"/>
        <w:textAlignment w:val="baseline"/>
        <w:rPr>
          <w:rFonts w:ascii="Arial" w:hAnsi="Arial" w:cs="Arial"/>
          <w:sz w:val="18"/>
          <w:szCs w:val="18"/>
          <w:lang w:eastAsia="el-GR"/>
        </w:rPr>
      </w:pPr>
    </w:p>
    <w:p w:rsidR="00A23E50" w:rsidRPr="00D30D59" w:rsidRDefault="0026468B" w:rsidP="003A1396">
      <w:pPr>
        <w:spacing w:line="360" w:lineRule="auto"/>
        <w:jc w:val="both"/>
        <w:textAlignment w:val="baseline"/>
        <w:rPr>
          <w:rFonts w:ascii="Arial" w:hAnsi="Arial" w:cs="Arial"/>
          <w:sz w:val="18"/>
          <w:szCs w:val="18"/>
        </w:rPr>
      </w:pPr>
      <w:r w:rsidRPr="00D30D59">
        <w:rPr>
          <w:rFonts w:ascii="Arial" w:hAnsi="Arial" w:cs="Arial"/>
          <w:b/>
          <w:bCs/>
          <w:sz w:val="18"/>
          <w:szCs w:val="18"/>
          <w:u w:val="single"/>
          <w:lang w:eastAsia="el-GR"/>
        </w:rPr>
        <w:t>Κατάθεση της Π</w:t>
      </w:r>
      <w:r w:rsidR="00A23E50" w:rsidRPr="00D30D59">
        <w:rPr>
          <w:rFonts w:ascii="Arial" w:hAnsi="Arial" w:cs="Arial"/>
          <w:b/>
          <w:bCs/>
          <w:sz w:val="18"/>
          <w:szCs w:val="18"/>
          <w:u w:val="single"/>
          <w:lang w:eastAsia="el-GR"/>
        </w:rPr>
        <w:t>ροσφυγής</w:t>
      </w: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1.</w:t>
      </w:r>
      <w:r w:rsidRPr="00D30D59">
        <w:rPr>
          <w:rFonts w:ascii="Arial" w:hAnsi="Arial" w:cs="Arial"/>
          <w:sz w:val="18"/>
          <w:szCs w:val="18"/>
          <w:lang w:eastAsia="el-GR"/>
        </w:rPr>
        <w:t xml:space="preserve"> Η προδικαστική προσφυγή περιέχει όλες ανεξαιρέτως τις νομικές και πραγματικές αιτιάσεις που δικαιολογούν το αίτημά της (άρθρο 362 παρ. 1 </w:t>
      </w:r>
      <w:proofErr w:type="spellStart"/>
      <w:r w:rsidRPr="00D30D59">
        <w:rPr>
          <w:rFonts w:ascii="Arial" w:hAnsi="Arial" w:cs="Arial"/>
          <w:sz w:val="18"/>
          <w:szCs w:val="18"/>
          <w:lang w:eastAsia="el-GR"/>
        </w:rPr>
        <w:t>εδ</w:t>
      </w:r>
      <w:proofErr w:type="spellEnd"/>
      <w:r w:rsidRPr="00D30D59">
        <w:rPr>
          <w:rFonts w:ascii="Arial" w:hAnsi="Arial" w:cs="Arial"/>
          <w:sz w:val="18"/>
          <w:szCs w:val="18"/>
          <w:lang w:eastAsia="el-GR"/>
        </w:rPr>
        <w:t xml:space="preserve">. </w:t>
      </w:r>
      <w:proofErr w:type="spellStart"/>
      <w:r w:rsidRPr="00D30D59">
        <w:rPr>
          <w:rFonts w:ascii="Arial" w:hAnsi="Arial" w:cs="Arial"/>
          <w:sz w:val="18"/>
          <w:szCs w:val="18"/>
          <w:lang w:eastAsia="el-GR"/>
        </w:rPr>
        <w:t>γ΄</w:t>
      </w:r>
      <w:proofErr w:type="spellEnd"/>
      <w:r w:rsidRPr="00D30D59">
        <w:rPr>
          <w:rFonts w:ascii="Arial" w:hAnsi="Arial" w:cs="Arial"/>
          <w:sz w:val="18"/>
          <w:szCs w:val="18"/>
          <w:lang w:eastAsia="el-GR"/>
        </w:rPr>
        <w:t xml:space="preserve"> Ν. 4412/2016).</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 xml:space="preserve">2. </w:t>
      </w:r>
      <w:r w:rsidRPr="00D30D59">
        <w:rPr>
          <w:rFonts w:ascii="Arial" w:hAnsi="Arial" w:cs="Arial"/>
          <w:sz w:val="18"/>
          <w:szCs w:val="18"/>
          <w:lang w:eastAsia="el-GR"/>
        </w:rPr>
        <w:t>Η προσφυγή υποβάλλεται υποχρεωτικά με τη χρήση τυποποιημένου εντύπου, όπως αυτό παρατίθεται στο Παράρτημα I (άρθρο 362 παρ. 2 Ν. 4412/2016).</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3.</w:t>
      </w:r>
      <w:r w:rsidRPr="00D30D59">
        <w:rPr>
          <w:rFonts w:ascii="Arial" w:hAnsi="Arial" w:cs="Arial"/>
          <w:sz w:val="18"/>
          <w:szCs w:val="18"/>
          <w:lang w:eastAsia="el-GR"/>
        </w:rPr>
        <w:t xml:space="preserve"> Η προσφυγή κατατίθεται στον ηλεκτρονικό τόπο του διαγωνισμού και κοινοποιείται με μήνυμα ηλεκτρονικού ταχυδρομείου στην Α.Ε.Π.Π. Ως ημερομηνία υποβολής της προσφυγής θεωρείται η ημερομηνία ηλεκτρονικής καταχώρισης αυτής στον ηλεκτρονικό τόπο του διαγωνισμού.</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4.</w:t>
      </w:r>
      <w:r w:rsidRPr="00D30D59">
        <w:rPr>
          <w:rFonts w:ascii="Arial" w:hAnsi="Arial" w:cs="Arial"/>
          <w:sz w:val="18"/>
          <w:szCs w:val="18"/>
          <w:lang w:eastAsia="el-GR"/>
        </w:rPr>
        <w:t xml:space="preserve"> Σε περιπτώσεις τεχνικής αδυναμίας λειτουργίας του Εθνικού Συστήματος Ηλεκτρονικών Δημοσίων Συμβάσεων (Ε.Σ.Η.ΔΗ.Σ.), η οποία πιστοποιείται από τη Διεύθυνση Ανάπτυξης και Υποστήριξης του Ε.Σ.Η.Δ.Η.Σ. της Γενικής Γραμματείας Εμπορίου και Προστασίας Καταναλωτή του Υπουργείου Οικονομίας, Ανάπτυξης και Τουρισμού, ή σε περίπτωση που η διαγωνιστική διαδικασία δεν διενεργείται μέσω του Ε.Σ.Η.ΔΗ.Σ., η προδικαστική προσφυγή κατατίθεται ηλεκτρονικά στην Α.Ε.Π.Π. μέσω ηλεκτρονικού ταχυδρομείου (e-</w:t>
      </w:r>
      <w:proofErr w:type="spellStart"/>
      <w:r w:rsidRPr="00D30D59">
        <w:rPr>
          <w:rFonts w:ascii="Arial" w:hAnsi="Arial" w:cs="Arial"/>
          <w:sz w:val="18"/>
          <w:szCs w:val="18"/>
          <w:lang w:eastAsia="el-GR"/>
        </w:rPr>
        <w:t>mai</w:t>
      </w:r>
      <w:proofErr w:type="spellEnd"/>
      <w:r w:rsidRPr="00D30D59">
        <w:rPr>
          <w:rFonts w:ascii="Arial" w:hAnsi="Arial" w:cs="Arial"/>
          <w:sz w:val="18"/>
          <w:szCs w:val="18"/>
          <w:lang w:eastAsia="el-GR"/>
        </w:rPr>
        <w:t>l). Ως ημερομηνία υποβολής της προσφυγής θεωρείται η ημερομηνία παραλαβής της από την Α.Ε.Π.Π. μέσω του ηλεκτρονικού ταχυδρομείου. Το αργότερο την επόμενη εργάσιμη ημέρα από την παραλαβή της προσφυγής, η Α.Ε.Π.Π. ειδοποιεί ηλεκτρονικά τον προσφεύγοντα για την παραλαβή της προσφυγής και τον αριθμό πρωτοκόλλου αυτής.</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5.</w:t>
      </w:r>
      <w:r w:rsidRPr="00D30D59">
        <w:rPr>
          <w:rFonts w:ascii="Arial" w:hAnsi="Arial" w:cs="Arial"/>
          <w:sz w:val="18"/>
          <w:szCs w:val="18"/>
          <w:lang w:eastAsia="el-GR"/>
        </w:rPr>
        <w:t xml:space="preserve"> Μέχρι την έναρξη λειτουργίας του συστήματος κατάθεσης προσφυγών μέσω ηλεκτρονικού ταχυδρομείου στην Α.Ε.Π.Π. σύμφωνα με την προηγούμενη παράγραφο, η προσφυγή κατατίθεται εγγράφως στο πρωτόκολλο της Α.Ε.Π.Π. ή με ταχυδρομική αποστολή επί αποδείξει ή με τηλεομοιοτυπία προς την Α.Ε.Π.Π. Ως ημερομηνία υποβολής της προσφυγής λογίζεται αντίστοιχα η ημερομηνία πρωτοκόλλησης ή η ημερομηνία του αποδεικτικού ταχυδρομικής αποστολής ή της αποστολής με τηλεομοιοτυπία.</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26468B" w:rsidP="003A1396">
      <w:pPr>
        <w:spacing w:line="360" w:lineRule="auto"/>
        <w:jc w:val="both"/>
        <w:textAlignment w:val="baseline"/>
        <w:rPr>
          <w:rFonts w:ascii="Arial" w:hAnsi="Arial" w:cs="Arial"/>
          <w:sz w:val="18"/>
          <w:szCs w:val="18"/>
        </w:rPr>
      </w:pPr>
      <w:r w:rsidRPr="00D30D59">
        <w:rPr>
          <w:rFonts w:ascii="Arial" w:hAnsi="Arial" w:cs="Arial"/>
          <w:b/>
          <w:bCs/>
          <w:sz w:val="18"/>
          <w:szCs w:val="18"/>
          <w:u w:val="single"/>
          <w:lang w:eastAsia="el-GR"/>
        </w:rPr>
        <w:t>Κοινοποίηση της Π</w:t>
      </w:r>
      <w:r w:rsidR="00A23E50" w:rsidRPr="00D30D59">
        <w:rPr>
          <w:rFonts w:ascii="Arial" w:hAnsi="Arial" w:cs="Arial"/>
          <w:b/>
          <w:bCs/>
          <w:sz w:val="18"/>
          <w:szCs w:val="18"/>
          <w:u w:val="single"/>
          <w:lang w:eastAsia="el-GR"/>
        </w:rPr>
        <w:t>ροσφυγής - Απόψεις Αναθέτουσας Αρχής - Ενημέρωση ενδιαφερόμενων τρίτων</w:t>
      </w: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 xml:space="preserve">1. </w:t>
      </w:r>
      <w:r w:rsidRPr="00D30D59">
        <w:rPr>
          <w:rFonts w:ascii="Arial" w:hAnsi="Arial" w:cs="Arial"/>
          <w:sz w:val="18"/>
          <w:szCs w:val="18"/>
          <w:lang w:eastAsia="el-GR"/>
        </w:rPr>
        <w:t xml:space="preserve">Στις περιπτώσεις κατάθεσης της προδικαστικής προσφυγής στον ηλεκτρονικό τόπο του διαγωνισμού, σύμφωνα με την παράγραφο 3 του άρθρου 8, η Αναθέτουσα Αρχή, το αργότερο την επόμενη της κατάθεσης εργάσιμη ημέρα, ειδοποιεί την Α.Ε.Π.Π. σχετικά με την κατάθεση της προσφυγής και της παραχωρεί δικαίωμα πρόσβασης στο σύνολο των στοιχείων του διαγωνισμού. Επίσης η Αναθέτουσα Αρχή: (α) κοινοποιεί την προσφυγή μέσω του συστήματος επικοινωνίας του </w:t>
      </w:r>
      <w:r w:rsidRPr="00D30D59">
        <w:rPr>
          <w:rFonts w:ascii="Arial" w:hAnsi="Arial" w:cs="Arial"/>
          <w:sz w:val="18"/>
          <w:szCs w:val="18"/>
          <w:lang w:eastAsia="el-GR"/>
        </w:rPr>
        <w:lastRenderedPageBreak/>
        <w:t xml:space="preserve">ηλεκτρονικού τόπου του διαγωνισμού το αργότερο εντός πέντε (5) ημερών σε κάθε ενδιαφερόμενο τρίτο ο οποίος μπορεί να θίγεται από την αποδοχή της προσφυγής, προκειμένου να ασκήσει το δικαίωμα παρέμβασής του στη διαδικασία εξέτασης της προσφυγής, σύμφωνα με το άρθρο 7 του παρόντος Κανονισμού, και (β) διαβιβάζει στην Α.Ε.Π.Π. μέσω του συστήματος επικοινωνίας του ηλεκτρονικού τόπου του διαγωνισμού, το αργότερο εντός δέκα (10) ημερών από την ημέρα κατάθεσης, τον πλήρη φάκελο της υπόθεσης, τις απόψεις της επί της προσφυγής και τα αποδεικτικά κοινοποίησης στους ενδιαφερόμενους τρίτους. Η Αναθέτουσα Αρχή μπορεί στις απόψεις της να παραθέσει αρχική ή συμπληρωματική αιτιολογία της προσβαλλόμενης με την προδικαστική προσφυγή πράξης (άρθρο 365 παρ. 1 </w:t>
      </w:r>
      <w:proofErr w:type="spellStart"/>
      <w:r w:rsidRPr="00D30D59">
        <w:rPr>
          <w:rFonts w:ascii="Arial" w:hAnsi="Arial" w:cs="Arial"/>
          <w:sz w:val="18"/>
          <w:szCs w:val="18"/>
          <w:lang w:eastAsia="el-GR"/>
        </w:rPr>
        <w:t>υποπαρ</w:t>
      </w:r>
      <w:proofErr w:type="spellEnd"/>
      <w:r w:rsidRPr="00D30D59">
        <w:rPr>
          <w:rFonts w:ascii="Arial" w:hAnsi="Arial" w:cs="Arial"/>
          <w:sz w:val="18"/>
          <w:szCs w:val="18"/>
          <w:lang w:eastAsia="el-GR"/>
        </w:rPr>
        <w:t xml:space="preserve">. </w:t>
      </w:r>
      <w:proofErr w:type="spellStart"/>
      <w:r w:rsidRPr="00D30D59">
        <w:rPr>
          <w:rFonts w:ascii="Arial" w:hAnsi="Arial" w:cs="Arial"/>
          <w:sz w:val="18"/>
          <w:szCs w:val="18"/>
          <w:lang w:eastAsia="el-GR"/>
        </w:rPr>
        <w:t>α΄</w:t>
      </w:r>
      <w:proofErr w:type="spellEnd"/>
      <w:r w:rsidRPr="00D30D59">
        <w:rPr>
          <w:rFonts w:ascii="Arial" w:hAnsi="Arial" w:cs="Arial"/>
          <w:sz w:val="18"/>
          <w:szCs w:val="18"/>
          <w:lang w:eastAsia="el-GR"/>
        </w:rPr>
        <w:t xml:space="preserve"> Ν. 4412/2016).</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 xml:space="preserve">2. </w:t>
      </w:r>
      <w:r w:rsidRPr="00D30D59">
        <w:rPr>
          <w:rFonts w:ascii="Arial" w:hAnsi="Arial" w:cs="Arial"/>
          <w:sz w:val="18"/>
          <w:szCs w:val="18"/>
          <w:lang w:eastAsia="el-GR"/>
        </w:rPr>
        <w:t xml:space="preserve">Στις περιπτώσεις κατάθεσης της προδικαστικής προσφυγής στην Α.Ε.Π.Π., σύμφωνα με τις παραγράφους 4 και 5 του άρθρου 8, η προσφυγή καταχωρίζεται αυθημερόν. Το αργότερο την επόμενη της καταχώρισης εργάσιμη ημέρα η προσφυγή κοινοποιείται στην Αναθέτουσα Αρχή και αυτή καλείται : (α) να κοινοποιήσει την προσφυγή το αργότερο εντός πέντε (5) ημερών σε κάθε ενδιαφερόμενο τρίτο ο οποίος μπορεί να θίγεται από αποδοχή της προσφυγής, προκειμένου να ασκήσει το δικαίωμα παρέμβασής του στη διαδικασία εξέτασης της προσφυγής, σύμφωνα με το άρθρο 7 του παρόντος Κανονισμού, και (β) να διαβιβάσει στην Α.Ε.Π.Π., το αργότερο εντός δέκα (10) ημερών από την ημέρα κοινοποίησης, τον πλήρη φάκελο της υπόθεσης, τις απόψεις της επί της προσφυγής και τα αποδεικτικά κοινοποίησης στους ενδιαφερόμενους τρίτους. Η Αναθέτουσα Αρχή μπορεί στις απόψεις της να παραθέσει αρχική ή συμπληρωματική αιτιολογία της προσβαλλόμενης με την προδικαστική προσφυγή πράξης (άρθρο 365 παρ. 1 </w:t>
      </w:r>
      <w:proofErr w:type="spellStart"/>
      <w:r w:rsidRPr="00D30D59">
        <w:rPr>
          <w:rFonts w:ascii="Arial" w:hAnsi="Arial" w:cs="Arial"/>
          <w:sz w:val="18"/>
          <w:szCs w:val="18"/>
          <w:lang w:eastAsia="el-GR"/>
        </w:rPr>
        <w:t>υποπαρ</w:t>
      </w:r>
      <w:proofErr w:type="spellEnd"/>
      <w:r w:rsidRPr="00D30D59">
        <w:rPr>
          <w:rFonts w:ascii="Arial" w:hAnsi="Arial" w:cs="Arial"/>
          <w:sz w:val="18"/>
          <w:szCs w:val="18"/>
          <w:lang w:eastAsia="el-GR"/>
        </w:rPr>
        <w:t xml:space="preserve">. </w:t>
      </w:r>
      <w:proofErr w:type="spellStart"/>
      <w:r w:rsidRPr="00D30D59">
        <w:rPr>
          <w:rFonts w:ascii="Arial" w:hAnsi="Arial" w:cs="Arial"/>
          <w:sz w:val="18"/>
          <w:szCs w:val="18"/>
          <w:lang w:eastAsia="el-GR"/>
        </w:rPr>
        <w:t>β΄</w:t>
      </w:r>
      <w:proofErr w:type="spellEnd"/>
      <w:r w:rsidRPr="00D30D59">
        <w:rPr>
          <w:rFonts w:ascii="Arial" w:hAnsi="Arial" w:cs="Arial"/>
          <w:sz w:val="18"/>
          <w:szCs w:val="18"/>
          <w:lang w:eastAsia="el-GR"/>
        </w:rPr>
        <w:t xml:space="preserve"> Ν. 4412/2016).</w:t>
      </w:r>
    </w:p>
    <w:p w:rsidR="00A23E50" w:rsidRPr="00D30D59" w:rsidRDefault="00A23E50" w:rsidP="003A1396">
      <w:pPr>
        <w:spacing w:line="360" w:lineRule="auto"/>
        <w:jc w:val="both"/>
        <w:textAlignment w:val="baseline"/>
        <w:rPr>
          <w:rFonts w:ascii="Arial" w:hAnsi="Arial" w:cs="Arial"/>
          <w:sz w:val="18"/>
          <w:szCs w:val="18"/>
          <w:lang w:eastAsia="el-GR"/>
        </w:rPr>
      </w:pPr>
    </w:p>
    <w:p w:rsidR="00A23E50" w:rsidRPr="00D30D59" w:rsidRDefault="00A23E50" w:rsidP="003A1396">
      <w:pPr>
        <w:spacing w:line="360" w:lineRule="auto"/>
        <w:jc w:val="both"/>
        <w:textAlignment w:val="baseline"/>
        <w:rPr>
          <w:rFonts w:ascii="Arial" w:hAnsi="Arial" w:cs="Arial"/>
          <w:sz w:val="18"/>
          <w:szCs w:val="18"/>
        </w:rPr>
      </w:pPr>
      <w:r w:rsidRPr="00D30D59">
        <w:rPr>
          <w:rFonts w:ascii="Arial" w:hAnsi="Arial" w:cs="Arial"/>
          <w:b/>
          <w:bCs/>
          <w:sz w:val="18"/>
          <w:szCs w:val="18"/>
          <w:lang w:eastAsia="el-GR"/>
        </w:rPr>
        <w:t>3.</w:t>
      </w:r>
      <w:r w:rsidRPr="00D30D59">
        <w:rPr>
          <w:rFonts w:ascii="Arial" w:hAnsi="Arial" w:cs="Arial"/>
          <w:sz w:val="18"/>
          <w:szCs w:val="18"/>
          <w:lang w:eastAsia="el-GR"/>
        </w:rPr>
        <w:t xml:space="preserve"> Το αργότερο είκοσι (20) ημέρες από την κατάθεση της προδικαστικής προσφυγής ο σχηματισμός της Α.Ε.Π.Π., ενώπιον του οποίου εκκρεμεί η εξέτασή της, ελέγχει τη συμμόρφωση της Αναθέτουσας Αρχής με την υποχρέωση κοινοποίησης του φακέλου σύμφωνα με τις περιπτώσεις </w:t>
      </w:r>
      <w:proofErr w:type="spellStart"/>
      <w:r w:rsidRPr="00D30D59">
        <w:rPr>
          <w:rFonts w:ascii="Arial" w:hAnsi="Arial" w:cs="Arial"/>
          <w:sz w:val="18"/>
          <w:szCs w:val="18"/>
          <w:lang w:eastAsia="el-GR"/>
        </w:rPr>
        <w:t>α΄</w:t>
      </w:r>
      <w:proofErr w:type="spellEnd"/>
      <w:r w:rsidRPr="00D30D59">
        <w:rPr>
          <w:rFonts w:ascii="Arial" w:hAnsi="Arial" w:cs="Arial"/>
          <w:sz w:val="18"/>
          <w:szCs w:val="18"/>
          <w:lang w:eastAsia="el-GR"/>
        </w:rPr>
        <w:t xml:space="preserve"> των δύο προηγούμενων παραγράφων. Εάν διαπιστώσει ότι η Αναθέτουσα Αρχή δεν εκπλήρωσε την υποχρέωση κοινοποίησης, η κοινοποίηση γίνεται από την Α.Ε.Π.Π., έτσι ώστε οι ενδιαφερόμενοι να ασκήσουν παρέμβαση, σύμφωνα με το άρθρο 7 του παρόντος Κανονισμού (άρθρο 365 παρ. 5 Ν. 4412/2016).</w:t>
      </w:r>
    </w:p>
    <w:p w:rsidR="00A23E50" w:rsidRPr="00D30D59" w:rsidRDefault="00A23E50" w:rsidP="003A1396">
      <w:pPr>
        <w:spacing w:line="360" w:lineRule="auto"/>
        <w:jc w:val="both"/>
        <w:rPr>
          <w:rFonts w:ascii="Arial" w:hAnsi="Arial" w:cs="Arial"/>
          <w:b/>
          <w:sz w:val="18"/>
          <w:szCs w:val="18"/>
        </w:rPr>
      </w:pPr>
      <w:r w:rsidRPr="00D30D59">
        <w:rPr>
          <w:rFonts w:ascii="Arial" w:hAnsi="Arial" w:cs="Arial"/>
          <w:b/>
          <w:sz w:val="18"/>
          <w:szCs w:val="18"/>
        </w:rPr>
        <w:t>Κατά τα λοιπά ισχύουν όσα ορίζονται στο Π.Δ. 39/4-5-2017.</w:t>
      </w:r>
    </w:p>
    <w:p w:rsidR="00DF3AFC" w:rsidRPr="00D30D59" w:rsidRDefault="00DF3AFC" w:rsidP="003A1396">
      <w:pPr>
        <w:spacing w:line="360" w:lineRule="auto"/>
        <w:jc w:val="both"/>
        <w:rPr>
          <w:rFonts w:ascii="Arial" w:hAnsi="Arial" w:cs="Arial"/>
          <w:b/>
          <w:sz w:val="18"/>
          <w:szCs w:val="18"/>
        </w:rPr>
      </w:pPr>
    </w:p>
    <w:p w:rsidR="00DF3AFC" w:rsidRPr="00D30D59" w:rsidRDefault="00E825AA" w:rsidP="003A1396">
      <w:pPr>
        <w:spacing w:line="360" w:lineRule="auto"/>
        <w:jc w:val="both"/>
        <w:rPr>
          <w:rFonts w:ascii="Arial" w:hAnsi="Arial" w:cs="Arial"/>
          <w:b/>
          <w:sz w:val="18"/>
          <w:szCs w:val="18"/>
        </w:rPr>
      </w:pPr>
      <w:r w:rsidRPr="00D30D59">
        <w:rPr>
          <w:rFonts w:ascii="Arial" w:hAnsi="Arial" w:cs="Arial"/>
          <w:b/>
          <w:sz w:val="18"/>
          <w:szCs w:val="18"/>
        </w:rPr>
        <w:t>ΑΡΘΡΟ 19</w:t>
      </w:r>
      <w:r w:rsidR="003728D8" w:rsidRPr="00D30D59">
        <w:rPr>
          <w:rFonts w:ascii="Arial" w:hAnsi="Arial" w:cs="Arial"/>
          <w:b/>
          <w:sz w:val="18"/>
          <w:szCs w:val="18"/>
        </w:rPr>
        <w:t xml:space="preserve">.  </w:t>
      </w:r>
      <w:r w:rsidR="00F5024F" w:rsidRPr="00D30D59">
        <w:rPr>
          <w:rFonts w:ascii="Arial" w:hAnsi="Arial" w:cs="Arial"/>
          <w:b/>
          <w:sz w:val="18"/>
          <w:szCs w:val="18"/>
        </w:rPr>
        <w:t>ΜΑΤΑΙΩΣΗ ΔΙΑΔΙΚΑΣΙΑΣ</w:t>
      </w:r>
    </w:p>
    <w:p w:rsidR="00DF3AFC" w:rsidRPr="00D30D59" w:rsidRDefault="00DF3AFC" w:rsidP="003A1396">
      <w:pPr>
        <w:spacing w:line="360" w:lineRule="auto"/>
        <w:jc w:val="both"/>
        <w:rPr>
          <w:rFonts w:ascii="Arial" w:hAnsi="Arial" w:cs="Arial"/>
          <w:sz w:val="18"/>
          <w:szCs w:val="18"/>
        </w:rPr>
      </w:pPr>
      <w:r w:rsidRPr="00D30D59">
        <w:rPr>
          <w:rFonts w:ascii="Arial" w:hAnsi="Arial" w:cs="Arial"/>
          <w:sz w:val="18"/>
          <w:szCs w:val="18"/>
        </w:rPr>
        <w:t xml:space="preserve">Η Αναθέτουσα Αρχή ματαιώνει ή δύναται να ματαιώσει, εν </w:t>
      </w:r>
      <w:proofErr w:type="spellStart"/>
      <w:r w:rsidRPr="00D30D59">
        <w:rPr>
          <w:rFonts w:ascii="Arial" w:hAnsi="Arial" w:cs="Arial"/>
          <w:sz w:val="18"/>
          <w:szCs w:val="18"/>
        </w:rPr>
        <w:t>όλω</w:t>
      </w:r>
      <w:proofErr w:type="spellEnd"/>
      <w:r w:rsidRPr="00D30D59">
        <w:rPr>
          <w:rFonts w:ascii="Arial" w:hAnsi="Arial" w:cs="Arial"/>
          <w:sz w:val="18"/>
          <w:szCs w:val="18"/>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αρμοδίου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3729E2" w:rsidRPr="00191EA2" w:rsidRDefault="00E825AA" w:rsidP="003A1396">
      <w:pPr>
        <w:widowControl w:val="0"/>
        <w:tabs>
          <w:tab w:val="left" w:pos="284"/>
        </w:tabs>
        <w:autoSpaceDE w:val="0"/>
        <w:spacing w:line="360" w:lineRule="auto"/>
        <w:ind w:right="-283"/>
        <w:jc w:val="both"/>
        <w:rPr>
          <w:rFonts w:ascii="Arial" w:hAnsi="Arial" w:cs="Arial"/>
          <w:sz w:val="18"/>
          <w:szCs w:val="18"/>
        </w:rPr>
      </w:pPr>
      <w:r w:rsidRPr="00D30D59">
        <w:rPr>
          <w:rFonts w:ascii="Arial" w:hAnsi="Arial" w:cs="Arial"/>
          <w:sz w:val="18"/>
          <w:szCs w:val="18"/>
        </w:rPr>
        <w:t xml:space="preserve">                         </w:t>
      </w:r>
      <w:r w:rsidR="009048D5" w:rsidRPr="00D30D59">
        <w:rPr>
          <w:rFonts w:ascii="Arial" w:hAnsi="Arial" w:cs="Arial"/>
          <w:sz w:val="18"/>
          <w:szCs w:val="18"/>
        </w:rPr>
        <w:t xml:space="preserve">   </w:t>
      </w:r>
    </w:p>
    <w:p w:rsidR="00400FB8" w:rsidRPr="00191EA2" w:rsidRDefault="00400FB8" w:rsidP="003A1396">
      <w:pPr>
        <w:widowControl w:val="0"/>
        <w:tabs>
          <w:tab w:val="left" w:pos="284"/>
        </w:tabs>
        <w:autoSpaceDE w:val="0"/>
        <w:spacing w:line="360" w:lineRule="auto"/>
        <w:ind w:right="-283"/>
        <w:jc w:val="both"/>
        <w:rPr>
          <w:rFonts w:ascii="Arial" w:hAnsi="Arial" w:cs="Arial"/>
          <w:sz w:val="18"/>
          <w:szCs w:val="18"/>
        </w:rPr>
      </w:pPr>
    </w:p>
    <w:p w:rsidR="00F46B0B" w:rsidRPr="00D30D59" w:rsidRDefault="00BC4004" w:rsidP="00BC70DA">
      <w:pPr>
        <w:widowControl w:val="0"/>
        <w:tabs>
          <w:tab w:val="left" w:pos="284"/>
        </w:tabs>
        <w:autoSpaceDE w:val="0"/>
        <w:spacing w:line="360" w:lineRule="auto"/>
        <w:ind w:right="-283"/>
        <w:jc w:val="center"/>
        <w:rPr>
          <w:rFonts w:ascii="Arial" w:eastAsia="Calibri" w:hAnsi="Arial" w:cs="Arial"/>
          <w:b/>
          <w:bCs/>
          <w:iCs/>
          <w:sz w:val="18"/>
          <w:szCs w:val="18"/>
          <w:lang w:eastAsia="el-GR"/>
        </w:rPr>
      </w:pPr>
      <w:r w:rsidRPr="00D30D59">
        <w:rPr>
          <w:rFonts w:ascii="Arial" w:eastAsia="Calibri" w:hAnsi="Arial" w:cs="Arial"/>
          <w:b/>
          <w:bCs/>
          <w:iCs/>
          <w:sz w:val="18"/>
          <w:szCs w:val="18"/>
          <w:lang w:eastAsia="el-GR"/>
        </w:rPr>
        <w:t>8.</w:t>
      </w:r>
      <w:r w:rsidR="009E2517" w:rsidRPr="00D30D59">
        <w:rPr>
          <w:rFonts w:ascii="Arial" w:eastAsia="Calibri" w:hAnsi="Arial" w:cs="Arial"/>
          <w:b/>
          <w:bCs/>
          <w:iCs/>
          <w:sz w:val="18"/>
          <w:szCs w:val="18"/>
          <w:lang w:eastAsia="el-GR"/>
        </w:rPr>
        <w:t xml:space="preserve"> </w:t>
      </w:r>
      <w:r w:rsidRPr="00D30D59">
        <w:rPr>
          <w:rFonts w:ascii="Arial" w:eastAsia="Calibri" w:hAnsi="Arial" w:cs="Arial"/>
          <w:b/>
          <w:bCs/>
          <w:iCs/>
          <w:sz w:val="18"/>
          <w:szCs w:val="18"/>
          <w:u w:val="single"/>
          <w:lang w:eastAsia="el-GR"/>
        </w:rPr>
        <w:t xml:space="preserve"> </w:t>
      </w:r>
      <w:r w:rsidR="009048D5" w:rsidRPr="00D30D59">
        <w:rPr>
          <w:rFonts w:ascii="Arial" w:eastAsia="Calibri" w:hAnsi="Arial" w:cs="Arial"/>
          <w:b/>
          <w:bCs/>
          <w:iCs/>
          <w:sz w:val="18"/>
          <w:szCs w:val="18"/>
          <w:u w:val="single"/>
          <w:lang w:eastAsia="el-GR"/>
        </w:rPr>
        <w:t xml:space="preserve">ΓΕΝΙΚΟΙ ΚΑΙ ΕΙΔΙΚΟΙ </w:t>
      </w:r>
      <w:r w:rsidR="00F46B0B" w:rsidRPr="00D30D59">
        <w:rPr>
          <w:rFonts w:ascii="Arial" w:hAnsi="Arial" w:cs="Arial"/>
          <w:b/>
          <w:caps/>
          <w:sz w:val="18"/>
          <w:szCs w:val="18"/>
          <w:u w:val="single"/>
        </w:rPr>
        <w:t>ΟΡΟΙ ΕΚΤΕΛΕΣΗΣ της ΣΥΜΒΑΣΗΣ</w:t>
      </w:r>
    </w:p>
    <w:p w:rsidR="00BC4004" w:rsidRPr="00D30D59" w:rsidRDefault="00BC4004" w:rsidP="003A1396">
      <w:pPr>
        <w:widowControl w:val="0"/>
        <w:tabs>
          <w:tab w:val="left" w:pos="284"/>
        </w:tabs>
        <w:autoSpaceDE w:val="0"/>
        <w:spacing w:line="360" w:lineRule="auto"/>
        <w:ind w:right="-283"/>
        <w:jc w:val="both"/>
        <w:rPr>
          <w:rFonts w:ascii="Arial" w:hAnsi="Arial" w:cs="Arial"/>
          <w:b/>
          <w:caps/>
          <w:sz w:val="18"/>
          <w:szCs w:val="18"/>
          <w:u w:val="single"/>
        </w:rPr>
      </w:pPr>
    </w:p>
    <w:p w:rsidR="00BC4004" w:rsidRPr="00D30D59" w:rsidRDefault="00E825AA" w:rsidP="003A1396">
      <w:pPr>
        <w:widowControl w:val="0"/>
        <w:tabs>
          <w:tab w:val="left" w:pos="284"/>
        </w:tabs>
        <w:autoSpaceDE w:val="0"/>
        <w:spacing w:line="360" w:lineRule="auto"/>
        <w:ind w:right="-283"/>
        <w:jc w:val="both"/>
        <w:rPr>
          <w:rFonts w:ascii="Arial" w:hAnsi="Arial" w:cs="Arial"/>
          <w:b/>
          <w:caps/>
          <w:sz w:val="18"/>
          <w:szCs w:val="18"/>
        </w:rPr>
      </w:pPr>
      <w:r w:rsidRPr="00D30D59">
        <w:rPr>
          <w:rFonts w:ascii="Arial" w:hAnsi="Arial" w:cs="Arial"/>
          <w:b/>
          <w:caps/>
          <w:sz w:val="18"/>
          <w:szCs w:val="18"/>
        </w:rPr>
        <w:t>ΑΡΘΡΟ 20</w:t>
      </w:r>
      <w:r w:rsidR="00BC4004" w:rsidRPr="00D30D59">
        <w:rPr>
          <w:rFonts w:ascii="Arial" w:hAnsi="Arial" w:cs="Arial"/>
          <w:b/>
          <w:caps/>
          <w:sz w:val="18"/>
          <w:szCs w:val="18"/>
        </w:rPr>
        <w:t xml:space="preserve">. </w:t>
      </w:r>
      <w:r w:rsidR="00F5024F" w:rsidRPr="00D30D59">
        <w:rPr>
          <w:rFonts w:ascii="Arial" w:hAnsi="Arial" w:cs="Arial"/>
          <w:b/>
          <w:sz w:val="18"/>
          <w:szCs w:val="18"/>
        </w:rPr>
        <w:t>ΕΓΓΥΗΣΗ ΚΑΛΗΣ ΕΚΤΕΛΕΣΗΣ</w:t>
      </w:r>
    </w:p>
    <w:p w:rsidR="0042251A" w:rsidRPr="00D30D59" w:rsidRDefault="0042251A" w:rsidP="003A1396">
      <w:pPr>
        <w:spacing w:line="360" w:lineRule="auto"/>
        <w:jc w:val="both"/>
        <w:rPr>
          <w:rFonts w:ascii="Arial" w:hAnsi="Arial" w:cs="Arial"/>
          <w:sz w:val="18"/>
          <w:szCs w:val="18"/>
        </w:rPr>
      </w:pPr>
      <w:r w:rsidRPr="00D30D59">
        <w:rPr>
          <w:rFonts w:ascii="Arial" w:hAnsi="Arial" w:cs="Arial"/>
          <w:sz w:val="18"/>
          <w:szCs w:val="18"/>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w:t>
      </w:r>
      <w:r w:rsidRPr="00D30D59">
        <w:rPr>
          <w:rFonts w:ascii="Arial" w:hAnsi="Arial" w:cs="Arial"/>
          <w:b/>
          <w:bCs/>
          <w:sz w:val="18"/>
          <w:szCs w:val="18"/>
        </w:rPr>
        <w:t>5%</w:t>
      </w:r>
      <w:r w:rsidRPr="00D30D59">
        <w:rPr>
          <w:rFonts w:ascii="Arial" w:hAnsi="Arial" w:cs="Arial"/>
          <w:sz w:val="18"/>
          <w:szCs w:val="18"/>
        </w:rPr>
        <w:t xml:space="preserve"> επί της αξίας της Σύμβασης, εκτός Φ.Π.Α.,  και κατατίθεται πριν ή κατά την υπογραφή της Σύμβασης. </w:t>
      </w:r>
    </w:p>
    <w:p w:rsidR="0042251A" w:rsidRPr="00D30D59" w:rsidRDefault="0042251A" w:rsidP="003A1396">
      <w:pPr>
        <w:spacing w:line="360" w:lineRule="auto"/>
        <w:jc w:val="both"/>
        <w:rPr>
          <w:rFonts w:ascii="Arial" w:hAnsi="Arial" w:cs="Arial"/>
          <w:sz w:val="18"/>
          <w:szCs w:val="18"/>
        </w:rPr>
      </w:pPr>
      <w:r w:rsidRPr="00D30D59">
        <w:rPr>
          <w:rFonts w:ascii="Arial" w:hAnsi="Arial" w:cs="Arial"/>
          <w:sz w:val="18"/>
          <w:szCs w:val="18"/>
        </w:rPr>
        <w:t>Η Εγγύηση Καλής Εκτέλεσης, προκειμένου να γίνει αποδεκτή, πρέπει να περιλαμβάνει κατ' ελάχιστον τα αναφερόμενα, αμέσως παρακάτω, στοιχεία και επιπλέον τον αριθμό και τον τίτλο της σχετικής Σύμβασης. Το περιεχόμενό της θα  είναι σύμφωνο με το υπόδειγμα που περιλαμβάνεται στο Παράρτημα Γ’ της Διακήρυξης και τα οριζόμενα στο άρθρο 72 του Ν. 4412/2016.</w:t>
      </w:r>
    </w:p>
    <w:p w:rsidR="0042251A" w:rsidRPr="00D30D59" w:rsidRDefault="0042251A" w:rsidP="003A1396">
      <w:pPr>
        <w:spacing w:line="360" w:lineRule="auto"/>
        <w:jc w:val="both"/>
        <w:rPr>
          <w:rFonts w:ascii="Arial" w:hAnsi="Arial" w:cs="Arial"/>
          <w:sz w:val="18"/>
          <w:szCs w:val="18"/>
        </w:rPr>
      </w:pPr>
      <w:r w:rsidRPr="00D30D59">
        <w:rPr>
          <w:rFonts w:ascii="Arial" w:hAnsi="Arial" w:cs="Arial"/>
          <w:sz w:val="18"/>
          <w:szCs w:val="18"/>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42251A" w:rsidRPr="00D30D59" w:rsidRDefault="0042251A" w:rsidP="003A1396">
      <w:pPr>
        <w:spacing w:line="360" w:lineRule="auto"/>
        <w:jc w:val="both"/>
        <w:rPr>
          <w:rFonts w:ascii="Arial" w:hAnsi="Arial" w:cs="Arial"/>
          <w:sz w:val="18"/>
          <w:szCs w:val="18"/>
        </w:rPr>
      </w:pPr>
      <w:r w:rsidRPr="00D30D59">
        <w:rPr>
          <w:rFonts w:ascii="Arial" w:hAnsi="Arial" w:cs="Arial"/>
          <w:sz w:val="18"/>
          <w:szCs w:val="18"/>
        </w:rPr>
        <w:t xml:space="preserve">Η Εγγύηση Καλής Εκτέλεσης καταπίπτει σε περίπτωση παράβασης των όρων της Σύμβασης, όπως αυτή ειδικότερα ορίζει. </w:t>
      </w:r>
    </w:p>
    <w:p w:rsidR="0042251A" w:rsidRPr="00D30D59" w:rsidRDefault="0042251A" w:rsidP="003A1396">
      <w:pPr>
        <w:spacing w:line="360" w:lineRule="auto"/>
        <w:jc w:val="both"/>
        <w:rPr>
          <w:rFonts w:ascii="Arial" w:hAnsi="Arial" w:cs="Arial"/>
          <w:sz w:val="18"/>
          <w:szCs w:val="18"/>
        </w:rPr>
      </w:pPr>
      <w:r w:rsidRPr="00D30D59">
        <w:rPr>
          <w:rFonts w:ascii="Arial" w:hAnsi="Arial" w:cs="Arial"/>
          <w:sz w:val="18"/>
          <w:szCs w:val="18"/>
        </w:rPr>
        <w:t xml:space="preserve">Η Εγγύηση Καλής Εκτέλεσης επιστρέφεται στο σύνολό της μετά την οριστική ποσοτική και ποιοτική παραλαβή του </w:t>
      </w:r>
      <w:r w:rsidRPr="00D30D59">
        <w:rPr>
          <w:rFonts w:ascii="Arial" w:hAnsi="Arial" w:cs="Arial"/>
          <w:sz w:val="18"/>
          <w:szCs w:val="18"/>
        </w:rPr>
        <w:lastRenderedPageBreak/>
        <w:t xml:space="preserve">αντικειμένου της Σύμβασης. Εάν στο πρωτόκολλο οριστικής ποιοτικής και ποσοτικής παραλαβής αναφέρονται παρατηρήσεις ή υπάρχει εκπρόθεσμη παράδοση, η Εγγύηση επιστρέφεται μετά την αντιμετώπιση των παρατηρήσεων και του εκπροθέσμου. </w:t>
      </w:r>
    </w:p>
    <w:p w:rsidR="0042251A" w:rsidRPr="00D30D59" w:rsidRDefault="0042251A" w:rsidP="003A1396">
      <w:pPr>
        <w:spacing w:line="360" w:lineRule="auto"/>
        <w:jc w:val="both"/>
        <w:rPr>
          <w:rFonts w:ascii="Arial" w:hAnsi="Arial" w:cs="Arial"/>
          <w:bCs/>
          <w:sz w:val="18"/>
          <w:szCs w:val="18"/>
          <w:u w:val="single"/>
        </w:rPr>
      </w:pPr>
      <w:r w:rsidRPr="00D30D59">
        <w:rPr>
          <w:rFonts w:ascii="Arial" w:hAnsi="Arial" w:cs="Arial"/>
          <w:bCs/>
          <w:sz w:val="18"/>
          <w:szCs w:val="18"/>
          <w:u w:val="single"/>
        </w:rPr>
        <w:t xml:space="preserve">Σημείωση: </w:t>
      </w:r>
      <w:r w:rsidRPr="00D30D59">
        <w:rPr>
          <w:rFonts w:ascii="Arial" w:hAnsi="Arial" w:cs="Arial"/>
          <w:sz w:val="18"/>
          <w:szCs w:val="18"/>
        </w:rPr>
        <w:t xml:space="preserve">   </w:t>
      </w:r>
      <w:r w:rsidRPr="00D30D59">
        <w:rPr>
          <w:rFonts w:ascii="Arial" w:hAnsi="Arial" w:cs="Arial"/>
          <w:bCs/>
          <w:sz w:val="18"/>
          <w:szCs w:val="18"/>
          <w:u w:val="single"/>
        </w:rPr>
        <w:t>Δεν απαιτείται Εγγύηση Καλής Εκτέλεσης για συμβάσεις αξίας ίσης ή κατώτερης από το ποσό των 20.000 €.</w:t>
      </w:r>
    </w:p>
    <w:p w:rsidR="0042251A" w:rsidRPr="00D30D59" w:rsidRDefault="0042251A" w:rsidP="003A1396">
      <w:pPr>
        <w:spacing w:line="360" w:lineRule="auto"/>
        <w:jc w:val="both"/>
        <w:rPr>
          <w:rFonts w:ascii="Arial" w:hAnsi="Arial" w:cs="Arial"/>
          <w:sz w:val="18"/>
          <w:szCs w:val="18"/>
        </w:rPr>
      </w:pPr>
      <w:r w:rsidRPr="00D30D59">
        <w:rPr>
          <w:rFonts w:ascii="Arial" w:hAnsi="Arial" w:cs="Arial"/>
          <w:color w:val="000000"/>
          <w:sz w:val="18"/>
          <w:szCs w:val="18"/>
        </w:rPr>
        <w:t>Η Αναθέτουσα Αρχή επικοινωνεί με τους εκδότες των εγγυητικών επιστολών προκειμένου να διαπιστώσει την εγκυρότητά τους.</w:t>
      </w:r>
    </w:p>
    <w:p w:rsidR="00353C66" w:rsidRPr="00D30D59" w:rsidRDefault="00353C66" w:rsidP="003A1396">
      <w:pPr>
        <w:pStyle w:val="2"/>
        <w:numPr>
          <w:ilvl w:val="0"/>
          <w:numId w:val="0"/>
        </w:numPr>
        <w:tabs>
          <w:tab w:val="left" w:pos="0"/>
        </w:tabs>
        <w:spacing w:before="0" w:after="0" w:line="360" w:lineRule="auto"/>
        <w:jc w:val="both"/>
        <w:rPr>
          <w:rFonts w:ascii="Arial" w:hAnsi="Arial" w:cs="Arial"/>
          <w:caps/>
          <w:color w:val="auto"/>
          <w:sz w:val="18"/>
          <w:szCs w:val="18"/>
        </w:rPr>
      </w:pPr>
    </w:p>
    <w:p w:rsidR="00F46B0B" w:rsidRPr="00D30D59" w:rsidRDefault="00353C66" w:rsidP="003A1396">
      <w:pPr>
        <w:pStyle w:val="2"/>
        <w:numPr>
          <w:ilvl w:val="0"/>
          <w:numId w:val="0"/>
        </w:numPr>
        <w:tabs>
          <w:tab w:val="left" w:pos="0"/>
        </w:tabs>
        <w:spacing w:before="0" w:after="0" w:line="360" w:lineRule="auto"/>
        <w:jc w:val="both"/>
        <w:rPr>
          <w:rFonts w:ascii="Arial" w:hAnsi="Arial" w:cs="Arial"/>
          <w:sz w:val="18"/>
          <w:szCs w:val="18"/>
        </w:rPr>
      </w:pPr>
      <w:r w:rsidRPr="00D30D59">
        <w:rPr>
          <w:rFonts w:ascii="Arial" w:hAnsi="Arial" w:cs="Arial"/>
          <w:caps/>
          <w:color w:val="auto"/>
          <w:sz w:val="18"/>
          <w:szCs w:val="18"/>
        </w:rPr>
        <w:t xml:space="preserve">αρθρο 21. </w:t>
      </w:r>
      <w:r w:rsidR="002379C9" w:rsidRPr="00D30D59">
        <w:rPr>
          <w:rFonts w:ascii="Arial" w:hAnsi="Arial" w:cs="Arial"/>
          <w:caps/>
          <w:color w:val="auto"/>
          <w:sz w:val="18"/>
          <w:szCs w:val="18"/>
        </w:rPr>
        <w:t xml:space="preserve">ΣΥΜΒΑΤΙΚΟ ΠΛΑΙΣΙΟ - </w:t>
      </w:r>
      <w:r w:rsidR="00B070E2" w:rsidRPr="00D30D59">
        <w:rPr>
          <w:rFonts w:ascii="Arial" w:hAnsi="Arial" w:cs="Arial"/>
          <w:sz w:val="18"/>
          <w:szCs w:val="18"/>
        </w:rPr>
        <w:t>ΕΦΑΡΜΟΣΤΕΑ ΝΟΜΟΘΕΣΙΑ</w:t>
      </w:r>
    </w:p>
    <w:p w:rsidR="00F46B0B" w:rsidRPr="00D30D59" w:rsidRDefault="00F46B0B" w:rsidP="003A1396">
      <w:pPr>
        <w:pStyle w:val="2"/>
        <w:numPr>
          <w:ilvl w:val="0"/>
          <w:numId w:val="0"/>
        </w:numPr>
        <w:tabs>
          <w:tab w:val="left" w:pos="0"/>
        </w:tabs>
        <w:spacing w:before="0" w:after="0" w:line="360" w:lineRule="auto"/>
        <w:jc w:val="both"/>
        <w:rPr>
          <w:rFonts w:ascii="Arial" w:hAnsi="Arial" w:cs="Arial"/>
          <w:sz w:val="18"/>
          <w:szCs w:val="18"/>
        </w:rPr>
      </w:pPr>
      <w:r w:rsidRPr="00D30D59">
        <w:rPr>
          <w:rFonts w:ascii="Arial" w:hAnsi="Arial" w:cs="Arial"/>
          <w:b w:val="0"/>
          <w:sz w:val="18"/>
          <w:szCs w:val="18"/>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F46B0B" w:rsidRPr="00D30D59" w:rsidRDefault="00F46B0B" w:rsidP="003A1396">
      <w:pPr>
        <w:jc w:val="both"/>
        <w:rPr>
          <w:rFonts w:ascii="Arial" w:hAnsi="Arial" w:cs="Arial"/>
          <w:b/>
          <w:i/>
          <w:sz w:val="18"/>
          <w:szCs w:val="18"/>
        </w:rPr>
      </w:pPr>
    </w:p>
    <w:p w:rsidR="00F46B0B" w:rsidRPr="00D30D59" w:rsidRDefault="0085585F" w:rsidP="003A1396">
      <w:pPr>
        <w:spacing w:line="360" w:lineRule="auto"/>
        <w:jc w:val="both"/>
        <w:rPr>
          <w:rFonts w:ascii="Arial" w:hAnsi="Arial" w:cs="Arial"/>
          <w:sz w:val="18"/>
          <w:szCs w:val="18"/>
        </w:rPr>
      </w:pPr>
      <w:r w:rsidRPr="00D30D59">
        <w:rPr>
          <w:rFonts w:ascii="Arial" w:hAnsi="Arial" w:cs="Arial"/>
          <w:b/>
          <w:sz w:val="18"/>
          <w:szCs w:val="18"/>
        </w:rPr>
        <w:t xml:space="preserve">ΑΡΘΡΟ 22. </w:t>
      </w:r>
      <w:r w:rsidR="00B070E2" w:rsidRPr="00D30D59">
        <w:rPr>
          <w:rFonts w:ascii="Arial" w:hAnsi="Arial" w:cs="Arial"/>
          <w:b/>
          <w:sz w:val="18"/>
          <w:szCs w:val="18"/>
        </w:rPr>
        <w:t>ΟΡΟΙ ΕΚΤΕΛΕΣΗΣ ΤΗΣ ΣΥΜΒΑΣΗΣ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τις Συλλογικές Συμβάσεις ή τις Διεθνείς Διατάξεις του Περιβαλλοντικού, Κοινωνικοασφαλιστικού και Εργατικού Δικαίου, οι οποίες απαριθμούνται στο Παράρτημα Χ του Προσαρτήματος Α του Ν. 4412/2016. </w:t>
      </w:r>
    </w:p>
    <w:p w:rsidR="00B47E89"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Η τήρηση των εν λόγω υποχρεώσεων από τον ανάδοχο ελέγχεται και βεβαιώνεται από τα όργανα που επιβλέπουν την εκτέλεση της Σύμβασης και τις αρμόδιες δημόσιες αρχές και υπηρεσίες που ενεργούν εντός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των ορίων της ευθύνης και της αρμοδιότητάς τους.</w:t>
      </w:r>
    </w:p>
    <w:p w:rsidR="00F46B0B" w:rsidRPr="00592FC1"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Στις Συμβάσεις προμηθειών προϊόντων που εμπίπτουν στο πεδίο εφαρμογής του Ν. 2939/2001, επιπλέον του όρου της παρ. 4.3.1,   ο ανάδοχος υποχρεούται, κατά την υπογραφή της Σύμβασης και καθ’ όλη τη διάρκεια της εκτέλεσης της, να τηρεί τις υποχρεώσεις του Ν. 2939/2001 όπως αυτός τροποποιήθηκε με το Ν. 4496/2017.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41" w:anchor="art105_4" w:history="1">
        <w:r w:rsidRPr="00D30D59">
          <w:rPr>
            <w:rStyle w:val="-"/>
            <w:rFonts w:ascii="Arial" w:hAnsi="Arial" w:cs="Arial"/>
            <w:color w:val="00000A"/>
            <w:sz w:val="18"/>
            <w:szCs w:val="18"/>
            <w:u w:val="none"/>
          </w:rPr>
          <w:t>παραγράφου 4 του άρθρου 105</w:t>
        </w:r>
      </w:hyperlink>
      <w:r w:rsidRPr="00D30D59">
        <w:rPr>
          <w:rFonts w:ascii="Arial" w:hAnsi="Arial" w:cs="Arial"/>
          <w:sz w:val="18"/>
          <w:szCs w:val="18"/>
        </w:rPr>
        <w:t xml:space="preserve"> του Ν. 4412/2016,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42" w:anchor="art105_5" w:history="1">
        <w:r w:rsidRPr="00D30D59">
          <w:rPr>
            <w:rStyle w:val="-"/>
            <w:rFonts w:ascii="Arial" w:hAnsi="Arial" w:cs="Arial"/>
            <w:color w:val="00000A"/>
            <w:sz w:val="18"/>
            <w:szCs w:val="18"/>
            <w:u w:val="none"/>
          </w:rPr>
          <w:t>παραγράφου 5 του άρθρου 105</w:t>
        </w:r>
      </w:hyperlink>
      <w:r w:rsidRPr="00D30D59">
        <w:rPr>
          <w:rFonts w:ascii="Arial" w:hAnsi="Arial" w:cs="Arial"/>
          <w:sz w:val="18"/>
          <w:szCs w:val="18"/>
        </w:rPr>
        <w:t xml:space="preserve"> του Ν. 4412/2016 .</w:t>
      </w:r>
    </w:p>
    <w:p w:rsidR="00144B60" w:rsidRPr="00592FC1" w:rsidRDefault="00144B60" w:rsidP="003A1396">
      <w:pPr>
        <w:spacing w:line="360" w:lineRule="auto"/>
        <w:jc w:val="both"/>
        <w:rPr>
          <w:rFonts w:ascii="Arial" w:hAnsi="Arial" w:cs="Arial"/>
          <w:sz w:val="18"/>
          <w:szCs w:val="18"/>
        </w:rPr>
      </w:pPr>
    </w:p>
    <w:p w:rsidR="00044027" w:rsidRPr="00144B60" w:rsidRDefault="00144B60" w:rsidP="003A1396">
      <w:pPr>
        <w:spacing w:line="360" w:lineRule="auto"/>
        <w:jc w:val="both"/>
        <w:rPr>
          <w:rFonts w:ascii="Arial" w:hAnsi="Arial" w:cs="Arial"/>
          <w:sz w:val="18"/>
          <w:szCs w:val="18"/>
        </w:rPr>
      </w:pPr>
      <w:r w:rsidRPr="00144B60">
        <w:rPr>
          <w:rStyle w:val="a8"/>
          <w:rFonts w:ascii="Arial" w:hAnsi="Arial" w:cs="Arial"/>
          <w:i w:val="0"/>
          <w:sz w:val="18"/>
          <w:szCs w:val="18"/>
        </w:rPr>
        <w:t>Το Νοσοκομείο θα διενεργεί απολογιστικούς ελέγχους σε τακτική περιοδική βάση (πχ δίμηνο ή τρίμηνο) και οπωσδήποτε με τη λήξη της σύμβασης, θα προβεί σε εκκαθάριση του λογαριασμού. Για το σκοπό αυτό θα συσταθεί τριμελής επιτροπή από στελέχη του Νοσοκομείου η οποία θα διενεργεί και θα επικυρώνει τον έλεγχο. Κατά τον έλεγχο θα προσκαλείται να παρίσταται και εκπρόσωπος της εταιρείας.</w:t>
      </w:r>
    </w:p>
    <w:p w:rsidR="00044027" w:rsidRPr="00044027" w:rsidRDefault="00044027" w:rsidP="00044027">
      <w:pPr>
        <w:spacing w:line="360" w:lineRule="auto"/>
        <w:jc w:val="both"/>
        <w:rPr>
          <w:rFonts w:ascii="Arial" w:hAnsi="Arial" w:cs="Arial"/>
          <w:sz w:val="18"/>
          <w:szCs w:val="18"/>
        </w:rPr>
      </w:pPr>
      <w:r w:rsidRPr="00044027">
        <w:rPr>
          <w:rFonts w:ascii="Arial" w:hAnsi="Arial" w:cs="Arial"/>
          <w:sz w:val="18"/>
          <w:szCs w:val="18"/>
        </w:rPr>
        <w:t>Σε κάθε περιοδικό έλεγχο θα καταγράφονται:</w:t>
      </w:r>
    </w:p>
    <w:p w:rsidR="00044027" w:rsidRPr="00044027" w:rsidRDefault="00044027" w:rsidP="00044027">
      <w:pPr>
        <w:spacing w:line="360" w:lineRule="auto"/>
        <w:jc w:val="both"/>
        <w:rPr>
          <w:rFonts w:ascii="Arial" w:hAnsi="Arial" w:cs="Arial"/>
          <w:sz w:val="18"/>
          <w:szCs w:val="18"/>
        </w:rPr>
      </w:pPr>
      <w:r w:rsidRPr="00044027">
        <w:rPr>
          <w:rFonts w:ascii="Arial" w:hAnsi="Arial" w:cs="Arial"/>
          <w:b/>
          <w:sz w:val="18"/>
          <w:szCs w:val="18"/>
        </w:rPr>
        <w:t xml:space="preserve">α)  </w:t>
      </w:r>
      <w:r w:rsidRPr="00044027">
        <w:rPr>
          <w:rFonts w:ascii="Arial" w:hAnsi="Arial" w:cs="Arial"/>
          <w:sz w:val="18"/>
          <w:szCs w:val="18"/>
        </w:rPr>
        <w:t>Ο αριθμός των διενεργηθεισών εξετάσεων περιόδου.</w:t>
      </w:r>
    </w:p>
    <w:p w:rsidR="00044027" w:rsidRPr="00044027" w:rsidRDefault="00044027" w:rsidP="00044027">
      <w:pPr>
        <w:spacing w:line="360" w:lineRule="auto"/>
        <w:jc w:val="both"/>
        <w:rPr>
          <w:rFonts w:ascii="Arial" w:hAnsi="Arial" w:cs="Arial"/>
          <w:sz w:val="18"/>
          <w:szCs w:val="18"/>
        </w:rPr>
      </w:pPr>
      <w:r w:rsidRPr="00044027">
        <w:rPr>
          <w:rFonts w:ascii="Arial" w:hAnsi="Arial" w:cs="Arial"/>
          <w:b/>
          <w:sz w:val="18"/>
          <w:szCs w:val="18"/>
        </w:rPr>
        <w:t>β)</w:t>
      </w:r>
      <w:r w:rsidRPr="00044027">
        <w:rPr>
          <w:rFonts w:ascii="Arial" w:hAnsi="Arial" w:cs="Arial"/>
          <w:sz w:val="18"/>
          <w:szCs w:val="18"/>
        </w:rPr>
        <w:t xml:space="preserve"> Το τρέχον απόθεμα αριθμού συσκευασιών των συμβατικών υλικών σε χρηματική αξία.</w:t>
      </w:r>
    </w:p>
    <w:p w:rsidR="00044027" w:rsidRPr="00044027" w:rsidRDefault="00044027" w:rsidP="00044027">
      <w:pPr>
        <w:spacing w:line="360" w:lineRule="auto"/>
        <w:jc w:val="both"/>
        <w:rPr>
          <w:rFonts w:ascii="Arial" w:hAnsi="Arial" w:cs="Arial"/>
          <w:sz w:val="18"/>
          <w:szCs w:val="18"/>
        </w:rPr>
      </w:pPr>
      <w:r w:rsidRPr="00044027">
        <w:rPr>
          <w:rFonts w:ascii="Arial" w:hAnsi="Arial" w:cs="Arial"/>
          <w:b/>
          <w:sz w:val="18"/>
          <w:szCs w:val="18"/>
        </w:rPr>
        <w:t>γ)</w:t>
      </w:r>
      <w:r w:rsidRPr="00044027">
        <w:rPr>
          <w:rFonts w:ascii="Arial" w:hAnsi="Arial" w:cs="Arial"/>
          <w:sz w:val="18"/>
          <w:szCs w:val="18"/>
        </w:rPr>
        <w:t xml:space="preserve"> Ο αριθμός των συσκευασιών συμβατικών υλικών που αγοράστηκαν κατά τη συγκεκριμένη περίοδο σε χρηματική αξία.</w:t>
      </w:r>
    </w:p>
    <w:p w:rsidR="00044027" w:rsidRPr="00044027" w:rsidRDefault="00044027" w:rsidP="00044027">
      <w:pPr>
        <w:spacing w:line="360" w:lineRule="auto"/>
        <w:jc w:val="both"/>
        <w:rPr>
          <w:rFonts w:ascii="Arial" w:hAnsi="Arial" w:cs="Arial"/>
          <w:sz w:val="18"/>
          <w:szCs w:val="18"/>
        </w:rPr>
      </w:pPr>
      <w:r w:rsidRPr="00044027">
        <w:rPr>
          <w:rFonts w:ascii="Arial" w:hAnsi="Arial" w:cs="Arial"/>
          <w:sz w:val="18"/>
          <w:szCs w:val="18"/>
        </w:rPr>
        <w:t>Τα παραπάνω θα συνδυάζονται με:</w:t>
      </w:r>
    </w:p>
    <w:p w:rsidR="00044027" w:rsidRPr="00044027" w:rsidRDefault="00044027" w:rsidP="00044027">
      <w:pPr>
        <w:spacing w:line="360" w:lineRule="auto"/>
        <w:jc w:val="both"/>
        <w:rPr>
          <w:rFonts w:ascii="Arial" w:hAnsi="Arial" w:cs="Arial"/>
          <w:sz w:val="18"/>
          <w:szCs w:val="18"/>
        </w:rPr>
      </w:pPr>
      <w:r w:rsidRPr="00044027">
        <w:rPr>
          <w:rFonts w:ascii="Arial" w:hAnsi="Arial" w:cs="Arial"/>
          <w:b/>
          <w:sz w:val="18"/>
          <w:szCs w:val="18"/>
        </w:rPr>
        <w:t>δ)</w:t>
      </w:r>
      <w:r w:rsidRPr="00044027">
        <w:rPr>
          <w:rFonts w:ascii="Arial" w:hAnsi="Arial" w:cs="Arial"/>
          <w:sz w:val="18"/>
          <w:szCs w:val="18"/>
        </w:rPr>
        <w:t xml:space="preserve"> Το απόθεμα αριθμού συσκευασιών της προηγούμενης καταμέτρησης σε χρηματική αξία.</w:t>
      </w:r>
    </w:p>
    <w:p w:rsidR="00044027" w:rsidRPr="00044027" w:rsidRDefault="00044027" w:rsidP="00044027">
      <w:pPr>
        <w:spacing w:line="360" w:lineRule="auto"/>
        <w:jc w:val="both"/>
        <w:rPr>
          <w:rFonts w:ascii="Arial" w:hAnsi="Arial" w:cs="Arial"/>
          <w:sz w:val="18"/>
          <w:szCs w:val="18"/>
        </w:rPr>
      </w:pPr>
      <w:r w:rsidRPr="00044027">
        <w:rPr>
          <w:rFonts w:ascii="Arial" w:hAnsi="Arial" w:cs="Arial"/>
          <w:sz w:val="18"/>
          <w:szCs w:val="18"/>
        </w:rPr>
        <w:t>Έτσι θα πρέπει  να ισχύει ο τύπος:</w:t>
      </w:r>
    </w:p>
    <w:p w:rsidR="00044027" w:rsidRPr="00044027" w:rsidRDefault="00044027" w:rsidP="00044027">
      <w:pPr>
        <w:spacing w:line="360" w:lineRule="auto"/>
        <w:jc w:val="both"/>
        <w:rPr>
          <w:rFonts w:ascii="Arial" w:hAnsi="Arial" w:cs="Arial"/>
          <w:b/>
          <w:sz w:val="18"/>
          <w:szCs w:val="18"/>
        </w:rPr>
      </w:pPr>
      <w:r w:rsidRPr="00044027">
        <w:rPr>
          <w:rFonts w:ascii="Arial" w:hAnsi="Arial" w:cs="Arial"/>
          <w:b/>
          <w:sz w:val="18"/>
          <w:szCs w:val="18"/>
        </w:rPr>
        <w:t>[χρηματική αξία του γ] = [χρηματική αξία β] + α x συμβατική τιμή εξέτασης – [χρηματική αξία δ]</w:t>
      </w:r>
    </w:p>
    <w:p w:rsidR="00044027" w:rsidRPr="00044027" w:rsidRDefault="00044027" w:rsidP="003A1396">
      <w:pPr>
        <w:spacing w:line="360" w:lineRule="auto"/>
        <w:jc w:val="both"/>
        <w:rPr>
          <w:rFonts w:ascii="Arial" w:hAnsi="Arial" w:cs="Arial"/>
          <w:sz w:val="18"/>
          <w:szCs w:val="18"/>
        </w:rPr>
      </w:pPr>
    </w:p>
    <w:p w:rsidR="00907CD8" w:rsidRPr="00D30D59" w:rsidRDefault="00907CD8" w:rsidP="003A1396">
      <w:pPr>
        <w:spacing w:line="276" w:lineRule="auto"/>
        <w:jc w:val="both"/>
        <w:rPr>
          <w:rFonts w:ascii="Arial" w:hAnsi="Arial" w:cs="Arial"/>
          <w:sz w:val="18"/>
          <w:szCs w:val="18"/>
        </w:rPr>
      </w:pPr>
    </w:p>
    <w:p w:rsidR="00F46B0B" w:rsidRPr="00D30D59" w:rsidRDefault="0085585F" w:rsidP="003A1396">
      <w:pPr>
        <w:spacing w:line="360" w:lineRule="auto"/>
        <w:jc w:val="both"/>
        <w:rPr>
          <w:rFonts w:ascii="Arial" w:hAnsi="Arial" w:cs="Arial"/>
          <w:sz w:val="18"/>
          <w:szCs w:val="18"/>
        </w:rPr>
      </w:pPr>
      <w:r w:rsidRPr="00D30D59">
        <w:rPr>
          <w:rFonts w:ascii="Arial" w:hAnsi="Arial" w:cs="Arial"/>
          <w:b/>
          <w:bCs/>
          <w:sz w:val="18"/>
          <w:szCs w:val="18"/>
        </w:rPr>
        <w:t xml:space="preserve">ΑΡΘΡΟ 23. </w:t>
      </w:r>
      <w:r w:rsidR="00D64B08" w:rsidRPr="00D30D59">
        <w:rPr>
          <w:rFonts w:ascii="Arial" w:hAnsi="Arial" w:cs="Arial"/>
          <w:b/>
          <w:bCs/>
          <w:sz w:val="18"/>
          <w:szCs w:val="18"/>
        </w:rPr>
        <w:t>ΤΡΟΠΟΠΟΙΗΣΗ ΣΥΜΒΑΣΗΣ ΚΑΤΑ ΤΗ ΔΙΑΡΚΕΙΑ ΤΗΣ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την Απόφαση 44/09-06-2017 της Ενιαίας Ανεξάρτητης Αρχής Δημοσίων Συμβάσεων  (κατευθυντήρια οδηγία 22) και κατόπιν γνωμοδότησης της Επιτροπής της </w:t>
      </w:r>
      <w:proofErr w:type="spellStart"/>
      <w:r w:rsidRPr="00D30D59">
        <w:rPr>
          <w:rFonts w:ascii="Arial" w:hAnsi="Arial" w:cs="Arial"/>
          <w:sz w:val="18"/>
          <w:szCs w:val="18"/>
        </w:rPr>
        <w:t>περ</w:t>
      </w:r>
      <w:proofErr w:type="spellEnd"/>
      <w:r w:rsidRPr="00D30D59">
        <w:rPr>
          <w:rFonts w:ascii="Arial" w:hAnsi="Arial" w:cs="Arial"/>
          <w:sz w:val="18"/>
          <w:szCs w:val="18"/>
        </w:rPr>
        <w:t xml:space="preserve">. β  της παρ. 11 του άρθρου 221 του Ν. 4412/2016, όπως τροποποιήθηκε με τον Ν. 4497/17. </w:t>
      </w:r>
    </w:p>
    <w:p w:rsidR="00F46B0B" w:rsidRPr="00D30D59" w:rsidRDefault="00F46B0B" w:rsidP="003A1396">
      <w:pPr>
        <w:spacing w:line="360" w:lineRule="auto"/>
        <w:jc w:val="both"/>
        <w:rPr>
          <w:rFonts w:ascii="Arial" w:hAnsi="Arial" w:cs="Arial"/>
          <w:sz w:val="18"/>
          <w:szCs w:val="18"/>
        </w:rPr>
      </w:pPr>
    </w:p>
    <w:p w:rsidR="00F46B0B" w:rsidRPr="00D30D59" w:rsidRDefault="0085585F" w:rsidP="003A1396">
      <w:pPr>
        <w:pStyle w:val="2"/>
        <w:numPr>
          <w:ilvl w:val="0"/>
          <w:numId w:val="0"/>
        </w:numPr>
        <w:tabs>
          <w:tab w:val="left" w:pos="0"/>
        </w:tabs>
        <w:spacing w:before="0" w:after="0" w:line="360" w:lineRule="auto"/>
        <w:jc w:val="both"/>
        <w:rPr>
          <w:rFonts w:ascii="Arial" w:hAnsi="Arial" w:cs="Arial"/>
          <w:sz w:val="18"/>
          <w:szCs w:val="18"/>
        </w:rPr>
      </w:pPr>
      <w:r w:rsidRPr="00D30D59">
        <w:rPr>
          <w:rFonts w:ascii="Arial" w:hAnsi="Arial" w:cs="Arial"/>
          <w:sz w:val="18"/>
          <w:szCs w:val="18"/>
        </w:rPr>
        <w:lastRenderedPageBreak/>
        <w:t xml:space="preserve">ΑΡΘΡΟ 24. </w:t>
      </w:r>
      <w:r w:rsidR="00D64B08" w:rsidRPr="00D30D59">
        <w:rPr>
          <w:rFonts w:ascii="Arial" w:hAnsi="Arial" w:cs="Arial"/>
          <w:sz w:val="18"/>
          <w:szCs w:val="18"/>
        </w:rPr>
        <w:t>ΔΙΚΑΙΩΜΑ ΜΟΝΟΜΕΡΟΥΣ ΛΥΣΗΣ ΤΗΣ ΣΥΜΒΑΣΗΣ</w:t>
      </w:r>
      <w:r w:rsidR="0000243B" w:rsidRPr="00D30D59">
        <w:rPr>
          <w:rFonts w:ascii="Arial" w:hAnsi="Arial" w:cs="Arial"/>
          <w:sz w:val="18"/>
          <w:szCs w:val="18"/>
        </w:rPr>
        <w:t xml:space="preserve"> </w:t>
      </w:r>
      <w:r w:rsidR="00D64B08" w:rsidRPr="00D30D59">
        <w:rPr>
          <w:rFonts w:ascii="Arial" w:hAnsi="Arial" w:cs="Arial"/>
          <w:sz w:val="18"/>
          <w:szCs w:val="18"/>
        </w:rPr>
        <w:t>-</w:t>
      </w:r>
      <w:r w:rsidR="0000243B" w:rsidRPr="00D30D59">
        <w:rPr>
          <w:rFonts w:ascii="Arial" w:hAnsi="Arial" w:cs="Arial"/>
          <w:sz w:val="18"/>
          <w:szCs w:val="18"/>
        </w:rPr>
        <w:t xml:space="preserve"> </w:t>
      </w:r>
      <w:r w:rsidR="00D64B08" w:rsidRPr="00D30D59">
        <w:rPr>
          <w:rFonts w:ascii="Arial" w:hAnsi="Arial" w:cs="Arial"/>
          <w:sz w:val="18"/>
          <w:szCs w:val="18"/>
        </w:rPr>
        <w:t>ΚΑΤΑΓΓΕΛΙΑ ΤΗΣ ΣΥΜΒΑΣΗΣ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Η Αναθέτουσα Αρχή μπορεί, με τις προϋποθέσεις που ορίζουν οι κείμενες διατάξεις (άρθρο 133/ Ν. 4412/2016), να καταγγείλει τη Σύμβαση κατά τη διάρκεια της εκτέλεσής της, εφόσον:</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β) ο ανάδοχος, κατά το χρόνο της ανάθεσης της Σύμβασης, τελούσε σε μια από τις κ</w:t>
      </w:r>
      <w:r w:rsidR="002175A1" w:rsidRPr="00D30D59">
        <w:rPr>
          <w:rFonts w:ascii="Arial" w:hAnsi="Arial" w:cs="Arial"/>
          <w:sz w:val="18"/>
          <w:szCs w:val="18"/>
        </w:rPr>
        <w:t xml:space="preserve">αταστάσεις που αναφέρονται στο Άρθρο 9 </w:t>
      </w:r>
      <w:r w:rsidRPr="00D30D59">
        <w:rPr>
          <w:rFonts w:ascii="Arial" w:hAnsi="Arial" w:cs="Arial"/>
          <w:sz w:val="18"/>
          <w:szCs w:val="18"/>
        </w:rPr>
        <w:t>και, ως εκ τούτου, θα έπρεπε να έχει αποκλειστεί από τη διαδικασία σύναψης της Σύμβασης,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8445E" w:rsidRPr="00D30D59" w:rsidRDefault="00C8445E" w:rsidP="003A1396">
      <w:pPr>
        <w:spacing w:line="360" w:lineRule="auto"/>
        <w:jc w:val="both"/>
        <w:rPr>
          <w:rFonts w:ascii="Arial" w:hAnsi="Arial" w:cs="Arial"/>
          <w:b/>
          <w:sz w:val="18"/>
          <w:szCs w:val="18"/>
        </w:rPr>
      </w:pPr>
      <w:r w:rsidRPr="00D30D59">
        <w:rPr>
          <w:rFonts w:ascii="Arial" w:hAnsi="Arial" w:cs="Arial"/>
          <w:b/>
          <w:sz w:val="18"/>
          <w:szCs w:val="18"/>
        </w:rPr>
        <w:t>Ο Ανάδοχος δεν έχει, σε καμία περίπτωση, το δικαίωμα καταγγελίας της Σύμβασης. Μόνο η Α.Α. έχει δικαίωμα μονομερούς λύσης της Σύμβασης.</w:t>
      </w:r>
    </w:p>
    <w:p w:rsidR="009E2517" w:rsidRDefault="009E2517" w:rsidP="003A1396">
      <w:pPr>
        <w:tabs>
          <w:tab w:val="left" w:pos="0"/>
        </w:tabs>
        <w:spacing w:line="360" w:lineRule="auto"/>
        <w:jc w:val="both"/>
        <w:rPr>
          <w:rFonts w:ascii="Arial" w:hAnsi="Arial" w:cs="Arial"/>
          <w:b/>
          <w:sz w:val="18"/>
          <w:szCs w:val="18"/>
        </w:rPr>
      </w:pPr>
    </w:p>
    <w:p w:rsidR="00CD604C" w:rsidRPr="00D30D59" w:rsidRDefault="00CD604C" w:rsidP="003A1396">
      <w:pPr>
        <w:tabs>
          <w:tab w:val="left" w:pos="0"/>
        </w:tabs>
        <w:spacing w:line="360" w:lineRule="auto"/>
        <w:jc w:val="both"/>
        <w:rPr>
          <w:rFonts w:ascii="Arial" w:hAnsi="Arial" w:cs="Arial"/>
          <w:b/>
          <w:sz w:val="18"/>
          <w:szCs w:val="18"/>
        </w:rPr>
      </w:pPr>
    </w:p>
    <w:p w:rsidR="009E2517" w:rsidRPr="00D30D59" w:rsidRDefault="0085585F" w:rsidP="003A1396">
      <w:pPr>
        <w:tabs>
          <w:tab w:val="left" w:pos="0"/>
        </w:tabs>
        <w:spacing w:line="360" w:lineRule="auto"/>
        <w:jc w:val="both"/>
        <w:rPr>
          <w:rFonts w:ascii="Arial" w:hAnsi="Arial" w:cs="Arial"/>
          <w:b/>
          <w:sz w:val="18"/>
          <w:szCs w:val="18"/>
        </w:rPr>
      </w:pPr>
      <w:r w:rsidRPr="00D30D59">
        <w:rPr>
          <w:rFonts w:ascii="Arial" w:hAnsi="Arial" w:cs="Arial"/>
          <w:b/>
          <w:sz w:val="18"/>
          <w:szCs w:val="18"/>
        </w:rPr>
        <w:t xml:space="preserve">ΑΡΘΡΟ 25. </w:t>
      </w:r>
      <w:r w:rsidR="009E2517" w:rsidRPr="00D30D59">
        <w:rPr>
          <w:rFonts w:ascii="Arial" w:hAnsi="Arial" w:cs="Arial"/>
          <w:b/>
          <w:sz w:val="18"/>
          <w:szCs w:val="18"/>
        </w:rPr>
        <w:t xml:space="preserve">ΤΡΟΠΟΣ ΠΛΗΡΩΜΗΣ </w:t>
      </w:r>
    </w:p>
    <w:p w:rsidR="009E2517" w:rsidRPr="00D30D59" w:rsidRDefault="009E2517" w:rsidP="003A1396">
      <w:pPr>
        <w:spacing w:line="360" w:lineRule="auto"/>
        <w:jc w:val="both"/>
        <w:rPr>
          <w:rFonts w:ascii="Arial" w:hAnsi="Arial" w:cs="Arial"/>
          <w:sz w:val="18"/>
          <w:szCs w:val="18"/>
        </w:rPr>
      </w:pPr>
      <w:r w:rsidRPr="00D30D59">
        <w:rPr>
          <w:rFonts w:ascii="Arial" w:hAnsi="Arial" w:cs="Arial"/>
          <w:sz w:val="18"/>
          <w:szCs w:val="18"/>
        </w:rPr>
        <w:t xml:space="preserve">Η πληρωμή του αναδόχου θα πραγματοποιηθεί με τον πιο κάτω τρόπο </w:t>
      </w:r>
      <w:r w:rsidRPr="00D30D59">
        <w:rPr>
          <w:rFonts w:ascii="Arial" w:hAnsi="Arial" w:cs="Arial"/>
          <w:b/>
          <w:sz w:val="18"/>
          <w:szCs w:val="18"/>
        </w:rPr>
        <w:t xml:space="preserve">: </w:t>
      </w:r>
    </w:p>
    <w:p w:rsidR="009E2517" w:rsidRPr="00D30D59" w:rsidRDefault="009E2517" w:rsidP="003A1396">
      <w:pPr>
        <w:spacing w:line="360" w:lineRule="auto"/>
        <w:jc w:val="both"/>
        <w:rPr>
          <w:rFonts w:ascii="Arial" w:hAnsi="Arial" w:cs="Arial"/>
          <w:sz w:val="18"/>
          <w:szCs w:val="18"/>
        </w:rPr>
      </w:pPr>
      <w:r w:rsidRPr="00D30D59">
        <w:rPr>
          <w:rFonts w:ascii="Arial" w:hAnsi="Arial" w:cs="Arial"/>
          <w:sz w:val="18"/>
          <w:szCs w:val="18"/>
        </w:rPr>
        <w:t xml:space="preserve">Το </w:t>
      </w:r>
      <w:r w:rsidRPr="00D30D59">
        <w:rPr>
          <w:rFonts w:ascii="Arial" w:hAnsi="Arial" w:cs="Arial"/>
          <w:b/>
          <w:sz w:val="18"/>
          <w:szCs w:val="18"/>
        </w:rPr>
        <w:t>100%</w:t>
      </w:r>
      <w:r w:rsidRPr="00D30D59">
        <w:rPr>
          <w:rFonts w:ascii="Arial" w:hAnsi="Arial" w:cs="Arial"/>
          <w:sz w:val="18"/>
          <w:szCs w:val="18"/>
        </w:rPr>
        <w:t xml:space="preserve"> της συμβατικής αξίας μετά την </w:t>
      </w:r>
      <w:r w:rsidRPr="00D30D59">
        <w:rPr>
          <w:rFonts w:ascii="Arial" w:hAnsi="Arial" w:cs="Arial"/>
          <w:b/>
          <w:sz w:val="18"/>
          <w:szCs w:val="18"/>
        </w:rPr>
        <w:t>οριστική παραλαβή</w:t>
      </w:r>
      <w:r w:rsidRPr="00D30D59">
        <w:rPr>
          <w:rFonts w:ascii="Arial" w:hAnsi="Arial" w:cs="Arial"/>
          <w:sz w:val="18"/>
          <w:szCs w:val="18"/>
        </w:rPr>
        <w:t xml:space="preserve"> των υλικών</w:t>
      </w:r>
      <w:r w:rsidRPr="00D30D59">
        <w:rPr>
          <w:rFonts w:ascii="Arial" w:hAnsi="Arial" w:cs="Arial"/>
          <w:b/>
          <w:sz w:val="18"/>
          <w:szCs w:val="18"/>
        </w:rPr>
        <w:t>.</w:t>
      </w:r>
    </w:p>
    <w:p w:rsidR="009E2517" w:rsidRPr="00D30D59" w:rsidRDefault="009E2517" w:rsidP="003A1396">
      <w:pPr>
        <w:spacing w:line="360" w:lineRule="auto"/>
        <w:jc w:val="both"/>
        <w:rPr>
          <w:rFonts w:ascii="Arial" w:hAnsi="Arial" w:cs="Arial"/>
          <w:sz w:val="18"/>
          <w:szCs w:val="18"/>
        </w:rPr>
      </w:pPr>
      <w:r w:rsidRPr="00D30D59">
        <w:rPr>
          <w:rFonts w:ascii="Arial" w:hAnsi="Arial" w:cs="Arial"/>
          <w:sz w:val="18"/>
          <w:szCs w:val="18"/>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D30D59">
        <w:rPr>
          <w:rFonts w:ascii="Arial" w:hAnsi="Arial" w:cs="Arial"/>
          <w:color w:val="FFFF00"/>
          <w:sz w:val="18"/>
          <w:szCs w:val="18"/>
        </w:rPr>
        <w:t xml:space="preserve"> </w:t>
      </w:r>
    </w:p>
    <w:p w:rsidR="009E2517" w:rsidRPr="00D30D59" w:rsidRDefault="009E2517" w:rsidP="003A1396">
      <w:pPr>
        <w:spacing w:line="360" w:lineRule="auto"/>
        <w:jc w:val="both"/>
        <w:rPr>
          <w:rFonts w:ascii="Arial" w:hAnsi="Arial" w:cs="Arial"/>
          <w:sz w:val="18"/>
          <w:szCs w:val="18"/>
        </w:rPr>
      </w:pPr>
      <w:proofErr w:type="spellStart"/>
      <w:r w:rsidRPr="00D30D59">
        <w:rPr>
          <w:rFonts w:ascii="Arial" w:hAnsi="Arial" w:cs="Arial"/>
          <w:sz w:val="18"/>
          <w:szCs w:val="18"/>
        </w:rPr>
        <w:t>Toν</w:t>
      </w:r>
      <w:proofErr w:type="spellEnd"/>
      <w:r w:rsidRPr="00D30D59">
        <w:rPr>
          <w:rFonts w:ascii="Arial" w:hAnsi="Arial" w:cs="Arial"/>
          <w:sz w:val="18"/>
          <w:szCs w:val="18"/>
        </w:rPr>
        <w:t xml:space="preserve"> Ανάδοχο βαρύνουν </w:t>
      </w:r>
      <w:r w:rsidRPr="00D30D59">
        <w:rPr>
          <w:rFonts w:ascii="Arial" w:hAnsi="Arial" w:cs="Arial"/>
          <w:sz w:val="18"/>
          <w:szCs w:val="18"/>
          <w:lang w:eastAsia="el-GR"/>
        </w:rPr>
        <w:t xml:space="preserve">οι υπέρ τρίτων κρατήσεις, ως και κάθε άλλη επιβάρυνση, σύμφωνα με την κείμενη νομοθεσία, μη συμπεριλαμβανομένου του Φ.Π.Α., για την παράδοση του υλικού στον τόπο και με τον τρόπο που προβλέπεται στα έγγραφα της Σύμβασης. Ιδίως βαρύνεται με τις </w:t>
      </w:r>
      <w:r w:rsidRPr="00D30D59">
        <w:rPr>
          <w:rFonts w:ascii="Arial" w:hAnsi="Arial" w:cs="Arial"/>
          <w:sz w:val="18"/>
          <w:szCs w:val="18"/>
        </w:rPr>
        <w:t xml:space="preserve">ακόλουθες κρατήσεις: </w:t>
      </w:r>
    </w:p>
    <w:p w:rsidR="009E2517" w:rsidRPr="00D30D59" w:rsidRDefault="009E2517" w:rsidP="003A1396">
      <w:pPr>
        <w:spacing w:line="360" w:lineRule="auto"/>
        <w:jc w:val="both"/>
        <w:rPr>
          <w:rFonts w:ascii="Arial" w:hAnsi="Arial" w:cs="Arial"/>
          <w:sz w:val="18"/>
          <w:szCs w:val="18"/>
        </w:rPr>
      </w:pPr>
      <w:r w:rsidRPr="00D30D59">
        <w:rPr>
          <w:rFonts w:ascii="Arial" w:hAnsi="Arial" w:cs="Arial"/>
          <w:b/>
          <w:bCs/>
          <w:sz w:val="18"/>
          <w:szCs w:val="18"/>
        </w:rPr>
        <w:t>α)</w:t>
      </w:r>
      <w:r w:rsidRPr="00D30D59">
        <w:rPr>
          <w:rFonts w:ascii="Arial" w:hAnsi="Arial" w:cs="Arial"/>
          <w:bCs/>
          <w:sz w:val="18"/>
          <w:szCs w:val="18"/>
        </w:rPr>
        <w:t xml:space="preserve"> </w:t>
      </w:r>
      <w:r w:rsidR="00F13C42" w:rsidRPr="00D30D59">
        <w:rPr>
          <w:rFonts w:ascii="Arial" w:hAnsi="Arial" w:cs="Arial"/>
          <w:bCs/>
          <w:sz w:val="18"/>
          <w:szCs w:val="18"/>
        </w:rPr>
        <w:t xml:space="preserve"> </w:t>
      </w:r>
      <w:r w:rsidRPr="00D30D59">
        <w:rPr>
          <w:rFonts w:ascii="Arial" w:hAnsi="Arial" w:cs="Arial"/>
          <w:bCs/>
          <w:sz w:val="18"/>
          <w:szCs w:val="18"/>
        </w:rPr>
        <w:t xml:space="preserve">Ποσοστό </w:t>
      </w:r>
      <w:r w:rsidR="00F02DC5" w:rsidRPr="00D30D59">
        <w:rPr>
          <w:rFonts w:ascii="Arial" w:hAnsi="Arial" w:cs="Arial"/>
          <w:b/>
          <w:bCs/>
          <w:sz w:val="18"/>
          <w:szCs w:val="18"/>
        </w:rPr>
        <w:t>0,07</w:t>
      </w:r>
      <w:r w:rsidRPr="00D30D59">
        <w:rPr>
          <w:rFonts w:ascii="Arial" w:hAnsi="Arial" w:cs="Arial"/>
          <w:b/>
          <w:bCs/>
          <w:sz w:val="18"/>
          <w:szCs w:val="18"/>
        </w:rPr>
        <w:t>%</w:t>
      </w:r>
      <w:r w:rsidRPr="00D30D59">
        <w:rPr>
          <w:rFonts w:ascii="Arial" w:hAnsi="Arial" w:cs="Arial"/>
          <w:bCs/>
          <w:sz w:val="18"/>
          <w:szCs w:val="18"/>
        </w:rPr>
        <w:t xml:space="preserve"> επί της καθαρής αξίας του τιμολογίου υπέρ Ε.Α.Α.ΔΗ.ΣΥ. (άρθρο 4 παρ. 3 του Ν.4013/2011 ως </w:t>
      </w:r>
      <w:proofErr w:type="spellStart"/>
      <w:r w:rsidRPr="00D30D59">
        <w:rPr>
          <w:rFonts w:ascii="Arial" w:hAnsi="Arial" w:cs="Arial"/>
          <w:bCs/>
          <w:sz w:val="18"/>
          <w:szCs w:val="18"/>
        </w:rPr>
        <w:t>τροποπ</w:t>
      </w:r>
      <w:proofErr w:type="spellEnd"/>
      <w:r w:rsidRPr="00D30D59">
        <w:rPr>
          <w:rFonts w:ascii="Arial" w:hAnsi="Arial" w:cs="Arial"/>
          <w:bCs/>
          <w:sz w:val="18"/>
          <w:szCs w:val="18"/>
        </w:rPr>
        <w:t>. με τον Ν.4412/16).</w:t>
      </w:r>
    </w:p>
    <w:p w:rsidR="009E2517" w:rsidRPr="00D30D59" w:rsidRDefault="009E2517" w:rsidP="003A1396">
      <w:pPr>
        <w:suppressAutoHyphens w:val="0"/>
        <w:autoSpaceDE w:val="0"/>
        <w:spacing w:line="360" w:lineRule="auto"/>
        <w:jc w:val="both"/>
        <w:rPr>
          <w:rFonts w:ascii="Arial" w:hAnsi="Arial" w:cs="Arial"/>
          <w:sz w:val="18"/>
          <w:szCs w:val="18"/>
        </w:rPr>
      </w:pPr>
      <w:r w:rsidRPr="00D30D59">
        <w:rPr>
          <w:rFonts w:ascii="Arial" w:hAnsi="Arial" w:cs="Arial"/>
          <w:b/>
          <w:sz w:val="18"/>
          <w:szCs w:val="18"/>
          <w:lang w:eastAsia="el-GR"/>
        </w:rPr>
        <w:t xml:space="preserve">β) </w:t>
      </w:r>
      <w:r w:rsidR="00F13C42" w:rsidRPr="00D30D59">
        <w:rPr>
          <w:rFonts w:ascii="Arial" w:hAnsi="Arial" w:cs="Arial"/>
          <w:b/>
          <w:sz w:val="18"/>
          <w:szCs w:val="18"/>
          <w:lang w:eastAsia="el-GR"/>
        </w:rPr>
        <w:t xml:space="preserve"> </w:t>
      </w:r>
      <w:r w:rsidRPr="00D30D59">
        <w:rPr>
          <w:rFonts w:ascii="Arial" w:hAnsi="Arial" w:cs="Arial"/>
          <w:bCs/>
          <w:sz w:val="18"/>
          <w:szCs w:val="18"/>
        </w:rPr>
        <w:t xml:space="preserve">Ποσοστό </w:t>
      </w:r>
      <w:r w:rsidRPr="00D30D59">
        <w:rPr>
          <w:rFonts w:ascii="Arial" w:hAnsi="Arial" w:cs="Arial"/>
          <w:b/>
          <w:sz w:val="18"/>
          <w:szCs w:val="18"/>
          <w:lang w:eastAsia="el-GR"/>
        </w:rPr>
        <w:t>3%</w:t>
      </w:r>
      <w:r w:rsidRPr="00D30D59">
        <w:rPr>
          <w:rFonts w:ascii="Arial" w:hAnsi="Arial" w:cs="Arial"/>
          <w:sz w:val="18"/>
          <w:szCs w:val="18"/>
          <w:lang w:eastAsia="el-GR"/>
        </w:rPr>
        <w:t xml:space="preserve"> χαρτόσημο</w:t>
      </w:r>
      <w:r w:rsidRPr="00D30D59">
        <w:rPr>
          <w:rFonts w:ascii="Arial" w:hAnsi="Arial" w:cs="Arial"/>
          <w:b/>
          <w:sz w:val="18"/>
          <w:szCs w:val="18"/>
          <w:lang w:eastAsia="el-GR"/>
        </w:rPr>
        <w:t xml:space="preserve"> </w:t>
      </w:r>
      <w:r w:rsidRPr="00D30D59">
        <w:rPr>
          <w:rFonts w:ascii="Arial" w:hAnsi="Arial" w:cs="Arial"/>
          <w:sz w:val="18"/>
          <w:szCs w:val="18"/>
          <w:lang w:eastAsia="el-GR"/>
        </w:rPr>
        <w:t xml:space="preserve">επί της κράτησης υπέρ </w:t>
      </w:r>
      <w:r w:rsidRPr="00D30D59">
        <w:rPr>
          <w:rFonts w:ascii="Arial" w:hAnsi="Arial" w:cs="Arial"/>
          <w:bCs/>
          <w:sz w:val="18"/>
          <w:szCs w:val="18"/>
        </w:rPr>
        <w:t xml:space="preserve">Ε.Α.Α.ΔΗ.ΣΥ. </w:t>
      </w:r>
      <w:r w:rsidRPr="00D30D59">
        <w:rPr>
          <w:rFonts w:ascii="Arial" w:hAnsi="Arial" w:cs="Arial"/>
          <w:sz w:val="18"/>
          <w:szCs w:val="18"/>
          <w:lang w:eastAsia="el-GR"/>
        </w:rPr>
        <w:t xml:space="preserve">(άρθρο 7 της Υ.Α. 5143 ΦΕΚ 3335/Β/2014). </w:t>
      </w:r>
    </w:p>
    <w:p w:rsidR="009E2517" w:rsidRPr="00D30D59" w:rsidRDefault="009E2517" w:rsidP="003A1396">
      <w:pPr>
        <w:tabs>
          <w:tab w:val="left" w:pos="360"/>
        </w:tabs>
        <w:spacing w:line="360" w:lineRule="auto"/>
        <w:jc w:val="both"/>
        <w:rPr>
          <w:rFonts w:ascii="Arial" w:hAnsi="Arial" w:cs="Arial"/>
          <w:sz w:val="18"/>
          <w:szCs w:val="18"/>
        </w:rPr>
      </w:pPr>
      <w:r w:rsidRPr="00D30D59">
        <w:rPr>
          <w:rFonts w:ascii="Arial" w:hAnsi="Arial" w:cs="Arial"/>
          <w:b/>
          <w:sz w:val="18"/>
          <w:szCs w:val="18"/>
          <w:lang w:eastAsia="el-GR"/>
        </w:rPr>
        <w:t xml:space="preserve">γ) </w:t>
      </w:r>
      <w:r w:rsidR="00F13C42" w:rsidRPr="00D30D59">
        <w:rPr>
          <w:rFonts w:ascii="Arial" w:hAnsi="Arial" w:cs="Arial"/>
          <w:b/>
          <w:sz w:val="18"/>
          <w:szCs w:val="18"/>
          <w:lang w:eastAsia="el-GR"/>
        </w:rPr>
        <w:t xml:space="preserve"> </w:t>
      </w:r>
      <w:r w:rsidRPr="00D30D59">
        <w:rPr>
          <w:rFonts w:ascii="Arial" w:hAnsi="Arial" w:cs="Arial"/>
          <w:bCs/>
          <w:sz w:val="18"/>
          <w:szCs w:val="18"/>
        </w:rPr>
        <w:t>Ποσοστό</w:t>
      </w:r>
      <w:r w:rsidRPr="00D30D59">
        <w:rPr>
          <w:rFonts w:ascii="Arial" w:hAnsi="Arial" w:cs="Arial"/>
          <w:b/>
          <w:sz w:val="18"/>
          <w:szCs w:val="18"/>
          <w:lang w:eastAsia="el-GR"/>
        </w:rPr>
        <w:t xml:space="preserve"> 20% </w:t>
      </w:r>
      <w:r w:rsidRPr="00D30D59">
        <w:rPr>
          <w:rFonts w:ascii="Arial" w:hAnsi="Arial" w:cs="Arial"/>
          <w:sz w:val="18"/>
          <w:szCs w:val="18"/>
          <w:lang w:eastAsia="el-GR"/>
        </w:rPr>
        <w:t xml:space="preserve"> ΟΓΑ χαρτόσημο επί του ανωτέρω χαρτοσήμου (άρθρο 7 της Υ.Α. 5143 ΦΕΚ 3335/Β/2014).</w:t>
      </w:r>
    </w:p>
    <w:p w:rsidR="009E2517" w:rsidRPr="00D30D59" w:rsidRDefault="009E2517" w:rsidP="003A1396">
      <w:pPr>
        <w:spacing w:line="360" w:lineRule="auto"/>
        <w:jc w:val="both"/>
        <w:rPr>
          <w:rFonts w:ascii="Arial" w:hAnsi="Arial" w:cs="Arial"/>
          <w:bCs/>
          <w:sz w:val="18"/>
          <w:szCs w:val="18"/>
        </w:rPr>
      </w:pPr>
      <w:r w:rsidRPr="00D30D59">
        <w:rPr>
          <w:rFonts w:ascii="Arial" w:hAnsi="Arial" w:cs="Arial"/>
          <w:b/>
          <w:bCs/>
          <w:sz w:val="18"/>
          <w:szCs w:val="18"/>
        </w:rPr>
        <w:t>δ)</w:t>
      </w:r>
      <w:r w:rsidR="00F13C42" w:rsidRPr="00D30D59">
        <w:rPr>
          <w:rFonts w:ascii="Arial" w:hAnsi="Arial" w:cs="Arial"/>
          <w:bCs/>
          <w:sz w:val="18"/>
          <w:szCs w:val="18"/>
        </w:rPr>
        <w:t xml:space="preserve"> </w:t>
      </w:r>
      <w:r w:rsidRPr="00D30D59">
        <w:rPr>
          <w:rFonts w:ascii="Arial" w:hAnsi="Arial" w:cs="Arial"/>
          <w:bCs/>
          <w:sz w:val="18"/>
          <w:szCs w:val="18"/>
        </w:rPr>
        <w:t>Ποσοστό</w:t>
      </w:r>
      <w:r w:rsidRPr="00D30D59">
        <w:rPr>
          <w:rFonts w:ascii="Arial" w:hAnsi="Arial" w:cs="Arial"/>
          <w:b/>
          <w:bCs/>
          <w:sz w:val="18"/>
          <w:szCs w:val="18"/>
        </w:rPr>
        <w:t xml:space="preserve"> 0,06%</w:t>
      </w:r>
      <w:r w:rsidRPr="00D30D59">
        <w:rPr>
          <w:rFonts w:ascii="Arial" w:hAnsi="Arial" w:cs="Arial"/>
          <w:bCs/>
          <w:sz w:val="18"/>
          <w:szCs w:val="18"/>
        </w:rPr>
        <w:t xml:space="preserve"> επί της καθαρής αξίας του τιμολογίου υπέρ Α.Ε.Π.Π.</w:t>
      </w:r>
    </w:p>
    <w:p w:rsidR="009E2517" w:rsidRPr="00D30D59" w:rsidRDefault="009E2517" w:rsidP="003A1396">
      <w:pPr>
        <w:spacing w:line="360" w:lineRule="auto"/>
        <w:jc w:val="both"/>
        <w:rPr>
          <w:rFonts w:ascii="Arial" w:hAnsi="Arial" w:cs="Arial"/>
          <w:sz w:val="18"/>
          <w:szCs w:val="18"/>
          <w:lang w:eastAsia="el-GR"/>
        </w:rPr>
      </w:pPr>
      <w:r w:rsidRPr="00D30D59">
        <w:rPr>
          <w:rFonts w:ascii="Arial" w:hAnsi="Arial" w:cs="Arial"/>
          <w:b/>
          <w:bCs/>
          <w:sz w:val="18"/>
          <w:szCs w:val="18"/>
        </w:rPr>
        <w:t xml:space="preserve">ε)  </w:t>
      </w:r>
      <w:r w:rsidRPr="00D30D59">
        <w:rPr>
          <w:rFonts w:ascii="Arial" w:hAnsi="Arial" w:cs="Arial"/>
          <w:bCs/>
          <w:sz w:val="18"/>
          <w:szCs w:val="18"/>
        </w:rPr>
        <w:t>Ποσοστό</w:t>
      </w:r>
      <w:r w:rsidRPr="00D30D59">
        <w:rPr>
          <w:rFonts w:ascii="Arial" w:hAnsi="Arial" w:cs="Arial"/>
          <w:b/>
          <w:sz w:val="18"/>
          <w:szCs w:val="18"/>
          <w:lang w:eastAsia="el-GR"/>
        </w:rPr>
        <w:t xml:space="preserve"> 3%</w:t>
      </w:r>
      <w:r w:rsidRPr="00D30D59">
        <w:rPr>
          <w:rFonts w:ascii="Arial" w:hAnsi="Arial" w:cs="Arial"/>
          <w:sz w:val="18"/>
          <w:szCs w:val="18"/>
          <w:lang w:eastAsia="el-GR"/>
        </w:rPr>
        <w:t xml:space="preserve"> χαρτόσημο επί της κράτησης </w:t>
      </w:r>
      <w:r w:rsidRPr="00D30D59">
        <w:rPr>
          <w:rFonts w:ascii="Arial" w:hAnsi="Arial" w:cs="Arial"/>
          <w:bCs/>
          <w:sz w:val="18"/>
          <w:szCs w:val="18"/>
        </w:rPr>
        <w:t>υπέρ Α.Ε.Π.Π.</w:t>
      </w:r>
      <w:r w:rsidRPr="00D30D59">
        <w:rPr>
          <w:rFonts w:ascii="Arial" w:hAnsi="Arial" w:cs="Arial"/>
          <w:sz w:val="18"/>
          <w:szCs w:val="18"/>
          <w:lang w:eastAsia="el-GR"/>
        </w:rPr>
        <w:t xml:space="preserve"> (άρθρο 6 της ΚΥΑ 1191, ΦΕΚ 969/Β/17).</w:t>
      </w:r>
    </w:p>
    <w:p w:rsidR="009E2517" w:rsidRPr="00D30D59" w:rsidRDefault="009E2517" w:rsidP="003A1396">
      <w:pPr>
        <w:spacing w:line="360" w:lineRule="auto"/>
        <w:jc w:val="both"/>
        <w:rPr>
          <w:rFonts w:ascii="Arial" w:hAnsi="Arial" w:cs="Arial"/>
          <w:sz w:val="18"/>
          <w:szCs w:val="18"/>
          <w:lang w:eastAsia="el-GR"/>
        </w:rPr>
      </w:pPr>
      <w:r w:rsidRPr="00D30D59">
        <w:rPr>
          <w:rFonts w:ascii="Arial" w:hAnsi="Arial" w:cs="Arial"/>
          <w:b/>
          <w:sz w:val="18"/>
          <w:szCs w:val="18"/>
          <w:lang w:eastAsia="el-GR"/>
        </w:rPr>
        <w:t xml:space="preserve">στ) </w:t>
      </w:r>
      <w:r w:rsidRPr="00D30D59">
        <w:rPr>
          <w:rFonts w:ascii="Arial" w:hAnsi="Arial" w:cs="Arial"/>
          <w:bCs/>
          <w:sz w:val="18"/>
          <w:szCs w:val="18"/>
        </w:rPr>
        <w:t>Ποσοστό</w:t>
      </w:r>
      <w:r w:rsidRPr="00D30D59">
        <w:rPr>
          <w:rFonts w:ascii="Arial" w:hAnsi="Arial" w:cs="Arial"/>
          <w:b/>
          <w:sz w:val="18"/>
          <w:szCs w:val="18"/>
          <w:lang w:eastAsia="el-GR"/>
        </w:rPr>
        <w:t xml:space="preserve"> 20%</w:t>
      </w:r>
      <w:r w:rsidRPr="00D30D59">
        <w:rPr>
          <w:rFonts w:ascii="Arial" w:hAnsi="Arial" w:cs="Arial"/>
          <w:sz w:val="18"/>
          <w:szCs w:val="18"/>
          <w:lang w:eastAsia="el-GR"/>
        </w:rPr>
        <w:t xml:space="preserve">  ΟΓΑ χαρτόσημο επί του ανωτέρω χαρτοσήμου (άρθρο 6 της ΚΥΑ 1191, ΦΕΚ 969/Β/17).</w:t>
      </w:r>
    </w:p>
    <w:p w:rsidR="009E2517" w:rsidRPr="00D30D59" w:rsidRDefault="009E2517" w:rsidP="003A1396">
      <w:pPr>
        <w:spacing w:line="360" w:lineRule="auto"/>
        <w:jc w:val="both"/>
        <w:rPr>
          <w:rFonts w:ascii="Arial" w:hAnsi="Arial" w:cs="Arial"/>
          <w:b/>
          <w:sz w:val="18"/>
          <w:szCs w:val="18"/>
        </w:rPr>
      </w:pPr>
      <w:r w:rsidRPr="00D30D59">
        <w:rPr>
          <w:rFonts w:ascii="Arial" w:hAnsi="Arial" w:cs="Arial"/>
          <w:b/>
          <w:bCs/>
          <w:sz w:val="18"/>
          <w:szCs w:val="18"/>
        </w:rPr>
        <w:t>ζ)</w:t>
      </w:r>
      <w:r w:rsidR="00F13C42" w:rsidRPr="00D30D59">
        <w:rPr>
          <w:rFonts w:ascii="Arial" w:hAnsi="Arial" w:cs="Arial"/>
          <w:bCs/>
          <w:sz w:val="18"/>
          <w:szCs w:val="18"/>
        </w:rPr>
        <w:t xml:space="preserve"> </w:t>
      </w:r>
      <w:r w:rsidRPr="00D30D59">
        <w:rPr>
          <w:rFonts w:ascii="Arial" w:hAnsi="Arial" w:cs="Arial"/>
          <w:bCs/>
          <w:sz w:val="18"/>
          <w:szCs w:val="18"/>
        </w:rPr>
        <w:t xml:space="preserve">Ποσοστό </w:t>
      </w:r>
      <w:r w:rsidRPr="00D30D59">
        <w:rPr>
          <w:rFonts w:ascii="Arial" w:hAnsi="Arial" w:cs="Arial"/>
          <w:b/>
          <w:bCs/>
          <w:sz w:val="18"/>
          <w:szCs w:val="18"/>
        </w:rPr>
        <w:t xml:space="preserve">2% </w:t>
      </w:r>
      <w:r w:rsidRPr="00D30D59">
        <w:rPr>
          <w:rFonts w:ascii="Arial" w:hAnsi="Arial" w:cs="Arial"/>
          <w:bCs/>
          <w:sz w:val="18"/>
          <w:szCs w:val="18"/>
        </w:rPr>
        <w:t>υπέρ ψυχικής υγείας</w:t>
      </w:r>
      <w:r w:rsidRPr="00D30D59">
        <w:rPr>
          <w:rFonts w:ascii="Arial" w:hAnsi="Arial" w:cs="Arial"/>
          <w:b/>
          <w:bCs/>
          <w:sz w:val="18"/>
          <w:szCs w:val="18"/>
        </w:rPr>
        <w:t xml:space="preserve"> </w:t>
      </w:r>
      <w:r w:rsidRPr="00D30D59">
        <w:rPr>
          <w:rFonts w:ascii="Arial" w:hAnsi="Arial" w:cs="Arial"/>
          <w:bCs/>
          <w:sz w:val="18"/>
          <w:szCs w:val="18"/>
        </w:rPr>
        <w:t>επί της καθαρής αξίας του τιμολογίου, μετά την αφαίρεση των προηγούμενων κρατήσεων (άρθρο 3 του Ν.3580/2007 και άρθρο 24 παρ. 6 του Ν.3846/2010).</w:t>
      </w:r>
    </w:p>
    <w:p w:rsidR="009E2517" w:rsidRPr="00D30D59" w:rsidRDefault="009E2517" w:rsidP="003A1396">
      <w:pPr>
        <w:spacing w:line="360" w:lineRule="auto"/>
        <w:jc w:val="both"/>
        <w:rPr>
          <w:rFonts w:ascii="Arial" w:hAnsi="Arial" w:cs="Arial"/>
          <w:sz w:val="18"/>
          <w:szCs w:val="18"/>
        </w:rPr>
      </w:pPr>
      <w:r w:rsidRPr="00D30D59">
        <w:rPr>
          <w:rFonts w:ascii="Arial" w:hAnsi="Arial" w:cs="Arial"/>
          <w:b/>
          <w:sz w:val="18"/>
          <w:szCs w:val="18"/>
        </w:rPr>
        <w:t xml:space="preserve">η)  </w:t>
      </w:r>
      <w:r w:rsidRPr="00D30D59">
        <w:rPr>
          <w:rFonts w:ascii="Arial" w:hAnsi="Arial" w:cs="Arial"/>
          <w:sz w:val="18"/>
          <w:szCs w:val="18"/>
        </w:rPr>
        <w:t xml:space="preserve">Φόρος εισοδήματος </w:t>
      </w:r>
      <w:r w:rsidRPr="00D30D59">
        <w:rPr>
          <w:rFonts w:ascii="Arial" w:hAnsi="Arial" w:cs="Arial"/>
          <w:b/>
          <w:sz w:val="18"/>
          <w:szCs w:val="18"/>
        </w:rPr>
        <w:t>4%</w:t>
      </w:r>
      <w:r w:rsidRPr="00D30D59">
        <w:rPr>
          <w:rFonts w:ascii="Arial" w:hAnsi="Arial" w:cs="Arial"/>
          <w:sz w:val="18"/>
          <w:szCs w:val="18"/>
        </w:rPr>
        <w:t xml:space="preserve"> επί της καθαρής αξίας μετά την αφαίρεση των ανωτέρω κρατήσεων (άρθρο 68 του Ν.4172/13).</w:t>
      </w:r>
    </w:p>
    <w:p w:rsidR="00A465D0" w:rsidRPr="00D30D59" w:rsidRDefault="00A465D0" w:rsidP="003A1396">
      <w:pPr>
        <w:spacing w:line="360" w:lineRule="auto"/>
        <w:jc w:val="both"/>
        <w:rPr>
          <w:rFonts w:ascii="Arial" w:hAnsi="Arial" w:cs="Arial"/>
          <w:sz w:val="18"/>
          <w:szCs w:val="18"/>
        </w:rPr>
      </w:pPr>
      <w:r w:rsidRPr="00D30D59">
        <w:rPr>
          <w:rFonts w:ascii="Arial" w:hAnsi="Arial" w:cs="Arial"/>
          <w:b/>
          <w:sz w:val="18"/>
          <w:szCs w:val="18"/>
        </w:rPr>
        <w:t xml:space="preserve">θ)  </w:t>
      </w:r>
      <w:r w:rsidR="00586226" w:rsidRPr="00D30D59">
        <w:rPr>
          <w:rFonts w:ascii="Arial" w:hAnsi="Arial" w:cs="Arial"/>
          <w:sz w:val="18"/>
          <w:szCs w:val="18"/>
        </w:rPr>
        <w:t xml:space="preserve">Ποσοστό </w:t>
      </w:r>
      <w:r w:rsidR="00586226" w:rsidRPr="00D30D59">
        <w:rPr>
          <w:rFonts w:ascii="Arial" w:hAnsi="Arial" w:cs="Arial"/>
          <w:b/>
          <w:sz w:val="18"/>
          <w:szCs w:val="18"/>
        </w:rPr>
        <w:t>0,02%</w:t>
      </w:r>
      <w:r w:rsidR="00586226" w:rsidRPr="00D30D59">
        <w:rPr>
          <w:rFonts w:ascii="Arial" w:hAnsi="Arial" w:cs="Arial"/>
          <w:sz w:val="18"/>
          <w:szCs w:val="18"/>
        </w:rPr>
        <w:t xml:space="preserve"> υπέρ του Δημοσίου, για λογαριασμό της Γενικής Διεύθυνσης Δημοσίων Συμβάσεων και Προμηθειών (για Συμβάσεις εκτιμώμενης αξίας ανώτερης των εξήντα χιλιάδων – 60.000,00 €, χωρίς να συμπεριλαμβάνεται ο Φ.Π.Α.)</w:t>
      </w:r>
    </w:p>
    <w:p w:rsidR="005B33EA" w:rsidRPr="00D30D59" w:rsidRDefault="005B33EA" w:rsidP="003A1396">
      <w:pPr>
        <w:spacing w:line="360" w:lineRule="auto"/>
        <w:jc w:val="both"/>
        <w:rPr>
          <w:rFonts w:ascii="Arial" w:hAnsi="Arial" w:cs="Arial"/>
          <w:sz w:val="18"/>
          <w:szCs w:val="18"/>
        </w:rPr>
      </w:pPr>
    </w:p>
    <w:p w:rsidR="005B33EA" w:rsidRPr="00D30D59" w:rsidRDefault="005B33EA" w:rsidP="003A1396">
      <w:pPr>
        <w:spacing w:line="360" w:lineRule="auto"/>
        <w:jc w:val="both"/>
        <w:rPr>
          <w:rFonts w:ascii="Arial" w:hAnsi="Arial" w:cs="Arial"/>
          <w:b/>
          <w:sz w:val="18"/>
          <w:szCs w:val="18"/>
        </w:rPr>
      </w:pPr>
      <w:r w:rsidRPr="00D30D59">
        <w:rPr>
          <w:rFonts w:ascii="Arial" w:hAnsi="Arial" w:cs="Arial"/>
          <w:b/>
          <w:sz w:val="18"/>
          <w:szCs w:val="18"/>
        </w:rPr>
        <w:t>ΑΡΘΡΟ 26</w:t>
      </w:r>
      <w:r w:rsidR="000D702A" w:rsidRPr="00D30D59">
        <w:rPr>
          <w:rFonts w:ascii="Arial" w:hAnsi="Arial" w:cs="Arial"/>
          <w:b/>
          <w:sz w:val="18"/>
          <w:szCs w:val="18"/>
        </w:rPr>
        <w:t>. ΚΗΡΥΞΗ ΟΙΚΟΝΟΜΙΚΟΥ ΦΟΡΕΑ ΩΣ ΕΚΠΤΩΤΟΥ – ΚΥΡΩΣΕΙΣ</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 xml:space="preserve">Ο ανάδοχος κηρύσσεται υποχρεωτικά έκπτωτος από τη Σύμβαση και από κάθε </w:t>
      </w:r>
      <w:r w:rsidR="00D06189" w:rsidRPr="00D30D59">
        <w:rPr>
          <w:rFonts w:ascii="Arial" w:hAnsi="Arial" w:cs="Arial"/>
          <w:sz w:val="18"/>
          <w:szCs w:val="18"/>
        </w:rPr>
        <w:t>δικαίωμα που απορρέει από αυτήν,</w:t>
      </w:r>
      <w:r w:rsidRPr="00D30D59">
        <w:rPr>
          <w:rFonts w:ascii="Arial" w:hAnsi="Arial" w:cs="Arial"/>
          <w:sz w:val="18"/>
          <w:szCs w:val="18"/>
        </w:rPr>
        <w:t xml:space="preserve"> με απόφαση της Αναθέτουσας Αρχής, ύστερα από γνωμοδότηση του</w:t>
      </w:r>
      <w:r w:rsidR="005A3616" w:rsidRPr="00D30D59">
        <w:rPr>
          <w:rFonts w:ascii="Arial" w:hAnsi="Arial" w:cs="Arial"/>
          <w:sz w:val="18"/>
          <w:szCs w:val="18"/>
        </w:rPr>
        <w:t xml:space="preserve"> αρμοδί</w:t>
      </w:r>
      <w:r w:rsidRPr="00D30D59">
        <w:rPr>
          <w:rFonts w:ascii="Arial" w:hAnsi="Arial" w:cs="Arial"/>
          <w:sz w:val="18"/>
          <w:szCs w:val="18"/>
        </w:rPr>
        <w:t>ου οργάνου, εφόσον δεν φορτώσει, παραδώσει ή αν</w:t>
      </w:r>
      <w:r w:rsidR="00EB0637" w:rsidRPr="00D30D59">
        <w:rPr>
          <w:rFonts w:ascii="Arial" w:hAnsi="Arial" w:cs="Arial"/>
          <w:sz w:val="18"/>
          <w:szCs w:val="18"/>
        </w:rPr>
        <w:t>τικαταστήσει τα συμβατικά υλικά</w:t>
      </w:r>
      <w:r w:rsidRPr="00D30D59">
        <w:rPr>
          <w:rFonts w:ascii="Arial" w:hAnsi="Arial" w:cs="Arial"/>
          <w:sz w:val="18"/>
          <w:szCs w:val="18"/>
        </w:rPr>
        <w:t xml:space="preserve"> ή δεν επισκευάσει ή συντηρήσει αυτά μέσα στον συμβατικό χρόνο ή στον χρόνο παράτασης που θα του δοθεί, σύμφωνα με όσα προβλέπονται σ</w:t>
      </w:r>
      <w:r w:rsidR="002D79D5" w:rsidRPr="00D30D59">
        <w:rPr>
          <w:rFonts w:ascii="Arial" w:hAnsi="Arial" w:cs="Arial"/>
          <w:sz w:val="18"/>
          <w:szCs w:val="18"/>
        </w:rPr>
        <w:t>το άρθρο 206 του Ν. 4412/2016.</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Δεν κηρύσσεται έκπτωτος  όταν:</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α) το υλικό δεν φορτωθεί ή παραδοθεί ή αντικατασταθεί με ευθύνη του φορέα που εκτελεί τη Σύμβαση,</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β) συντρέχουν λόγοι ανωτέρας βίας.</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Στον οικονομικό φορέα που κηρ</w:t>
      </w:r>
      <w:r w:rsidR="005A3616" w:rsidRPr="00D30D59">
        <w:rPr>
          <w:rFonts w:ascii="Arial" w:hAnsi="Arial" w:cs="Arial"/>
          <w:sz w:val="18"/>
          <w:szCs w:val="18"/>
        </w:rPr>
        <w:t xml:space="preserve">ύσσεται έκπτωτος από τη Σύμβαση επιβάλλονται </w:t>
      </w:r>
      <w:r w:rsidRPr="00D30D59">
        <w:rPr>
          <w:rFonts w:ascii="Arial" w:hAnsi="Arial" w:cs="Arial"/>
          <w:sz w:val="18"/>
          <w:szCs w:val="18"/>
        </w:rPr>
        <w:t>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lastRenderedPageBreak/>
        <w:t>α) ολική κατάπτωση της Εγγύησης Καλής Εκτέλεσης της Σύμβασης,</w:t>
      </w:r>
    </w:p>
    <w:p w:rsidR="000D702A" w:rsidRPr="00D30D59" w:rsidRDefault="000D702A" w:rsidP="003A1396">
      <w:pPr>
        <w:shd w:val="clear" w:color="auto" w:fill="FFFFFF"/>
        <w:suppressAutoHyphens w:val="0"/>
        <w:spacing w:line="360" w:lineRule="auto"/>
        <w:jc w:val="both"/>
        <w:rPr>
          <w:rFonts w:ascii="Arial" w:hAnsi="Arial" w:cs="Arial"/>
          <w:sz w:val="18"/>
          <w:szCs w:val="18"/>
        </w:rPr>
      </w:pPr>
      <w:r w:rsidRPr="00D30D59">
        <w:rPr>
          <w:rFonts w:ascii="Arial" w:hAnsi="Arial" w:cs="Arial"/>
          <w:sz w:val="18"/>
          <w:szCs w:val="18"/>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 4412/16, επιβάλλεται πρόστιμο 5% επί της συμβατικής αξίας της ποσότητας που παραδόθηκε εκπρόθεσμα.</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Κατά τον υπολογισμό του χρονικού διαστήματος της καθυστέρησης για φόρτωση -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επομένη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0D702A" w:rsidRPr="00D30D59" w:rsidRDefault="000D702A" w:rsidP="003A1396">
      <w:pPr>
        <w:suppressAutoHyphens w:val="0"/>
        <w:spacing w:line="360" w:lineRule="auto"/>
        <w:jc w:val="both"/>
        <w:rPr>
          <w:rFonts w:ascii="Arial" w:hAnsi="Arial" w:cs="Arial"/>
          <w:sz w:val="18"/>
          <w:szCs w:val="18"/>
        </w:rPr>
      </w:pPr>
      <w:r w:rsidRPr="00D30D59">
        <w:rPr>
          <w:rFonts w:ascii="Arial" w:hAnsi="Arial" w:cs="Arial"/>
          <w:sz w:val="18"/>
          <w:szCs w:val="18"/>
        </w:rPr>
        <w:t>Σε περίπτωση ένωσης οικονομικών φορέων, το πρόστιμο και οι τόκοι επιβάλλονται αναλόγως σε όλα τα μέλη της ένωσης.</w:t>
      </w:r>
    </w:p>
    <w:p w:rsidR="00F0715A" w:rsidRPr="00D30D59" w:rsidRDefault="00F0715A" w:rsidP="003A1396">
      <w:pPr>
        <w:suppressAutoHyphens w:val="0"/>
        <w:spacing w:line="360" w:lineRule="auto"/>
        <w:jc w:val="both"/>
        <w:rPr>
          <w:rFonts w:ascii="Arial" w:hAnsi="Arial" w:cs="Arial"/>
          <w:sz w:val="18"/>
          <w:szCs w:val="18"/>
        </w:rPr>
      </w:pPr>
    </w:p>
    <w:p w:rsidR="009602CA" w:rsidRPr="00D30D59" w:rsidRDefault="00521682" w:rsidP="003A1396">
      <w:pPr>
        <w:pStyle w:val="af3"/>
        <w:widowControl w:val="0"/>
        <w:tabs>
          <w:tab w:val="left" w:pos="284"/>
        </w:tabs>
        <w:autoSpaceDE w:val="0"/>
        <w:spacing w:line="360" w:lineRule="auto"/>
        <w:ind w:left="0" w:right="-283"/>
        <w:contextualSpacing/>
        <w:jc w:val="both"/>
        <w:rPr>
          <w:rFonts w:ascii="Arial" w:eastAsia="Calibri" w:hAnsi="Arial" w:cs="Arial"/>
          <w:b/>
          <w:caps/>
          <w:sz w:val="18"/>
          <w:szCs w:val="18"/>
          <w:lang w:eastAsia="en-US"/>
        </w:rPr>
      </w:pPr>
      <w:r w:rsidRPr="00D30D59">
        <w:rPr>
          <w:rFonts w:ascii="Arial" w:eastAsia="Calibri" w:hAnsi="Arial" w:cs="Arial"/>
          <w:b/>
          <w:bCs/>
          <w:iCs/>
          <w:sz w:val="18"/>
          <w:szCs w:val="18"/>
          <w:lang w:eastAsia="el-GR"/>
        </w:rPr>
        <w:t>ΑΡΘΡΟ 27</w:t>
      </w:r>
      <w:r w:rsidR="00F46B0B" w:rsidRPr="00D30D59">
        <w:rPr>
          <w:rFonts w:ascii="Arial" w:eastAsia="Calibri" w:hAnsi="Arial" w:cs="Arial"/>
          <w:b/>
          <w:bCs/>
          <w:iCs/>
          <w:sz w:val="18"/>
          <w:szCs w:val="18"/>
          <w:lang w:eastAsia="el-GR"/>
        </w:rPr>
        <w:t xml:space="preserve">. </w:t>
      </w:r>
      <w:r w:rsidR="009602CA" w:rsidRPr="00D30D59">
        <w:rPr>
          <w:rFonts w:ascii="Arial" w:eastAsia="Calibri" w:hAnsi="Arial" w:cs="Arial"/>
          <w:b/>
          <w:bCs/>
          <w:iCs/>
          <w:sz w:val="18"/>
          <w:szCs w:val="18"/>
          <w:lang w:eastAsia="el-GR"/>
        </w:rPr>
        <w:t xml:space="preserve">ΧΡΟΝΟΣ </w:t>
      </w:r>
      <w:r w:rsidR="00F46B0B" w:rsidRPr="00D30D59">
        <w:rPr>
          <w:rFonts w:ascii="Arial" w:eastAsia="Calibri" w:hAnsi="Arial" w:cs="Arial"/>
          <w:b/>
          <w:caps/>
          <w:sz w:val="18"/>
          <w:szCs w:val="18"/>
          <w:lang w:eastAsia="en-US"/>
        </w:rPr>
        <w:t>ΠΑΡΑΔΟΣΗ</w:t>
      </w:r>
      <w:r w:rsidR="009602CA" w:rsidRPr="00D30D59">
        <w:rPr>
          <w:rFonts w:ascii="Arial" w:eastAsia="Calibri" w:hAnsi="Arial" w:cs="Arial"/>
          <w:b/>
          <w:caps/>
          <w:sz w:val="18"/>
          <w:szCs w:val="18"/>
          <w:lang w:eastAsia="en-US"/>
        </w:rPr>
        <w:t>Σ ΥΛΙΚΩΝ</w:t>
      </w:r>
    </w:p>
    <w:p w:rsidR="00ED1FDA" w:rsidRPr="00D30D59" w:rsidRDefault="00CC1BCD" w:rsidP="003A1396">
      <w:pPr>
        <w:pStyle w:val="af6"/>
        <w:spacing w:line="360" w:lineRule="auto"/>
        <w:ind w:left="0" w:right="-24"/>
        <w:jc w:val="both"/>
        <w:rPr>
          <w:rFonts w:ascii="Arial" w:hAnsi="Arial" w:cs="Arial"/>
          <w:sz w:val="18"/>
          <w:szCs w:val="18"/>
        </w:rPr>
      </w:pPr>
      <w:r w:rsidRPr="00D30D59">
        <w:rPr>
          <w:rFonts w:ascii="Arial" w:hAnsi="Arial" w:cs="Arial"/>
          <w:sz w:val="18"/>
          <w:szCs w:val="18"/>
        </w:rPr>
        <w:t xml:space="preserve">Η παράδοση των υπό προμήθεια ειδών θα γίνεται </w:t>
      </w:r>
      <w:r w:rsidRPr="00D30D59">
        <w:rPr>
          <w:rFonts w:ascii="Arial" w:hAnsi="Arial" w:cs="Arial"/>
          <w:b/>
          <w:sz w:val="18"/>
          <w:szCs w:val="18"/>
        </w:rPr>
        <w:t>κατόπιν γραπτής παραγγελίας</w:t>
      </w:r>
      <w:r w:rsidRPr="00D30D59">
        <w:rPr>
          <w:rFonts w:ascii="Arial" w:hAnsi="Arial" w:cs="Arial"/>
          <w:sz w:val="18"/>
          <w:szCs w:val="18"/>
        </w:rPr>
        <w:t>, μέσα στο χρόνο παράδοσης που ορίζει η παρούσα Διακήρυξη, στην αποθήκη του Νοσοκομείου ή στο χώρο που θα τους υποδειχθεί από το γραφείο Διαχείρισης, τμηματικά και ανάλογα με τις ανάγκες του φορέα, με έξοδα, ευθύνη και μέριμνα του Προμηθευτή.</w:t>
      </w:r>
    </w:p>
    <w:p w:rsidR="00CC1BCD" w:rsidRPr="00D30D59" w:rsidRDefault="00CC1BCD" w:rsidP="003A1396">
      <w:pPr>
        <w:pStyle w:val="af6"/>
        <w:spacing w:line="360" w:lineRule="auto"/>
        <w:ind w:left="0" w:right="-24"/>
        <w:jc w:val="both"/>
        <w:rPr>
          <w:rFonts w:ascii="Arial" w:hAnsi="Arial" w:cs="Arial"/>
          <w:sz w:val="18"/>
          <w:szCs w:val="18"/>
        </w:rPr>
      </w:pPr>
      <w:r w:rsidRPr="00D30D59">
        <w:rPr>
          <w:rFonts w:ascii="Arial" w:hAnsi="Arial" w:cs="Arial"/>
          <w:color w:val="000000"/>
          <w:sz w:val="18"/>
          <w:szCs w:val="18"/>
        </w:rPr>
        <w:t xml:space="preserve">Η παραλαβή της προμήθειας θα πραγματοποιείται </w:t>
      </w:r>
      <w:r w:rsidRPr="00D30D59">
        <w:rPr>
          <w:rFonts w:ascii="Arial" w:hAnsi="Arial" w:cs="Arial"/>
          <w:b/>
          <w:color w:val="000000"/>
          <w:sz w:val="18"/>
          <w:szCs w:val="18"/>
        </w:rPr>
        <w:t xml:space="preserve">εντός </w:t>
      </w:r>
      <w:r w:rsidR="0026468B" w:rsidRPr="00D30D59">
        <w:rPr>
          <w:rFonts w:ascii="Arial" w:hAnsi="Arial" w:cs="Arial"/>
          <w:b/>
          <w:color w:val="000000"/>
          <w:sz w:val="18"/>
          <w:szCs w:val="18"/>
        </w:rPr>
        <w:t>δύο (02</w:t>
      </w:r>
      <w:r w:rsidRPr="00D30D59">
        <w:rPr>
          <w:rFonts w:ascii="Arial" w:hAnsi="Arial" w:cs="Arial"/>
          <w:b/>
          <w:color w:val="000000"/>
          <w:sz w:val="18"/>
          <w:szCs w:val="18"/>
        </w:rPr>
        <w:t xml:space="preserve">) ημερολογιακών ημερών από την </w:t>
      </w:r>
      <w:r w:rsidRPr="00D30D59">
        <w:rPr>
          <w:rFonts w:ascii="Arial" w:hAnsi="Arial" w:cs="Arial"/>
          <w:color w:val="000000"/>
          <w:sz w:val="18"/>
          <w:szCs w:val="18"/>
        </w:rPr>
        <w:t>ημερομηνία αποστολής στον ανάδοχο του ανωτέρω εγγράφου-παραγγελίας από το Νοσοκομείο,</w:t>
      </w:r>
      <w:r w:rsidRPr="00D30D59">
        <w:rPr>
          <w:rFonts w:ascii="Arial" w:hAnsi="Arial" w:cs="Arial"/>
          <w:b/>
          <w:color w:val="000000"/>
          <w:sz w:val="18"/>
          <w:szCs w:val="18"/>
        </w:rPr>
        <w:t xml:space="preserve"> </w:t>
      </w:r>
      <w:r w:rsidRPr="00D30D59">
        <w:rPr>
          <w:rFonts w:ascii="Arial" w:hAnsi="Arial" w:cs="Arial"/>
          <w:color w:val="000000"/>
          <w:sz w:val="18"/>
          <w:szCs w:val="18"/>
        </w:rPr>
        <w:t xml:space="preserve">από αρμόδια επιτροπή παρακολούθησης και παραλαβής που θα συγκροτηθεί για το σκοπό αυτό και θα εκδίδει σχετικά πρωτόκολλα παραλαβής. </w:t>
      </w:r>
      <w:r w:rsidRPr="00D30D59">
        <w:rPr>
          <w:rFonts w:ascii="Arial" w:hAnsi="Arial" w:cs="Arial"/>
          <w:b/>
          <w:color w:val="000000"/>
          <w:sz w:val="18"/>
          <w:szCs w:val="18"/>
        </w:rPr>
        <w:t>Στα δελτία αποστολής και τιμολόγια πρέπει να αναγράφονται και οι κωδικοί αριθμοί των ειδών (Α/Α), όπως αυτοί αποτυπώνονται στον Πίνακα Ειδών του Παραρτήματος Β’.</w:t>
      </w:r>
    </w:p>
    <w:p w:rsidR="00CC1BCD" w:rsidRPr="00D30D59" w:rsidRDefault="00CC1BCD" w:rsidP="003A1396">
      <w:pPr>
        <w:autoSpaceDE w:val="0"/>
        <w:spacing w:line="360" w:lineRule="auto"/>
        <w:ind w:right="-24"/>
        <w:jc w:val="both"/>
        <w:rPr>
          <w:rFonts w:ascii="Arial" w:hAnsi="Arial" w:cs="Arial"/>
          <w:sz w:val="18"/>
          <w:szCs w:val="18"/>
        </w:rPr>
      </w:pPr>
      <w:r w:rsidRPr="00D30D59">
        <w:rPr>
          <w:rFonts w:ascii="Arial" w:hAnsi="Arial" w:cs="Arial"/>
          <w:color w:val="000000"/>
          <w:sz w:val="18"/>
          <w:szCs w:val="18"/>
        </w:rPr>
        <w:t xml:space="preserve">Ο συμβατικός χρόνος παράδοσης της προμήθειας μπορεί, σε αντικειμενικά δικαιολογημένες περιπτώσεις, να παρατείνεται μέχρι το ¼ αυτού, ύστερα από σχετικό αίτημα του αναδόχου που υποβάλλεται υποχρεωτικά πριν από τη λήξη του συμβατικού χρόνου. Σε περίπτωση που ο συμβατικός χρόνος παράδοσης δεν είναι μεγαλύτερος από τριάντα (30) ημερολογιακές ημέρες μπορεί, με απόφαση της Αναθέτουσας Αρχής, να παρατείνεται μέχρι το ½ αυτού.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έργο, ο ανάδοχος κηρύσσεται έκπτωτος, επιβαλλομένων των κατά περίπτωση προβλεπόμενων κυρώσεων της παρούσας διακήρυξης. </w:t>
      </w:r>
    </w:p>
    <w:p w:rsidR="00CC1BCD" w:rsidRPr="00D30D59" w:rsidRDefault="00CC1BCD" w:rsidP="003A1396">
      <w:pPr>
        <w:autoSpaceDE w:val="0"/>
        <w:spacing w:line="360" w:lineRule="auto"/>
        <w:ind w:right="-24"/>
        <w:jc w:val="both"/>
        <w:rPr>
          <w:rFonts w:ascii="Arial" w:hAnsi="Arial" w:cs="Arial"/>
          <w:sz w:val="18"/>
          <w:szCs w:val="18"/>
        </w:rPr>
      </w:pPr>
      <w:r w:rsidRPr="00D30D59">
        <w:rPr>
          <w:rFonts w:ascii="Arial" w:hAnsi="Arial" w:cs="Arial"/>
          <w:color w:val="000000"/>
          <w:sz w:val="18"/>
          <w:szCs w:val="18"/>
        </w:rPr>
        <w:t xml:space="preserve">Με αιτιολογημένη απόφαση της Αναθέτουσας Αρχής και ύστερα από γνωμοδότηση της επιτροπής διενέργειας του διαγωνισμού, ο συμβατικός χρόνος παράδοσης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της συμβατικής προμήθειας. </w:t>
      </w:r>
    </w:p>
    <w:p w:rsidR="00C06AAB" w:rsidRPr="00D30D59" w:rsidRDefault="00CC1BCD" w:rsidP="003A1396">
      <w:pPr>
        <w:spacing w:line="360" w:lineRule="auto"/>
        <w:jc w:val="both"/>
        <w:rPr>
          <w:rFonts w:ascii="Arial" w:hAnsi="Arial" w:cs="Arial"/>
          <w:sz w:val="18"/>
          <w:szCs w:val="18"/>
        </w:rPr>
      </w:pPr>
      <w:r w:rsidRPr="00D30D59">
        <w:rPr>
          <w:rFonts w:ascii="Arial" w:hAnsi="Arial" w:cs="Arial"/>
          <w:sz w:val="18"/>
          <w:szCs w:val="18"/>
        </w:rPr>
        <w:lastRenderedPageBreak/>
        <w:t xml:space="preserve">Ο συμβατικός χρόνος παραλαβής των υλικών αρχίζει από την ημερομηνία πραγματικής προσκόμισης των υλικών </w:t>
      </w:r>
      <w:r w:rsidRPr="00D30D59">
        <w:rPr>
          <w:rFonts w:ascii="Arial" w:hAnsi="Arial" w:cs="Arial"/>
          <w:b/>
          <w:bCs/>
          <w:sz w:val="18"/>
          <w:szCs w:val="18"/>
        </w:rPr>
        <w:t>(Άρθρο 209/Ν.4412)</w:t>
      </w:r>
      <w:r w:rsidRPr="00D30D59">
        <w:rPr>
          <w:rFonts w:ascii="Arial" w:hAnsi="Arial" w:cs="Arial"/>
          <w:sz w:val="18"/>
          <w:szCs w:val="18"/>
        </w:rPr>
        <w:t>.</w:t>
      </w:r>
    </w:p>
    <w:p w:rsidR="00CC1BCD" w:rsidRPr="00D30D59" w:rsidRDefault="00CC1BCD" w:rsidP="003A1396">
      <w:pPr>
        <w:spacing w:line="360" w:lineRule="auto"/>
        <w:jc w:val="both"/>
        <w:rPr>
          <w:rFonts w:ascii="Arial" w:hAnsi="Arial" w:cs="Arial"/>
          <w:sz w:val="18"/>
          <w:szCs w:val="18"/>
        </w:rPr>
      </w:pPr>
      <w:r w:rsidRPr="00D30D59">
        <w:rPr>
          <w:rFonts w:ascii="Arial" w:eastAsia="Calibri" w:hAnsi="Arial" w:cs="Arial"/>
          <w:sz w:val="18"/>
          <w:szCs w:val="18"/>
          <w:lang w:eastAsia="en-US"/>
        </w:rPr>
        <w:t xml:space="preserve">Για τις υπόλοιπες διαδικασίες ισχύουν όσα προβλέπονται στο </w:t>
      </w:r>
      <w:r w:rsidRPr="00D30D59">
        <w:rPr>
          <w:rFonts w:ascii="Arial" w:eastAsia="Calibri" w:hAnsi="Arial" w:cs="Arial"/>
          <w:b/>
          <w:sz w:val="18"/>
          <w:szCs w:val="18"/>
          <w:lang w:eastAsia="en-US"/>
        </w:rPr>
        <w:t>Άρθρο 206, 208 και 209 του Ν.4412/2016</w:t>
      </w:r>
      <w:r w:rsidRPr="00D30D59">
        <w:rPr>
          <w:rFonts w:ascii="Arial" w:eastAsia="Calibri" w:hAnsi="Arial" w:cs="Arial"/>
          <w:sz w:val="18"/>
          <w:szCs w:val="18"/>
          <w:lang w:eastAsia="en-US"/>
        </w:rPr>
        <w:t>.</w:t>
      </w:r>
    </w:p>
    <w:p w:rsidR="0060668F" w:rsidRPr="00D30D59" w:rsidRDefault="0060668F" w:rsidP="003A1396">
      <w:pPr>
        <w:pStyle w:val="af3"/>
        <w:widowControl w:val="0"/>
        <w:tabs>
          <w:tab w:val="left" w:pos="284"/>
        </w:tabs>
        <w:autoSpaceDE w:val="0"/>
        <w:spacing w:line="360" w:lineRule="auto"/>
        <w:ind w:left="0" w:right="-283"/>
        <w:contextualSpacing/>
        <w:jc w:val="both"/>
        <w:rPr>
          <w:rFonts w:ascii="Arial" w:hAnsi="Arial" w:cs="Arial"/>
          <w:b/>
          <w:color w:val="0000FF"/>
          <w:sz w:val="18"/>
          <w:szCs w:val="18"/>
        </w:rPr>
      </w:pPr>
    </w:p>
    <w:p w:rsidR="00F46B0B" w:rsidRPr="00D30D59" w:rsidRDefault="00521682" w:rsidP="003A1396">
      <w:pPr>
        <w:pStyle w:val="af3"/>
        <w:widowControl w:val="0"/>
        <w:tabs>
          <w:tab w:val="left" w:pos="284"/>
        </w:tabs>
        <w:autoSpaceDE w:val="0"/>
        <w:spacing w:line="360" w:lineRule="auto"/>
        <w:ind w:left="0" w:right="-283"/>
        <w:contextualSpacing/>
        <w:jc w:val="both"/>
        <w:rPr>
          <w:rFonts w:ascii="Arial" w:eastAsia="Calibri" w:hAnsi="Arial" w:cs="Arial"/>
          <w:b/>
          <w:caps/>
          <w:sz w:val="18"/>
          <w:szCs w:val="18"/>
          <w:lang w:eastAsia="en-US"/>
        </w:rPr>
      </w:pPr>
      <w:r w:rsidRPr="00D30D59">
        <w:rPr>
          <w:rFonts w:ascii="Arial" w:eastAsia="Calibri" w:hAnsi="Arial" w:cs="Arial"/>
          <w:b/>
          <w:caps/>
          <w:sz w:val="18"/>
          <w:szCs w:val="18"/>
          <w:lang w:eastAsia="en-US"/>
        </w:rPr>
        <w:t>ΑΡΘΡΟ 28</w:t>
      </w:r>
      <w:r w:rsidR="009602CA" w:rsidRPr="00D30D59">
        <w:rPr>
          <w:rFonts w:ascii="Arial" w:eastAsia="Calibri" w:hAnsi="Arial" w:cs="Arial"/>
          <w:b/>
          <w:caps/>
          <w:sz w:val="18"/>
          <w:szCs w:val="18"/>
          <w:lang w:eastAsia="en-US"/>
        </w:rPr>
        <w:t xml:space="preserve">. </w:t>
      </w:r>
      <w:r w:rsidR="00F46B0B" w:rsidRPr="00D30D59">
        <w:rPr>
          <w:rFonts w:ascii="Arial" w:eastAsia="Calibri" w:hAnsi="Arial" w:cs="Arial"/>
          <w:b/>
          <w:caps/>
          <w:sz w:val="18"/>
          <w:szCs w:val="18"/>
          <w:lang w:eastAsia="en-US"/>
        </w:rPr>
        <w:t>ΠΑΡΑΛΑΒΗ ΥΛΙΚΩΝ</w:t>
      </w:r>
    </w:p>
    <w:p w:rsidR="00F46B0B" w:rsidRPr="00D30D59" w:rsidRDefault="00F46B0B" w:rsidP="003A1396">
      <w:pPr>
        <w:tabs>
          <w:tab w:val="left" w:pos="284"/>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Κατά τη διαδικασία παραλαβής των υλικών, διενεργείται ποσοτικός και ποιοτικός έλεγχος στον οποίο  εφόσον το επιθυμεί, μπορεί να παραστεί και ο προμηθευτής. Ο ποιοτικός έλεγχος μπορεί να γίνεται με</w:t>
      </w:r>
      <w:r w:rsidR="005E4C33" w:rsidRPr="00D30D59">
        <w:rPr>
          <w:rFonts w:ascii="Arial" w:hAnsi="Arial" w:cs="Arial"/>
          <w:sz w:val="18"/>
          <w:szCs w:val="18"/>
        </w:rPr>
        <w:t xml:space="preserve"> τους εξής τρόπους</w:t>
      </w:r>
      <w:r w:rsidRPr="00D30D59">
        <w:rPr>
          <w:rFonts w:ascii="Arial" w:hAnsi="Arial" w:cs="Arial"/>
          <w:sz w:val="18"/>
          <w:szCs w:val="18"/>
        </w:rPr>
        <w:t>:</w:t>
      </w:r>
    </w:p>
    <w:p w:rsidR="00F46B0B" w:rsidRPr="00D30D59" w:rsidRDefault="0094336D" w:rsidP="003A1396">
      <w:pPr>
        <w:tabs>
          <w:tab w:val="left" w:pos="720"/>
          <w:tab w:val="left" w:pos="993"/>
        </w:tabs>
        <w:autoSpaceDE w:val="0"/>
        <w:spacing w:line="360" w:lineRule="auto"/>
        <w:ind w:right="-24"/>
        <w:contextualSpacing/>
        <w:jc w:val="both"/>
        <w:rPr>
          <w:rFonts w:ascii="Arial" w:hAnsi="Arial" w:cs="Arial"/>
          <w:sz w:val="18"/>
          <w:szCs w:val="18"/>
        </w:rPr>
      </w:pPr>
      <w:r w:rsidRPr="00D30D59">
        <w:rPr>
          <w:rFonts w:ascii="Arial" w:hAnsi="Arial" w:cs="Arial"/>
          <w:b/>
          <w:sz w:val="18"/>
          <w:szCs w:val="18"/>
        </w:rPr>
        <w:t>α)</w:t>
      </w:r>
      <w:r w:rsidRPr="00D30D59">
        <w:rPr>
          <w:rFonts w:ascii="Arial" w:hAnsi="Arial" w:cs="Arial"/>
          <w:sz w:val="18"/>
          <w:szCs w:val="18"/>
        </w:rPr>
        <w:t xml:space="preserve">  </w:t>
      </w:r>
      <w:r w:rsidR="00537C3C" w:rsidRPr="00D30D59">
        <w:rPr>
          <w:rFonts w:ascii="Arial" w:hAnsi="Arial" w:cs="Arial"/>
          <w:sz w:val="18"/>
          <w:szCs w:val="18"/>
        </w:rPr>
        <w:t>Με μακροσκοπική εξέταση.</w:t>
      </w:r>
    </w:p>
    <w:p w:rsidR="00F2128C" w:rsidRPr="00D30D59" w:rsidRDefault="0094336D" w:rsidP="003A1396">
      <w:pPr>
        <w:tabs>
          <w:tab w:val="left" w:pos="720"/>
          <w:tab w:val="left" w:pos="993"/>
        </w:tabs>
        <w:autoSpaceDE w:val="0"/>
        <w:spacing w:line="360" w:lineRule="auto"/>
        <w:ind w:right="-24"/>
        <w:contextualSpacing/>
        <w:jc w:val="both"/>
        <w:rPr>
          <w:rFonts w:ascii="Arial" w:hAnsi="Arial" w:cs="Arial"/>
          <w:sz w:val="18"/>
          <w:szCs w:val="18"/>
        </w:rPr>
      </w:pPr>
      <w:r w:rsidRPr="00D30D59">
        <w:rPr>
          <w:rFonts w:ascii="Arial" w:hAnsi="Arial" w:cs="Arial"/>
          <w:b/>
          <w:sz w:val="18"/>
          <w:szCs w:val="18"/>
        </w:rPr>
        <w:t>β)</w:t>
      </w:r>
      <w:r w:rsidRPr="00D30D59">
        <w:rPr>
          <w:rFonts w:ascii="Arial" w:hAnsi="Arial" w:cs="Arial"/>
          <w:sz w:val="18"/>
          <w:szCs w:val="18"/>
        </w:rPr>
        <w:t xml:space="preserve">  </w:t>
      </w:r>
      <w:r w:rsidR="00F2128C" w:rsidRPr="00D30D59">
        <w:rPr>
          <w:rFonts w:ascii="Arial" w:hAnsi="Arial" w:cs="Arial"/>
          <w:sz w:val="18"/>
          <w:szCs w:val="18"/>
        </w:rPr>
        <w:t>Με χημική ή μηχανική εξέταση (εργαστηριακή εξέταση).</w:t>
      </w:r>
    </w:p>
    <w:p w:rsidR="00F46B0B" w:rsidRPr="00D30D59" w:rsidRDefault="0094336D" w:rsidP="003A1396">
      <w:pPr>
        <w:tabs>
          <w:tab w:val="left" w:pos="720"/>
          <w:tab w:val="left" w:pos="993"/>
        </w:tabs>
        <w:autoSpaceDE w:val="0"/>
        <w:spacing w:line="360" w:lineRule="auto"/>
        <w:ind w:right="-24"/>
        <w:contextualSpacing/>
        <w:jc w:val="both"/>
        <w:rPr>
          <w:rFonts w:ascii="Arial" w:hAnsi="Arial" w:cs="Arial"/>
          <w:sz w:val="18"/>
          <w:szCs w:val="18"/>
        </w:rPr>
      </w:pPr>
      <w:r w:rsidRPr="00D30D59">
        <w:rPr>
          <w:rFonts w:ascii="Arial" w:hAnsi="Arial" w:cs="Arial"/>
          <w:b/>
          <w:sz w:val="18"/>
          <w:szCs w:val="18"/>
        </w:rPr>
        <w:t>γ)</w:t>
      </w:r>
      <w:r w:rsidRPr="00D30D59">
        <w:rPr>
          <w:rFonts w:ascii="Arial" w:hAnsi="Arial" w:cs="Arial"/>
          <w:sz w:val="18"/>
          <w:szCs w:val="18"/>
        </w:rPr>
        <w:t xml:space="preserve">  </w:t>
      </w:r>
      <w:r w:rsidR="00F46B0B" w:rsidRPr="00D30D59">
        <w:rPr>
          <w:rFonts w:ascii="Arial" w:hAnsi="Arial" w:cs="Arial"/>
          <w:sz w:val="18"/>
          <w:szCs w:val="18"/>
        </w:rPr>
        <w:t>Με πρακτική δοκιμασία</w:t>
      </w:r>
      <w:r w:rsidR="00F2128C" w:rsidRPr="00D30D59">
        <w:rPr>
          <w:rFonts w:ascii="Arial" w:hAnsi="Arial" w:cs="Arial"/>
          <w:sz w:val="18"/>
          <w:szCs w:val="18"/>
        </w:rPr>
        <w:t>.</w:t>
      </w:r>
    </w:p>
    <w:p w:rsidR="00C513ED" w:rsidRPr="00D30D59" w:rsidRDefault="00C513ED" w:rsidP="003A1396">
      <w:pPr>
        <w:tabs>
          <w:tab w:val="left" w:pos="720"/>
          <w:tab w:val="left" w:pos="993"/>
        </w:tabs>
        <w:autoSpaceDE w:val="0"/>
        <w:spacing w:line="360" w:lineRule="auto"/>
        <w:ind w:right="-24"/>
        <w:contextualSpacing/>
        <w:jc w:val="both"/>
        <w:rPr>
          <w:rFonts w:ascii="Arial" w:hAnsi="Arial" w:cs="Arial"/>
          <w:sz w:val="18"/>
          <w:szCs w:val="18"/>
        </w:rPr>
      </w:pPr>
      <w:r w:rsidRPr="00D30D59">
        <w:rPr>
          <w:rFonts w:ascii="Arial" w:hAnsi="Arial" w:cs="Arial"/>
          <w:b/>
          <w:sz w:val="18"/>
          <w:szCs w:val="18"/>
        </w:rPr>
        <w:t>δ)</w:t>
      </w:r>
      <w:r w:rsidRPr="00D30D59">
        <w:rPr>
          <w:rFonts w:ascii="Arial" w:hAnsi="Arial" w:cs="Arial"/>
          <w:sz w:val="18"/>
          <w:szCs w:val="18"/>
        </w:rPr>
        <w:t xml:space="preserve">  </w:t>
      </w:r>
      <w:r w:rsidR="00F2128C" w:rsidRPr="00D30D59">
        <w:rPr>
          <w:rFonts w:ascii="Arial" w:hAnsi="Arial" w:cs="Arial"/>
          <w:sz w:val="18"/>
          <w:szCs w:val="18"/>
        </w:rPr>
        <w:t>Με όλους ή με όσους από τους παραπάνω τρόπους χρειάζεται, ανάλογα με το προς προμήθεια υλικό</w:t>
      </w:r>
    </w:p>
    <w:p w:rsidR="00D25EB5" w:rsidRPr="00D30D59" w:rsidRDefault="00F2128C" w:rsidP="003A1396">
      <w:pPr>
        <w:tabs>
          <w:tab w:val="left" w:pos="720"/>
          <w:tab w:val="left" w:pos="993"/>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 xml:space="preserve"> </w:t>
      </w:r>
      <w:r w:rsidR="00C513ED" w:rsidRPr="00D30D59">
        <w:rPr>
          <w:rFonts w:ascii="Arial" w:hAnsi="Arial" w:cs="Arial"/>
          <w:sz w:val="18"/>
          <w:szCs w:val="18"/>
        </w:rPr>
        <w:t xml:space="preserve">ή και με οποιονδήποτε άλλο ενδεικνυόμενο τρόπο, εφόσον ο τρόπος αυτός προβλέπεται από τη </w:t>
      </w:r>
      <w:r w:rsidR="00D25EB5" w:rsidRPr="00D30D59">
        <w:rPr>
          <w:rFonts w:ascii="Arial" w:hAnsi="Arial" w:cs="Arial"/>
          <w:sz w:val="18"/>
          <w:szCs w:val="18"/>
        </w:rPr>
        <w:t>σύμβαση.</w:t>
      </w:r>
    </w:p>
    <w:p w:rsidR="00B41749" w:rsidRPr="00D30D59" w:rsidRDefault="00F46B0B" w:rsidP="003A1396">
      <w:pPr>
        <w:tabs>
          <w:tab w:val="left" w:pos="284"/>
          <w:tab w:val="left" w:pos="567"/>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Σε περίπτωση που γίνει μακροσκοπική εξέταση, συντάσσεται από την επιτροπή παραλαβής πρωτόκολλο</w:t>
      </w:r>
      <w:r w:rsidR="00C71A60" w:rsidRPr="00D30D59">
        <w:rPr>
          <w:rFonts w:ascii="Arial" w:hAnsi="Arial" w:cs="Arial"/>
          <w:sz w:val="18"/>
          <w:szCs w:val="18"/>
        </w:rPr>
        <w:t xml:space="preserve"> οριστικής παραλαβής ή απόρριψης </w:t>
      </w:r>
      <w:r w:rsidRPr="00D30D59">
        <w:rPr>
          <w:rFonts w:ascii="Arial" w:hAnsi="Arial" w:cs="Arial"/>
          <w:sz w:val="18"/>
          <w:szCs w:val="18"/>
        </w:rPr>
        <w:t>μετά τη διενέργεια του μακροσκο</w:t>
      </w:r>
      <w:r w:rsidR="00981168" w:rsidRPr="00D30D59">
        <w:rPr>
          <w:rFonts w:ascii="Arial" w:hAnsi="Arial" w:cs="Arial"/>
          <w:sz w:val="18"/>
          <w:szCs w:val="18"/>
        </w:rPr>
        <w:t xml:space="preserve">πικού ελέγχου. </w:t>
      </w:r>
      <w:r w:rsidR="0094336D" w:rsidRPr="00D30D59">
        <w:rPr>
          <w:rFonts w:ascii="Arial" w:hAnsi="Arial" w:cs="Arial"/>
          <w:sz w:val="18"/>
          <w:szCs w:val="18"/>
        </w:rPr>
        <w:t xml:space="preserve">Όταν η σύμβαση προβλέπει, </w:t>
      </w:r>
      <w:r w:rsidR="00981168" w:rsidRPr="00D30D59">
        <w:rPr>
          <w:rFonts w:ascii="Arial" w:hAnsi="Arial" w:cs="Arial"/>
          <w:sz w:val="18"/>
          <w:szCs w:val="18"/>
        </w:rPr>
        <w:t>εκτός από τη</w:t>
      </w:r>
      <w:r w:rsidRPr="00D30D59">
        <w:rPr>
          <w:rFonts w:ascii="Arial" w:hAnsi="Arial" w:cs="Arial"/>
          <w:sz w:val="18"/>
          <w:szCs w:val="18"/>
        </w:rPr>
        <w:t xml:space="preserve"> μακροσκοπική εξέτ</w:t>
      </w:r>
      <w:r w:rsidR="0094336D" w:rsidRPr="00D30D59">
        <w:rPr>
          <w:rFonts w:ascii="Arial" w:hAnsi="Arial" w:cs="Arial"/>
          <w:sz w:val="18"/>
          <w:szCs w:val="18"/>
        </w:rPr>
        <w:t>αση και άλλους ελέ</w:t>
      </w:r>
      <w:r w:rsidRPr="00D30D59">
        <w:rPr>
          <w:rFonts w:ascii="Arial" w:hAnsi="Arial" w:cs="Arial"/>
          <w:sz w:val="18"/>
          <w:szCs w:val="18"/>
        </w:rPr>
        <w:t>γχο</w:t>
      </w:r>
      <w:r w:rsidR="0094336D" w:rsidRPr="00D30D59">
        <w:rPr>
          <w:rFonts w:ascii="Arial" w:hAnsi="Arial" w:cs="Arial"/>
          <w:sz w:val="18"/>
          <w:szCs w:val="18"/>
        </w:rPr>
        <w:t>υς</w:t>
      </w:r>
      <w:r w:rsidR="000A4D5A" w:rsidRPr="00D30D59">
        <w:rPr>
          <w:rFonts w:ascii="Arial" w:hAnsi="Arial" w:cs="Arial"/>
          <w:sz w:val="18"/>
          <w:szCs w:val="18"/>
        </w:rPr>
        <w:t xml:space="preserve">, </w:t>
      </w:r>
      <w:r w:rsidR="0094336D" w:rsidRPr="00D30D59">
        <w:rPr>
          <w:rFonts w:ascii="Arial" w:hAnsi="Arial" w:cs="Arial"/>
          <w:sz w:val="18"/>
          <w:szCs w:val="18"/>
        </w:rPr>
        <w:t xml:space="preserve">ιδίως χημική εξέταση, μηχανική εξέταση, πρακτική δοκιμασία, </w:t>
      </w:r>
      <w:r w:rsidRPr="00D30D59">
        <w:rPr>
          <w:rFonts w:ascii="Arial" w:hAnsi="Arial" w:cs="Arial"/>
          <w:sz w:val="18"/>
          <w:szCs w:val="18"/>
        </w:rPr>
        <w:t>συντάσσεται από την επιτροπή παραλαβής, εκτός από το πρωτό</w:t>
      </w:r>
      <w:r w:rsidR="00981168" w:rsidRPr="00D30D59">
        <w:rPr>
          <w:rFonts w:ascii="Arial" w:hAnsi="Arial" w:cs="Arial"/>
          <w:sz w:val="18"/>
          <w:szCs w:val="18"/>
        </w:rPr>
        <w:t xml:space="preserve">κολλο μακροσκοπικού ελέγχου </w:t>
      </w:r>
      <w:r w:rsidRPr="00D30D59">
        <w:rPr>
          <w:rFonts w:ascii="Arial" w:hAnsi="Arial" w:cs="Arial"/>
          <w:sz w:val="18"/>
          <w:szCs w:val="18"/>
        </w:rPr>
        <w:t xml:space="preserve">και </w:t>
      </w:r>
      <w:r w:rsidR="000A4D5A" w:rsidRPr="00D30D59">
        <w:rPr>
          <w:rFonts w:ascii="Arial" w:hAnsi="Arial" w:cs="Arial"/>
          <w:sz w:val="18"/>
          <w:szCs w:val="18"/>
        </w:rPr>
        <w:t>δειγματοληψίας και πρωτόκολλο οριστικής παραλαβής ή απόρριψης μετά τα</w:t>
      </w:r>
      <w:r w:rsidRPr="00D30D59">
        <w:rPr>
          <w:rFonts w:ascii="Arial" w:hAnsi="Arial" w:cs="Arial"/>
          <w:sz w:val="18"/>
          <w:szCs w:val="18"/>
        </w:rPr>
        <w:t xml:space="preserve"> αποτελέσματα των ελέγχων αυτών. </w:t>
      </w:r>
      <w:r w:rsidR="0094336D" w:rsidRPr="00D30D59">
        <w:rPr>
          <w:rFonts w:ascii="Arial" w:hAnsi="Arial" w:cs="Arial"/>
          <w:sz w:val="18"/>
          <w:szCs w:val="18"/>
        </w:rPr>
        <w:t>Εάν, λόγω της φύσης του είδους, όλοι οι προβλεπόμενοι από τη σύμβαση έλεγχοι γίνονται από την επιτροπή παραλαβής και δεν μεσολαβούν εργαστηριακοί και λοιποί έλεγχοι για τη σύνταξη του ανωτέρω πρωτοκόλλου, τούτο συντάσσεται από την Επιτροπή χωρίς να προηγηθεί σύνταξη πρωτοκόλλου μακροσκοπικού ελέγχου και δειγματοληψίας.</w:t>
      </w:r>
    </w:p>
    <w:p w:rsidR="0094336D" w:rsidRPr="00D30D59" w:rsidRDefault="0094336D" w:rsidP="003A1396">
      <w:pPr>
        <w:tabs>
          <w:tab w:val="left" w:pos="284"/>
          <w:tab w:val="left" w:pos="567"/>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Μετά την ολοκλήρωση της ως άνω διαδικασίας η Επιτροπή Παραλαβής μπορεί:</w:t>
      </w:r>
    </w:p>
    <w:p w:rsidR="0094336D" w:rsidRPr="00D30D59" w:rsidRDefault="0094336D" w:rsidP="003A1396">
      <w:pPr>
        <w:tabs>
          <w:tab w:val="left" w:pos="284"/>
          <w:tab w:val="left" w:pos="567"/>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α)  να παραλάβει το υλικό,</w:t>
      </w:r>
    </w:p>
    <w:p w:rsidR="0094336D" w:rsidRPr="00D30D59" w:rsidRDefault="0094336D" w:rsidP="003A1396">
      <w:pPr>
        <w:tabs>
          <w:tab w:val="left" w:pos="284"/>
          <w:tab w:val="left" w:pos="567"/>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β)  να παραλάβει το υλικό με παρατηρήσεις λόγω αποκλίσεων από τις τεχνικές προδιαγραφές της σύμβασης,</w:t>
      </w:r>
    </w:p>
    <w:p w:rsidR="0094336D" w:rsidRPr="00D30D59" w:rsidRDefault="0094336D" w:rsidP="003A1396">
      <w:pPr>
        <w:tabs>
          <w:tab w:val="left" w:pos="284"/>
          <w:tab w:val="left" w:pos="567"/>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γ)  να απορρίψει το υλικό.</w:t>
      </w:r>
    </w:p>
    <w:p w:rsidR="0094336D" w:rsidRPr="00D30D59" w:rsidRDefault="0094336D" w:rsidP="003A1396">
      <w:pPr>
        <w:tabs>
          <w:tab w:val="left" w:pos="284"/>
          <w:tab w:val="left" w:pos="567"/>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 xml:space="preserve">Το κόστος διενέργειας των παραπάνω ελέγχων επιβαρύνει τον προμηθευτή. </w:t>
      </w:r>
    </w:p>
    <w:p w:rsidR="00981168" w:rsidRPr="00D30D59" w:rsidRDefault="00FE0451" w:rsidP="003A1396">
      <w:pPr>
        <w:tabs>
          <w:tab w:val="left" w:pos="284"/>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Α</w:t>
      </w:r>
      <w:r w:rsidR="00F46B0B" w:rsidRPr="00D30D59">
        <w:rPr>
          <w:rFonts w:ascii="Arial" w:hAnsi="Arial" w:cs="Arial"/>
          <w:sz w:val="18"/>
          <w:szCs w:val="18"/>
        </w:rPr>
        <w:t>ν η επιτροπή παραλαβής παραλάβει το υλικό με παρατηρήσεις, αναφέρει στο σχετικό πρωτόκολλο τις αποκλίσεις που παρουσιάζει αυτό από τους όρους της σύμβασης και διατυπώνει αιτιολογημένα τη γνώμη της για το ζήτημα, αν δηλαδή το υλικό είναι κατάλληλο ή όχι για τη χρήση που προορίζεται. Εφόσον κριθεί από την αρμόδια, κατά περίπτωση, υπηρεσία του φορέα που εκτελεί τη σύμβαση, ότι οι παρεκκλίσεις του υλικού δεν επηρεάζουν την καταλληλότητά του και μπορεί να χρησιμοποιηθεί, με αιτιολογημένη απόφασ</w:t>
      </w:r>
      <w:r w:rsidRPr="00D30D59">
        <w:rPr>
          <w:rFonts w:ascii="Arial" w:hAnsi="Arial" w:cs="Arial"/>
          <w:sz w:val="18"/>
          <w:szCs w:val="18"/>
        </w:rPr>
        <w:t xml:space="preserve">η του αποφαινόμενου οργάνου , </w:t>
      </w:r>
      <w:r w:rsidR="00F46B0B" w:rsidRPr="00D30D59">
        <w:rPr>
          <w:rFonts w:ascii="Arial" w:hAnsi="Arial" w:cs="Arial"/>
          <w:sz w:val="18"/>
          <w:szCs w:val="18"/>
        </w:rPr>
        <w:t>ύ</w:t>
      </w:r>
      <w:r w:rsidRPr="00D30D59">
        <w:rPr>
          <w:rFonts w:ascii="Arial" w:hAnsi="Arial" w:cs="Arial"/>
          <w:sz w:val="18"/>
          <w:szCs w:val="18"/>
        </w:rPr>
        <w:t>στερα από γνωμοδότηση του αρμόδι</w:t>
      </w:r>
      <w:r w:rsidR="00F46B0B" w:rsidRPr="00D30D59">
        <w:rPr>
          <w:rFonts w:ascii="Arial" w:hAnsi="Arial" w:cs="Arial"/>
          <w:sz w:val="18"/>
          <w:szCs w:val="18"/>
        </w:rPr>
        <w:t xml:space="preserve">ου οργάνου, μπορεί να εγκριθεί η παραλαβή του υλικού, με ή χωρίς έκπτωση επί της συμβατικής τιμής. Σε αντίθετη περίπτωση, εφόσον κριθεί από την αρμόδια, κατά περίπτωση, υπηρεσία του φορέα που εκτελεί τη σύμβαση, ότι οι παρεκκλίσεις του υλικού επηρεάζουν την καταλληλότητά του και δεν μπορεί να χρησιμοποιηθεί, με αιτιολογημένη απόφαση του αποφαινόμενου οργάνου, ύστερα από γνωμοδότηση του αρμόδιου οργάνου, το υλικό μπορεί να απορριφθεί. </w:t>
      </w:r>
    </w:p>
    <w:p w:rsidR="00044E71" w:rsidRPr="00D30D59" w:rsidRDefault="00044E71" w:rsidP="003A1396">
      <w:pPr>
        <w:tabs>
          <w:tab w:val="left" w:pos="284"/>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Εάν το υλικό απορρ</w:t>
      </w:r>
      <w:r w:rsidR="00DD34BC" w:rsidRPr="00D30D59">
        <w:rPr>
          <w:rFonts w:ascii="Arial" w:hAnsi="Arial" w:cs="Arial"/>
          <w:sz w:val="18"/>
          <w:szCs w:val="18"/>
        </w:rPr>
        <w:t xml:space="preserve">ίπτεται από την Επιτροπή παραλαβής λόγω </w:t>
      </w:r>
      <w:r w:rsidR="00441478" w:rsidRPr="00D30D59">
        <w:rPr>
          <w:rFonts w:ascii="Arial" w:hAnsi="Arial" w:cs="Arial"/>
          <w:sz w:val="18"/>
          <w:szCs w:val="18"/>
        </w:rPr>
        <w:t xml:space="preserve">παρεκκλίσεων που διαπιστώθηκαν </w:t>
      </w:r>
      <w:r w:rsidR="00DD34BC" w:rsidRPr="00D30D59">
        <w:rPr>
          <w:rFonts w:ascii="Arial" w:hAnsi="Arial" w:cs="Arial"/>
          <w:sz w:val="18"/>
          <w:szCs w:val="18"/>
        </w:rPr>
        <w:t xml:space="preserve">κατά τον μακροσκοπικό έλεγχο, η Επιτροπή δεν προβαίνει στη λήψη και αποστολή δειγμάτων και </w:t>
      </w:r>
      <w:proofErr w:type="spellStart"/>
      <w:r w:rsidR="00DD34BC" w:rsidRPr="00D30D59">
        <w:rPr>
          <w:rFonts w:ascii="Arial" w:hAnsi="Arial" w:cs="Arial"/>
          <w:sz w:val="18"/>
          <w:szCs w:val="18"/>
        </w:rPr>
        <w:t>αντιδειγμάτων</w:t>
      </w:r>
      <w:proofErr w:type="spellEnd"/>
      <w:r w:rsidR="00DD34BC" w:rsidRPr="00D30D59">
        <w:rPr>
          <w:rFonts w:ascii="Arial" w:hAnsi="Arial" w:cs="Arial"/>
          <w:sz w:val="18"/>
          <w:szCs w:val="18"/>
        </w:rPr>
        <w:t xml:space="preserve"> για άλλους περαιτέρω ελέγχους.</w:t>
      </w:r>
    </w:p>
    <w:p w:rsidR="00F46B0B" w:rsidRPr="00D30D59" w:rsidRDefault="00F46B0B" w:rsidP="003A1396">
      <w:pPr>
        <w:tabs>
          <w:tab w:val="left" w:pos="284"/>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 xml:space="preserve">Σε δευτεροβάθμια επιτροπή παραλαβής </w:t>
      </w:r>
      <w:r w:rsidR="00DD34BC" w:rsidRPr="00D30D59">
        <w:rPr>
          <w:rFonts w:ascii="Arial" w:hAnsi="Arial" w:cs="Arial"/>
          <w:bCs/>
          <w:sz w:val="18"/>
          <w:szCs w:val="18"/>
        </w:rPr>
        <w:t xml:space="preserve">(Άρθρο 120 του  </w:t>
      </w:r>
      <w:r w:rsidRPr="00D30D59">
        <w:rPr>
          <w:rFonts w:ascii="Arial" w:hAnsi="Arial" w:cs="Arial"/>
          <w:bCs/>
          <w:sz w:val="18"/>
          <w:szCs w:val="18"/>
        </w:rPr>
        <w:t>Ν.4412/2016</w:t>
      </w:r>
      <w:r w:rsidR="00DD34BC" w:rsidRPr="00D30D59">
        <w:rPr>
          <w:rFonts w:ascii="Arial" w:hAnsi="Arial" w:cs="Arial"/>
          <w:bCs/>
          <w:sz w:val="18"/>
          <w:szCs w:val="18"/>
        </w:rPr>
        <w:t>, παράγραφος 5</w:t>
      </w:r>
      <w:r w:rsidRPr="00D30D59">
        <w:rPr>
          <w:rFonts w:ascii="Arial" w:hAnsi="Arial" w:cs="Arial"/>
          <w:bCs/>
          <w:sz w:val="18"/>
          <w:szCs w:val="18"/>
        </w:rPr>
        <w:t>)</w:t>
      </w:r>
      <w:r w:rsidRPr="00D30D59">
        <w:rPr>
          <w:rFonts w:ascii="Arial" w:hAnsi="Arial" w:cs="Arial"/>
          <w:sz w:val="18"/>
          <w:szCs w:val="18"/>
        </w:rPr>
        <w:t xml:space="preserve"> </w:t>
      </w:r>
      <w:r w:rsidR="00DD34BC" w:rsidRPr="00D30D59">
        <w:rPr>
          <w:rFonts w:ascii="Arial" w:hAnsi="Arial" w:cs="Arial"/>
          <w:sz w:val="18"/>
          <w:szCs w:val="18"/>
        </w:rPr>
        <w:t xml:space="preserve"> μπορούν να </w:t>
      </w:r>
      <w:r w:rsidRPr="00D30D59">
        <w:rPr>
          <w:rFonts w:ascii="Arial" w:hAnsi="Arial" w:cs="Arial"/>
          <w:sz w:val="18"/>
          <w:szCs w:val="18"/>
        </w:rPr>
        <w:t xml:space="preserve">παραπέμπονται για επανεξέταση περιπτώσεις υλικών που απορρίφθηκαν </w:t>
      </w:r>
      <w:r w:rsidR="00DD34BC" w:rsidRPr="00D30D59">
        <w:rPr>
          <w:rFonts w:ascii="Arial" w:hAnsi="Arial" w:cs="Arial"/>
          <w:sz w:val="18"/>
          <w:szCs w:val="18"/>
        </w:rPr>
        <w:t xml:space="preserve">ή κρίθηκαν </w:t>
      </w:r>
      <w:proofErr w:type="spellStart"/>
      <w:r w:rsidR="00DD34BC" w:rsidRPr="00D30D59">
        <w:rPr>
          <w:rFonts w:ascii="Arial" w:hAnsi="Arial" w:cs="Arial"/>
          <w:sz w:val="18"/>
          <w:szCs w:val="18"/>
        </w:rPr>
        <w:t>παραληπτέα</w:t>
      </w:r>
      <w:proofErr w:type="spellEnd"/>
      <w:r w:rsidR="00DD34BC" w:rsidRPr="00D30D59">
        <w:rPr>
          <w:rFonts w:ascii="Arial" w:hAnsi="Arial" w:cs="Arial"/>
          <w:sz w:val="18"/>
          <w:szCs w:val="18"/>
        </w:rPr>
        <w:t xml:space="preserve"> με έκπτωση επί της συμβατικής τιμής με βάση τους </w:t>
      </w:r>
      <w:r w:rsidRPr="00D30D59">
        <w:rPr>
          <w:rFonts w:ascii="Arial" w:hAnsi="Arial" w:cs="Arial"/>
          <w:sz w:val="18"/>
          <w:szCs w:val="18"/>
        </w:rPr>
        <w:t>ελέγχους που διενήργησε η πρωτοβάθμια ε</w:t>
      </w:r>
      <w:r w:rsidR="00DD34BC" w:rsidRPr="00D30D59">
        <w:rPr>
          <w:rFonts w:ascii="Arial" w:hAnsi="Arial" w:cs="Arial"/>
          <w:sz w:val="18"/>
          <w:szCs w:val="18"/>
        </w:rPr>
        <w:t>πιτροπή παραλαβής. Η παραπομπή κατά τα ανωτέρω</w:t>
      </w:r>
      <w:r w:rsidRPr="00D30D59">
        <w:rPr>
          <w:rFonts w:ascii="Arial" w:hAnsi="Arial" w:cs="Arial"/>
          <w:sz w:val="18"/>
          <w:szCs w:val="18"/>
        </w:rPr>
        <w:t xml:space="preserve"> γίνεται ύστερα από σχετικό αίτημα του προμηθευτή ή αυτεπάγγελτα από την Υπηρεσία. Η δευτεροβάθμια επιτροπή παραλαβής προβαίνει εκ νέου</w:t>
      </w:r>
      <w:r w:rsidR="00641325" w:rsidRPr="00D30D59">
        <w:rPr>
          <w:rFonts w:ascii="Arial" w:hAnsi="Arial" w:cs="Arial"/>
          <w:sz w:val="18"/>
          <w:szCs w:val="18"/>
        </w:rPr>
        <w:t>,</w:t>
      </w:r>
      <w:r w:rsidRPr="00D30D59">
        <w:rPr>
          <w:rFonts w:ascii="Arial" w:hAnsi="Arial" w:cs="Arial"/>
          <w:sz w:val="18"/>
          <w:szCs w:val="18"/>
        </w:rPr>
        <w:t xml:space="preserve"> σε όλους τους προβλεπόμενους από τη σύμβαση ελέγχους και συντάσσει σχετικό πρωτόκολλο παραλαβής ή απόρριψης </w:t>
      </w:r>
      <w:r w:rsidR="00641325" w:rsidRPr="00D30D59">
        <w:rPr>
          <w:rFonts w:ascii="Arial" w:hAnsi="Arial" w:cs="Arial"/>
          <w:sz w:val="18"/>
          <w:szCs w:val="18"/>
        </w:rPr>
        <w:t>και ακολουθείται η διαδικασία που προβ</w:t>
      </w:r>
      <w:r w:rsidR="0059612C" w:rsidRPr="00D30D59">
        <w:rPr>
          <w:rFonts w:ascii="Arial" w:hAnsi="Arial" w:cs="Arial"/>
          <w:sz w:val="18"/>
          <w:szCs w:val="18"/>
        </w:rPr>
        <w:t xml:space="preserve">λέπεται στις παραγράφους 3 και </w:t>
      </w:r>
      <w:r w:rsidRPr="00D30D59">
        <w:rPr>
          <w:rFonts w:ascii="Arial" w:hAnsi="Arial" w:cs="Arial"/>
          <w:sz w:val="18"/>
          <w:szCs w:val="18"/>
        </w:rPr>
        <w:t xml:space="preserve">4 </w:t>
      </w:r>
      <w:r w:rsidR="0059612C" w:rsidRPr="00D30D59">
        <w:rPr>
          <w:rFonts w:ascii="Arial" w:hAnsi="Arial" w:cs="Arial"/>
          <w:sz w:val="18"/>
          <w:szCs w:val="18"/>
        </w:rPr>
        <w:t xml:space="preserve">του Άρθρου 208 του Ν. </w:t>
      </w:r>
      <w:r w:rsidRPr="00D30D59">
        <w:rPr>
          <w:rFonts w:ascii="Arial" w:hAnsi="Arial" w:cs="Arial"/>
          <w:sz w:val="18"/>
          <w:szCs w:val="18"/>
        </w:rPr>
        <w:t>4412</w:t>
      </w:r>
      <w:r w:rsidR="0059612C" w:rsidRPr="00D30D59">
        <w:rPr>
          <w:rFonts w:ascii="Arial" w:hAnsi="Arial" w:cs="Arial"/>
          <w:sz w:val="18"/>
          <w:szCs w:val="18"/>
        </w:rPr>
        <w:t>/2016</w:t>
      </w:r>
      <w:r w:rsidRPr="00D30D59">
        <w:rPr>
          <w:rFonts w:ascii="Arial" w:hAnsi="Arial" w:cs="Arial"/>
          <w:sz w:val="18"/>
          <w:szCs w:val="18"/>
        </w:rPr>
        <w:t xml:space="preserve">. Το αίτημα για επανεξέταση υλικού σε δευτεροβάθμια επιτροπή παραλαβής υποβάλλεται από τον προμηθευτή, μέσα σε ανατρεπτική προθεσμία είκοσι (20) ημερών από την ημερομηνία </w:t>
      </w:r>
      <w:r w:rsidR="003D3436" w:rsidRPr="00D30D59">
        <w:rPr>
          <w:rFonts w:ascii="Arial" w:hAnsi="Arial" w:cs="Arial"/>
          <w:sz w:val="18"/>
          <w:szCs w:val="18"/>
        </w:rPr>
        <w:t xml:space="preserve"> </w:t>
      </w:r>
      <w:r w:rsidRPr="00D30D59">
        <w:rPr>
          <w:rFonts w:ascii="Arial" w:hAnsi="Arial" w:cs="Arial"/>
          <w:sz w:val="18"/>
          <w:szCs w:val="18"/>
        </w:rPr>
        <w:t>κοινοποίησης της σχετικής απόφασης. Τα έξοδα της δευτεροβάθμιας επιτροπής παραλαβής  βαρύνουν τον προμηθευτή, εφόσον τα είδη απορριφθούν οριστικά ή παραληφθούν με έκπτωση, ανεξάρτητα εάν η ανάθεση για επανεξέταση γίνεται μετά από αίτημα του προμηθευτή ή αυτεπάγγελτα. Τα έξοδα αυτά καταλογίζονται με απόφαση του αρμοδίου αποφα</w:t>
      </w:r>
      <w:r w:rsidR="004621C2" w:rsidRPr="00D30D59">
        <w:rPr>
          <w:rFonts w:ascii="Arial" w:hAnsi="Arial" w:cs="Arial"/>
          <w:sz w:val="18"/>
          <w:szCs w:val="18"/>
        </w:rPr>
        <w:t>ινόμενου οργάνου και εκπίπτουν</w:t>
      </w:r>
      <w:r w:rsidRPr="00D30D59">
        <w:rPr>
          <w:rFonts w:ascii="Arial" w:hAnsi="Arial" w:cs="Arial"/>
          <w:sz w:val="18"/>
          <w:szCs w:val="18"/>
        </w:rPr>
        <w:t xml:space="preserve"> από το </w:t>
      </w:r>
      <w:r w:rsidR="004621C2" w:rsidRPr="00D30D59">
        <w:rPr>
          <w:rFonts w:ascii="Arial" w:hAnsi="Arial" w:cs="Arial"/>
          <w:sz w:val="18"/>
          <w:szCs w:val="18"/>
        </w:rPr>
        <w:t xml:space="preserve">ποσό πληρωμής </w:t>
      </w:r>
      <w:r w:rsidRPr="00D30D59">
        <w:rPr>
          <w:rFonts w:ascii="Arial" w:hAnsi="Arial" w:cs="Arial"/>
          <w:sz w:val="18"/>
          <w:szCs w:val="18"/>
        </w:rPr>
        <w:t xml:space="preserve">του </w:t>
      </w:r>
      <w:r w:rsidRPr="00D30D59">
        <w:rPr>
          <w:rFonts w:ascii="Arial" w:hAnsi="Arial" w:cs="Arial"/>
          <w:sz w:val="18"/>
          <w:szCs w:val="18"/>
        </w:rPr>
        <w:lastRenderedPageBreak/>
        <w:t>προμηθευτή ή εισπράττονται από την Εγγύηση Καλής Εκτέλεσης της σύμβασης ή με βεβαίωση μέσω του δημοσίου ταμείου.</w:t>
      </w:r>
    </w:p>
    <w:p w:rsidR="00F46B0B" w:rsidRPr="00D30D59" w:rsidRDefault="00F46B0B" w:rsidP="003A1396">
      <w:pPr>
        <w:tabs>
          <w:tab w:val="left" w:pos="284"/>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Τα πρωτόκολλα που συντάσσονται από τις επιτροπές παραλαβής, πρωτοβάθμιες ή δευτεροβάθμιες, κοινοποιούνται υποχρεωτικά και στους προμηθευτές.</w:t>
      </w:r>
    </w:p>
    <w:p w:rsidR="00F46B0B" w:rsidRPr="00D30D59" w:rsidRDefault="00F46B0B" w:rsidP="003A1396">
      <w:pPr>
        <w:tabs>
          <w:tab w:val="left" w:pos="284"/>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 xml:space="preserve">Με απόφαση του </w:t>
      </w:r>
      <w:r w:rsidR="004621C2" w:rsidRPr="00D30D59">
        <w:rPr>
          <w:rFonts w:ascii="Arial" w:hAnsi="Arial" w:cs="Arial"/>
          <w:sz w:val="18"/>
          <w:szCs w:val="18"/>
        </w:rPr>
        <w:t xml:space="preserve">αρμόδιου αποφαινόμενου οργάνου </w:t>
      </w:r>
      <w:r w:rsidRPr="00D30D59">
        <w:rPr>
          <w:rFonts w:ascii="Arial" w:hAnsi="Arial" w:cs="Arial"/>
          <w:sz w:val="18"/>
          <w:szCs w:val="18"/>
        </w:rPr>
        <w:t xml:space="preserve">μπορεί να παραπέμπεται για επανεξέταση υλικό σε </w:t>
      </w:r>
      <w:r w:rsidR="004621C2" w:rsidRPr="00D30D59">
        <w:rPr>
          <w:rFonts w:ascii="Arial" w:hAnsi="Arial" w:cs="Arial"/>
          <w:sz w:val="18"/>
          <w:szCs w:val="18"/>
        </w:rPr>
        <w:t xml:space="preserve">δευτεροβάθμια </w:t>
      </w:r>
      <w:r w:rsidRPr="00D30D59">
        <w:rPr>
          <w:rFonts w:ascii="Arial" w:hAnsi="Arial" w:cs="Arial"/>
          <w:sz w:val="18"/>
          <w:szCs w:val="18"/>
        </w:rPr>
        <w:t>επιτροπή παραλαβής που συγκροτείται προς τούτο, ακόμη και στην περίπτωση που παραλήφθηκε οριστικά από την πρωτοβάθμια επιτροπή παραλαβής. Στην περίπτωση αυτή ισχύουν για το Δημόσιο και για τον προμηθευτή τα αναφερόμενα στην παραπάνω παράγραφο 5</w:t>
      </w:r>
      <w:r w:rsidR="004621C2" w:rsidRPr="00D30D59">
        <w:rPr>
          <w:rFonts w:ascii="Arial" w:hAnsi="Arial" w:cs="Arial"/>
          <w:sz w:val="18"/>
          <w:szCs w:val="18"/>
        </w:rPr>
        <w:t xml:space="preserve"> του Άρθρου 208 του Ν. 4412/2016.</w:t>
      </w:r>
    </w:p>
    <w:p w:rsidR="00F46B0B" w:rsidRPr="00D30D59" w:rsidRDefault="00F46B0B" w:rsidP="003A1396">
      <w:pPr>
        <w:tabs>
          <w:tab w:val="left" w:pos="284"/>
        </w:tabs>
        <w:autoSpaceDE w:val="0"/>
        <w:spacing w:line="360" w:lineRule="auto"/>
        <w:ind w:right="-24"/>
        <w:contextualSpacing/>
        <w:jc w:val="both"/>
        <w:rPr>
          <w:rFonts w:ascii="Arial" w:hAnsi="Arial" w:cs="Arial"/>
          <w:sz w:val="18"/>
          <w:szCs w:val="18"/>
        </w:rPr>
      </w:pPr>
      <w:r w:rsidRPr="00D30D59">
        <w:rPr>
          <w:rFonts w:ascii="Arial" w:hAnsi="Arial" w:cs="Arial"/>
          <w:sz w:val="18"/>
          <w:szCs w:val="18"/>
        </w:rPr>
        <w:t>Τα υπό προμήθεια υλικά μπορούν να τεθούν σε επιχειρησιακή εκμετάλλευση μόνο μετά την οριστική παραλαβή τους από τον φορέα.</w:t>
      </w:r>
    </w:p>
    <w:p w:rsidR="0085349F"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Ο συμβατικός χρόνος παραλαβής των υλικών αρχίζει από την ημερομηνία πραγματικής προσκόμισης των υλικών </w:t>
      </w:r>
      <w:r w:rsidRPr="00D30D59">
        <w:rPr>
          <w:rFonts w:ascii="Arial" w:hAnsi="Arial" w:cs="Arial"/>
          <w:b/>
          <w:bCs/>
          <w:sz w:val="18"/>
          <w:szCs w:val="18"/>
        </w:rPr>
        <w:t>(Άρθρο 209/Ν.4412)</w:t>
      </w:r>
      <w:r w:rsidRPr="00D30D59">
        <w:rPr>
          <w:rFonts w:ascii="Arial" w:hAnsi="Arial" w:cs="Arial"/>
          <w:sz w:val="18"/>
          <w:szCs w:val="18"/>
        </w:rPr>
        <w:t>.</w:t>
      </w:r>
    </w:p>
    <w:p w:rsidR="00F46B0B" w:rsidRPr="00D30D59" w:rsidRDefault="00F46B0B" w:rsidP="003A1396">
      <w:pPr>
        <w:spacing w:line="360" w:lineRule="auto"/>
        <w:jc w:val="both"/>
        <w:rPr>
          <w:rFonts w:ascii="Arial" w:hAnsi="Arial" w:cs="Arial"/>
          <w:sz w:val="18"/>
          <w:szCs w:val="18"/>
        </w:rPr>
      </w:pPr>
      <w:r w:rsidRPr="00D30D59">
        <w:rPr>
          <w:rFonts w:ascii="Arial" w:eastAsia="Calibri" w:hAnsi="Arial" w:cs="Arial"/>
          <w:sz w:val="18"/>
          <w:szCs w:val="18"/>
          <w:lang w:eastAsia="en-US"/>
        </w:rPr>
        <w:t xml:space="preserve">Για τις υπόλοιπες διαδικασίες ισχύουν όσα προβλέπονται στο </w:t>
      </w:r>
      <w:r w:rsidRPr="00D30D59">
        <w:rPr>
          <w:rFonts w:ascii="Arial" w:eastAsia="Calibri" w:hAnsi="Arial" w:cs="Arial"/>
          <w:b/>
          <w:sz w:val="18"/>
          <w:szCs w:val="18"/>
          <w:lang w:eastAsia="en-US"/>
        </w:rPr>
        <w:t>Άρθρο 206, 208 και 209 του Ν.4412/2016</w:t>
      </w:r>
      <w:r w:rsidRPr="00D30D59">
        <w:rPr>
          <w:rFonts w:ascii="Arial" w:eastAsia="Calibri" w:hAnsi="Arial" w:cs="Arial"/>
          <w:sz w:val="18"/>
          <w:szCs w:val="18"/>
          <w:lang w:eastAsia="en-US"/>
        </w:rPr>
        <w:t>.</w:t>
      </w:r>
    </w:p>
    <w:p w:rsidR="00F46B0B" w:rsidRDefault="00F46B0B" w:rsidP="003A1396">
      <w:pPr>
        <w:pStyle w:val="210"/>
        <w:widowControl w:val="0"/>
        <w:tabs>
          <w:tab w:val="left" w:pos="284"/>
        </w:tabs>
        <w:spacing w:after="0" w:line="360" w:lineRule="auto"/>
        <w:ind w:right="-24"/>
        <w:rPr>
          <w:rFonts w:ascii="Arial" w:eastAsia="Calibri" w:hAnsi="Arial" w:cs="Arial"/>
          <w:color w:val="auto"/>
          <w:sz w:val="18"/>
          <w:szCs w:val="18"/>
          <w:lang w:eastAsia="en-US"/>
        </w:rPr>
      </w:pPr>
    </w:p>
    <w:p w:rsidR="00CD604C" w:rsidRPr="00D30D59" w:rsidRDefault="00CD604C" w:rsidP="003A1396">
      <w:pPr>
        <w:pStyle w:val="210"/>
        <w:widowControl w:val="0"/>
        <w:tabs>
          <w:tab w:val="left" w:pos="284"/>
        </w:tabs>
        <w:spacing w:after="0" w:line="360" w:lineRule="auto"/>
        <w:ind w:right="-24"/>
        <w:rPr>
          <w:rFonts w:ascii="Arial" w:eastAsia="Calibri" w:hAnsi="Arial" w:cs="Arial"/>
          <w:color w:val="auto"/>
          <w:sz w:val="18"/>
          <w:szCs w:val="18"/>
          <w:lang w:eastAsia="en-US"/>
        </w:rPr>
      </w:pPr>
    </w:p>
    <w:p w:rsidR="00F46B0B" w:rsidRPr="00D30D59" w:rsidRDefault="00521682" w:rsidP="003A1396">
      <w:pPr>
        <w:pStyle w:val="2"/>
        <w:numPr>
          <w:ilvl w:val="0"/>
          <w:numId w:val="0"/>
        </w:numPr>
        <w:tabs>
          <w:tab w:val="left" w:pos="0"/>
        </w:tabs>
        <w:spacing w:before="0" w:after="0" w:line="360" w:lineRule="auto"/>
        <w:jc w:val="both"/>
        <w:rPr>
          <w:rFonts w:ascii="Arial" w:hAnsi="Arial" w:cs="Arial"/>
          <w:sz w:val="18"/>
          <w:szCs w:val="18"/>
        </w:rPr>
      </w:pPr>
      <w:r w:rsidRPr="00D30D59">
        <w:rPr>
          <w:rFonts w:ascii="Arial" w:hAnsi="Arial" w:cs="Arial"/>
          <w:sz w:val="18"/>
          <w:szCs w:val="18"/>
        </w:rPr>
        <w:t>ΑΡΘΡΟ 29</w:t>
      </w:r>
      <w:r w:rsidR="00F46B0B" w:rsidRPr="00D30D59">
        <w:rPr>
          <w:rFonts w:ascii="Arial" w:hAnsi="Arial" w:cs="Arial"/>
          <w:sz w:val="18"/>
          <w:szCs w:val="18"/>
        </w:rPr>
        <w:t>. ΑΠΟΡΡΙΨΗ ΣΥΜΒΑΤΙΚΩΝ ΥΛΙΚΩΝ - ΑΝΤΙΚΑΤΑΣΤΑΣΗ</w:t>
      </w:r>
    </w:p>
    <w:p w:rsidR="00F46B0B" w:rsidRPr="00D30D59" w:rsidRDefault="00F46B0B" w:rsidP="003A1396">
      <w:pPr>
        <w:spacing w:line="360" w:lineRule="auto"/>
        <w:jc w:val="both"/>
        <w:rPr>
          <w:rFonts w:ascii="Arial" w:hAnsi="Arial" w:cs="Arial"/>
          <w:sz w:val="18"/>
          <w:szCs w:val="18"/>
        </w:rPr>
      </w:pPr>
      <w:r w:rsidRPr="00D30D59">
        <w:rPr>
          <w:rFonts w:ascii="Arial" w:eastAsia="SimSun" w:hAnsi="Arial" w:cs="Arial"/>
          <w:sz w:val="18"/>
          <w:szCs w:val="18"/>
        </w:rPr>
        <w:t xml:space="preserve">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αρμοδίου οργάνου, μπορεί να εγκρίνεται αντικατάστασή της με άλλη, που να είναι σύμφωνη με τους όρους της </w:t>
      </w:r>
      <w:r w:rsidR="008A589A" w:rsidRPr="00D30D59">
        <w:rPr>
          <w:rFonts w:ascii="Arial" w:eastAsia="SimSun" w:hAnsi="Arial" w:cs="Arial"/>
          <w:sz w:val="18"/>
          <w:szCs w:val="18"/>
        </w:rPr>
        <w:t xml:space="preserve"> </w:t>
      </w:r>
      <w:r w:rsidRPr="00D30D59">
        <w:rPr>
          <w:rFonts w:ascii="Arial" w:eastAsia="SimSun" w:hAnsi="Arial" w:cs="Arial"/>
          <w:sz w:val="18"/>
          <w:szCs w:val="18"/>
        </w:rPr>
        <w:t>Σύμβασης, μέσα σε τακτή προθεσμία που ορίζεται από την απόφαση αυτή.</w:t>
      </w:r>
    </w:p>
    <w:p w:rsidR="00F46B0B" w:rsidRPr="00D30D59" w:rsidRDefault="00F46B0B" w:rsidP="003A1396">
      <w:pPr>
        <w:spacing w:line="360" w:lineRule="auto"/>
        <w:jc w:val="both"/>
        <w:rPr>
          <w:rFonts w:ascii="Arial" w:hAnsi="Arial" w:cs="Arial"/>
          <w:sz w:val="18"/>
          <w:szCs w:val="18"/>
        </w:rPr>
      </w:pPr>
      <w:r w:rsidRPr="00D30D59">
        <w:rPr>
          <w:rFonts w:ascii="Arial" w:eastAsia="SimSun" w:hAnsi="Arial" w:cs="Arial"/>
          <w:sz w:val="18"/>
          <w:szCs w:val="18"/>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D30D59">
        <w:rPr>
          <w:rFonts w:ascii="Arial" w:eastAsia="SimSun" w:hAnsi="Arial" w:cs="Arial"/>
          <w:sz w:val="18"/>
          <w:szCs w:val="18"/>
        </w:rPr>
        <w:br/>
        <w:t>Αν ο ανάδοχος δεν αντικαταστήσει τα υλικά που απορρίφθηκαν, μέσα στην προθεσμία που του τάχθηκε, κι εφόσον έχει λήξει ο συμβατικός χρόνος, κηρύσσεται έκπτωτος και υπόκειται στις προβλεπόμενες κυρώσεις.</w:t>
      </w:r>
    </w:p>
    <w:p w:rsidR="00F46B0B" w:rsidRPr="00D30D59" w:rsidRDefault="00F46B0B" w:rsidP="003A1396">
      <w:pPr>
        <w:spacing w:line="360" w:lineRule="auto"/>
        <w:jc w:val="both"/>
        <w:rPr>
          <w:rFonts w:ascii="Arial" w:eastAsia="SimSun" w:hAnsi="Arial" w:cs="Arial"/>
          <w:sz w:val="18"/>
          <w:szCs w:val="18"/>
        </w:rPr>
      </w:pPr>
      <w:r w:rsidRPr="00D30D59">
        <w:rPr>
          <w:rFonts w:ascii="Arial" w:eastAsia="SimSun" w:hAnsi="Arial" w:cs="Arial"/>
          <w:sz w:val="18"/>
          <w:szCs w:val="18"/>
        </w:rPr>
        <w:t>Η επιστροφή των υλικών που απορρίφθηκαν γίνεται σύμφωνα με τα προβλεπόμενα στις παρ. 2 και 3  του Άρθρου 213 του Ν. 4412/2016.</w:t>
      </w:r>
    </w:p>
    <w:p w:rsidR="00521682" w:rsidRPr="00D30D59" w:rsidRDefault="00521682" w:rsidP="003A1396">
      <w:pPr>
        <w:spacing w:line="360" w:lineRule="auto"/>
        <w:jc w:val="both"/>
        <w:rPr>
          <w:rFonts w:ascii="Arial" w:eastAsia="SimSun" w:hAnsi="Arial" w:cs="Arial"/>
          <w:sz w:val="18"/>
          <w:szCs w:val="18"/>
        </w:rPr>
      </w:pPr>
    </w:p>
    <w:p w:rsidR="00521682" w:rsidRPr="00D30D59" w:rsidRDefault="00521682" w:rsidP="003A1396">
      <w:pPr>
        <w:suppressAutoHyphens w:val="0"/>
        <w:spacing w:line="360" w:lineRule="auto"/>
        <w:jc w:val="both"/>
        <w:rPr>
          <w:rFonts w:ascii="Arial" w:hAnsi="Arial" w:cs="Arial"/>
          <w:b/>
          <w:sz w:val="18"/>
          <w:szCs w:val="18"/>
        </w:rPr>
      </w:pPr>
      <w:r w:rsidRPr="00D30D59">
        <w:rPr>
          <w:rFonts w:ascii="Arial" w:hAnsi="Arial" w:cs="Arial"/>
          <w:b/>
          <w:sz w:val="18"/>
          <w:szCs w:val="18"/>
        </w:rPr>
        <w:t>ΑΡΘΡΟ 30.  ΔΙΟΙΚΗΤΙΚΕΣ ΠΡΟΣΦΥΓΕΣ ΚΑΤΑ ΤΗ ΔΙΑΔΙΚΑΣΙΑ ΕΚΤΕΛΕΣΗΣ ΤΩΝ ΣΥΜΒΑΣΕΩΝ</w:t>
      </w:r>
    </w:p>
    <w:p w:rsidR="00521682" w:rsidRPr="00D30D59" w:rsidRDefault="00521682" w:rsidP="003A1396">
      <w:pPr>
        <w:spacing w:line="360" w:lineRule="auto"/>
        <w:jc w:val="both"/>
        <w:rPr>
          <w:rFonts w:ascii="Arial" w:hAnsi="Arial" w:cs="Arial"/>
          <w:sz w:val="18"/>
          <w:szCs w:val="18"/>
        </w:rPr>
      </w:pPr>
      <w:r w:rsidRPr="00D30D59">
        <w:rPr>
          <w:rFonts w:ascii="Arial" w:hAnsi="Arial" w:cs="Arial"/>
          <w:sz w:val="18"/>
          <w:szCs w:val="18"/>
        </w:rPr>
        <w:t>Ο ανάδοχος μπορεί, κατά των αποφάσεων που επιβάλλουν σε βάρος του κυρώσεις, κατ’ εφαρμογή των άρθρων 203, 206, 207, 208, 213, 218, 219 και 220 του Ν.4412/2016,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τριάντα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(Άρθρο 23 του Ν.4605/2019 εις αντικατάσταση του άρθρου 205 του Ν.4412/2016).</w:t>
      </w:r>
    </w:p>
    <w:p w:rsidR="006A57B9" w:rsidRPr="00D30D59" w:rsidRDefault="006A57B9" w:rsidP="003A1396">
      <w:pPr>
        <w:spacing w:line="360" w:lineRule="auto"/>
        <w:jc w:val="both"/>
        <w:rPr>
          <w:rFonts w:ascii="Arial" w:hAnsi="Arial" w:cs="Arial"/>
          <w:sz w:val="18"/>
          <w:szCs w:val="18"/>
        </w:rPr>
      </w:pPr>
    </w:p>
    <w:p w:rsidR="006A57B9" w:rsidRPr="00D30D59" w:rsidRDefault="006A57B9" w:rsidP="003A1396">
      <w:pPr>
        <w:spacing w:line="360" w:lineRule="auto"/>
        <w:jc w:val="both"/>
        <w:rPr>
          <w:rFonts w:ascii="Arial" w:hAnsi="Arial" w:cs="Arial"/>
          <w:b/>
          <w:sz w:val="18"/>
          <w:szCs w:val="18"/>
        </w:rPr>
      </w:pPr>
      <w:r w:rsidRPr="00D30D59">
        <w:rPr>
          <w:rFonts w:ascii="Arial" w:hAnsi="Arial" w:cs="Arial"/>
          <w:b/>
          <w:sz w:val="18"/>
          <w:szCs w:val="18"/>
        </w:rPr>
        <w:t>ΑΡΘΡΟ 31.</w:t>
      </w:r>
      <w:r w:rsidR="00747874" w:rsidRPr="00D30D59">
        <w:rPr>
          <w:rFonts w:ascii="Arial" w:hAnsi="Arial" w:cs="Arial"/>
          <w:b/>
          <w:sz w:val="18"/>
          <w:szCs w:val="18"/>
        </w:rPr>
        <w:t xml:space="preserve"> ΔΙΚΑΣΤΙΚΗ ΕΠΙΛΥΣΗ ΔΙΑΦΟΡΩΝ ΚΑΤΑ ΤΗ ΔΙΑΔΙΚΑΣΙΑ ΕΚΤΕΛΕΣΗ</w:t>
      </w:r>
      <w:r w:rsidR="003F6D64" w:rsidRPr="00D30D59">
        <w:rPr>
          <w:rFonts w:ascii="Arial" w:hAnsi="Arial" w:cs="Arial"/>
          <w:b/>
          <w:sz w:val="18"/>
          <w:szCs w:val="18"/>
        </w:rPr>
        <w:t>Σ</w:t>
      </w:r>
      <w:r w:rsidR="00747874" w:rsidRPr="00D30D59">
        <w:rPr>
          <w:rFonts w:ascii="Arial" w:hAnsi="Arial" w:cs="Arial"/>
          <w:b/>
          <w:sz w:val="18"/>
          <w:szCs w:val="18"/>
        </w:rPr>
        <w:t xml:space="preserve"> ΤΩΝ ΣΥΜΒΑΣΕΩΝ</w:t>
      </w:r>
    </w:p>
    <w:p w:rsidR="00747874" w:rsidRPr="00D30D59" w:rsidRDefault="00747874" w:rsidP="003A1396">
      <w:pPr>
        <w:spacing w:line="360" w:lineRule="auto"/>
        <w:jc w:val="both"/>
        <w:rPr>
          <w:rFonts w:ascii="Arial" w:hAnsi="Arial" w:cs="Arial"/>
          <w:sz w:val="18"/>
          <w:szCs w:val="18"/>
        </w:rPr>
      </w:pPr>
      <w:r w:rsidRPr="00D30D59">
        <w:rPr>
          <w:rFonts w:ascii="Arial" w:hAnsi="Arial" w:cs="Arial"/>
          <w:sz w:val="18"/>
          <w:szCs w:val="18"/>
        </w:rPr>
        <w:t xml:space="preserve">Κάθε διαφορά μεταξύ των συμβάσεων μεταξύ των συμβαλλόμενων μερών που προκύπτει από τη σύμβαση </w:t>
      </w:r>
      <w:r w:rsidR="00111371" w:rsidRPr="00D30D59">
        <w:rPr>
          <w:rFonts w:ascii="Arial" w:hAnsi="Arial" w:cs="Arial"/>
          <w:sz w:val="18"/>
          <w:szCs w:val="18"/>
        </w:rPr>
        <w:t>προμήθειας  ή παροχής υπηρεσιών, ανεξάρτητα από το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t>
      </w:r>
    </w:p>
    <w:p w:rsidR="00111371" w:rsidRPr="00D30D59" w:rsidRDefault="00111371" w:rsidP="003A1396">
      <w:pPr>
        <w:spacing w:line="360" w:lineRule="auto"/>
        <w:jc w:val="both"/>
        <w:rPr>
          <w:rFonts w:ascii="Arial" w:hAnsi="Arial" w:cs="Arial"/>
          <w:sz w:val="18"/>
          <w:szCs w:val="18"/>
        </w:rPr>
      </w:pPr>
    </w:p>
    <w:p w:rsidR="00111371" w:rsidRPr="00D30D59" w:rsidRDefault="00111371" w:rsidP="003A1396">
      <w:pPr>
        <w:spacing w:after="240" w:line="360" w:lineRule="auto"/>
        <w:jc w:val="both"/>
        <w:rPr>
          <w:rFonts w:ascii="Arial" w:hAnsi="Arial" w:cs="Arial"/>
          <w:sz w:val="18"/>
          <w:szCs w:val="18"/>
        </w:rPr>
      </w:pPr>
      <w:r w:rsidRPr="00D30D59">
        <w:rPr>
          <w:rFonts w:ascii="Arial" w:hAnsi="Arial" w:cs="Arial"/>
          <w:sz w:val="18"/>
          <w:szCs w:val="18"/>
        </w:rPr>
        <w:t xml:space="preserve">Πριν από την άσκηση της προσφυγής στο Διοικητικό Εφετείο προηγείται υποχρεωτικά η τήρηση της προβλεπόμενης στο </w:t>
      </w:r>
      <w:r w:rsidRPr="00D30D59">
        <w:rPr>
          <w:rFonts w:ascii="Arial" w:hAnsi="Arial" w:cs="Arial"/>
          <w:sz w:val="18"/>
          <w:szCs w:val="18"/>
        </w:rPr>
        <w:lastRenderedPageBreak/>
        <w:t xml:space="preserve">άρθρο 205 </w:t>
      </w:r>
      <w:proofErr w:type="spellStart"/>
      <w:r w:rsidRPr="00D30D59">
        <w:rPr>
          <w:rFonts w:ascii="Arial" w:hAnsi="Arial" w:cs="Arial"/>
          <w:sz w:val="18"/>
          <w:szCs w:val="18"/>
        </w:rPr>
        <w:t>ενδικοφανούς</w:t>
      </w:r>
      <w:proofErr w:type="spellEnd"/>
      <w:r w:rsidRPr="00D30D59">
        <w:rPr>
          <w:rFonts w:ascii="Arial" w:hAnsi="Arial" w:cs="Arial"/>
          <w:sz w:val="18"/>
          <w:szCs w:val="18"/>
        </w:rPr>
        <w:t xml:space="preserve"> διαδικασίας, διαφορετικά η προσφυγή απορρίπτεται ως απαράδεκτη. Δεν απαιτείται η τήρηση </w:t>
      </w:r>
      <w:proofErr w:type="spellStart"/>
      <w:r w:rsidRPr="00D30D59">
        <w:rPr>
          <w:rFonts w:ascii="Arial" w:hAnsi="Arial" w:cs="Arial"/>
          <w:sz w:val="18"/>
          <w:szCs w:val="18"/>
        </w:rPr>
        <w:t>ενδικοφανούς</w:t>
      </w:r>
      <w:proofErr w:type="spellEnd"/>
      <w:r w:rsidRPr="00D30D59">
        <w:rPr>
          <w:rFonts w:ascii="Arial" w:hAnsi="Arial" w:cs="Arial"/>
          <w:sz w:val="18"/>
          <w:szCs w:val="18"/>
        </w:rPr>
        <w:t xml:space="preserve"> διαδικασίας αν ασκείται από τον ενδιαφερόμενο αγωγή</w:t>
      </w:r>
      <w:r w:rsidR="00E574C3" w:rsidRPr="00D30D59">
        <w:rPr>
          <w:rFonts w:ascii="Arial" w:hAnsi="Arial" w:cs="Arial"/>
          <w:sz w:val="18"/>
          <w:szCs w:val="18"/>
        </w:rPr>
        <w:t>, στο δικόγραφο της οποίας δεν σωρεύεται αίτημα ακύρωσης ή τροποποίησης διοικητικής πράξης ή παράλειψης.</w:t>
      </w:r>
    </w:p>
    <w:p w:rsidR="00E574C3" w:rsidRPr="00D30D59" w:rsidRDefault="00E574C3" w:rsidP="003A1396">
      <w:pPr>
        <w:spacing w:after="240" w:line="360" w:lineRule="auto"/>
        <w:jc w:val="both"/>
        <w:rPr>
          <w:rFonts w:ascii="Arial" w:hAnsi="Arial" w:cs="Arial"/>
          <w:sz w:val="18"/>
          <w:szCs w:val="18"/>
        </w:rPr>
      </w:pPr>
      <w:r w:rsidRPr="00D30D59">
        <w:rPr>
          <w:rFonts w:ascii="Arial" w:hAnsi="Arial" w:cs="Arial"/>
          <w:sz w:val="18"/>
          <w:szCs w:val="18"/>
        </w:rPr>
        <w:t>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ό ενάγων, αν το ζητήσει ο ίδιος.</w:t>
      </w:r>
    </w:p>
    <w:p w:rsidR="00E574C3" w:rsidRPr="00D30D59" w:rsidRDefault="00E574C3" w:rsidP="003A1396">
      <w:pPr>
        <w:spacing w:after="240" w:line="360" w:lineRule="auto"/>
        <w:jc w:val="both"/>
        <w:rPr>
          <w:rFonts w:ascii="Arial" w:hAnsi="Arial" w:cs="Arial"/>
          <w:sz w:val="18"/>
          <w:szCs w:val="18"/>
        </w:rPr>
      </w:pPr>
      <w:r w:rsidRPr="00D30D59">
        <w:rPr>
          <w:rFonts w:ascii="Arial" w:hAnsi="Arial" w:cs="Arial"/>
          <w:sz w:val="18"/>
          <w:szCs w:val="18"/>
        </w:rPr>
        <w:t>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t>
      </w:r>
    </w:p>
    <w:p w:rsidR="00E574C3" w:rsidRPr="00D30D59" w:rsidRDefault="00E574C3" w:rsidP="003A1396">
      <w:pPr>
        <w:spacing w:line="360" w:lineRule="auto"/>
        <w:jc w:val="both"/>
        <w:rPr>
          <w:rFonts w:ascii="Arial" w:hAnsi="Arial" w:cs="Arial"/>
          <w:sz w:val="18"/>
          <w:szCs w:val="18"/>
        </w:rPr>
      </w:pPr>
      <w:r w:rsidRPr="00D30D59">
        <w:rPr>
          <w:rFonts w:ascii="Arial" w:hAnsi="Arial" w:cs="Arial"/>
          <w:sz w:val="18"/>
          <w:szCs w:val="18"/>
        </w:rPr>
        <w:t xml:space="preserve">Κατά των αποφάσεων των Διοικητικών Εφετείων </w:t>
      </w:r>
      <w:r w:rsidR="00377767" w:rsidRPr="00D30D59">
        <w:rPr>
          <w:rFonts w:ascii="Arial" w:hAnsi="Arial" w:cs="Arial"/>
          <w:sz w:val="18"/>
          <w:szCs w:val="18"/>
        </w:rPr>
        <w:t xml:space="preserve">μπορεί να ασκηθεί αίτηση αναιρέσεως ενώπιον του Συμβουλίου της Επικρατείας, κατά τις ισχύουσες διατάξεις. </w:t>
      </w:r>
    </w:p>
    <w:p w:rsidR="00D2624F" w:rsidRPr="00D30D59" w:rsidRDefault="00D2624F" w:rsidP="003A1396">
      <w:pPr>
        <w:spacing w:line="360" w:lineRule="auto"/>
        <w:jc w:val="both"/>
        <w:rPr>
          <w:rFonts w:ascii="Arial" w:eastAsia="SimSun" w:hAnsi="Arial" w:cs="Arial"/>
          <w:b/>
          <w:sz w:val="18"/>
          <w:szCs w:val="18"/>
        </w:rPr>
      </w:pPr>
    </w:p>
    <w:p w:rsidR="00F46B0B" w:rsidRPr="00D30D59" w:rsidRDefault="008277DA" w:rsidP="003A1396">
      <w:pPr>
        <w:spacing w:line="360" w:lineRule="auto"/>
        <w:jc w:val="both"/>
        <w:rPr>
          <w:rFonts w:ascii="Arial" w:hAnsi="Arial" w:cs="Arial"/>
          <w:sz w:val="18"/>
          <w:szCs w:val="18"/>
        </w:rPr>
      </w:pPr>
      <w:r w:rsidRPr="00D30D59">
        <w:rPr>
          <w:rFonts w:ascii="Arial" w:eastAsia="Calibri" w:hAnsi="Arial" w:cs="Arial"/>
          <w:b/>
          <w:bCs/>
          <w:iCs/>
          <w:sz w:val="18"/>
          <w:szCs w:val="18"/>
          <w:lang w:eastAsia="el-GR"/>
        </w:rPr>
        <w:t>ΑΡΘΡΟ 32</w:t>
      </w:r>
      <w:r w:rsidR="00F46B0B" w:rsidRPr="00D30D59">
        <w:rPr>
          <w:rFonts w:ascii="Arial" w:eastAsia="Calibri" w:hAnsi="Arial" w:cs="Arial"/>
          <w:b/>
          <w:bCs/>
          <w:iCs/>
          <w:sz w:val="18"/>
          <w:szCs w:val="18"/>
          <w:lang w:eastAsia="el-GR"/>
        </w:rPr>
        <w:t xml:space="preserve">. </w:t>
      </w:r>
      <w:r w:rsidR="00F46B0B" w:rsidRPr="00D30D59">
        <w:rPr>
          <w:rFonts w:ascii="Arial" w:hAnsi="Arial" w:cs="Arial"/>
          <w:b/>
          <w:sz w:val="18"/>
          <w:szCs w:val="18"/>
        </w:rPr>
        <w:t>ΖΗΤΗΜΑΤΑ ΚΥΡΙΟΤΗΤΑΣ ΚΑΙ ΠΝΕΥΜΑΤΙΚΗΣ ΙΔΙΟΚΤΗΣΙΑΣ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Όλες οι εκθέσεις και τα συναφή στοιχεία, όπως διαγράμματα, σχέδια, προδιαγραφές, πλάνα, στατιστικά στοιχεία, υπολογισμοί και κάθε άλλο σχετικό έγγραφο ή υλικό που αποκτάται, συγκεντρώνεται ή καταρτίζεται από τον Ανάδοχο κατά την εκτέλεση της Σύμβασης, είναι εμπιστευτικά και ανήκουν στην απόλυτη ιδιοκτησία της Αναθέτουσας Αρχής.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Ο Ανάδοχος, μόλις ολοκληρώσει την εκτέλεση της Σύμβασης, παραδίδει όλα τα έγγραφα και τα στοιχεία στην Αναθέτουσα Αρχή. Ο Ανάδοχος μπορεί να κρατά αντίγραφα αυτών των εγγράφων και στοιχείων, αλλά δεν επιτρέπεται να τα χρησιμοποιεί για σκοπούς άλλους από της Σύμβασης, χωρίς την προηγούμενη γραπτή συναίνεση της Αναθέτουσας Αρχής. Ο Ανάδοχος, σε κάθε περίπτωση, έχει το δικαίωμα να χρησιμοποιήσει, χωρίς περιορισμό, την τεχνογνωσία (</w:t>
      </w:r>
      <w:proofErr w:type="spellStart"/>
      <w:r w:rsidRPr="00D30D59">
        <w:rPr>
          <w:rFonts w:ascii="Arial" w:hAnsi="Arial" w:cs="Arial"/>
          <w:sz w:val="18"/>
          <w:szCs w:val="18"/>
        </w:rPr>
        <w:t>know</w:t>
      </w:r>
      <w:proofErr w:type="spellEnd"/>
      <w:r w:rsidRPr="00D30D59">
        <w:rPr>
          <w:rFonts w:ascii="Arial" w:hAnsi="Arial" w:cs="Arial"/>
          <w:sz w:val="18"/>
          <w:szCs w:val="18"/>
        </w:rPr>
        <w:t>-</w:t>
      </w:r>
      <w:proofErr w:type="spellStart"/>
      <w:r w:rsidRPr="00D30D59">
        <w:rPr>
          <w:rFonts w:ascii="Arial" w:hAnsi="Arial" w:cs="Arial"/>
          <w:sz w:val="18"/>
          <w:szCs w:val="18"/>
        </w:rPr>
        <w:t>how</w:t>
      </w:r>
      <w:proofErr w:type="spellEnd"/>
      <w:r w:rsidRPr="00D30D59">
        <w:rPr>
          <w:rFonts w:ascii="Arial" w:hAnsi="Arial" w:cs="Arial"/>
          <w:sz w:val="18"/>
          <w:szCs w:val="18"/>
        </w:rPr>
        <w:t>) που θα αποκτήσει κατά την εκτέλεση της προμήθειας, σε παρόμοια έργα που τυχόν θα αναλάβει για λογαριασμό οιουδήποτε τρίτου.</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Η Αναθέτουσα Αρχή εμποδίζεται στην χρήση τους λόγω αποδεδειγμένης ύπαρξης δικαιωμάτων τρίτων προσώπων επ’ αυτών, παρέχοντας προϊόντα ίδιας φύσης, απόδοσης και λειτουργίας.</w:t>
      </w:r>
      <w:r w:rsidRPr="00D30D59">
        <w:rPr>
          <w:rFonts w:ascii="Arial" w:hAnsi="Arial" w:cs="Arial"/>
          <w:b/>
          <w:sz w:val="18"/>
          <w:szCs w:val="18"/>
        </w:rPr>
        <w:t xml:space="preserve">      </w:t>
      </w:r>
      <w:r w:rsidRPr="00D30D59">
        <w:rPr>
          <w:rFonts w:ascii="Arial" w:eastAsia="Arial" w:hAnsi="Arial" w:cs="Arial"/>
          <w:b/>
          <w:sz w:val="18"/>
          <w:szCs w:val="18"/>
        </w:rPr>
        <w:t xml:space="preserve">      </w:t>
      </w:r>
    </w:p>
    <w:p w:rsidR="00F46B0B" w:rsidRPr="00D30D59" w:rsidRDefault="00F46B0B" w:rsidP="003A1396">
      <w:pPr>
        <w:spacing w:line="360" w:lineRule="auto"/>
        <w:jc w:val="both"/>
        <w:rPr>
          <w:rFonts w:ascii="Arial" w:eastAsia="Arial" w:hAnsi="Arial" w:cs="Arial"/>
          <w:b/>
          <w:sz w:val="18"/>
          <w:szCs w:val="18"/>
        </w:rPr>
      </w:pPr>
    </w:p>
    <w:p w:rsidR="00F46B0B" w:rsidRPr="00D30D59" w:rsidRDefault="00F46B0B" w:rsidP="003A1396">
      <w:pPr>
        <w:spacing w:line="360" w:lineRule="auto"/>
        <w:jc w:val="both"/>
        <w:rPr>
          <w:rFonts w:ascii="Arial" w:hAnsi="Arial" w:cs="Arial"/>
          <w:sz w:val="18"/>
          <w:szCs w:val="18"/>
        </w:rPr>
      </w:pPr>
      <w:r w:rsidRPr="00D30D59">
        <w:rPr>
          <w:rFonts w:ascii="Arial" w:eastAsia="Arial" w:hAnsi="Arial" w:cs="Arial"/>
          <w:b/>
          <w:sz w:val="18"/>
          <w:szCs w:val="18"/>
        </w:rPr>
        <w:t xml:space="preserve"> </w:t>
      </w:r>
      <w:r w:rsidR="008277DA" w:rsidRPr="00D30D59">
        <w:rPr>
          <w:rFonts w:ascii="Arial" w:eastAsia="Calibri" w:hAnsi="Arial" w:cs="Arial"/>
          <w:b/>
          <w:bCs/>
          <w:iCs/>
          <w:sz w:val="18"/>
          <w:szCs w:val="18"/>
          <w:lang w:eastAsia="el-GR"/>
        </w:rPr>
        <w:t>ΑΡΘΡΟ 33</w:t>
      </w:r>
      <w:r w:rsidRPr="00D30D59">
        <w:rPr>
          <w:rFonts w:ascii="Arial" w:eastAsia="Calibri" w:hAnsi="Arial" w:cs="Arial"/>
          <w:b/>
          <w:bCs/>
          <w:iCs/>
          <w:sz w:val="18"/>
          <w:szCs w:val="18"/>
          <w:lang w:eastAsia="el-GR"/>
        </w:rPr>
        <w:t xml:space="preserve">. </w:t>
      </w:r>
      <w:r w:rsidRPr="00D30D59">
        <w:rPr>
          <w:rFonts w:ascii="Arial" w:hAnsi="Arial" w:cs="Arial"/>
          <w:b/>
          <w:sz w:val="18"/>
          <w:szCs w:val="18"/>
        </w:rPr>
        <w:t>ΥΠΟΧΡΕΩΣΕΙΣ ΑΣΦΑΛΙΣΗΣ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Ο Ανάδοχος  υποχρεούται να λαμβάνει κάθε πρόσφορο μέτρο ασφάλειας και προστασίας για την αποτροπή ζημιών ή φθορών και είναι υπεύθυνος για κάθε ζημία ή βλάβη προσώπων, πραγμάτων ή εγκαταστάσεων της Αναθέτουσας Αρχής, του προσωπικού της ή τρίτων και για την αποκατάσταση κάθε τέτοιας βλάβης ή ζημίας που είναι δυνατόν να προκληθεί κατά ή επ’ ευκαιρία της εκτέλεσης της υπηρεσίας από τον Ανάδοχο, εφ’ όσον οφείλεται σε πράξη ή παράλειψη αυτού.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Ο Ανάδοχος υποχρεούται να ασφαλίσει και να διατηρεί ασφαλισμένο το προσωπικό του στους αρμόδιους ασφαλιστικούς οργανισμούς καθ’ όλη τη διάρκεια εκτέλεσης της υπηρεσίας.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Η Αναθέτουσα Αρχή λαμβάνει όλα τα ενδεδειγμένα μέτρα για την προστασία και ασφάλεια του προσωπικού του Προμηθευτή. </w:t>
      </w:r>
    </w:p>
    <w:p w:rsidR="00F46B0B" w:rsidRPr="00D30D59" w:rsidRDefault="00F46B0B" w:rsidP="003A1396">
      <w:pPr>
        <w:spacing w:line="360" w:lineRule="auto"/>
        <w:jc w:val="both"/>
        <w:rPr>
          <w:rFonts w:ascii="Arial" w:hAnsi="Arial" w:cs="Arial"/>
          <w:b/>
          <w:sz w:val="18"/>
          <w:szCs w:val="18"/>
        </w:rPr>
      </w:pPr>
    </w:p>
    <w:p w:rsidR="00F46B0B" w:rsidRPr="00D30D59" w:rsidRDefault="008277DA"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18"/>
          <w:szCs w:val="18"/>
        </w:rPr>
      </w:pPr>
      <w:r w:rsidRPr="00D30D59">
        <w:rPr>
          <w:rFonts w:ascii="Arial" w:hAnsi="Arial" w:cs="Arial"/>
          <w:b/>
          <w:sz w:val="18"/>
          <w:szCs w:val="18"/>
          <w:lang w:eastAsia="el-GR"/>
        </w:rPr>
        <w:t>ΑΡΘΡΟ 34</w:t>
      </w:r>
      <w:r w:rsidR="00F46B0B" w:rsidRPr="00D30D59">
        <w:rPr>
          <w:rFonts w:ascii="Arial" w:hAnsi="Arial" w:cs="Arial"/>
          <w:b/>
          <w:sz w:val="18"/>
          <w:szCs w:val="18"/>
          <w:lang w:eastAsia="el-GR"/>
        </w:rPr>
        <w:t>. ΕΝΣΩΜΑΤΩΣΗ ΚΟΙΝΩΝΙΚΩΝ – ΠΕΡΙΒΑΛΛΟΝΤΙΚΩΝ ΟΡΩΝ</w:t>
      </w:r>
    </w:p>
    <w:p w:rsidR="00F46B0B" w:rsidRPr="00D30D59" w:rsidRDefault="00F46B0B"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color w:val="000000" w:themeColor="text1"/>
          <w:sz w:val="18"/>
          <w:szCs w:val="18"/>
        </w:rPr>
      </w:pPr>
      <w:r w:rsidRPr="00D30D59">
        <w:rPr>
          <w:rFonts w:ascii="Arial" w:hAnsi="Arial" w:cs="Arial"/>
          <w:b/>
          <w:sz w:val="18"/>
          <w:szCs w:val="18"/>
          <w:lang w:eastAsia="el-GR"/>
        </w:rPr>
        <w:t>1.</w:t>
      </w:r>
      <w:r w:rsidRPr="00D30D59">
        <w:rPr>
          <w:rFonts w:ascii="Arial" w:hAnsi="Arial" w:cs="Arial"/>
          <w:sz w:val="18"/>
          <w:szCs w:val="18"/>
          <w:lang w:eastAsia="el-GR"/>
        </w:rPr>
        <w:t xml:space="preserve"> Η Αναθέτουσα Αρχή επιβάλλει τον όρο ότι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όπως αυτές απαριθμούνται στο </w:t>
      </w:r>
      <w:hyperlink r:id="rId43" w:anchor="pararthma_A_X" w:history="1">
        <w:r w:rsidRPr="00D30D59">
          <w:rPr>
            <w:rStyle w:val="-"/>
            <w:rFonts w:ascii="Arial" w:hAnsi="Arial" w:cs="Arial"/>
            <w:color w:val="000000" w:themeColor="text1"/>
            <w:sz w:val="18"/>
            <w:szCs w:val="18"/>
            <w:lang w:eastAsia="el-GR"/>
          </w:rPr>
          <w:t>Παράρτημα X του Προσαρτήματος Α΄</w:t>
        </w:r>
      </w:hyperlink>
      <w:r w:rsidRPr="00D30D59">
        <w:rPr>
          <w:rFonts w:ascii="Arial" w:hAnsi="Arial" w:cs="Arial"/>
          <w:color w:val="000000" w:themeColor="text1"/>
          <w:sz w:val="18"/>
          <w:szCs w:val="18"/>
          <w:lang w:eastAsia="el-GR"/>
        </w:rPr>
        <w:t xml:space="preserve"> του Ν.4412/2016 (Άρθρο 130). Οι όροι της παρούσας παραγράφου αναφέρονται ήδη στα έγγραφα της σύμβασης. </w:t>
      </w:r>
    </w:p>
    <w:p w:rsidR="00F46B0B" w:rsidRPr="00D30D59" w:rsidRDefault="00F46B0B"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18"/>
          <w:szCs w:val="18"/>
        </w:rPr>
      </w:pPr>
      <w:r w:rsidRPr="00D30D59">
        <w:rPr>
          <w:rFonts w:ascii="Arial" w:hAnsi="Arial" w:cs="Arial"/>
          <w:b/>
          <w:color w:val="000000" w:themeColor="text1"/>
          <w:sz w:val="18"/>
          <w:szCs w:val="18"/>
          <w:lang w:eastAsia="el-GR"/>
        </w:rPr>
        <w:t>2.</w:t>
      </w:r>
      <w:r w:rsidRPr="00D30D59">
        <w:rPr>
          <w:rFonts w:ascii="Arial" w:hAnsi="Arial" w:cs="Arial"/>
          <w:color w:val="000000" w:themeColor="text1"/>
          <w:sz w:val="18"/>
          <w:szCs w:val="18"/>
          <w:lang w:eastAsia="el-GR"/>
        </w:rPr>
        <w:t xml:space="preserve"> Η Αναθέτουσα Αρχή μπορεί να επιβάλλει και άλλους ειδικούς όρους σχετικά με την εκτέλεση της σύμβασης, υπό την προϋπόθεση ότι συνδέονται με το αντικείμενο της σύμβασης, κατά την έννοια της </w:t>
      </w:r>
      <w:hyperlink r:id="rId44" w:anchor="art86_8" w:history="1">
        <w:r w:rsidRPr="00D30D59">
          <w:rPr>
            <w:rStyle w:val="-"/>
            <w:rFonts w:ascii="Arial" w:hAnsi="Arial" w:cs="Arial"/>
            <w:color w:val="000000" w:themeColor="text1"/>
            <w:sz w:val="18"/>
            <w:szCs w:val="18"/>
            <w:lang w:eastAsia="el-GR"/>
          </w:rPr>
          <w:t>παρ. 8 του Άρθρου 86</w:t>
        </w:r>
      </w:hyperlink>
      <w:r w:rsidRPr="00D30D59">
        <w:rPr>
          <w:rFonts w:ascii="Arial" w:hAnsi="Arial" w:cs="Arial"/>
          <w:sz w:val="18"/>
          <w:szCs w:val="18"/>
          <w:lang w:eastAsia="el-GR"/>
        </w:rPr>
        <w:t xml:space="preserve">, κι επισημαίνονται στην Προκήρυξη διαγωνισμού ή στα έγγραφα της σύμβασης. Οι εν λόγω όροι μπορούν να περιλαμβάνουν οικονομικές, </w:t>
      </w:r>
      <w:r w:rsidRPr="00D30D59">
        <w:rPr>
          <w:rFonts w:ascii="Arial" w:hAnsi="Arial" w:cs="Arial"/>
          <w:sz w:val="18"/>
          <w:szCs w:val="18"/>
          <w:lang w:eastAsia="el-GR"/>
        </w:rPr>
        <w:lastRenderedPageBreak/>
        <w:t xml:space="preserve">περιβαλλοντικές, κοινωνικές παραμέτρους ή παραμέτρους που αφορούν την καινοτομία και την απασχόληση. </w:t>
      </w:r>
    </w:p>
    <w:p w:rsidR="00F46B0B" w:rsidRPr="00D30D59" w:rsidRDefault="00F46B0B"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18"/>
          <w:szCs w:val="18"/>
        </w:rPr>
      </w:pPr>
      <w:r w:rsidRPr="00D30D59">
        <w:rPr>
          <w:rFonts w:ascii="Arial" w:hAnsi="Arial" w:cs="Arial"/>
          <w:b/>
          <w:sz w:val="18"/>
          <w:szCs w:val="18"/>
          <w:lang w:eastAsia="el-GR"/>
        </w:rPr>
        <w:t>3.</w:t>
      </w:r>
      <w:r w:rsidRPr="00D30D59">
        <w:rPr>
          <w:rFonts w:ascii="Arial" w:hAnsi="Arial" w:cs="Arial"/>
          <w:sz w:val="18"/>
          <w:szCs w:val="18"/>
          <w:lang w:eastAsia="el-GR"/>
        </w:rPr>
        <w:t xml:space="preserve"> Οι κοινωνικές παράμετροι αφορούν κυρίως: </w:t>
      </w:r>
    </w:p>
    <w:p w:rsidR="00F46B0B" w:rsidRPr="00D30D59" w:rsidRDefault="00F46B0B"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18"/>
          <w:szCs w:val="18"/>
        </w:rPr>
      </w:pPr>
      <w:r w:rsidRPr="00D30D59">
        <w:rPr>
          <w:rFonts w:ascii="Arial" w:hAnsi="Arial" w:cs="Arial"/>
          <w:b/>
          <w:sz w:val="18"/>
          <w:szCs w:val="18"/>
          <w:lang w:eastAsia="el-GR"/>
        </w:rPr>
        <w:t>α)</w:t>
      </w:r>
      <w:r w:rsidRPr="00D30D59">
        <w:rPr>
          <w:rFonts w:ascii="Arial" w:hAnsi="Arial" w:cs="Arial"/>
          <w:sz w:val="18"/>
          <w:szCs w:val="18"/>
          <w:lang w:eastAsia="el-GR"/>
        </w:rPr>
        <w:t xml:space="preserve"> την απασχόληση εργαζομένων που ανήκουν σε ευπαθείς ομάδες του πληθυσμού κατά την έννοια της παρ. 4 του Άρθρου 1 του Ν. 4019/2011 (Α΄ 216), </w:t>
      </w:r>
    </w:p>
    <w:p w:rsidR="00F46B0B" w:rsidRPr="00D30D59" w:rsidRDefault="00F46B0B"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18"/>
          <w:szCs w:val="18"/>
        </w:rPr>
      </w:pPr>
      <w:r w:rsidRPr="00D30D59">
        <w:rPr>
          <w:rFonts w:ascii="Arial" w:hAnsi="Arial" w:cs="Arial"/>
          <w:b/>
          <w:sz w:val="18"/>
          <w:szCs w:val="18"/>
          <w:lang w:eastAsia="el-GR"/>
        </w:rPr>
        <w:t>β)</w:t>
      </w:r>
      <w:r w:rsidRPr="00D30D59">
        <w:rPr>
          <w:rFonts w:ascii="Arial" w:hAnsi="Arial" w:cs="Arial"/>
          <w:sz w:val="18"/>
          <w:szCs w:val="18"/>
          <w:lang w:eastAsia="el-GR"/>
        </w:rPr>
        <w:t xml:space="preserve"> τη διευκόλυνση της κοινωνικής ή/και εργασιακής ένταξης ατόμων που προέρχονται από ευπαθείς ομάδες του πληθυσμού, </w:t>
      </w:r>
    </w:p>
    <w:p w:rsidR="00F46B0B" w:rsidRPr="00D30D59" w:rsidRDefault="00F46B0B"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18"/>
          <w:szCs w:val="18"/>
        </w:rPr>
      </w:pPr>
      <w:r w:rsidRPr="00D30D59">
        <w:rPr>
          <w:rFonts w:ascii="Arial" w:hAnsi="Arial" w:cs="Arial"/>
          <w:b/>
          <w:sz w:val="18"/>
          <w:szCs w:val="18"/>
          <w:lang w:eastAsia="el-GR"/>
        </w:rPr>
        <w:t>γ)</w:t>
      </w:r>
      <w:r w:rsidRPr="00D30D59">
        <w:rPr>
          <w:rFonts w:ascii="Arial" w:hAnsi="Arial" w:cs="Arial"/>
          <w:sz w:val="18"/>
          <w:szCs w:val="18"/>
          <w:lang w:eastAsia="el-GR"/>
        </w:rPr>
        <w:t xml:space="preserve"> την καταπολέμηση των διακρίσεων ή/και </w:t>
      </w:r>
    </w:p>
    <w:p w:rsidR="00F46B0B" w:rsidRPr="00D30D59" w:rsidRDefault="00F46B0B" w:rsidP="003A1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18"/>
          <w:szCs w:val="18"/>
        </w:rPr>
      </w:pPr>
      <w:r w:rsidRPr="00D30D59">
        <w:rPr>
          <w:rFonts w:ascii="Arial" w:hAnsi="Arial" w:cs="Arial"/>
          <w:b/>
          <w:sz w:val="18"/>
          <w:szCs w:val="18"/>
          <w:lang w:eastAsia="el-GR"/>
        </w:rPr>
        <w:t>δ)</w:t>
      </w:r>
      <w:r w:rsidRPr="00D30D59">
        <w:rPr>
          <w:rFonts w:ascii="Arial" w:hAnsi="Arial" w:cs="Arial"/>
          <w:sz w:val="18"/>
          <w:szCs w:val="18"/>
          <w:lang w:eastAsia="el-GR"/>
        </w:rPr>
        <w:t xml:space="preserve"> την προαγωγή της ισότητας ανδρών και γυναικών.</w:t>
      </w:r>
    </w:p>
    <w:p w:rsidR="00F46B0B" w:rsidRPr="00D30D59" w:rsidRDefault="00F46B0B" w:rsidP="003A1396">
      <w:pPr>
        <w:spacing w:line="360" w:lineRule="auto"/>
        <w:jc w:val="both"/>
        <w:rPr>
          <w:rFonts w:ascii="Arial" w:hAnsi="Arial" w:cs="Arial"/>
          <w:b/>
          <w:sz w:val="18"/>
          <w:szCs w:val="18"/>
          <w:lang w:eastAsia="el-GR"/>
        </w:rPr>
      </w:pPr>
    </w:p>
    <w:p w:rsidR="00F46B0B" w:rsidRPr="00D30D59" w:rsidRDefault="008277DA" w:rsidP="003A1396">
      <w:pPr>
        <w:spacing w:line="360" w:lineRule="auto"/>
        <w:jc w:val="both"/>
        <w:rPr>
          <w:rFonts w:ascii="Arial" w:hAnsi="Arial" w:cs="Arial"/>
          <w:sz w:val="18"/>
          <w:szCs w:val="18"/>
        </w:rPr>
      </w:pPr>
      <w:r w:rsidRPr="00D30D59">
        <w:rPr>
          <w:rFonts w:ascii="Arial" w:eastAsia="Calibri" w:hAnsi="Arial" w:cs="Arial"/>
          <w:b/>
          <w:bCs/>
          <w:iCs/>
          <w:sz w:val="18"/>
          <w:szCs w:val="18"/>
          <w:lang w:eastAsia="el-GR"/>
        </w:rPr>
        <w:t>ΑΡΘΡΟ 35</w:t>
      </w:r>
      <w:r w:rsidR="00F46B0B" w:rsidRPr="00D30D59">
        <w:rPr>
          <w:rFonts w:ascii="Arial" w:eastAsia="Calibri" w:hAnsi="Arial" w:cs="Arial"/>
          <w:b/>
          <w:bCs/>
          <w:iCs/>
          <w:sz w:val="18"/>
          <w:szCs w:val="18"/>
          <w:lang w:eastAsia="el-GR"/>
        </w:rPr>
        <w:t xml:space="preserve">. </w:t>
      </w:r>
      <w:r w:rsidR="00F46B0B" w:rsidRPr="00D30D59">
        <w:rPr>
          <w:rFonts w:ascii="Arial" w:hAnsi="Arial" w:cs="Arial"/>
          <w:b/>
          <w:sz w:val="18"/>
          <w:szCs w:val="18"/>
        </w:rPr>
        <w:t>ΕΜΠΙΣΤΕΥΤΙΚΟΤΗΤΑ</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Χωρίς την προηγούμενη γραπτή συναίνεση της Αναθέτουσας Αρχής, ο Ανάδοχος δεν αποκαλύπτει εμπιστευτικές πληροφορίες που του δόθηκαν ή που ο ίδιος ανακάλυψε κατά την υλοποίηση της προμήθειας, ούτε κοινοποιεί στοιχεία, έγγραφα και πληροφορίες των οποίων λαμβάνει γνώση σε σχέση με τη Σύμβαση, υποχρεούται δε να μεριμνά ώστε το προσωπικό του, και κάθε συνεργαζόμενος με αυτόν να τηρήσει την ως άνω υποχρέωση. Σε περίπτωση αθέτησης από τον Ανάδοχο της ως άνω υποχρέωσής του, η Αναθέτουσα Αρχή δικαιούται να απαιτήσει την αποκατάσταση τυχόν ζημίας της και την παύση κοινοποίησης των εμπιστευτικών πληροφοριών και την παράλειψή της στο μέλλον. </w:t>
      </w:r>
    </w:p>
    <w:p w:rsidR="00F46B0B" w:rsidRPr="00D30D59" w:rsidRDefault="00F46B0B" w:rsidP="003A1396">
      <w:pPr>
        <w:spacing w:after="200" w:line="360" w:lineRule="auto"/>
        <w:jc w:val="both"/>
        <w:rPr>
          <w:rFonts w:ascii="Arial" w:hAnsi="Arial" w:cs="Arial"/>
          <w:sz w:val="18"/>
          <w:szCs w:val="18"/>
        </w:rPr>
      </w:pPr>
      <w:r w:rsidRPr="00D30D59">
        <w:rPr>
          <w:rFonts w:ascii="Arial" w:hAnsi="Arial" w:cs="Arial"/>
          <w:sz w:val="18"/>
          <w:szCs w:val="18"/>
        </w:rPr>
        <w:t xml:space="preserve">Ο Ανάδοχος δεν δύναται να προβαίνει σε δημόσιες δηλώσεις σχετικά με την προμήθεια, χωρίς την προηγούμενη συναίνεση της Αναθέτουσας Αρχής, ούτε να συμμετέχει σε δραστηριότητες ασυμβίβαστες με τις υποχρεώσεις του απέναντι στην Αναθέτουσα Αρχή και δεν δεσμεύει την Αναθέτουσα Αρχή, με κανένα τρόπο, χωρίς την προηγούμενη γραπτή της συναίνεση. </w:t>
      </w:r>
    </w:p>
    <w:p w:rsidR="00F46B0B" w:rsidRPr="00D30D59" w:rsidRDefault="008277DA" w:rsidP="003A1396">
      <w:pPr>
        <w:spacing w:line="360" w:lineRule="auto"/>
        <w:jc w:val="both"/>
        <w:rPr>
          <w:rFonts w:ascii="Arial" w:hAnsi="Arial" w:cs="Arial"/>
          <w:b/>
          <w:sz w:val="18"/>
          <w:szCs w:val="18"/>
        </w:rPr>
      </w:pPr>
      <w:r w:rsidRPr="00D30D59">
        <w:rPr>
          <w:rFonts w:ascii="Arial" w:eastAsia="Calibri" w:hAnsi="Arial" w:cs="Arial"/>
          <w:b/>
          <w:bCs/>
          <w:iCs/>
          <w:sz w:val="18"/>
          <w:szCs w:val="18"/>
          <w:lang w:eastAsia="el-GR"/>
        </w:rPr>
        <w:t>ΑΡΘΡΟ 36</w:t>
      </w:r>
      <w:r w:rsidR="00F46B0B" w:rsidRPr="00D30D59">
        <w:rPr>
          <w:rFonts w:ascii="Arial" w:eastAsia="Calibri" w:hAnsi="Arial" w:cs="Arial"/>
          <w:b/>
          <w:bCs/>
          <w:iCs/>
          <w:sz w:val="18"/>
          <w:szCs w:val="18"/>
          <w:lang w:eastAsia="el-GR"/>
        </w:rPr>
        <w:t xml:space="preserve">. </w:t>
      </w:r>
      <w:r w:rsidR="00F46B0B" w:rsidRPr="00D30D59">
        <w:rPr>
          <w:rFonts w:ascii="Arial" w:hAnsi="Arial" w:cs="Arial"/>
          <w:b/>
          <w:sz w:val="18"/>
          <w:szCs w:val="18"/>
        </w:rPr>
        <w:t>ΛΟΙΠΕΣ ΥΠΟΧΡΕΩΣΕΙΣ ΑΝΑΔΟΧΟΥ</w:t>
      </w:r>
    </w:p>
    <w:p w:rsidR="00F46B0B" w:rsidRPr="00D30D59" w:rsidRDefault="00F46B0B" w:rsidP="003A1396">
      <w:pPr>
        <w:spacing w:line="360" w:lineRule="auto"/>
        <w:jc w:val="both"/>
        <w:rPr>
          <w:rFonts w:ascii="Arial" w:hAnsi="Arial" w:cs="Arial"/>
          <w:sz w:val="18"/>
          <w:szCs w:val="18"/>
        </w:rPr>
      </w:pPr>
      <w:proofErr w:type="spellStart"/>
      <w:r w:rsidRPr="00D30D59">
        <w:rPr>
          <w:rFonts w:ascii="Arial" w:hAnsi="Arial" w:cs="Arial"/>
          <w:sz w:val="18"/>
          <w:szCs w:val="18"/>
        </w:rPr>
        <w:t>Καθ΄</w:t>
      </w:r>
      <w:proofErr w:type="spellEnd"/>
      <w:r w:rsidRPr="00D30D59">
        <w:rPr>
          <w:rFonts w:ascii="Arial" w:hAnsi="Arial" w:cs="Arial"/>
          <w:sz w:val="18"/>
          <w:szCs w:val="18"/>
        </w:rPr>
        <w:t xml:space="preserve"> όλη τη διάρκεια εκτέλεσης της προμήθειας ο Ανάδοχος θα πρέπει να συνεργάζεται στενά με την Αναθέτουσα Αρχή, υποχρεούται δε να λαμβάνει υπόψη τις οποιεσδήποτε παρατηρήσεις, τις σχετικές με την εκτέλεση της  προμήθειας υλικών.</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Σε περίπτωση που ο Ανάδοχος είναι Ένωση/Κοινοπραξία, τα Μέλη που αποτελούν την Ένωση/Κοινοπραξία, θα είναι από κοινού και εις </w:t>
      </w:r>
      <w:proofErr w:type="spellStart"/>
      <w:r w:rsidRPr="00D30D59">
        <w:rPr>
          <w:rFonts w:ascii="Arial" w:hAnsi="Arial" w:cs="Arial"/>
          <w:sz w:val="18"/>
          <w:szCs w:val="18"/>
        </w:rPr>
        <w:t>ολόκληρον</w:t>
      </w:r>
      <w:proofErr w:type="spellEnd"/>
      <w:r w:rsidRPr="00D30D59">
        <w:rPr>
          <w:rFonts w:ascii="Arial" w:hAnsi="Arial" w:cs="Arial"/>
          <w:sz w:val="18"/>
          <w:szCs w:val="18"/>
        </w:rPr>
        <w:t xml:space="preserve"> υπεύθυνα έναντι της Αναθέτουσας Αρχής για την εκπλήρωση όλων των </w:t>
      </w:r>
      <w:proofErr w:type="spellStart"/>
      <w:r w:rsidRPr="00D30D59">
        <w:rPr>
          <w:rFonts w:ascii="Arial" w:hAnsi="Arial" w:cs="Arial"/>
          <w:sz w:val="18"/>
          <w:szCs w:val="18"/>
        </w:rPr>
        <w:t>απορρεουσών</w:t>
      </w:r>
      <w:proofErr w:type="spellEnd"/>
      <w:r w:rsidRPr="00D30D59">
        <w:rPr>
          <w:rFonts w:ascii="Arial" w:hAnsi="Arial" w:cs="Arial"/>
          <w:sz w:val="18"/>
          <w:szCs w:val="18"/>
        </w:rPr>
        <w:t xml:space="preserve">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του Έργου.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Σε περίπτωση που ο Ανάδοχος είναι Ένωση/Κοινοπραξία και κατά τη διάρκεια της εκτέλεσης της Σύμβασης, οποιαδήποτε από τα Μέλη της Ένωσης/Κοινοπραξίας,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Σε περίπτωση λύσης, πτώχευσης, ή θέσης σε καθεστώς αναγκαστικής διαχείρισης ή ειδικής εκκαθάρισης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καταπίπτε</w:t>
      </w:r>
      <w:r w:rsidR="00FF546D" w:rsidRPr="00D30D59">
        <w:rPr>
          <w:rFonts w:ascii="Arial" w:hAnsi="Arial" w:cs="Arial"/>
          <w:sz w:val="18"/>
          <w:szCs w:val="18"/>
        </w:rPr>
        <w:t>ι υπέρ της Αναθέτουσας Αρχής η Ε</w:t>
      </w:r>
      <w:r w:rsidRPr="00D30D59">
        <w:rPr>
          <w:rFonts w:ascii="Arial" w:hAnsi="Arial" w:cs="Arial"/>
          <w:sz w:val="18"/>
          <w:szCs w:val="18"/>
        </w:rPr>
        <w:t xml:space="preserve">γγυητική Καλής Εκτέλεσης που προβλέπεται στη Σύμβαση. </w:t>
      </w:r>
    </w:p>
    <w:p w:rsidR="00F46B0B" w:rsidRPr="00D30D59" w:rsidRDefault="00F46B0B" w:rsidP="003A1396">
      <w:pPr>
        <w:spacing w:line="360" w:lineRule="auto"/>
        <w:jc w:val="both"/>
        <w:rPr>
          <w:rFonts w:ascii="Arial" w:hAnsi="Arial" w:cs="Arial"/>
          <w:sz w:val="18"/>
          <w:szCs w:val="18"/>
        </w:rPr>
      </w:pPr>
      <w:r w:rsidRPr="00D30D59">
        <w:rPr>
          <w:rFonts w:ascii="Arial" w:hAnsi="Arial" w:cs="Arial"/>
          <w:sz w:val="18"/>
          <w:szCs w:val="18"/>
        </w:rPr>
        <w:t xml:space="preserve">Ο Ανάδοχος υποχρεούται </w:t>
      </w:r>
      <w:proofErr w:type="spellStart"/>
      <w:r w:rsidRPr="00D30D59">
        <w:rPr>
          <w:rFonts w:ascii="Arial" w:hAnsi="Arial" w:cs="Arial"/>
          <w:sz w:val="18"/>
          <w:szCs w:val="18"/>
        </w:rPr>
        <w:t>καθ’όλη</w:t>
      </w:r>
      <w:proofErr w:type="spellEnd"/>
      <w:r w:rsidRPr="00D30D59">
        <w:rPr>
          <w:rFonts w:ascii="Arial" w:hAnsi="Arial" w:cs="Arial"/>
          <w:sz w:val="18"/>
          <w:szCs w:val="18"/>
        </w:rPr>
        <w:t xml:space="preserve"> τη διάρκεια της Σύμβασης να συμμορφώνεται με τις υποχρεώσεις που επιβάλλονται από το </w:t>
      </w:r>
      <w:r w:rsidRPr="00D30D59">
        <w:rPr>
          <w:rFonts w:ascii="Arial" w:hAnsi="Arial" w:cs="Arial"/>
          <w:b/>
          <w:sz w:val="18"/>
          <w:szCs w:val="18"/>
        </w:rPr>
        <w:t>Ν. 3414/2005 και το Ν.4412/2016.</w:t>
      </w:r>
    </w:p>
    <w:p w:rsidR="00F46B0B" w:rsidRPr="00D30D59" w:rsidRDefault="00F46B0B" w:rsidP="003A1396">
      <w:pPr>
        <w:autoSpaceDE w:val="0"/>
        <w:spacing w:line="360" w:lineRule="auto"/>
        <w:jc w:val="both"/>
        <w:rPr>
          <w:rFonts w:ascii="Arial" w:hAnsi="Arial" w:cs="Arial"/>
          <w:b/>
          <w:bCs/>
          <w:color w:val="000000"/>
          <w:sz w:val="18"/>
          <w:szCs w:val="18"/>
        </w:rPr>
      </w:pPr>
    </w:p>
    <w:p w:rsidR="00F46B0B" w:rsidRPr="00D30D59" w:rsidRDefault="008277DA" w:rsidP="003A1396">
      <w:pPr>
        <w:autoSpaceDE w:val="0"/>
        <w:spacing w:line="360" w:lineRule="auto"/>
        <w:jc w:val="both"/>
        <w:rPr>
          <w:rFonts w:ascii="Arial" w:hAnsi="Arial" w:cs="Arial"/>
          <w:sz w:val="18"/>
          <w:szCs w:val="18"/>
        </w:rPr>
      </w:pPr>
      <w:r w:rsidRPr="00D30D59">
        <w:rPr>
          <w:rFonts w:ascii="Arial" w:eastAsia="Calibri" w:hAnsi="Arial" w:cs="Arial"/>
          <w:b/>
          <w:bCs/>
          <w:iCs/>
          <w:sz w:val="18"/>
          <w:szCs w:val="18"/>
          <w:lang w:eastAsia="el-GR"/>
        </w:rPr>
        <w:t>ΑΡΘΡΟ 37</w:t>
      </w:r>
      <w:r w:rsidR="00F46B0B" w:rsidRPr="00D30D59">
        <w:rPr>
          <w:rFonts w:ascii="Arial" w:eastAsia="Calibri" w:hAnsi="Arial" w:cs="Arial"/>
          <w:b/>
          <w:bCs/>
          <w:iCs/>
          <w:sz w:val="18"/>
          <w:szCs w:val="18"/>
          <w:lang w:eastAsia="el-GR"/>
        </w:rPr>
        <w:t xml:space="preserve">. </w:t>
      </w:r>
      <w:r w:rsidR="00F46B0B" w:rsidRPr="00D30D59">
        <w:rPr>
          <w:rFonts w:ascii="Arial" w:hAnsi="Arial" w:cs="Arial"/>
          <w:b/>
          <w:bCs/>
          <w:color w:val="000000"/>
          <w:sz w:val="18"/>
          <w:szCs w:val="18"/>
        </w:rPr>
        <w:t>ΕΦΑΡΜΟΣΤΕΟ ΔΙΚΑΙΟ</w:t>
      </w:r>
    </w:p>
    <w:p w:rsidR="00F46B0B" w:rsidRPr="00D30D59" w:rsidRDefault="00F46B0B" w:rsidP="003A1396">
      <w:pPr>
        <w:autoSpaceDE w:val="0"/>
        <w:spacing w:line="360" w:lineRule="auto"/>
        <w:jc w:val="both"/>
        <w:rPr>
          <w:rFonts w:ascii="Arial" w:hAnsi="Arial" w:cs="Arial"/>
          <w:sz w:val="18"/>
          <w:szCs w:val="18"/>
        </w:rPr>
      </w:pPr>
      <w:r w:rsidRPr="00D30D59">
        <w:rPr>
          <w:rFonts w:ascii="Arial" w:hAnsi="Arial" w:cs="Arial"/>
          <w:color w:val="000000"/>
          <w:sz w:val="18"/>
          <w:szCs w:val="18"/>
        </w:rPr>
        <w:lastRenderedPageBreak/>
        <w:t>Η Σύμβαση διέπεται από το Ελληνικό Δίκαιο. Σε περίπτωση διαφορών σχετικά με την ερμηνεία, την εκτέλεση ή την εφαρμογή της Σύμβασης ή εξ' αφορμής της, η Αναθέτουσα Αρχή και ο Ανάδοχος καταβάλλουν κάθε προσπάθεια για τη φιλική επίλυσή τους, σύμφωνα με τους κανόνες της καλής πίστης και των χρηστών συναλλακτικών ηθών. Για κάθε διαφορά που δεν είναι δυνατό να επιλυθεί σύμφωνα με τα παραπάνω οριζόμενα, αρμόδια θα είναι τα Δικαστήρια .</w:t>
      </w:r>
    </w:p>
    <w:p w:rsidR="00F46B0B" w:rsidRDefault="00F46B0B" w:rsidP="003A1396">
      <w:pPr>
        <w:tabs>
          <w:tab w:val="left" w:pos="284"/>
        </w:tabs>
        <w:autoSpaceDE w:val="0"/>
        <w:spacing w:after="200" w:line="360" w:lineRule="auto"/>
        <w:ind w:right="-24"/>
        <w:jc w:val="both"/>
        <w:rPr>
          <w:rFonts w:ascii="Arial" w:hAnsi="Arial" w:cs="Arial"/>
          <w:color w:val="000000"/>
          <w:sz w:val="18"/>
          <w:szCs w:val="18"/>
        </w:rPr>
      </w:pPr>
      <w:r w:rsidRPr="00D30D59">
        <w:rPr>
          <w:rFonts w:ascii="Arial" w:hAnsi="Arial" w:cs="Arial"/>
          <w:color w:val="000000"/>
          <w:sz w:val="18"/>
          <w:szCs w:val="18"/>
        </w:rPr>
        <w:t>Δεν αποκλείεται όμως για ορισμένες περιπτώσεις, εφόσον συμφωνούν και τα δύο μέρη, να προβλεφθεί στη σύμβαση προσφυγή των συμβαλλομένων, αντί στα Δικαστήρια,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και τα οριζόμενα στην παραπάνω παράγραφο.</w:t>
      </w:r>
    </w:p>
    <w:p w:rsidR="00CD604C" w:rsidRPr="00D30D59" w:rsidRDefault="00CD604C" w:rsidP="003A1396">
      <w:pPr>
        <w:tabs>
          <w:tab w:val="left" w:pos="284"/>
        </w:tabs>
        <w:autoSpaceDE w:val="0"/>
        <w:spacing w:after="200" w:line="360" w:lineRule="auto"/>
        <w:ind w:right="-24"/>
        <w:jc w:val="both"/>
        <w:rPr>
          <w:rFonts w:ascii="Arial" w:hAnsi="Arial" w:cs="Arial"/>
          <w:sz w:val="18"/>
          <w:szCs w:val="18"/>
        </w:rPr>
      </w:pPr>
    </w:p>
    <w:p w:rsidR="00F46B0B" w:rsidRPr="00D30D59" w:rsidRDefault="008277DA" w:rsidP="003A1396">
      <w:pPr>
        <w:tabs>
          <w:tab w:val="left" w:pos="284"/>
        </w:tabs>
        <w:spacing w:line="360" w:lineRule="auto"/>
        <w:ind w:right="-24"/>
        <w:jc w:val="both"/>
        <w:rPr>
          <w:rFonts w:ascii="Arial" w:hAnsi="Arial" w:cs="Arial"/>
          <w:sz w:val="18"/>
          <w:szCs w:val="18"/>
        </w:rPr>
      </w:pPr>
      <w:r w:rsidRPr="00D30D59">
        <w:rPr>
          <w:rFonts w:ascii="Arial" w:eastAsia="Calibri" w:hAnsi="Arial" w:cs="Arial"/>
          <w:b/>
          <w:bCs/>
          <w:iCs/>
          <w:sz w:val="18"/>
          <w:szCs w:val="18"/>
          <w:lang w:eastAsia="el-GR"/>
        </w:rPr>
        <w:t>ΑΡΘΡΟ 38</w:t>
      </w:r>
      <w:r w:rsidR="00F46B0B" w:rsidRPr="00D30D59">
        <w:rPr>
          <w:rFonts w:ascii="Arial" w:eastAsia="Calibri" w:hAnsi="Arial" w:cs="Arial"/>
          <w:b/>
          <w:bCs/>
          <w:iCs/>
          <w:sz w:val="18"/>
          <w:szCs w:val="18"/>
          <w:lang w:eastAsia="el-GR"/>
        </w:rPr>
        <w:t xml:space="preserve">. </w:t>
      </w:r>
      <w:r w:rsidR="00F46B0B" w:rsidRPr="00D30D59">
        <w:rPr>
          <w:rFonts w:ascii="Arial" w:hAnsi="Arial" w:cs="Arial"/>
          <w:b/>
          <w:caps/>
          <w:sz w:val="18"/>
          <w:szCs w:val="18"/>
        </w:rPr>
        <w:t>ΓΕΝΙΚΑ</w:t>
      </w:r>
    </w:p>
    <w:p w:rsidR="00F46B0B" w:rsidRPr="00D30D59" w:rsidRDefault="00F46B0B" w:rsidP="003A1396">
      <w:pPr>
        <w:autoSpaceDE w:val="0"/>
        <w:spacing w:line="360" w:lineRule="auto"/>
        <w:jc w:val="both"/>
        <w:rPr>
          <w:rFonts w:ascii="Arial" w:hAnsi="Arial" w:cs="Arial"/>
          <w:sz w:val="18"/>
          <w:szCs w:val="18"/>
        </w:rPr>
      </w:pPr>
      <w:r w:rsidRPr="00D30D59">
        <w:rPr>
          <w:rFonts w:ascii="Arial" w:hAnsi="Arial" w:cs="Arial"/>
          <w:color w:val="000000"/>
          <w:sz w:val="18"/>
          <w:szCs w:val="18"/>
        </w:rPr>
        <w:t xml:space="preserve">Για ότι δεν προβλέπεται στην παρούσα Διακήρυξη, ισχύουν οι διατάξεις, όπως έχουν τροποποιηθεί και συμπληρωθεί, των σχετικών με τις Προμήθειες Νόμων και Προεδρικών Διαταγμάτων που έχουν προαναφερθεί στην παρούσα Διακήρυξη, τις οποίες θεωρείται ότι γνωρίζουν οι συμμετέχοντες στο διαγωνισμό και δεν μπορούν να επικαλεστούν άγνοιά τους. Οι παραπάνω όροι θεωρούνται δεσμευτικοί, </w:t>
      </w:r>
      <w:r w:rsidRPr="00D30D59">
        <w:rPr>
          <w:rFonts w:ascii="Arial" w:hAnsi="Arial" w:cs="Arial"/>
          <w:b/>
          <w:bCs/>
          <w:color w:val="000000"/>
          <w:sz w:val="18"/>
          <w:szCs w:val="18"/>
        </w:rPr>
        <w:t>επί</w:t>
      </w:r>
      <w:r w:rsidRPr="00D30D59">
        <w:rPr>
          <w:rFonts w:ascii="Arial" w:hAnsi="Arial" w:cs="Arial"/>
          <w:b/>
          <w:color w:val="000000"/>
          <w:sz w:val="18"/>
          <w:szCs w:val="18"/>
        </w:rPr>
        <w:t xml:space="preserve"> ποινή απόρριψης </w:t>
      </w:r>
      <w:r w:rsidRPr="00D30D59">
        <w:rPr>
          <w:rFonts w:ascii="Arial" w:hAnsi="Arial" w:cs="Arial"/>
          <w:color w:val="000000"/>
          <w:sz w:val="18"/>
          <w:szCs w:val="18"/>
        </w:rPr>
        <w:t xml:space="preserve">της προσφοράς, σε περίπτωση μη συμμόρφωσης με κάποιον από αυτούς. </w:t>
      </w:r>
      <w:r w:rsidRPr="00D30D59">
        <w:rPr>
          <w:rFonts w:ascii="Arial" w:hAnsi="Arial" w:cs="Arial"/>
          <w:color w:val="000000"/>
          <w:sz w:val="18"/>
          <w:szCs w:val="18"/>
        </w:rPr>
        <w:tab/>
      </w:r>
    </w:p>
    <w:p w:rsidR="00F46B0B" w:rsidRPr="00D30D59" w:rsidRDefault="00F46B0B" w:rsidP="003A1396">
      <w:pPr>
        <w:autoSpaceDE w:val="0"/>
        <w:spacing w:line="360" w:lineRule="auto"/>
        <w:jc w:val="both"/>
        <w:rPr>
          <w:rFonts w:ascii="Arial" w:hAnsi="Arial" w:cs="Arial"/>
          <w:color w:val="000000"/>
          <w:sz w:val="18"/>
          <w:szCs w:val="18"/>
        </w:rPr>
      </w:pPr>
    </w:p>
    <w:p w:rsidR="005268D2" w:rsidRPr="00D30D59" w:rsidRDefault="00F46B0B">
      <w:pPr>
        <w:autoSpaceDE w:val="0"/>
        <w:spacing w:line="360" w:lineRule="auto"/>
        <w:jc w:val="both"/>
        <w:rPr>
          <w:rFonts w:ascii="Arial" w:hAnsi="Arial" w:cs="Arial"/>
          <w:b/>
          <w:color w:val="000000"/>
          <w:sz w:val="18"/>
          <w:szCs w:val="18"/>
        </w:rPr>
      </w:pPr>
      <w:r w:rsidRPr="00D30D59">
        <w:rPr>
          <w:rFonts w:ascii="Arial" w:hAnsi="Arial" w:cs="Arial"/>
          <w:color w:val="000000"/>
          <w:sz w:val="18"/>
          <w:szCs w:val="18"/>
        </w:rPr>
        <w:tab/>
      </w:r>
      <w:r w:rsidRPr="00D30D59">
        <w:rPr>
          <w:rFonts w:ascii="Arial" w:hAnsi="Arial" w:cs="Arial"/>
          <w:color w:val="000000"/>
          <w:sz w:val="18"/>
          <w:szCs w:val="18"/>
        </w:rPr>
        <w:tab/>
      </w:r>
      <w:r w:rsidRPr="00D30D59">
        <w:rPr>
          <w:rFonts w:ascii="Arial" w:hAnsi="Arial" w:cs="Arial"/>
          <w:color w:val="000000"/>
          <w:sz w:val="18"/>
          <w:szCs w:val="18"/>
        </w:rPr>
        <w:tab/>
      </w:r>
      <w:r w:rsidRPr="00D30D59">
        <w:rPr>
          <w:rFonts w:ascii="Arial" w:hAnsi="Arial" w:cs="Arial"/>
          <w:color w:val="000000"/>
          <w:sz w:val="18"/>
          <w:szCs w:val="18"/>
        </w:rPr>
        <w:tab/>
      </w:r>
      <w:r w:rsidRPr="00D30D59">
        <w:rPr>
          <w:rFonts w:ascii="Arial" w:hAnsi="Arial" w:cs="Arial"/>
          <w:color w:val="000000"/>
          <w:sz w:val="18"/>
          <w:szCs w:val="18"/>
        </w:rPr>
        <w:tab/>
      </w:r>
      <w:r w:rsidRPr="00D30D59">
        <w:rPr>
          <w:rFonts w:ascii="Arial" w:hAnsi="Arial" w:cs="Arial"/>
          <w:color w:val="000000"/>
          <w:sz w:val="18"/>
          <w:szCs w:val="18"/>
        </w:rPr>
        <w:tab/>
      </w:r>
      <w:r w:rsidRPr="00D30D59">
        <w:rPr>
          <w:rFonts w:ascii="Arial" w:hAnsi="Arial" w:cs="Arial"/>
          <w:color w:val="000000"/>
          <w:sz w:val="18"/>
          <w:szCs w:val="18"/>
        </w:rPr>
        <w:tab/>
      </w:r>
      <w:r w:rsidRPr="00D30D59">
        <w:rPr>
          <w:rFonts w:ascii="Arial" w:hAnsi="Arial" w:cs="Arial"/>
          <w:color w:val="000000"/>
          <w:sz w:val="18"/>
          <w:szCs w:val="18"/>
        </w:rPr>
        <w:tab/>
      </w:r>
      <w:r w:rsidRPr="00D30D59">
        <w:rPr>
          <w:rFonts w:ascii="Arial" w:hAnsi="Arial" w:cs="Arial"/>
          <w:color w:val="000000"/>
          <w:sz w:val="18"/>
          <w:szCs w:val="18"/>
        </w:rPr>
        <w:tab/>
      </w:r>
      <w:r w:rsidR="008039A6" w:rsidRPr="00D30D59">
        <w:rPr>
          <w:rFonts w:ascii="Arial" w:hAnsi="Arial" w:cs="Arial"/>
          <w:b/>
          <w:color w:val="000000"/>
          <w:sz w:val="18"/>
          <w:szCs w:val="18"/>
        </w:rPr>
        <w:t xml:space="preserve"> </w:t>
      </w:r>
    </w:p>
    <w:p w:rsidR="00F46B0B" w:rsidRPr="00D30D59" w:rsidRDefault="005268D2">
      <w:pPr>
        <w:autoSpaceDE w:val="0"/>
        <w:spacing w:line="360" w:lineRule="auto"/>
        <w:jc w:val="both"/>
        <w:rPr>
          <w:rFonts w:ascii="Arial" w:hAnsi="Arial" w:cs="Arial"/>
          <w:sz w:val="18"/>
          <w:szCs w:val="18"/>
        </w:rPr>
      </w:pPr>
      <w:r w:rsidRPr="00D30D59">
        <w:rPr>
          <w:rFonts w:ascii="Arial" w:hAnsi="Arial" w:cs="Arial"/>
          <w:b/>
          <w:color w:val="000000"/>
          <w:sz w:val="18"/>
          <w:szCs w:val="18"/>
        </w:rPr>
        <w:t xml:space="preserve">                                                                                       </w:t>
      </w:r>
      <w:r w:rsidR="00BC70DA">
        <w:rPr>
          <w:rFonts w:ascii="Arial" w:hAnsi="Arial" w:cs="Arial"/>
          <w:b/>
          <w:color w:val="000000"/>
          <w:sz w:val="18"/>
          <w:szCs w:val="18"/>
        </w:rPr>
        <w:t xml:space="preserve">           </w:t>
      </w:r>
      <w:r w:rsidRPr="00D30D59">
        <w:rPr>
          <w:rFonts w:ascii="Arial" w:hAnsi="Arial" w:cs="Arial"/>
          <w:b/>
          <w:color w:val="000000"/>
          <w:sz w:val="18"/>
          <w:szCs w:val="18"/>
        </w:rPr>
        <w:t xml:space="preserve"> </w:t>
      </w:r>
      <w:r w:rsidR="009B3419" w:rsidRPr="00D30D59">
        <w:rPr>
          <w:rFonts w:ascii="Arial" w:hAnsi="Arial" w:cs="Arial"/>
          <w:b/>
          <w:color w:val="000000"/>
          <w:sz w:val="18"/>
          <w:szCs w:val="18"/>
        </w:rPr>
        <w:t xml:space="preserve"> </w:t>
      </w:r>
      <w:r w:rsidRPr="00D30D59">
        <w:rPr>
          <w:rFonts w:ascii="Arial" w:hAnsi="Arial" w:cs="Arial"/>
          <w:b/>
          <w:color w:val="000000"/>
          <w:sz w:val="18"/>
          <w:szCs w:val="18"/>
        </w:rPr>
        <w:t xml:space="preserve"> </w:t>
      </w:r>
      <w:r w:rsidR="00A928EB" w:rsidRPr="00D30D59">
        <w:rPr>
          <w:rFonts w:ascii="Arial" w:hAnsi="Arial" w:cs="Arial"/>
          <w:b/>
          <w:color w:val="000000"/>
          <w:sz w:val="18"/>
          <w:szCs w:val="18"/>
        </w:rPr>
        <w:t xml:space="preserve">Ο </w:t>
      </w:r>
      <w:r w:rsidR="008039A6" w:rsidRPr="00D30D59">
        <w:rPr>
          <w:rFonts w:ascii="Arial" w:hAnsi="Arial" w:cs="Arial"/>
          <w:b/>
          <w:color w:val="000000"/>
          <w:sz w:val="18"/>
          <w:szCs w:val="18"/>
        </w:rPr>
        <w:t>ΑΝ</w:t>
      </w:r>
      <w:r w:rsidRPr="00D30D59">
        <w:rPr>
          <w:rFonts w:ascii="Arial" w:hAnsi="Arial" w:cs="Arial"/>
          <w:b/>
          <w:color w:val="000000"/>
          <w:sz w:val="18"/>
          <w:szCs w:val="18"/>
        </w:rPr>
        <w:t xml:space="preserve">ΑΠΛΗΡΩΤΗΣ </w:t>
      </w:r>
      <w:r w:rsidR="00A928EB" w:rsidRPr="00D30D59">
        <w:rPr>
          <w:rFonts w:ascii="Arial" w:hAnsi="Arial" w:cs="Arial"/>
          <w:b/>
          <w:color w:val="000000"/>
          <w:sz w:val="18"/>
          <w:szCs w:val="18"/>
        </w:rPr>
        <w:t>ΔΙΟΙΚΗΤΗΣ</w:t>
      </w:r>
      <w:r w:rsidR="00F46B0B" w:rsidRPr="00D30D59">
        <w:rPr>
          <w:rFonts w:ascii="Arial" w:hAnsi="Arial" w:cs="Arial"/>
          <w:b/>
          <w:color w:val="000000"/>
          <w:sz w:val="18"/>
          <w:szCs w:val="18"/>
        </w:rPr>
        <w:t xml:space="preserve">   </w:t>
      </w:r>
    </w:p>
    <w:p w:rsidR="00F46B0B" w:rsidRPr="00D30D59" w:rsidRDefault="00F46B0B">
      <w:pPr>
        <w:autoSpaceDE w:val="0"/>
        <w:spacing w:line="360" w:lineRule="auto"/>
        <w:jc w:val="both"/>
        <w:rPr>
          <w:rFonts w:ascii="Arial" w:hAnsi="Arial" w:cs="Arial"/>
          <w:sz w:val="18"/>
          <w:szCs w:val="18"/>
        </w:rPr>
      </w:pPr>
    </w:p>
    <w:p w:rsidR="008277DA" w:rsidRPr="00D30D59" w:rsidRDefault="008277DA">
      <w:pPr>
        <w:autoSpaceDE w:val="0"/>
        <w:spacing w:line="360" w:lineRule="auto"/>
        <w:jc w:val="both"/>
        <w:rPr>
          <w:rFonts w:ascii="Arial" w:hAnsi="Arial" w:cs="Arial"/>
          <w:sz w:val="18"/>
          <w:szCs w:val="18"/>
        </w:rPr>
      </w:pPr>
    </w:p>
    <w:p w:rsidR="002132B5" w:rsidRPr="00D30D59" w:rsidRDefault="00F46B0B" w:rsidP="002132B5">
      <w:pPr>
        <w:autoSpaceDE w:val="0"/>
        <w:spacing w:line="360" w:lineRule="auto"/>
        <w:jc w:val="both"/>
        <w:rPr>
          <w:rFonts w:ascii="Arial" w:eastAsia="Arial" w:hAnsi="Arial" w:cs="Arial"/>
          <w:b/>
          <w:color w:val="000000"/>
          <w:sz w:val="18"/>
          <w:szCs w:val="18"/>
        </w:rPr>
      </w:pPr>
      <w:r w:rsidRPr="00D30D59">
        <w:rPr>
          <w:rFonts w:ascii="Arial" w:eastAsia="Arial" w:hAnsi="Arial" w:cs="Arial"/>
          <w:b/>
          <w:color w:val="000000"/>
          <w:sz w:val="18"/>
          <w:szCs w:val="18"/>
        </w:rPr>
        <w:t xml:space="preserve">                                                                  </w:t>
      </w:r>
      <w:r w:rsidR="00A928EB" w:rsidRPr="00D30D59">
        <w:rPr>
          <w:rFonts w:ascii="Arial" w:eastAsia="Arial" w:hAnsi="Arial" w:cs="Arial"/>
          <w:b/>
          <w:color w:val="000000"/>
          <w:sz w:val="18"/>
          <w:szCs w:val="18"/>
        </w:rPr>
        <w:t xml:space="preserve">                          </w:t>
      </w:r>
    </w:p>
    <w:p w:rsidR="002132B5" w:rsidRPr="00D30D59" w:rsidRDefault="002132B5" w:rsidP="002132B5">
      <w:pPr>
        <w:autoSpaceDE w:val="0"/>
        <w:spacing w:line="360" w:lineRule="auto"/>
        <w:jc w:val="both"/>
        <w:rPr>
          <w:rFonts w:ascii="Arial" w:hAnsi="Arial" w:cs="Arial"/>
          <w:sz w:val="18"/>
          <w:szCs w:val="18"/>
        </w:rPr>
      </w:pPr>
      <w:r w:rsidRPr="00D30D59">
        <w:rPr>
          <w:rFonts w:ascii="Arial" w:eastAsia="Arial" w:hAnsi="Arial" w:cs="Arial"/>
          <w:b/>
          <w:color w:val="000000"/>
          <w:sz w:val="18"/>
          <w:szCs w:val="18"/>
        </w:rPr>
        <w:t xml:space="preserve">                                                                                     </w:t>
      </w:r>
      <w:r w:rsidR="00BC70DA">
        <w:rPr>
          <w:rFonts w:ascii="Arial" w:eastAsia="Arial" w:hAnsi="Arial" w:cs="Arial"/>
          <w:b/>
          <w:color w:val="000000"/>
          <w:sz w:val="18"/>
          <w:szCs w:val="18"/>
        </w:rPr>
        <w:t xml:space="preserve">          </w:t>
      </w:r>
      <w:r w:rsidRPr="00D30D59">
        <w:rPr>
          <w:rFonts w:ascii="Arial" w:eastAsia="Arial" w:hAnsi="Arial" w:cs="Arial"/>
          <w:b/>
          <w:color w:val="000000"/>
          <w:sz w:val="18"/>
          <w:szCs w:val="18"/>
        </w:rPr>
        <w:t xml:space="preserve"> </w:t>
      </w:r>
      <w:r w:rsidRPr="00D30D59">
        <w:rPr>
          <w:rFonts w:ascii="Arial" w:hAnsi="Arial" w:cs="Arial"/>
          <w:b/>
          <w:color w:val="000000"/>
          <w:sz w:val="18"/>
          <w:szCs w:val="18"/>
        </w:rPr>
        <w:t>ΔΙΕΥΘΥΝΤΗΣ ΙΑΤΡΙΚΗΣ ΥΠΗΡΕΣΙΑΣ</w:t>
      </w:r>
    </w:p>
    <w:p w:rsidR="008039A6" w:rsidRPr="00D30D59" w:rsidRDefault="00BC70DA" w:rsidP="002132B5">
      <w:pPr>
        <w:tabs>
          <w:tab w:val="left" w:pos="6385"/>
        </w:tabs>
        <w:autoSpaceDE w:val="0"/>
        <w:spacing w:line="360" w:lineRule="auto"/>
        <w:jc w:val="both"/>
        <w:rPr>
          <w:rFonts w:ascii="Arial" w:eastAsia="Arial" w:hAnsi="Arial" w:cs="Arial"/>
          <w:b/>
          <w:color w:val="000000"/>
          <w:sz w:val="18"/>
          <w:szCs w:val="18"/>
        </w:rPr>
      </w:pPr>
      <w:r>
        <w:rPr>
          <w:rFonts w:ascii="Arial" w:eastAsia="Arial" w:hAnsi="Arial" w:cs="Arial"/>
          <w:b/>
          <w:color w:val="000000"/>
          <w:sz w:val="18"/>
          <w:szCs w:val="18"/>
        </w:rPr>
        <w:t xml:space="preserve">                                                                                                     </w:t>
      </w:r>
      <w:r w:rsidR="002132B5" w:rsidRPr="00D30D59">
        <w:rPr>
          <w:rFonts w:ascii="Arial" w:eastAsia="Arial" w:hAnsi="Arial" w:cs="Arial"/>
          <w:b/>
          <w:color w:val="000000"/>
          <w:sz w:val="18"/>
          <w:szCs w:val="18"/>
        </w:rPr>
        <w:t xml:space="preserve">ΝΑΖΑΡΟΓΛΟΥ ΕΥΑΓΓΕΛΟΣ             </w:t>
      </w:r>
    </w:p>
    <w:p w:rsidR="00CD604C" w:rsidRDefault="008039A6">
      <w:pPr>
        <w:autoSpaceDE w:val="0"/>
        <w:spacing w:line="360" w:lineRule="auto"/>
        <w:jc w:val="both"/>
        <w:rPr>
          <w:rFonts w:ascii="Arial" w:eastAsia="Arial" w:hAnsi="Arial" w:cs="Arial"/>
          <w:b/>
          <w:color w:val="000000"/>
          <w:sz w:val="18"/>
          <w:szCs w:val="18"/>
        </w:rPr>
      </w:pPr>
      <w:r w:rsidRPr="00D30D59">
        <w:rPr>
          <w:rFonts w:ascii="Arial" w:eastAsia="Arial" w:hAnsi="Arial" w:cs="Arial"/>
          <w:b/>
          <w:color w:val="000000"/>
          <w:sz w:val="18"/>
          <w:szCs w:val="18"/>
        </w:rPr>
        <w:t xml:space="preserve">                                                          </w:t>
      </w: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lang w:val="en-US"/>
        </w:rPr>
      </w:pPr>
    </w:p>
    <w:p w:rsidR="003B5EF3" w:rsidRPr="003B5EF3" w:rsidRDefault="003B5EF3">
      <w:pPr>
        <w:autoSpaceDE w:val="0"/>
        <w:spacing w:line="360" w:lineRule="auto"/>
        <w:jc w:val="both"/>
        <w:rPr>
          <w:rFonts w:ascii="Arial" w:eastAsia="Arial" w:hAnsi="Arial" w:cs="Arial"/>
          <w:b/>
          <w:color w:val="000000"/>
          <w:sz w:val="18"/>
          <w:szCs w:val="18"/>
          <w:lang w:val="en-US"/>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CD604C" w:rsidRDefault="00CD604C">
      <w:pPr>
        <w:autoSpaceDE w:val="0"/>
        <w:spacing w:line="360" w:lineRule="auto"/>
        <w:jc w:val="both"/>
        <w:rPr>
          <w:rFonts w:ascii="Arial" w:eastAsia="Arial" w:hAnsi="Arial" w:cs="Arial"/>
          <w:b/>
          <w:color w:val="000000"/>
          <w:sz w:val="18"/>
          <w:szCs w:val="18"/>
        </w:rPr>
      </w:pPr>
    </w:p>
    <w:p w:rsidR="00A928EB" w:rsidRPr="00D30D59" w:rsidRDefault="008039A6">
      <w:pPr>
        <w:autoSpaceDE w:val="0"/>
        <w:spacing w:line="360" w:lineRule="auto"/>
        <w:jc w:val="both"/>
        <w:rPr>
          <w:rFonts w:ascii="Arial" w:eastAsia="Arial" w:hAnsi="Arial" w:cs="Arial"/>
          <w:b/>
          <w:color w:val="000000"/>
          <w:sz w:val="18"/>
          <w:szCs w:val="18"/>
        </w:rPr>
      </w:pPr>
      <w:r w:rsidRPr="00D30D59">
        <w:rPr>
          <w:rFonts w:ascii="Arial" w:eastAsia="Arial" w:hAnsi="Arial" w:cs="Arial"/>
          <w:b/>
          <w:color w:val="000000"/>
          <w:sz w:val="18"/>
          <w:szCs w:val="18"/>
        </w:rPr>
        <w:t xml:space="preserve">                           </w:t>
      </w:r>
      <w:r w:rsidR="005268D2" w:rsidRPr="00D30D59">
        <w:rPr>
          <w:rFonts w:ascii="Arial" w:eastAsia="Arial" w:hAnsi="Arial" w:cs="Arial"/>
          <w:b/>
          <w:color w:val="000000"/>
          <w:sz w:val="18"/>
          <w:szCs w:val="18"/>
        </w:rPr>
        <w:t xml:space="preserve">  </w:t>
      </w:r>
    </w:p>
    <w:p w:rsidR="00672392" w:rsidRPr="00672392" w:rsidRDefault="00672392" w:rsidP="00672392">
      <w:pPr>
        <w:autoSpaceDE w:val="0"/>
        <w:spacing w:line="360" w:lineRule="auto"/>
        <w:jc w:val="center"/>
        <w:rPr>
          <w:rFonts w:ascii="Arial" w:eastAsia="Calibri" w:hAnsi="Arial" w:cs="Arial"/>
          <w:color w:val="000000"/>
          <w:sz w:val="18"/>
          <w:szCs w:val="18"/>
          <w:u w:val="single"/>
          <w:lang w:eastAsia="el-GR"/>
        </w:rPr>
      </w:pPr>
      <w:r w:rsidRPr="00672392">
        <w:rPr>
          <w:rFonts w:ascii="Arial" w:eastAsia="Calibri" w:hAnsi="Arial" w:cs="Arial"/>
          <w:b/>
          <w:color w:val="000000"/>
          <w:sz w:val="18"/>
          <w:szCs w:val="18"/>
          <w:u w:val="single"/>
          <w:lang w:eastAsia="el-GR"/>
        </w:rPr>
        <w:t>ΜΕΡΟΣ Β’</w:t>
      </w:r>
    </w:p>
    <w:p w:rsidR="00EA48AB" w:rsidRPr="00EA48AB" w:rsidRDefault="00EA48AB" w:rsidP="00672392">
      <w:pPr>
        <w:autoSpaceDE w:val="0"/>
        <w:spacing w:line="360" w:lineRule="auto"/>
        <w:jc w:val="center"/>
        <w:rPr>
          <w:rFonts w:ascii="Arial" w:hAnsi="Arial" w:cs="Arial"/>
          <w:color w:val="000000"/>
          <w:sz w:val="18"/>
          <w:szCs w:val="18"/>
          <w:lang w:eastAsia="el-GR"/>
        </w:rPr>
      </w:pPr>
      <w:r w:rsidRPr="00EA48AB">
        <w:rPr>
          <w:rFonts w:ascii="Arial" w:hAnsi="Arial" w:cs="Arial"/>
          <w:b/>
          <w:bCs/>
          <w:color w:val="000000"/>
          <w:sz w:val="18"/>
          <w:szCs w:val="18"/>
          <w:lang w:eastAsia="el-GR"/>
        </w:rPr>
        <w:lastRenderedPageBreak/>
        <w:t>ΑΝΤΙΚΕΙΜΕΝΟ – ΠΕΡΙΓΡΑΦΗ/ΤΕΧΝΙΚΕΣ ΠΡΟΔΙΑΓΡΑΦΕΣ ΑΝΤΙΔΡΑΣΤΗΡΙΩΝ</w:t>
      </w:r>
    </w:p>
    <w:p w:rsidR="00EA48AB" w:rsidRPr="00191EA2" w:rsidRDefault="00EA48AB" w:rsidP="00EA48AB">
      <w:pPr>
        <w:suppressAutoHyphens w:val="0"/>
        <w:spacing w:before="100" w:beforeAutospacing="1"/>
        <w:jc w:val="both"/>
        <w:rPr>
          <w:rFonts w:ascii="Arial" w:hAnsi="Arial" w:cs="Arial"/>
          <w:b/>
          <w:bCs/>
          <w:color w:val="000000"/>
          <w:sz w:val="18"/>
          <w:szCs w:val="18"/>
          <w:u w:val="single"/>
          <w:lang w:eastAsia="el-GR"/>
        </w:rPr>
      </w:pPr>
      <w:r w:rsidRPr="00EA48AB">
        <w:rPr>
          <w:rFonts w:ascii="Arial" w:hAnsi="Arial" w:cs="Arial"/>
          <w:b/>
          <w:bCs/>
          <w:color w:val="000000"/>
          <w:sz w:val="18"/>
          <w:szCs w:val="18"/>
          <w:u w:val="single"/>
          <w:lang w:eastAsia="el-GR"/>
        </w:rPr>
        <w:t>Β.1. ΤΕΧΝΙΚΕΣ ΠΡΟΔΙΑΓΡΑΦΕΣ – ΠΟΣΟΤΗΤΕΣ</w:t>
      </w:r>
      <w:r w:rsidR="00D3124C" w:rsidRPr="00D3124C">
        <w:rPr>
          <w:rFonts w:ascii="Arial" w:hAnsi="Arial" w:cs="Arial"/>
          <w:b/>
          <w:bCs/>
          <w:color w:val="000000"/>
          <w:sz w:val="18"/>
          <w:szCs w:val="18"/>
          <w:u w:val="single"/>
          <w:lang w:eastAsia="el-GR"/>
        </w:rPr>
        <w:t xml:space="preserve"> &amp;</w:t>
      </w:r>
      <w:r w:rsidRPr="00EA48AB">
        <w:rPr>
          <w:rFonts w:ascii="Arial" w:hAnsi="Arial" w:cs="Arial"/>
          <w:b/>
          <w:bCs/>
          <w:color w:val="000000"/>
          <w:sz w:val="18"/>
          <w:szCs w:val="18"/>
          <w:u w:val="single"/>
          <w:lang w:eastAsia="el-GR"/>
        </w:rPr>
        <w:t xml:space="preserve"> ΠΡΟΫΠΟΛΟΓΙΣΜΟΣ ΑΝΑ ΕΙΔΟΣ</w:t>
      </w:r>
      <w:r w:rsidR="00D3124C" w:rsidRPr="00D3124C">
        <w:rPr>
          <w:rFonts w:ascii="Arial" w:hAnsi="Arial" w:cs="Arial"/>
          <w:b/>
          <w:bCs/>
          <w:color w:val="000000"/>
          <w:sz w:val="18"/>
          <w:szCs w:val="18"/>
          <w:u w:val="single"/>
          <w:lang w:eastAsia="el-GR"/>
        </w:rPr>
        <w:t xml:space="preserve"> (</w:t>
      </w:r>
      <w:r w:rsidR="00D3124C">
        <w:rPr>
          <w:rFonts w:ascii="Arial" w:hAnsi="Arial" w:cs="Arial"/>
          <w:b/>
          <w:bCs/>
          <w:color w:val="000000"/>
          <w:sz w:val="18"/>
          <w:szCs w:val="18"/>
          <w:u w:val="single"/>
          <w:lang w:eastAsia="el-GR"/>
        </w:rPr>
        <w:t>για 2ετία)</w:t>
      </w:r>
      <w:r w:rsidRPr="00EA48AB">
        <w:rPr>
          <w:rFonts w:ascii="Arial" w:hAnsi="Arial" w:cs="Arial"/>
          <w:b/>
          <w:bCs/>
          <w:color w:val="000000"/>
          <w:sz w:val="18"/>
          <w:szCs w:val="18"/>
          <w:u w:val="single"/>
          <w:lang w:eastAsia="el-GR"/>
        </w:rPr>
        <w:t xml:space="preserve"> -ΓΙΑ ΤΗΝ ΠΡΟΜΗΘΕΙΑ ΑΝΤΙΔΡΑΣΤΗΡΙΩΝ ΑΙΜΑΤΟΛΟΓΙΚΟΥ ΜΕ ΠΑΡΑΧΩΡΗΣΗ ΜΗΧΑΝΗΜΑΤΟΣ</w:t>
      </w:r>
    </w:p>
    <w:p w:rsidR="00547330" w:rsidRPr="00191EA2" w:rsidRDefault="00547330" w:rsidP="00EA48AB">
      <w:pPr>
        <w:suppressAutoHyphens w:val="0"/>
        <w:spacing w:before="100" w:beforeAutospacing="1"/>
        <w:jc w:val="both"/>
        <w:rPr>
          <w:rFonts w:ascii="Arial" w:hAnsi="Arial" w:cs="Arial"/>
          <w:color w:val="000000"/>
          <w:sz w:val="18"/>
          <w:szCs w:val="18"/>
          <w:lang w:eastAsia="el-GR"/>
        </w:rPr>
      </w:pP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b/>
          <w:bCs/>
          <w:color w:val="000000"/>
          <w:sz w:val="18"/>
          <w:szCs w:val="18"/>
          <w:lang w:eastAsia="el-GR"/>
        </w:rPr>
        <w:t>Α. ΑΝΤΙΔΡΑΣΤΗΡΙΑ ΧΩΡΙΣ ΧΡΗΣΗ ΜΗΧΑΝΗΜΑΤΟΣ</w:t>
      </w:r>
      <w:r w:rsidRPr="00EA48AB">
        <w:rPr>
          <w:rFonts w:ascii="Arial" w:hAnsi="Arial" w:cs="Arial"/>
          <w:color w:val="000000"/>
          <w:sz w:val="18"/>
          <w:szCs w:val="18"/>
          <w:lang w:eastAsia="el-GR"/>
        </w:rPr>
        <w:t xml:space="preserve"> (σε φιαλίδια των 5-10</w:t>
      </w:r>
      <w:r w:rsidRPr="00EA48AB">
        <w:rPr>
          <w:rFonts w:ascii="Arial" w:hAnsi="Arial" w:cs="Arial"/>
          <w:color w:val="000000"/>
          <w:sz w:val="18"/>
          <w:szCs w:val="18"/>
          <w:lang w:val="en-US" w:eastAsia="el-GR"/>
        </w:rPr>
        <w:t>ml</w:t>
      </w:r>
      <w:r w:rsidRPr="00EA48AB">
        <w:rPr>
          <w:rFonts w:ascii="Arial" w:hAnsi="Arial" w:cs="Arial"/>
          <w:color w:val="000000"/>
          <w:sz w:val="18"/>
          <w:szCs w:val="18"/>
          <w:lang w:eastAsia="el-GR"/>
        </w:rPr>
        <w:t>)</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Α.1. ΠΡΟΔΙΑΓΡΑΦΕΣ </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Α.1.1. Οι προμηθεύτριες εταιρείες να διαθέτουν πιστοποιητικό </w:t>
      </w:r>
      <w:r w:rsidRPr="00EA48AB">
        <w:rPr>
          <w:rFonts w:ascii="Arial" w:hAnsi="Arial" w:cs="Arial"/>
          <w:color w:val="000000"/>
          <w:sz w:val="18"/>
          <w:szCs w:val="18"/>
          <w:lang w:val="en-US" w:eastAsia="el-GR"/>
        </w:rPr>
        <w:t>ISO</w:t>
      </w:r>
      <w:r w:rsidRPr="00EA48AB">
        <w:rPr>
          <w:rFonts w:ascii="Arial" w:hAnsi="Arial" w:cs="Arial"/>
          <w:color w:val="000000"/>
          <w:sz w:val="18"/>
          <w:szCs w:val="18"/>
          <w:lang w:eastAsia="el-GR"/>
        </w:rPr>
        <w:t xml:space="preserve"> και τα χορηγούμενα είδη να έχουν σήμανση </w:t>
      </w:r>
      <w:r w:rsidRPr="00EA48AB">
        <w:rPr>
          <w:rFonts w:ascii="Arial" w:hAnsi="Arial" w:cs="Arial"/>
          <w:color w:val="000000"/>
          <w:sz w:val="18"/>
          <w:szCs w:val="18"/>
          <w:lang w:val="en-US" w:eastAsia="el-GR"/>
        </w:rPr>
        <w:t>CE</w:t>
      </w:r>
      <w:r w:rsidRPr="00EA48AB">
        <w:rPr>
          <w:rFonts w:ascii="Arial" w:hAnsi="Arial" w:cs="Arial"/>
          <w:color w:val="000000"/>
          <w:sz w:val="18"/>
          <w:szCs w:val="18"/>
          <w:lang w:eastAsia="el-GR"/>
        </w:rPr>
        <w:t>.</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Α.1.2. Οι </w:t>
      </w:r>
      <w:proofErr w:type="spellStart"/>
      <w:r w:rsidRPr="00EA48AB">
        <w:rPr>
          <w:rFonts w:ascii="Arial" w:hAnsi="Arial" w:cs="Arial"/>
          <w:color w:val="000000"/>
          <w:sz w:val="18"/>
          <w:szCs w:val="18"/>
          <w:lang w:eastAsia="el-GR"/>
        </w:rPr>
        <w:t>αντιοροί</w:t>
      </w:r>
      <w:proofErr w:type="spellEnd"/>
      <w:r w:rsidRPr="00EA48AB">
        <w:rPr>
          <w:rFonts w:ascii="Arial" w:hAnsi="Arial" w:cs="Arial"/>
          <w:color w:val="000000"/>
          <w:sz w:val="18"/>
          <w:szCs w:val="18"/>
          <w:lang w:eastAsia="el-GR"/>
        </w:rPr>
        <w:t xml:space="preserve"> και το </w:t>
      </w:r>
      <w:r w:rsidRPr="00EA48AB">
        <w:rPr>
          <w:rFonts w:ascii="Arial" w:hAnsi="Arial" w:cs="Arial"/>
          <w:color w:val="000000"/>
          <w:sz w:val="18"/>
          <w:szCs w:val="18"/>
          <w:lang w:val="en-US" w:eastAsia="el-GR"/>
        </w:rPr>
        <w:t>set</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RPR</w:t>
      </w:r>
      <w:r w:rsidRPr="00EA48AB">
        <w:rPr>
          <w:rFonts w:ascii="Arial" w:hAnsi="Arial" w:cs="Arial"/>
          <w:color w:val="000000"/>
          <w:sz w:val="18"/>
          <w:szCs w:val="18"/>
          <w:lang w:eastAsia="el-GR"/>
        </w:rPr>
        <w:t xml:space="preserve"> θα πρέπει να έχουν χρόνο ζωής κατά την παραλαβή τους τουλάχιστον ενός έτους.</w:t>
      </w:r>
    </w:p>
    <w:p w:rsidR="00EA48AB" w:rsidRPr="00191EA2"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Α.1.3. Οι προμηθεύτριες εταιρείες </w:t>
      </w:r>
      <w:proofErr w:type="spellStart"/>
      <w:r w:rsidRPr="00EA48AB">
        <w:rPr>
          <w:rFonts w:ascii="Arial" w:hAnsi="Arial" w:cs="Arial"/>
          <w:color w:val="000000"/>
          <w:sz w:val="18"/>
          <w:szCs w:val="18"/>
          <w:lang w:eastAsia="el-GR"/>
        </w:rPr>
        <w:t>αντιορών</w:t>
      </w:r>
      <w:proofErr w:type="spellEnd"/>
      <w:r w:rsidRPr="00EA48AB">
        <w:rPr>
          <w:rFonts w:ascii="Arial" w:hAnsi="Arial" w:cs="Arial"/>
          <w:color w:val="000000"/>
          <w:sz w:val="18"/>
          <w:szCs w:val="18"/>
          <w:lang w:eastAsia="el-GR"/>
        </w:rPr>
        <w:t xml:space="preserve"> του κωδικού Α.2.1./Α.2.2 </w:t>
      </w:r>
      <w:r w:rsidRPr="00EA48AB">
        <w:rPr>
          <w:rFonts w:ascii="Arial" w:hAnsi="Arial" w:cs="Arial"/>
          <w:b/>
          <w:bCs/>
          <w:color w:val="000000"/>
          <w:sz w:val="18"/>
          <w:szCs w:val="18"/>
          <w:lang w:eastAsia="el-GR"/>
        </w:rPr>
        <w:t xml:space="preserve">θα πρέπει να καταθέσουν πλήρη γκάμα δειγμάτων των αντιδραστηρίων </w:t>
      </w:r>
      <w:r w:rsidRPr="00EA48AB">
        <w:rPr>
          <w:rFonts w:ascii="Arial" w:hAnsi="Arial" w:cs="Arial"/>
          <w:color w:val="000000"/>
          <w:sz w:val="18"/>
          <w:szCs w:val="18"/>
          <w:lang w:eastAsia="el-GR"/>
        </w:rPr>
        <w:t xml:space="preserve">τους για να ελεγχθούν και να αξιολογηθούν από την επιτροπή για τυχόν διασταυρούμενες αντιδράσεις και φαινόμενο </w:t>
      </w:r>
      <w:proofErr w:type="spellStart"/>
      <w:r w:rsidRPr="00EA48AB">
        <w:rPr>
          <w:rFonts w:ascii="Arial" w:hAnsi="Arial" w:cs="Arial"/>
          <w:color w:val="000000"/>
          <w:sz w:val="18"/>
          <w:szCs w:val="18"/>
          <w:lang w:eastAsia="el-GR"/>
        </w:rPr>
        <w:t>προζώνης</w:t>
      </w:r>
      <w:proofErr w:type="spellEnd"/>
      <w:r w:rsidRPr="00EA48AB">
        <w:rPr>
          <w:rFonts w:ascii="Arial" w:hAnsi="Arial" w:cs="Arial"/>
          <w:color w:val="000000"/>
          <w:sz w:val="18"/>
          <w:szCs w:val="18"/>
          <w:lang w:eastAsia="el-GR"/>
        </w:rPr>
        <w:t>.</w:t>
      </w:r>
    </w:p>
    <w:p w:rsidR="00547330" w:rsidRPr="00191EA2" w:rsidRDefault="00547330" w:rsidP="00EA48AB">
      <w:pPr>
        <w:suppressAutoHyphens w:val="0"/>
        <w:spacing w:before="100" w:beforeAutospacing="1"/>
        <w:jc w:val="both"/>
        <w:rPr>
          <w:rFonts w:ascii="Arial" w:hAnsi="Arial" w:cs="Arial"/>
          <w:color w:val="000000"/>
          <w:sz w:val="18"/>
          <w:szCs w:val="18"/>
          <w:lang w:eastAsia="el-GR"/>
        </w:rPr>
      </w:pP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 ΑΙΤΟΥΜΕΝΑ ΑΝΤΙΔΡΑΣΤΗΡΙΑ</w:t>
      </w:r>
    </w:p>
    <w:tbl>
      <w:tblPr>
        <w:tblW w:w="10380" w:type="dxa"/>
        <w:tblCellSpacing w:w="0" w:type="dxa"/>
        <w:tblCellMar>
          <w:top w:w="60" w:type="dxa"/>
          <w:left w:w="60" w:type="dxa"/>
          <w:bottom w:w="60" w:type="dxa"/>
          <w:right w:w="60" w:type="dxa"/>
        </w:tblCellMar>
        <w:tblLook w:val="04A0"/>
      </w:tblPr>
      <w:tblGrid>
        <w:gridCol w:w="1070"/>
        <w:gridCol w:w="3002"/>
        <w:gridCol w:w="1565"/>
        <w:gridCol w:w="2090"/>
        <w:gridCol w:w="2653"/>
      </w:tblGrid>
      <w:tr w:rsidR="00EA48AB" w:rsidRPr="00FC3F91" w:rsidTr="00B5034A">
        <w:trPr>
          <w:tblCellSpacing w:w="0" w:type="dxa"/>
        </w:trPr>
        <w:tc>
          <w:tcPr>
            <w:tcW w:w="107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B5034A">
            <w:pPr>
              <w:suppressAutoHyphens w:val="0"/>
              <w:spacing w:before="100" w:beforeAutospacing="1"/>
              <w:jc w:val="center"/>
              <w:rPr>
                <w:rFonts w:ascii="Arial" w:hAnsi="Arial" w:cs="Arial"/>
                <w:b/>
                <w:color w:val="000000"/>
                <w:sz w:val="18"/>
                <w:szCs w:val="18"/>
                <w:lang w:eastAsia="el-GR"/>
              </w:rPr>
            </w:pPr>
            <w:r w:rsidRPr="00FC3F91">
              <w:rPr>
                <w:rFonts w:ascii="Arial" w:hAnsi="Arial" w:cs="Arial"/>
                <w:b/>
                <w:color w:val="000000"/>
                <w:sz w:val="18"/>
                <w:szCs w:val="18"/>
                <w:lang w:eastAsia="el-GR"/>
              </w:rPr>
              <w:t>κωδικός</w:t>
            </w:r>
          </w:p>
        </w:tc>
        <w:tc>
          <w:tcPr>
            <w:tcW w:w="300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B5034A">
            <w:pPr>
              <w:suppressAutoHyphens w:val="0"/>
              <w:spacing w:before="100" w:beforeAutospacing="1"/>
              <w:jc w:val="center"/>
              <w:rPr>
                <w:rFonts w:ascii="Arial" w:hAnsi="Arial" w:cs="Arial"/>
                <w:b/>
                <w:color w:val="000000"/>
                <w:sz w:val="18"/>
                <w:szCs w:val="18"/>
                <w:lang w:eastAsia="el-GR"/>
              </w:rPr>
            </w:pPr>
            <w:r w:rsidRPr="00FC3F91">
              <w:rPr>
                <w:rFonts w:ascii="Arial" w:hAnsi="Arial" w:cs="Arial"/>
                <w:b/>
                <w:color w:val="000000"/>
                <w:sz w:val="18"/>
                <w:szCs w:val="18"/>
                <w:lang w:eastAsia="el-GR"/>
              </w:rPr>
              <w:t>εξέταση</w:t>
            </w:r>
          </w:p>
        </w:tc>
        <w:tc>
          <w:tcPr>
            <w:tcW w:w="156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191EA2" w:rsidRDefault="009B5CCA" w:rsidP="009B5CCA">
            <w:pPr>
              <w:suppressAutoHyphens w:val="0"/>
              <w:spacing w:before="100" w:beforeAutospacing="1"/>
              <w:jc w:val="center"/>
              <w:rPr>
                <w:rFonts w:ascii="Arial" w:hAnsi="Arial" w:cs="Arial"/>
                <w:b/>
                <w:color w:val="000000"/>
                <w:sz w:val="18"/>
                <w:szCs w:val="18"/>
                <w:lang w:eastAsia="el-GR"/>
              </w:rPr>
            </w:pPr>
            <w:r>
              <w:rPr>
                <w:rFonts w:ascii="Arial" w:hAnsi="Arial" w:cs="Arial"/>
                <w:b/>
                <w:color w:val="000000"/>
                <w:sz w:val="18"/>
                <w:szCs w:val="18"/>
                <w:lang w:eastAsia="el-GR"/>
              </w:rPr>
              <w:t xml:space="preserve">Ενδεικτική </w:t>
            </w:r>
            <w:r w:rsidR="00EA48AB" w:rsidRPr="00191EA2">
              <w:rPr>
                <w:rFonts w:ascii="Arial" w:hAnsi="Arial" w:cs="Arial"/>
                <w:b/>
                <w:color w:val="000000"/>
                <w:sz w:val="18"/>
                <w:szCs w:val="18"/>
                <w:lang w:eastAsia="el-GR"/>
              </w:rPr>
              <w:t>Τιμή / εξέταση χωρίς ΦΠΑ</w:t>
            </w:r>
          </w:p>
        </w:tc>
        <w:tc>
          <w:tcPr>
            <w:tcW w:w="209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191EA2" w:rsidRPr="00191EA2" w:rsidRDefault="00191EA2" w:rsidP="00191EA2">
            <w:pPr>
              <w:jc w:val="center"/>
              <w:rPr>
                <w:rFonts w:ascii="Arial" w:hAnsi="Arial" w:cs="Arial"/>
                <w:b/>
                <w:sz w:val="18"/>
                <w:szCs w:val="18"/>
                <w:lang w:val="en-US" w:eastAsia="el-GR"/>
              </w:rPr>
            </w:pPr>
            <w:r w:rsidRPr="00191EA2">
              <w:rPr>
                <w:rFonts w:ascii="Arial" w:hAnsi="Arial" w:cs="Arial"/>
                <w:b/>
                <w:sz w:val="18"/>
                <w:szCs w:val="18"/>
                <w:lang w:eastAsia="el-GR"/>
              </w:rPr>
              <w:t>Ποσότητα</w:t>
            </w:r>
          </w:p>
          <w:p w:rsidR="00EA48AB" w:rsidRPr="00191EA2" w:rsidRDefault="00191EA2" w:rsidP="00191EA2">
            <w:pPr>
              <w:jc w:val="center"/>
              <w:rPr>
                <w:rFonts w:ascii="Arial" w:hAnsi="Arial" w:cs="Arial"/>
                <w:b/>
                <w:sz w:val="18"/>
                <w:szCs w:val="18"/>
                <w:lang w:val="en-US" w:eastAsia="el-GR"/>
              </w:rPr>
            </w:pPr>
            <w:r w:rsidRPr="00191EA2">
              <w:rPr>
                <w:rFonts w:ascii="Arial" w:hAnsi="Arial" w:cs="Arial"/>
                <w:b/>
                <w:sz w:val="18"/>
                <w:szCs w:val="18"/>
                <w:lang w:eastAsia="el-GR"/>
              </w:rPr>
              <w:t>(2ετίας)</w:t>
            </w:r>
          </w:p>
        </w:tc>
        <w:tc>
          <w:tcPr>
            <w:tcW w:w="2653"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EA48AB" w:rsidRPr="00FC3F91" w:rsidRDefault="00EA48AB" w:rsidP="00B5034A">
            <w:pPr>
              <w:suppressAutoHyphens w:val="0"/>
              <w:spacing w:before="100" w:beforeAutospacing="1"/>
              <w:jc w:val="center"/>
              <w:rPr>
                <w:rFonts w:ascii="Arial" w:hAnsi="Arial" w:cs="Arial"/>
                <w:b/>
                <w:color w:val="000000"/>
                <w:sz w:val="18"/>
                <w:szCs w:val="18"/>
                <w:lang w:eastAsia="el-GR"/>
              </w:rPr>
            </w:pPr>
            <w:proofErr w:type="spellStart"/>
            <w:r w:rsidRPr="00FC3F91">
              <w:rPr>
                <w:rFonts w:ascii="Arial" w:hAnsi="Arial" w:cs="Arial"/>
                <w:b/>
                <w:color w:val="000000"/>
                <w:sz w:val="18"/>
                <w:szCs w:val="18"/>
                <w:lang w:eastAsia="el-GR"/>
              </w:rPr>
              <w:t>Eνδεικτικό</w:t>
            </w:r>
            <w:proofErr w:type="spellEnd"/>
            <w:r w:rsidR="00B5034A" w:rsidRPr="00FC3F91">
              <w:rPr>
                <w:rFonts w:ascii="Arial" w:hAnsi="Arial" w:cs="Arial"/>
                <w:b/>
                <w:color w:val="000000"/>
                <w:sz w:val="18"/>
                <w:szCs w:val="18"/>
                <w:lang w:eastAsia="el-GR"/>
              </w:rPr>
              <w:t xml:space="preserve">  </w:t>
            </w:r>
            <w:r w:rsidRPr="00FC3F91">
              <w:rPr>
                <w:rFonts w:ascii="Arial" w:hAnsi="Arial" w:cs="Arial"/>
                <w:b/>
                <w:color w:val="000000"/>
                <w:sz w:val="18"/>
                <w:szCs w:val="18"/>
                <w:lang w:eastAsia="el-GR"/>
              </w:rPr>
              <w:t xml:space="preserve">Σύνολο </w:t>
            </w:r>
            <w:r w:rsidR="00B5034A" w:rsidRPr="00FC3F91">
              <w:rPr>
                <w:rFonts w:ascii="Arial" w:hAnsi="Arial" w:cs="Arial"/>
                <w:b/>
                <w:color w:val="000000"/>
                <w:sz w:val="18"/>
                <w:szCs w:val="18"/>
                <w:lang w:eastAsia="el-GR"/>
              </w:rPr>
              <w:t xml:space="preserve">            </w:t>
            </w:r>
            <w:r w:rsidRPr="00FC3F91">
              <w:rPr>
                <w:rFonts w:ascii="Arial" w:hAnsi="Arial" w:cs="Arial"/>
                <w:b/>
                <w:color w:val="000000"/>
                <w:sz w:val="18"/>
                <w:szCs w:val="18"/>
                <w:lang w:eastAsia="el-GR"/>
              </w:rPr>
              <w:t>χωρίς Φ.Π.Α.</w:t>
            </w:r>
          </w:p>
        </w:tc>
      </w:tr>
      <w:tr w:rsidR="00EA48AB" w:rsidRPr="00EA48AB" w:rsidTr="00B5034A">
        <w:trPr>
          <w:tblCellSpacing w:w="0" w:type="dxa"/>
        </w:trPr>
        <w:tc>
          <w:tcPr>
            <w:tcW w:w="10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b/>
                <w:bCs/>
                <w:color w:val="000000"/>
                <w:sz w:val="18"/>
                <w:szCs w:val="18"/>
                <w:lang w:eastAsia="el-GR"/>
              </w:rPr>
              <w:t xml:space="preserve">Α.2.1. </w:t>
            </w:r>
          </w:p>
        </w:tc>
        <w:tc>
          <w:tcPr>
            <w:tcW w:w="30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roofErr w:type="spellStart"/>
            <w:r w:rsidRPr="00EA48AB">
              <w:rPr>
                <w:rFonts w:ascii="Arial" w:hAnsi="Arial" w:cs="Arial"/>
                <w:b/>
                <w:bCs/>
                <w:color w:val="000000"/>
                <w:sz w:val="18"/>
                <w:szCs w:val="18"/>
                <w:lang w:eastAsia="el-GR"/>
              </w:rPr>
              <w:t>Αντιοροί</w:t>
            </w:r>
            <w:proofErr w:type="spellEnd"/>
            <w:r w:rsidRPr="00EA48AB">
              <w:rPr>
                <w:rFonts w:ascii="Arial" w:hAnsi="Arial" w:cs="Arial"/>
                <w:b/>
                <w:bCs/>
                <w:color w:val="000000"/>
                <w:sz w:val="18"/>
                <w:szCs w:val="18"/>
                <w:lang w:eastAsia="el-GR"/>
              </w:rPr>
              <w:t xml:space="preserve"> ομάδων</w:t>
            </w: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09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65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r>
      <w:tr w:rsidR="00EA48AB" w:rsidRPr="00EA48AB" w:rsidTr="00B5034A">
        <w:trPr>
          <w:tblCellSpacing w:w="0" w:type="dxa"/>
        </w:trPr>
        <w:tc>
          <w:tcPr>
            <w:tcW w:w="10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Α.2.1.1.</w:t>
            </w:r>
          </w:p>
        </w:tc>
        <w:tc>
          <w:tcPr>
            <w:tcW w:w="30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 xml:space="preserve">Anti-A </w:t>
            </w: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0,008</w:t>
            </w:r>
          </w:p>
        </w:tc>
        <w:tc>
          <w:tcPr>
            <w:tcW w:w="209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24.000 εξετάσεις</w:t>
            </w:r>
          </w:p>
        </w:tc>
        <w:tc>
          <w:tcPr>
            <w:tcW w:w="265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192</w:t>
            </w:r>
            <w:r w:rsidRPr="00EA48AB">
              <w:rPr>
                <w:rFonts w:ascii="Arial" w:hAnsi="Arial" w:cs="Arial"/>
                <w:color w:val="000000"/>
                <w:sz w:val="18"/>
                <w:szCs w:val="18"/>
                <w:lang w:val="en-US" w:eastAsia="el-GR"/>
              </w:rPr>
              <w:t>,00</w:t>
            </w:r>
          </w:p>
        </w:tc>
      </w:tr>
      <w:tr w:rsidR="00EA48AB" w:rsidRPr="00EA48AB" w:rsidTr="00B5034A">
        <w:trPr>
          <w:tblCellSpacing w:w="0" w:type="dxa"/>
        </w:trPr>
        <w:tc>
          <w:tcPr>
            <w:tcW w:w="10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Α.2.1.2. </w:t>
            </w:r>
          </w:p>
        </w:tc>
        <w:tc>
          <w:tcPr>
            <w:tcW w:w="30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 xml:space="preserve">Anti-B </w:t>
            </w: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0,008</w:t>
            </w:r>
          </w:p>
        </w:tc>
        <w:tc>
          <w:tcPr>
            <w:tcW w:w="209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24.000 εξετάσεις</w:t>
            </w:r>
          </w:p>
        </w:tc>
        <w:tc>
          <w:tcPr>
            <w:tcW w:w="265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192</w:t>
            </w:r>
            <w:r w:rsidRPr="00EA48AB">
              <w:rPr>
                <w:rFonts w:ascii="Arial" w:hAnsi="Arial" w:cs="Arial"/>
                <w:color w:val="000000"/>
                <w:sz w:val="18"/>
                <w:szCs w:val="18"/>
                <w:lang w:val="en-US" w:eastAsia="el-GR"/>
              </w:rPr>
              <w:t>,00</w:t>
            </w:r>
          </w:p>
        </w:tc>
      </w:tr>
      <w:tr w:rsidR="00EA48AB" w:rsidRPr="00EA48AB" w:rsidTr="00B5034A">
        <w:trPr>
          <w:tblCellSpacing w:w="0" w:type="dxa"/>
        </w:trPr>
        <w:tc>
          <w:tcPr>
            <w:tcW w:w="10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Α.2.1.3. </w:t>
            </w:r>
          </w:p>
        </w:tc>
        <w:tc>
          <w:tcPr>
            <w:tcW w:w="30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 xml:space="preserve">Anti-D </w:t>
            </w: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0,0168</w:t>
            </w:r>
          </w:p>
        </w:tc>
        <w:tc>
          <w:tcPr>
            <w:tcW w:w="209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24.000 εξετάσεις</w:t>
            </w:r>
          </w:p>
        </w:tc>
        <w:tc>
          <w:tcPr>
            <w:tcW w:w="265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403</w:t>
            </w:r>
            <w:r w:rsidRPr="00EA48AB">
              <w:rPr>
                <w:rFonts w:ascii="Arial" w:hAnsi="Arial" w:cs="Arial"/>
                <w:color w:val="000000"/>
                <w:sz w:val="18"/>
                <w:szCs w:val="18"/>
                <w:lang w:val="en-US" w:eastAsia="el-GR"/>
              </w:rPr>
              <w:t>,</w:t>
            </w:r>
            <w:r w:rsidRPr="00EA48AB">
              <w:rPr>
                <w:rFonts w:ascii="Arial" w:hAnsi="Arial" w:cs="Arial"/>
                <w:color w:val="000000"/>
                <w:sz w:val="18"/>
                <w:szCs w:val="18"/>
                <w:lang w:eastAsia="el-GR"/>
              </w:rPr>
              <w:t>2</w:t>
            </w:r>
            <w:r w:rsidRPr="00EA48AB">
              <w:rPr>
                <w:rFonts w:ascii="Arial" w:hAnsi="Arial" w:cs="Arial"/>
                <w:color w:val="000000"/>
                <w:sz w:val="18"/>
                <w:szCs w:val="18"/>
                <w:lang w:val="en-US" w:eastAsia="el-GR"/>
              </w:rPr>
              <w:t>0</w:t>
            </w:r>
          </w:p>
        </w:tc>
      </w:tr>
      <w:tr w:rsidR="00EA48AB" w:rsidRPr="00EA48AB" w:rsidTr="00B5034A">
        <w:trPr>
          <w:tblCellSpacing w:w="0" w:type="dxa"/>
        </w:trPr>
        <w:tc>
          <w:tcPr>
            <w:tcW w:w="10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Α.2.1.4. </w:t>
            </w:r>
          </w:p>
        </w:tc>
        <w:tc>
          <w:tcPr>
            <w:tcW w:w="30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 xml:space="preserve">Anti-AB </w:t>
            </w: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0,0112</w:t>
            </w:r>
          </w:p>
        </w:tc>
        <w:tc>
          <w:tcPr>
            <w:tcW w:w="209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 εξετάσεις</w:t>
            </w:r>
          </w:p>
        </w:tc>
        <w:tc>
          <w:tcPr>
            <w:tcW w:w="265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112,00</w:t>
            </w:r>
          </w:p>
        </w:tc>
      </w:tr>
      <w:tr w:rsidR="00EA48AB" w:rsidRPr="00EA48AB" w:rsidTr="00B5034A">
        <w:trPr>
          <w:tblCellSpacing w:w="0" w:type="dxa"/>
        </w:trPr>
        <w:tc>
          <w:tcPr>
            <w:tcW w:w="10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30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p>
        </w:tc>
        <w:tc>
          <w:tcPr>
            <w:tcW w:w="209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ΣΥΝΟΛΟ ΧΩΡΙΣ Φ.Π.Α.</w:t>
            </w:r>
          </w:p>
        </w:tc>
        <w:tc>
          <w:tcPr>
            <w:tcW w:w="265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899,20</w:t>
            </w:r>
          </w:p>
        </w:tc>
      </w:tr>
      <w:tr w:rsidR="00EA48AB" w:rsidRPr="00EA48AB" w:rsidTr="00B5034A">
        <w:trPr>
          <w:tblCellSpacing w:w="0" w:type="dxa"/>
        </w:trPr>
        <w:tc>
          <w:tcPr>
            <w:tcW w:w="10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30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p>
        </w:tc>
        <w:tc>
          <w:tcPr>
            <w:tcW w:w="209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ΣΥΝΟΛΟ </w:t>
            </w:r>
            <w:r w:rsidRPr="00EA48AB">
              <w:rPr>
                <w:rFonts w:ascii="Arial" w:hAnsi="Arial" w:cs="Arial"/>
                <w:color w:val="000000"/>
                <w:sz w:val="18"/>
                <w:szCs w:val="18"/>
                <w:lang w:val="en-US" w:eastAsia="el-GR"/>
              </w:rPr>
              <w:t>ME</w:t>
            </w:r>
            <w:r w:rsidRPr="00EA48AB">
              <w:rPr>
                <w:rFonts w:ascii="Arial" w:hAnsi="Arial" w:cs="Arial"/>
                <w:color w:val="000000"/>
                <w:sz w:val="18"/>
                <w:szCs w:val="18"/>
                <w:lang w:eastAsia="el-GR"/>
              </w:rPr>
              <w:t xml:space="preserve"> Φ.Π.Α.</w:t>
            </w:r>
          </w:p>
        </w:tc>
        <w:tc>
          <w:tcPr>
            <w:tcW w:w="265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1.115,008</w:t>
            </w:r>
          </w:p>
        </w:tc>
      </w:tr>
    </w:tbl>
    <w:p w:rsidR="00EA48AB" w:rsidRPr="00EA48AB" w:rsidRDefault="00EA48AB" w:rsidP="00767BC3">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i/>
          <w:iCs/>
          <w:color w:val="000000"/>
          <w:sz w:val="18"/>
          <w:szCs w:val="18"/>
          <w:u w:val="single"/>
          <w:lang w:eastAsia="el-GR"/>
        </w:rPr>
        <w:t>Η ΟΙΚΟΝΟΜΙΚΗ ΑΞΙΟΛΟΓΗΣΗ ΘΑ ΓΙΝΕΙ ΣΤΟ ΣΥΝΟΛΟ ΤΩΝ ΚΩΔΙΚΩΝ ΤΗΣ ΚΑΤΗΓΟΡΙΑΣ ( ΩΣ ΟΜΑΔΑ )</w:t>
      </w:r>
    </w:p>
    <w:p w:rsidR="00EA48AB" w:rsidRPr="00191EA2" w:rsidRDefault="00EA48AB" w:rsidP="00EA48AB">
      <w:pPr>
        <w:suppressAutoHyphens w:val="0"/>
        <w:spacing w:before="100" w:beforeAutospacing="1"/>
        <w:jc w:val="both"/>
        <w:rPr>
          <w:rFonts w:ascii="Arial" w:hAnsi="Arial" w:cs="Arial"/>
          <w:color w:val="000000"/>
          <w:sz w:val="18"/>
          <w:szCs w:val="18"/>
          <w:lang w:eastAsia="el-GR"/>
        </w:rPr>
      </w:pPr>
    </w:p>
    <w:p w:rsidR="00B5034A" w:rsidRPr="00191EA2" w:rsidRDefault="00B5034A" w:rsidP="00EA48AB">
      <w:pPr>
        <w:suppressAutoHyphens w:val="0"/>
        <w:spacing w:before="100" w:beforeAutospacing="1"/>
        <w:jc w:val="both"/>
        <w:rPr>
          <w:rFonts w:ascii="Arial" w:hAnsi="Arial" w:cs="Arial"/>
          <w:color w:val="000000"/>
          <w:sz w:val="18"/>
          <w:szCs w:val="18"/>
          <w:lang w:eastAsia="el-GR"/>
        </w:rPr>
      </w:pPr>
    </w:p>
    <w:tbl>
      <w:tblPr>
        <w:tblW w:w="10420" w:type="dxa"/>
        <w:tblCellSpacing w:w="0" w:type="dxa"/>
        <w:tblCellMar>
          <w:top w:w="60" w:type="dxa"/>
          <w:left w:w="60" w:type="dxa"/>
          <w:bottom w:w="60" w:type="dxa"/>
          <w:right w:w="60" w:type="dxa"/>
        </w:tblCellMar>
        <w:tblLook w:val="04A0"/>
      </w:tblPr>
      <w:tblGrid>
        <w:gridCol w:w="1103"/>
        <w:gridCol w:w="2938"/>
        <w:gridCol w:w="1560"/>
        <w:gridCol w:w="2126"/>
        <w:gridCol w:w="2693"/>
      </w:tblGrid>
      <w:tr w:rsidR="00EA48AB" w:rsidRPr="00FC3F91" w:rsidTr="00547330">
        <w:trPr>
          <w:tblCellSpacing w:w="0" w:type="dxa"/>
        </w:trPr>
        <w:tc>
          <w:tcPr>
            <w:tcW w:w="1103"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B5034A">
            <w:pPr>
              <w:suppressAutoHyphens w:val="0"/>
              <w:spacing w:before="100" w:beforeAutospacing="1"/>
              <w:jc w:val="center"/>
              <w:rPr>
                <w:rFonts w:ascii="Arial" w:hAnsi="Arial" w:cs="Arial"/>
                <w:b/>
                <w:color w:val="000000"/>
                <w:sz w:val="18"/>
                <w:szCs w:val="18"/>
                <w:lang w:eastAsia="el-GR"/>
              </w:rPr>
            </w:pPr>
            <w:r w:rsidRPr="00FC3F91">
              <w:rPr>
                <w:rFonts w:ascii="Arial" w:hAnsi="Arial" w:cs="Arial"/>
                <w:b/>
                <w:color w:val="000000"/>
                <w:sz w:val="18"/>
                <w:szCs w:val="18"/>
                <w:lang w:eastAsia="el-GR"/>
              </w:rPr>
              <w:t>κωδικός</w:t>
            </w:r>
          </w:p>
        </w:tc>
        <w:tc>
          <w:tcPr>
            <w:tcW w:w="2938"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B5034A">
            <w:pPr>
              <w:suppressAutoHyphens w:val="0"/>
              <w:spacing w:before="100" w:beforeAutospacing="1"/>
              <w:jc w:val="center"/>
              <w:rPr>
                <w:rFonts w:ascii="Arial" w:hAnsi="Arial" w:cs="Arial"/>
                <w:b/>
                <w:color w:val="000000"/>
                <w:sz w:val="18"/>
                <w:szCs w:val="18"/>
                <w:lang w:eastAsia="el-GR"/>
              </w:rPr>
            </w:pPr>
            <w:r w:rsidRPr="00FC3F91">
              <w:rPr>
                <w:rFonts w:ascii="Arial" w:hAnsi="Arial" w:cs="Arial"/>
                <w:b/>
                <w:color w:val="000000"/>
                <w:sz w:val="18"/>
                <w:szCs w:val="18"/>
                <w:lang w:eastAsia="el-GR"/>
              </w:rPr>
              <w:t>εξέταση</w:t>
            </w:r>
          </w:p>
        </w:tc>
        <w:tc>
          <w:tcPr>
            <w:tcW w:w="156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7C1CC8" w:rsidP="00B5034A">
            <w:pPr>
              <w:suppressAutoHyphens w:val="0"/>
              <w:spacing w:before="100" w:beforeAutospacing="1"/>
              <w:jc w:val="center"/>
              <w:rPr>
                <w:rFonts w:ascii="Arial" w:hAnsi="Arial" w:cs="Arial"/>
                <w:b/>
                <w:color w:val="000000"/>
                <w:sz w:val="18"/>
                <w:szCs w:val="18"/>
                <w:lang w:eastAsia="el-GR"/>
              </w:rPr>
            </w:pPr>
            <w:r>
              <w:rPr>
                <w:rFonts w:ascii="Arial" w:hAnsi="Arial" w:cs="Arial"/>
                <w:b/>
                <w:color w:val="000000"/>
                <w:sz w:val="18"/>
                <w:szCs w:val="18"/>
                <w:lang w:eastAsia="el-GR"/>
              </w:rPr>
              <w:t>Ενδεικτική</w:t>
            </w:r>
            <w:r w:rsidRPr="00FC3F91">
              <w:rPr>
                <w:rFonts w:ascii="Arial" w:hAnsi="Arial" w:cs="Arial"/>
                <w:b/>
                <w:color w:val="000000"/>
                <w:sz w:val="18"/>
                <w:szCs w:val="18"/>
                <w:lang w:eastAsia="el-GR"/>
              </w:rPr>
              <w:t xml:space="preserve"> </w:t>
            </w:r>
            <w:r w:rsidR="00EA48AB" w:rsidRPr="00FC3F91">
              <w:rPr>
                <w:rFonts w:ascii="Arial" w:hAnsi="Arial" w:cs="Arial"/>
                <w:b/>
                <w:color w:val="000000"/>
                <w:sz w:val="18"/>
                <w:szCs w:val="18"/>
                <w:lang w:eastAsia="el-GR"/>
              </w:rPr>
              <w:t>Τιμή / εξέταση χωρίς ΦΠΑ</w:t>
            </w:r>
          </w:p>
        </w:tc>
        <w:tc>
          <w:tcPr>
            <w:tcW w:w="212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191EA2" w:rsidRPr="00191EA2" w:rsidRDefault="00191EA2" w:rsidP="00191EA2">
            <w:pPr>
              <w:jc w:val="center"/>
              <w:rPr>
                <w:rFonts w:ascii="Arial" w:hAnsi="Arial" w:cs="Arial"/>
                <w:b/>
                <w:sz w:val="18"/>
                <w:szCs w:val="18"/>
                <w:lang w:val="en-US" w:eastAsia="el-GR"/>
              </w:rPr>
            </w:pPr>
            <w:r w:rsidRPr="00191EA2">
              <w:rPr>
                <w:rFonts w:ascii="Arial" w:hAnsi="Arial" w:cs="Arial"/>
                <w:b/>
                <w:sz w:val="18"/>
                <w:szCs w:val="18"/>
                <w:lang w:eastAsia="el-GR"/>
              </w:rPr>
              <w:t>Ποσότητα</w:t>
            </w:r>
          </w:p>
          <w:p w:rsidR="00EA48AB" w:rsidRPr="00FC3F91" w:rsidRDefault="00191EA2" w:rsidP="00191EA2">
            <w:pPr>
              <w:jc w:val="center"/>
              <w:rPr>
                <w:color w:val="000000"/>
                <w:lang w:eastAsia="el-GR"/>
              </w:rPr>
            </w:pPr>
            <w:r w:rsidRPr="00191EA2">
              <w:rPr>
                <w:rFonts w:ascii="Arial" w:hAnsi="Arial" w:cs="Arial"/>
                <w:b/>
                <w:sz w:val="18"/>
                <w:szCs w:val="18"/>
                <w:lang w:eastAsia="el-GR"/>
              </w:rPr>
              <w:t>(2ετίας)</w:t>
            </w:r>
          </w:p>
        </w:tc>
        <w:tc>
          <w:tcPr>
            <w:tcW w:w="2693"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EA48AB" w:rsidRPr="00FC3F91" w:rsidRDefault="00B5034A" w:rsidP="00B5034A">
            <w:pPr>
              <w:suppressAutoHyphens w:val="0"/>
              <w:spacing w:before="100" w:beforeAutospacing="1"/>
              <w:jc w:val="center"/>
              <w:rPr>
                <w:rFonts w:ascii="Arial" w:hAnsi="Arial" w:cs="Arial"/>
                <w:b/>
                <w:color w:val="000000"/>
                <w:sz w:val="18"/>
                <w:szCs w:val="18"/>
                <w:lang w:eastAsia="el-GR"/>
              </w:rPr>
            </w:pPr>
            <w:proofErr w:type="spellStart"/>
            <w:r w:rsidRPr="00FC3F91">
              <w:rPr>
                <w:rFonts w:ascii="Arial" w:hAnsi="Arial" w:cs="Arial"/>
                <w:b/>
                <w:color w:val="000000"/>
                <w:sz w:val="18"/>
                <w:szCs w:val="18"/>
                <w:lang w:eastAsia="el-GR"/>
              </w:rPr>
              <w:t>Eνδεικτικό</w:t>
            </w:r>
            <w:proofErr w:type="spellEnd"/>
            <w:r w:rsidRPr="00FC3F91">
              <w:rPr>
                <w:rFonts w:ascii="Arial" w:hAnsi="Arial" w:cs="Arial"/>
                <w:b/>
                <w:color w:val="000000"/>
                <w:sz w:val="18"/>
                <w:szCs w:val="18"/>
                <w:lang w:eastAsia="el-GR"/>
              </w:rPr>
              <w:t xml:space="preserve">  Σύνολο             χωρίς Φ.Π.Α.</w:t>
            </w:r>
          </w:p>
        </w:tc>
      </w:tr>
      <w:tr w:rsidR="00EA48AB" w:rsidRPr="00EA48AB" w:rsidTr="00547330">
        <w:trPr>
          <w:tblCellSpacing w:w="0" w:type="dxa"/>
        </w:trPr>
        <w:tc>
          <w:tcPr>
            <w:tcW w:w="110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b/>
                <w:bCs/>
                <w:color w:val="000000"/>
                <w:sz w:val="18"/>
                <w:szCs w:val="18"/>
                <w:lang w:eastAsia="el-GR"/>
              </w:rPr>
              <w:t xml:space="preserve">Α.2.2. </w:t>
            </w:r>
          </w:p>
        </w:tc>
        <w:tc>
          <w:tcPr>
            <w:tcW w:w="2938"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roofErr w:type="spellStart"/>
            <w:r w:rsidRPr="00EA48AB">
              <w:rPr>
                <w:rFonts w:ascii="Arial" w:hAnsi="Arial" w:cs="Arial"/>
                <w:b/>
                <w:bCs/>
                <w:color w:val="000000"/>
                <w:sz w:val="18"/>
                <w:szCs w:val="18"/>
                <w:lang w:eastAsia="el-GR"/>
              </w:rPr>
              <w:t>Αντιοροί</w:t>
            </w:r>
            <w:proofErr w:type="spellEnd"/>
            <w:r w:rsidRPr="00EA48AB">
              <w:rPr>
                <w:rFonts w:ascii="Arial" w:hAnsi="Arial" w:cs="Arial"/>
                <w:b/>
                <w:bCs/>
                <w:color w:val="000000"/>
                <w:sz w:val="18"/>
                <w:szCs w:val="18"/>
                <w:lang w:eastAsia="el-GR"/>
              </w:rPr>
              <w:t xml:space="preserve"> </w:t>
            </w:r>
            <w:proofErr w:type="spellStart"/>
            <w:r w:rsidRPr="00EA48AB">
              <w:rPr>
                <w:rFonts w:ascii="Arial" w:hAnsi="Arial" w:cs="Arial"/>
                <w:b/>
                <w:bCs/>
                <w:color w:val="000000"/>
                <w:sz w:val="18"/>
                <w:szCs w:val="18"/>
                <w:lang w:eastAsia="el-GR"/>
              </w:rPr>
              <w:t>φαινότυπου</w:t>
            </w:r>
            <w:proofErr w:type="spellEnd"/>
            <w:r w:rsidRPr="00EA48AB">
              <w:rPr>
                <w:rFonts w:ascii="Arial" w:hAnsi="Arial" w:cs="Arial"/>
                <w:b/>
                <w:bCs/>
                <w:color w:val="000000"/>
                <w:sz w:val="18"/>
                <w:szCs w:val="18"/>
                <w:lang w:eastAsia="el-GR"/>
              </w:rPr>
              <w:t xml:space="preserve"> </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b/>
                <w:bCs/>
                <w:color w:val="000000"/>
                <w:sz w:val="18"/>
                <w:szCs w:val="18"/>
                <w:lang w:val="en-US" w:eastAsia="el-GR"/>
              </w:rPr>
              <w:t>Rhesus</w:t>
            </w:r>
            <w:r w:rsidRPr="00EA48AB">
              <w:rPr>
                <w:rFonts w:ascii="Arial" w:hAnsi="Arial" w:cs="Arial"/>
                <w:b/>
                <w:bCs/>
                <w:color w:val="000000"/>
                <w:sz w:val="18"/>
                <w:szCs w:val="18"/>
                <w:lang w:eastAsia="el-GR"/>
              </w:rPr>
              <w:t xml:space="preserve"> και </w:t>
            </w:r>
            <w:proofErr w:type="spellStart"/>
            <w:r w:rsidRPr="00EA48AB">
              <w:rPr>
                <w:rFonts w:ascii="Arial" w:hAnsi="Arial" w:cs="Arial"/>
                <w:b/>
                <w:bCs/>
                <w:color w:val="000000"/>
                <w:sz w:val="18"/>
                <w:szCs w:val="18"/>
                <w:lang w:val="en-US" w:eastAsia="el-GR"/>
              </w:rPr>
              <w:t>Kell</w:t>
            </w:r>
            <w:proofErr w:type="spellEnd"/>
          </w:p>
        </w:tc>
        <w:tc>
          <w:tcPr>
            <w:tcW w:w="156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69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r>
      <w:tr w:rsidR="00EA48AB" w:rsidRPr="00EA48AB" w:rsidTr="00547330">
        <w:trPr>
          <w:tblCellSpacing w:w="0" w:type="dxa"/>
        </w:trPr>
        <w:tc>
          <w:tcPr>
            <w:tcW w:w="110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w:t>
            </w:r>
            <w:r w:rsidRPr="00EA48AB">
              <w:rPr>
                <w:rFonts w:ascii="Arial" w:hAnsi="Arial" w:cs="Arial"/>
                <w:color w:val="000000"/>
                <w:sz w:val="18"/>
                <w:szCs w:val="18"/>
                <w:lang w:val="en-US" w:eastAsia="el-GR"/>
              </w:rPr>
              <w:t>2.2.1</w:t>
            </w:r>
            <w:r w:rsidRPr="00EA48AB">
              <w:rPr>
                <w:rFonts w:ascii="Arial" w:hAnsi="Arial" w:cs="Arial"/>
                <w:color w:val="000000"/>
                <w:sz w:val="18"/>
                <w:szCs w:val="18"/>
                <w:lang w:eastAsia="el-GR"/>
              </w:rPr>
              <w:t xml:space="preserve"> </w:t>
            </w:r>
          </w:p>
        </w:tc>
        <w:tc>
          <w:tcPr>
            <w:tcW w:w="2938"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val="en-US" w:eastAsia="el-GR"/>
              </w:rPr>
              <w:t>Anti</w:t>
            </w:r>
            <w:r w:rsidRPr="00EA48AB">
              <w:rPr>
                <w:rFonts w:ascii="Arial" w:hAnsi="Arial" w:cs="Arial"/>
                <w:color w:val="000000"/>
                <w:sz w:val="18"/>
                <w:szCs w:val="18"/>
                <w:lang w:eastAsia="el-GR"/>
              </w:rPr>
              <w:t>-</w:t>
            </w:r>
            <w:r w:rsidRPr="00EA48AB">
              <w:rPr>
                <w:rFonts w:ascii="Arial" w:hAnsi="Arial" w:cs="Arial"/>
                <w:color w:val="000000"/>
                <w:sz w:val="18"/>
                <w:szCs w:val="18"/>
                <w:lang w:val="en-US" w:eastAsia="el-GR"/>
              </w:rPr>
              <w:t>E</w:t>
            </w:r>
            <w:r w:rsidRPr="00EA48AB">
              <w:rPr>
                <w:rFonts w:ascii="Arial" w:hAnsi="Arial" w:cs="Arial"/>
                <w:color w:val="000000"/>
                <w:sz w:val="18"/>
                <w:szCs w:val="18"/>
                <w:lang w:eastAsia="el-GR"/>
              </w:rPr>
              <w:t xml:space="preserve"> (μεγάλο)</w:t>
            </w:r>
          </w:p>
        </w:tc>
        <w:tc>
          <w:tcPr>
            <w:tcW w:w="156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0,1224</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 εξετάσεις</w:t>
            </w:r>
          </w:p>
        </w:tc>
        <w:tc>
          <w:tcPr>
            <w:tcW w:w="269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1.224,00</w:t>
            </w:r>
          </w:p>
        </w:tc>
      </w:tr>
      <w:tr w:rsidR="00EA48AB" w:rsidRPr="00EA48AB" w:rsidTr="00547330">
        <w:trPr>
          <w:tblCellSpacing w:w="0" w:type="dxa"/>
        </w:trPr>
        <w:tc>
          <w:tcPr>
            <w:tcW w:w="110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2.2</w:t>
            </w:r>
            <w:r w:rsidRPr="00EA48AB">
              <w:rPr>
                <w:rFonts w:ascii="Arial" w:hAnsi="Arial" w:cs="Arial"/>
                <w:color w:val="000000"/>
                <w:sz w:val="18"/>
                <w:szCs w:val="18"/>
                <w:lang w:eastAsia="el-GR"/>
              </w:rPr>
              <w:t xml:space="preserve">. </w:t>
            </w:r>
          </w:p>
        </w:tc>
        <w:tc>
          <w:tcPr>
            <w:tcW w:w="2938"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roofErr w:type="spellStart"/>
            <w:r w:rsidRPr="00EA48AB">
              <w:rPr>
                <w:rFonts w:ascii="Arial" w:hAnsi="Arial" w:cs="Arial"/>
                <w:color w:val="000000"/>
                <w:sz w:val="18"/>
                <w:szCs w:val="18"/>
                <w:lang w:eastAsia="el-GR"/>
              </w:rPr>
              <w:t>Anti</w:t>
            </w:r>
            <w:proofErr w:type="spellEnd"/>
            <w:r w:rsidRPr="00EA48AB">
              <w:rPr>
                <w:rFonts w:ascii="Arial" w:hAnsi="Arial" w:cs="Arial"/>
                <w:color w:val="000000"/>
                <w:sz w:val="18"/>
                <w:szCs w:val="18"/>
                <w:lang w:eastAsia="el-GR"/>
              </w:rPr>
              <w:t>-</w:t>
            </w:r>
            <w:r w:rsidRPr="00EA48AB">
              <w:rPr>
                <w:rFonts w:ascii="Arial" w:hAnsi="Arial" w:cs="Arial"/>
                <w:color w:val="000000"/>
                <w:sz w:val="18"/>
                <w:szCs w:val="18"/>
                <w:lang w:val="en-US" w:eastAsia="el-GR"/>
              </w:rPr>
              <w:t>e</w:t>
            </w:r>
            <w:r w:rsidRPr="00EA48AB">
              <w:rPr>
                <w:rFonts w:ascii="Arial" w:hAnsi="Arial" w:cs="Arial"/>
                <w:color w:val="000000"/>
                <w:sz w:val="18"/>
                <w:szCs w:val="18"/>
                <w:lang w:eastAsia="el-GR"/>
              </w:rPr>
              <w:t xml:space="preserve"> (μικρό) </w:t>
            </w:r>
          </w:p>
        </w:tc>
        <w:tc>
          <w:tcPr>
            <w:tcW w:w="156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0,28</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 εξετάσεις</w:t>
            </w:r>
          </w:p>
        </w:tc>
        <w:tc>
          <w:tcPr>
            <w:tcW w:w="269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2.800,00</w:t>
            </w:r>
          </w:p>
        </w:tc>
      </w:tr>
      <w:tr w:rsidR="00EA48AB" w:rsidRPr="00EA48AB" w:rsidTr="00547330">
        <w:trPr>
          <w:tblCellSpacing w:w="0" w:type="dxa"/>
        </w:trPr>
        <w:tc>
          <w:tcPr>
            <w:tcW w:w="110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2.3</w:t>
            </w:r>
            <w:r w:rsidRPr="00EA48AB">
              <w:rPr>
                <w:rFonts w:ascii="Arial" w:hAnsi="Arial" w:cs="Arial"/>
                <w:color w:val="000000"/>
                <w:sz w:val="18"/>
                <w:szCs w:val="18"/>
                <w:lang w:eastAsia="el-GR"/>
              </w:rPr>
              <w:t xml:space="preserve">. </w:t>
            </w:r>
          </w:p>
        </w:tc>
        <w:tc>
          <w:tcPr>
            <w:tcW w:w="2938"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val="en-US" w:eastAsia="el-GR"/>
              </w:rPr>
              <w:t>Anti</w:t>
            </w:r>
            <w:r w:rsidRPr="00EA48AB">
              <w:rPr>
                <w:rFonts w:ascii="Arial" w:hAnsi="Arial" w:cs="Arial"/>
                <w:color w:val="000000"/>
                <w:sz w:val="18"/>
                <w:szCs w:val="18"/>
                <w:lang w:eastAsia="el-GR"/>
              </w:rPr>
              <w:t>-</w:t>
            </w:r>
            <w:r w:rsidRPr="00EA48AB">
              <w:rPr>
                <w:rFonts w:ascii="Arial" w:hAnsi="Arial" w:cs="Arial"/>
                <w:color w:val="000000"/>
                <w:sz w:val="18"/>
                <w:szCs w:val="18"/>
                <w:lang w:val="en-US" w:eastAsia="el-GR"/>
              </w:rPr>
              <w:t>C</w:t>
            </w:r>
            <w:r w:rsidRPr="00EA48AB">
              <w:rPr>
                <w:rFonts w:ascii="Arial" w:hAnsi="Arial" w:cs="Arial"/>
                <w:color w:val="000000"/>
                <w:sz w:val="18"/>
                <w:szCs w:val="18"/>
                <w:lang w:eastAsia="el-GR"/>
              </w:rPr>
              <w:t xml:space="preserve"> (μεγάλο) </w:t>
            </w:r>
          </w:p>
        </w:tc>
        <w:tc>
          <w:tcPr>
            <w:tcW w:w="156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0,176</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 εξετάσεις</w:t>
            </w:r>
          </w:p>
        </w:tc>
        <w:tc>
          <w:tcPr>
            <w:tcW w:w="269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1.760,00</w:t>
            </w:r>
          </w:p>
        </w:tc>
      </w:tr>
      <w:tr w:rsidR="00EA48AB" w:rsidRPr="00EA48AB" w:rsidTr="00547330">
        <w:trPr>
          <w:tblCellSpacing w:w="0" w:type="dxa"/>
        </w:trPr>
        <w:tc>
          <w:tcPr>
            <w:tcW w:w="110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2.4</w:t>
            </w:r>
            <w:r w:rsidRPr="00EA48AB">
              <w:rPr>
                <w:rFonts w:ascii="Arial" w:hAnsi="Arial" w:cs="Arial"/>
                <w:color w:val="000000"/>
                <w:sz w:val="18"/>
                <w:szCs w:val="18"/>
                <w:lang w:eastAsia="el-GR"/>
              </w:rPr>
              <w:t xml:space="preserve">. </w:t>
            </w:r>
          </w:p>
        </w:tc>
        <w:tc>
          <w:tcPr>
            <w:tcW w:w="2938"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val="en-US" w:eastAsia="el-GR"/>
              </w:rPr>
              <w:t>Anti-c (</w:t>
            </w:r>
            <w:r w:rsidRPr="00EA48AB">
              <w:rPr>
                <w:rFonts w:ascii="Arial" w:hAnsi="Arial" w:cs="Arial"/>
                <w:color w:val="000000"/>
                <w:sz w:val="18"/>
                <w:szCs w:val="18"/>
                <w:lang w:eastAsia="el-GR"/>
              </w:rPr>
              <w:t>μικρό</w:t>
            </w:r>
            <w:r w:rsidRPr="00EA48AB">
              <w:rPr>
                <w:rFonts w:ascii="Arial" w:hAnsi="Arial" w:cs="Arial"/>
                <w:color w:val="000000"/>
                <w:sz w:val="18"/>
                <w:szCs w:val="18"/>
                <w:lang w:val="en-US" w:eastAsia="el-GR"/>
              </w:rPr>
              <w:t xml:space="preserve">) </w:t>
            </w:r>
          </w:p>
        </w:tc>
        <w:tc>
          <w:tcPr>
            <w:tcW w:w="156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0,1224</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 εξετάσεις</w:t>
            </w:r>
          </w:p>
        </w:tc>
        <w:tc>
          <w:tcPr>
            <w:tcW w:w="269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1.224,00</w:t>
            </w:r>
          </w:p>
        </w:tc>
      </w:tr>
      <w:tr w:rsidR="00EA48AB" w:rsidRPr="00EA48AB" w:rsidTr="00547330">
        <w:trPr>
          <w:tblCellSpacing w:w="0" w:type="dxa"/>
        </w:trPr>
        <w:tc>
          <w:tcPr>
            <w:tcW w:w="110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2.5.</w:t>
            </w:r>
            <w:r w:rsidRPr="00EA48AB">
              <w:rPr>
                <w:rFonts w:ascii="Arial" w:hAnsi="Arial" w:cs="Arial"/>
                <w:color w:val="000000"/>
                <w:sz w:val="18"/>
                <w:szCs w:val="18"/>
                <w:lang w:eastAsia="el-GR"/>
              </w:rPr>
              <w:t xml:space="preserve"> </w:t>
            </w:r>
          </w:p>
        </w:tc>
        <w:tc>
          <w:tcPr>
            <w:tcW w:w="2938"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Kell</w:t>
            </w:r>
            <w:proofErr w:type="spellEnd"/>
            <w:r w:rsidRPr="00EA48AB">
              <w:rPr>
                <w:rFonts w:ascii="Arial" w:hAnsi="Arial" w:cs="Arial"/>
                <w:color w:val="000000"/>
                <w:sz w:val="18"/>
                <w:szCs w:val="18"/>
                <w:lang w:val="en-US" w:eastAsia="el-GR"/>
              </w:rPr>
              <w:t xml:space="preserve"> </w:t>
            </w:r>
          </w:p>
        </w:tc>
        <w:tc>
          <w:tcPr>
            <w:tcW w:w="156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0,136</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 εξετάσεις</w:t>
            </w:r>
          </w:p>
        </w:tc>
        <w:tc>
          <w:tcPr>
            <w:tcW w:w="269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1.360,00</w:t>
            </w:r>
          </w:p>
        </w:tc>
      </w:tr>
      <w:tr w:rsidR="00EA48AB" w:rsidRPr="00EA48AB" w:rsidTr="00547330">
        <w:trPr>
          <w:tblCellSpacing w:w="0" w:type="dxa"/>
        </w:trPr>
        <w:tc>
          <w:tcPr>
            <w:tcW w:w="110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938"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156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ΣΥΝΟΛΟ ΧΩΡΙΣ Φ.Π.Α.</w:t>
            </w:r>
          </w:p>
        </w:tc>
        <w:tc>
          <w:tcPr>
            <w:tcW w:w="269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8.368,00</w:t>
            </w:r>
          </w:p>
        </w:tc>
      </w:tr>
      <w:tr w:rsidR="00EA48AB" w:rsidRPr="00EA48AB" w:rsidTr="00547330">
        <w:trPr>
          <w:tblCellSpacing w:w="0" w:type="dxa"/>
        </w:trPr>
        <w:tc>
          <w:tcPr>
            <w:tcW w:w="110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938"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156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ΣΥΝΟΛΟ </w:t>
            </w:r>
            <w:r w:rsidRPr="00EA48AB">
              <w:rPr>
                <w:rFonts w:ascii="Arial" w:hAnsi="Arial" w:cs="Arial"/>
                <w:color w:val="000000"/>
                <w:sz w:val="18"/>
                <w:szCs w:val="18"/>
                <w:lang w:val="en-US" w:eastAsia="el-GR"/>
              </w:rPr>
              <w:t>ME</w:t>
            </w:r>
            <w:r w:rsidRPr="00EA48AB">
              <w:rPr>
                <w:rFonts w:ascii="Arial" w:hAnsi="Arial" w:cs="Arial"/>
                <w:color w:val="000000"/>
                <w:sz w:val="18"/>
                <w:szCs w:val="18"/>
                <w:lang w:eastAsia="el-GR"/>
              </w:rPr>
              <w:t xml:space="preserve"> Φ.Π.Α.</w:t>
            </w:r>
          </w:p>
        </w:tc>
        <w:tc>
          <w:tcPr>
            <w:tcW w:w="269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10.376,32</w:t>
            </w:r>
          </w:p>
        </w:tc>
      </w:tr>
    </w:tbl>
    <w:p w:rsidR="00EA48AB" w:rsidRPr="00EA48AB" w:rsidRDefault="00EA48AB" w:rsidP="00767BC3">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i/>
          <w:iCs/>
          <w:color w:val="000000"/>
          <w:sz w:val="18"/>
          <w:szCs w:val="18"/>
          <w:u w:val="single"/>
          <w:lang w:eastAsia="el-GR"/>
        </w:rPr>
        <w:t>Η ΟΙΚΟΝΟΜΙΚΗ ΑΞΙΟΛΟΓΗΣΗ ΘΑ ΓΙΝΕΙ ΣΤΟ ΣΥΝΟΛΟ ΤΩΝ ΚΩΔΙΚΩΝ ΤΗΣ ΚΑΤΗΓΟΡΙΑΣ ( ΩΣ ΟΜΑΔΑ )</w:t>
      </w:r>
    </w:p>
    <w:p w:rsidR="00EA48AB" w:rsidRPr="00191EA2" w:rsidRDefault="00EA48AB" w:rsidP="00EA48AB">
      <w:pPr>
        <w:suppressAutoHyphens w:val="0"/>
        <w:spacing w:before="100" w:beforeAutospacing="1"/>
        <w:jc w:val="both"/>
        <w:rPr>
          <w:rFonts w:ascii="Arial" w:hAnsi="Arial" w:cs="Arial"/>
          <w:color w:val="000000"/>
          <w:sz w:val="18"/>
          <w:szCs w:val="18"/>
          <w:lang w:eastAsia="el-GR"/>
        </w:rPr>
      </w:pPr>
    </w:p>
    <w:p w:rsidR="00547330" w:rsidRPr="00191EA2" w:rsidRDefault="00547330" w:rsidP="00EA48AB">
      <w:pPr>
        <w:suppressAutoHyphens w:val="0"/>
        <w:spacing w:before="100" w:beforeAutospacing="1"/>
        <w:jc w:val="both"/>
        <w:rPr>
          <w:rFonts w:ascii="Arial" w:hAnsi="Arial" w:cs="Arial"/>
          <w:color w:val="000000"/>
          <w:sz w:val="18"/>
          <w:szCs w:val="18"/>
          <w:lang w:eastAsia="el-GR"/>
        </w:rPr>
      </w:pPr>
    </w:p>
    <w:tbl>
      <w:tblPr>
        <w:tblW w:w="10425" w:type="dxa"/>
        <w:tblCellSpacing w:w="0" w:type="dxa"/>
        <w:tblCellMar>
          <w:top w:w="60" w:type="dxa"/>
          <w:left w:w="60" w:type="dxa"/>
          <w:bottom w:w="60" w:type="dxa"/>
          <w:right w:w="60" w:type="dxa"/>
        </w:tblCellMar>
        <w:tblLook w:val="04A0"/>
      </w:tblPr>
      <w:tblGrid>
        <w:gridCol w:w="1102"/>
        <w:gridCol w:w="2666"/>
        <w:gridCol w:w="1565"/>
        <w:gridCol w:w="2522"/>
        <w:gridCol w:w="2570"/>
      </w:tblGrid>
      <w:tr w:rsidR="00EA48AB" w:rsidRPr="00FC3F91" w:rsidTr="00547330">
        <w:trPr>
          <w:tblCellSpacing w:w="0" w:type="dxa"/>
        </w:trPr>
        <w:tc>
          <w:tcPr>
            <w:tcW w:w="110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547330">
            <w:pPr>
              <w:suppressAutoHyphens w:val="0"/>
              <w:spacing w:before="100" w:beforeAutospacing="1"/>
              <w:jc w:val="center"/>
              <w:rPr>
                <w:rFonts w:ascii="Arial" w:hAnsi="Arial" w:cs="Arial"/>
                <w:b/>
                <w:color w:val="000000"/>
                <w:sz w:val="18"/>
                <w:szCs w:val="18"/>
                <w:lang w:eastAsia="el-GR"/>
              </w:rPr>
            </w:pPr>
            <w:r w:rsidRPr="00FC3F91">
              <w:rPr>
                <w:rFonts w:ascii="Arial" w:hAnsi="Arial" w:cs="Arial"/>
                <w:b/>
                <w:color w:val="000000"/>
                <w:sz w:val="18"/>
                <w:szCs w:val="18"/>
                <w:lang w:eastAsia="el-GR"/>
              </w:rPr>
              <w:lastRenderedPageBreak/>
              <w:t>κωδικός</w:t>
            </w:r>
          </w:p>
          <w:p w:rsidR="00EA48AB" w:rsidRPr="00FC3F91" w:rsidRDefault="00EA48AB" w:rsidP="00547330">
            <w:pPr>
              <w:suppressAutoHyphens w:val="0"/>
              <w:spacing w:before="100" w:beforeAutospacing="1"/>
              <w:jc w:val="center"/>
              <w:rPr>
                <w:rFonts w:ascii="Arial" w:hAnsi="Arial" w:cs="Arial"/>
                <w:b/>
                <w:color w:val="000000"/>
                <w:sz w:val="18"/>
                <w:szCs w:val="18"/>
                <w:lang w:eastAsia="el-GR"/>
              </w:rPr>
            </w:pPr>
            <w:r w:rsidRPr="00FC3F91">
              <w:rPr>
                <w:rFonts w:ascii="Arial" w:hAnsi="Arial" w:cs="Arial"/>
                <w:b/>
                <w:bCs/>
                <w:color w:val="000000"/>
                <w:sz w:val="18"/>
                <w:szCs w:val="18"/>
                <w:lang w:val="en-US" w:eastAsia="el-GR"/>
              </w:rPr>
              <w:t>A.2.3.</w:t>
            </w:r>
          </w:p>
        </w:tc>
        <w:tc>
          <w:tcPr>
            <w:tcW w:w="266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547330">
            <w:pPr>
              <w:suppressAutoHyphens w:val="0"/>
              <w:spacing w:before="100" w:beforeAutospacing="1"/>
              <w:jc w:val="center"/>
              <w:rPr>
                <w:rFonts w:ascii="Arial" w:hAnsi="Arial" w:cs="Arial"/>
                <w:b/>
                <w:color w:val="000000"/>
                <w:sz w:val="18"/>
                <w:szCs w:val="18"/>
                <w:lang w:eastAsia="el-GR"/>
              </w:rPr>
            </w:pPr>
            <w:r w:rsidRPr="00FC3F91">
              <w:rPr>
                <w:rFonts w:ascii="Arial" w:hAnsi="Arial" w:cs="Arial"/>
                <w:b/>
                <w:color w:val="000000"/>
                <w:sz w:val="18"/>
                <w:szCs w:val="18"/>
                <w:lang w:eastAsia="el-GR"/>
              </w:rPr>
              <w:t>εξέταση</w:t>
            </w:r>
          </w:p>
        </w:tc>
        <w:tc>
          <w:tcPr>
            <w:tcW w:w="156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7C1CC8" w:rsidP="00547330">
            <w:pPr>
              <w:suppressAutoHyphens w:val="0"/>
              <w:spacing w:before="100" w:beforeAutospacing="1"/>
              <w:jc w:val="center"/>
              <w:rPr>
                <w:rFonts w:ascii="Arial" w:hAnsi="Arial" w:cs="Arial"/>
                <w:b/>
                <w:color w:val="000000"/>
                <w:sz w:val="18"/>
                <w:szCs w:val="18"/>
                <w:lang w:eastAsia="el-GR"/>
              </w:rPr>
            </w:pPr>
            <w:r>
              <w:rPr>
                <w:rFonts w:ascii="Arial" w:hAnsi="Arial" w:cs="Arial"/>
                <w:b/>
                <w:color w:val="000000"/>
                <w:sz w:val="18"/>
                <w:szCs w:val="18"/>
                <w:lang w:eastAsia="el-GR"/>
              </w:rPr>
              <w:t>Ενδεικτική</w:t>
            </w:r>
            <w:r w:rsidRPr="00FC3F91">
              <w:rPr>
                <w:rFonts w:ascii="Arial" w:hAnsi="Arial" w:cs="Arial"/>
                <w:b/>
                <w:color w:val="000000"/>
                <w:sz w:val="18"/>
                <w:szCs w:val="18"/>
                <w:lang w:eastAsia="el-GR"/>
              </w:rPr>
              <w:t xml:space="preserve"> </w:t>
            </w:r>
            <w:r w:rsidR="00EA48AB" w:rsidRPr="00FC3F91">
              <w:rPr>
                <w:rFonts w:ascii="Arial" w:hAnsi="Arial" w:cs="Arial"/>
                <w:b/>
                <w:color w:val="000000"/>
                <w:sz w:val="18"/>
                <w:szCs w:val="18"/>
                <w:lang w:eastAsia="el-GR"/>
              </w:rPr>
              <w:t>Τιμή / εξέταση</w:t>
            </w:r>
            <w:r w:rsidR="00547330" w:rsidRPr="007C1CC8">
              <w:rPr>
                <w:rFonts w:ascii="Arial" w:hAnsi="Arial" w:cs="Arial"/>
                <w:b/>
                <w:color w:val="000000"/>
                <w:sz w:val="18"/>
                <w:szCs w:val="18"/>
                <w:lang w:eastAsia="el-GR"/>
              </w:rPr>
              <w:t xml:space="preserve"> </w:t>
            </w:r>
            <w:r w:rsidR="00EA48AB" w:rsidRPr="00FC3F91">
              <w:rPr>
                <w:rFonts w:ascii="Arial" w:hAnsi="Arial" w:cs="Arial"/>
                <w:b/>
                <w:color w:val="000000"/>
                <w:sz w:val="18"/>
                <w:szCs w:val="18"/>
                <w:lang w:eastAsia="el-GR"/>
              </w:rPr>
              <w:t>χωρίς ΦΠΑ</w:t>
            </w:r>
          </w:p>
        </w:tc>
        <w:tc>
          <w:tcPr>
            <w:tcW w:w="252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191EA2" w:rsidRPr="00191EA2" w:rsidRDefault="00191EA2" w:rsidP="00191EA2">
            <w:pPr>
              <w:jc w:val="center"/>
              <w:rPr>
                <w:rFonts w:ascii="Arial" w:hAnsi="Arial" w:cs="Arial"/>
                <w:b/>
                <w:sz w:val="18"/>
                <w:szCs w:val="18"/>
                <w:lang w:val="en-US" w:eastAsia="el-GR"/>
              </w:rPr>
            </w:pPr>
            <w:r w:rsidRPr="00191EA2">
              <w:rPr>
                <w:rFonts w:ascii="Arial" w:hAnsi="Arial" w:cs="Arial"/>
                <w:b/>
                <w:sz w:val="18"/>
                <w:szCs w:val="18"/>
                <w:lang w:eastAsia="el-GR"/>
              </w:rPr>
              <w:t>Ποσότητα</w:t>
            </w:r>
          </w:p>
          <w:p w:rsidR="00EA48AB" w:rsidRPr="00FC3F91" w:rsidRDefault="00191EA2" w:rsidP="00191EA2">
            <w:pPr>
              <w:jc w:val="center"/>
              <w:rPr>
                <w:color w:val="000000"/>
                <w:lang w:eastAsia="el-GR"/>
              </w:rPr>
            </w:pPr>
            <w:r w:rsidRPr="00191EA2">
              <w:rPr>
                <w:rFonts w:ascii="Arial" w:hAnsi="Arial" w:cs="Arial"/>
                <w:b/>
                <w:sz w:val="18"/>
                <w:szCs w:val="18"/>
                <w:lang w:eastAsia="el-GR"/>
              </w:rPr>
              <w:t>(2ετίας)</w:t>
            </w:r>
          </w:p>
        </w:tc>
        <w:tc>
          <w:tcPr>
            <w:tcW w:w="257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EA48AB" w:rsidRPr="00FC3F91" w:rsidRDefault="00B5034A" w:rsidP="00547330">
            <w:pPr>
              <w:suppressAutoHyphens w:val="0"/>
              <w:spacing w:before="100" w:beforeAutospacing="1"/>
              <w:jc w:val="center"/>
              <w:rPr>
                <w:rFonts w:ascii="Arial" w:hAnsi="Arial" w:cs="Arial"/>
                <w:b/>
                <w:color w:val="000000"/>
                <w:sz w:val="18"/>
                <w:szCs w:val="18"/>
                <w:lang w:eastAsia="el-GR"/>
              </w:rPr>
            </w:pPr>
            <w:proofErr w:type="spellStart"/>
            <w:r w:rsidRPr="00FC3F91">
              <w:rPr>
                <w:rFonts w:ascii="Arial" w:hAnsi="Arial" w:cs="Arial"/>
                <w:b/>
                <w:color w:val="000000"/>
                <w:sz w:val="18"/>
                <w:szCs w:val="18"/>
                <w:lang w:eastAsia="el-GR"/>
              </w:rPr>
              <w:t>Eνδεικτικό</w:t>
            </w:r>
            <w:proofErr w:type="spellEnd"/>
            <w:r w:rsidRPr="00FC3F91">
              <w:rPr>
                <w:rFonts w:ascii="Arial" w:hAnsi="Arial" w:cs="Arial"/>
                <w:b/>
                <w:color w:val="000000"/>
                <w:sz w:val="18"/>
                <w:szCs w:val="18"/>
                <w:lang w:eastAsia="el-GR"/>
              </w:rPr>
              <w:t xml:space="preserve">  Σύνολο             χωρίς Φ.Π.Α.</w:t>
            </w:r>
          </w:p>
        </w:tc>
      </w:tr>
      <w:tr w:rsidR="00EA48AB" w:rsidRPr="00EA48AB" w:rsidTr="00547330">
        <w:trPr>
          <w:tblCellSpacing w:w="0" w:type="dxa"/>
        </w:trPr>
        <w:tc>
          <w:tcPr>
            <w:tcW w:w="11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w:t>
            </w:r>
            <w:r w:rsidRPr="00EA48AB">
              <w:rPr>
                <w:rFonts w:ascii="Arial" w:hAnsi="Arial" w:cs="Arial"/>
                <w:color w:val="000000"/>
                <w:sz w:val="18"/>
                <w:szCs w:val="18"/>
                <w:lang w:val="en-US" w:eastAsia="el-GR"/>
              </w:rPr>
              <w:t>2.3.1.</w:t>
            </w:r>
            <w:r w:rsidRPr="00EA48AB">
              <w:rPr>
                <w:rFonts w:ascii="Arial" w:hAnsi="Arial" w:cs="Arial"/>
                <w:color w:val="000000"/>
                <w:sz w:val="18"/>
                <w:szCs w:val="18"/>
                <w:lang w:eastAsia="el-GR"/>
              </w:rPr>
              <w:t xml:space="preserve"> </w:t>
            </w:r>
          </w:p>
        </w:tc>
        <w:tc>
          <w:tcPr>
            <w:tcW w:w="26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roofErr w:type="spellStart"/>
            <w:r w:rsidRPr="00EA48AB">
              <w:rPr>
                <w:rFonts w:ascii="Arial" w:hAnsi="Arial" w:cs="Arial"/>
                <w:color w:val="000000"/>
                <w:sz w:val="18"/>
                <w:szCs w:val="18"/>
                <w:lang w:val="en-US" w:eastAsia="el-GR"/>
              </w:rPr>
              <w:t>Λεκτίνη</w:t>
            </w:r>
            <w:proofErr w:type="spellEnd"/>
            <w:r w:rsidRPr="00EA48AB">
              <w:rPr>
                <w:rFonts w:ascii="Arial" w:hAnsi="Arial" w:cs="Arial"/>
                <w:color w:val="000000"/>
                <w:sz w:val="18"/>
                <w:szCs w:val="18"/>
                <w:lang w:val="en-US" w:eastAsia="el-GR"/>
              </w:rPr>
              <w:t xml:space="preserve"> Α1</w:t>
            </w: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0,0384</w:t>
            </w:r>
          </w:p>
        </w:tc>
        <w:tc>
          <w:tcPr>
            <w:tcW w:w="252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w:t>
            </w:r>
          </w:p>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εξετάσεις</w:t>
            </w:r>
          </w:p>
        </w:tc>
        <w:tc>
          <w:tcPr>
            <w:tcW w:w="257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384,00</w:t>
            </w:r>
          </w:p>
        </w:tc>
      </w:tr>
      <w:tr w:rsidR="00EA48AB" w:rsidRPr="00EA48AB" w:rsidTr="00547330">
        <w:trPr>
          <w:tblCellSpacing w:w="0" w:type="dxa"/>
        </w:trPr>
        <w:tc>
          <w:tcPr>
            <w:tcW w:w="11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3.2</w:t>
            </w:r>
            <w:r w:rsidRPr="00EA48AB">
              <w:rPr>
                <w:rFonts w:ascii="Arial" w:hAnsi="Arial" w:cs="Arial"/>
                <w:color w:val="000000"/>
                <w:sz w:val="18"/>
                <w:szCs w:val="18"/>
                <w:lang w:eastAsia="el-GR"/>
              </w:rPr>
              <w:t xml:space="preserve"> </w:t>
            </w:r>
          </w:p>
        </w:tc>
        <w:tc>
          <w:tcPr>
            <w:tcW w:w="26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roofErr w:type="spellStart"/>
            <w:r w:rsidRPr="00EA48AB">
              <w:rPr>
                <w:rFonts w:ascii="Arial" w:hAnsi="Arial" w:cs="Arial"/>
                <w:color w:val="000000"/>
                <w:sz w:val="18"/>
                <w:szCs w:val="18"/>
                <w:lang w:val="en-US" w:eastAsia="el-GR"/>
              </w:rPr>
              <w:t>Λεκτίνη</w:t>
            </w:r>
            <w:proofErr w:type="spellEnd"/>
            <w:r w:rsidRPr="00EA48AB">
              <w:rPr>
                <w:rFonts w:ascii="Arial" w:hAnsi="Arial" w:cs="Arial"/>
                <w:color w:val="000000"/>
                <w:sz w:val="18"/>
                <w:szCs w:val="18"/>
                <w:lang w:val="en-US" w:eastAsia="el-GR"/>
              </w:rPr>
              <w:t xml:space="preserve"> Α2 </w:t>
            </w: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0,12</w:t>
            </w:r>
          </w:p>
        </w:tc>
        <w:tc>
          <w:tcPr>
            <w:tcW w:w="252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w:t>
            </w:r>
          </w:p>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εξετάσεις</w:t>
            </w:r>
          </w:p>
        </w:tc>
        <w:tc>
          <w:tcPr>
            <w:tcW w:w="257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1.200,00</w:t>
            </w:r>
          </w:p>
        </w:tc>
      </w:tr>
      <w:tr w:rsidR="00EA48AB" w:rsidRPr="00EA48AB" w:rsidTr="00547330">
        <w:trPr>
          <w:tblCellSpacing w:w="0" w:type="dxa"/>
        </w:trPr>
        <w:tc>
          <w:tcPr>
            <w:tcW w:w="11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3.3</w:t>
            </w:r>
            <w:r w:rsidRPr="00EA48AB">
              <w:rPr>
                <w:rFonts w:ascii="Arial" w:hAnsi="Arial" w:cs="Arial"/>
                <w:color w:val="000000"/>
                <w:sz w:val="18"/>
                <w:szCs w:val="18"/>
                <w:lang w:eastAsia="el-GR"/>
              </w:rPr>
              <w:t xml:space="preserve"> </w:t>
            </w:r>
          </w:p>
        </w:tc>
        <w:tc>
          <w:tcPr>
            <w:tcW w:w="26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Anti-Human</w:t>
            </w: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0,024</w:t>
            </w:r>
          </w:p>
        </w:tc>
        <w:tc>
          <w:tcPr>
            <w:tcW w:w="252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2.500 εξετάσεις</w:t>
            </w:r>
          </w:p>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(5 </w:t>
            </w:r>
            <w:r w:rsidRPr="00EA48AB">
              <w:rPr>
                <w:rFonts w:ascii="Arial" w:hAnsi="Arial" w:cs="Arial"/>
                <w:color w:val="000000"/>
                <w:sz w:val="18"/>
                <w:szCs w:val="18"/>
                <w:lang w:val="en-US" w:eastAsia="el-GR"/>
              </w:rPr>
              <w:t xml:space="preserve">fl </w:t>
            </w:r>
            <w:r w:rsidRPr="00EA48AB">
              <w:rPr>
                <w:rFonts w:ascii="Arial" w:hAnsi="Arial" w:cs="Arial"/>
                <w:color w:val="000000"/>
                <w:sz w:val="18"/>
                <w:szCs w:val="18"/>
                <w:lang w:eastAsia="el-GR"/>
              </w:rPr>
              <w:t>)</w:t>
            </w:r>
          </w:p>
        </w:tc>
        <w:tc>
          <w:tcPr>
            <w:tcW w:w="257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60,00</w:t>
            </w:r>
          </w:p>
        </w:tc>
      </w:tr>
      <w:tr w:rsidR="00EA48AB" w:rsidRPr="00EA48AB" w:rsidTr="00547330">
        <w:trPr>
          <w:tblCellSpacing w:w="0" w:type="dxa"/>
        </w:trPr>
        <w:tc>
          <w:tcPr>
            <w:tcW w:w="11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6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p>
        </w:tc>
        <w:tc>
          <w:tcPr>
            <w:tcW w:w="252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ΣΥΝΟΛΟ ΧΩΡΙΣ Φ.Π.Α.</w:t>
            </w:r>
          </w:p>
        </w:tc>
        <w:tc>
          <w:tcPr>
            <w:tcW w:w="257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1.644,00</w:t>
            </w:r>
          </w:p>
        </w:tc>
      </w:tr>
      <w:tr w:rsidR="00EA48AB" w:rsidRPr="00EA48AB" w:rsidTr="00547330">
        <w:trPr>
          <w:tblCellSpacing w:w="0" w:type="dxa"/>
        </w:trPr>
        <w:tc>
          <w:tcPr>
            <w:tcW w:w="11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6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15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p>
        </w:tc>
        <w:tc>
          <w:tcPr>
            <w:tcW w:w="252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ΣΥΝΟΛΟ </w:t>
            </w:r>
            <w:r w:rsidRPr="00EA48AB">
              <w:rPr>
                <w:rFonts w:ascii="Arial" w:hAnsi="Arial" w:cs="Arial"/>
                <w:color w:val="000000"/>
                <w:sz w:val="18"/>
                <w:szCs w:val="18"/>
                <w:lang w:val="en-US" w:eastAsia="el-GR"/>
              </w:rPr>
              <w:t>ME</w:t>
            </w:r>
            <w:r w:rsidRPr="00EA48AB">
              <w:rPr>
                <w:rFonts w:ascii="Arial" w:hAnsi="Arial" w:cs="Arial"/>
                <w:color w:val="000000"/>
                <w:sz w:val="18"/>
                <w:szCs w:val="18"/>
                <w:lang w:eastAsia="el-GR"/>
              </w:rPr>
              <w:t xml:space="preserve"> Φ.Π.Α.</w:t>
            </w:r>
          </w:p>
        </w:tc>
        <w:tc>
          <w:tcPr>
            <w:tcW w:w="257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2.038,56</w:t>
            </w:r>
          </w:p>
        </w:tc>
      </w:tr>
    </w:tbl>
    <w:p w:rsidR="00EA48AB" w:rsidRPr="00EA48AB" w:rsidRDefault="00EA48AB" w:rsidP="00767BC3">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i/>
          <w:iCs/>
          <w:color w:val="000000"/>
          <w:sz w:val="18"/>
          <w:szCs w:val="18"/>
          <w:u w:val="single"/>
          <w:lang w:eastAsia="el-GR"/>
        </w:rPr>
        <w:t>Η ΟΙΚΟΝΟΜΙΚΗ ΑΞΙΟΛΟΓΗΣΗ ΘΑ ΓΙΝΕΙ ΣΤΟ ΣΥΝΟΛΟ ΤΩΝ ΚΩΔΙΚΩΝ ΤΗΣ ΚΑΤΗΓΟΡΙΑΣ ( ΩΣ ΟΜΑΔΑ )</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bl>
      <w:tblPr>
        <w:tblW w:w="10545" w:type="dxa"/>
        <w:tblCellSpacing w:w="0" w:type="dxa"/>
        <w:tblCellMar>
          <w:top w:w="60" w:type="dxa"/>
          <w:left w:w="60" w:type="dxa"/>
          <w:bottom w:w="60" w:type="dxa"/>
          <w:right w:w="60" w:type="dxa"/>
        </w:tblCellMar>
        <w:tblLook w:val="04A0"/>
      </w:tblPr>
      <w:tblGrid>
        <w:gridCol w:w="1101"/>
        <w:gridCol w:w="2664"/>
        <w:gridCol w:w="1563"/>
        <w:gridCol w:w="2824"/>
        <w:gridCol w:w="2393"/>
      </w:tblGrid>
      <w:tr w:rsidR="00EA48AB" w:rsidRPr="00FC3F91" w:rsidTr="00EA48AB">
        <w:trPr>
          <w:tblCellSpacing w:w="0" w:type="dxa"/>
        </w:trPr>
        <w:tc>
          <w:tcPr>
            <w:tcW w:w="103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B5034A">
            <w:pPr>
              <w:suppressAutoHyphens w:val="0"/>
              <w:spacing w:before="100" w:beforeAutospacing="1"/>
              <w:jc w:val="center"/>
              <w:rPr>
                <w:rFonts w:ascii="Arial" w:hAnsi="Arial" w:cs="Arial"/>
                <w:b/>
                <w:color w:val="000000"/>
                <w:sz w:val="18"/>
                <w:szCs w:val="18"/>
                <w:lang w:eastAsia="el-GR"/>
              </w:rPr>
            </w:pPr>
            <w:r w:rsidRPr="00FC3F91">
              <w:rPr>
                <w:rFonts w:ascii="Arial" w:hAnsi="Arial" w:cs="Arial"/>
                <w:b/>
                <w:bCs/>
                <w:color w:val="000000"/>
                <w:sz w:val="18"/>
                <w:szCs w:val="18"/>
                <w:lang w:eastAsia="el-GR"/>
              </w:rPr>
              <w:t>Α.2.</w:t>
            </w:r>
            <w:r w:rsidRPr="00FC3F91">
              <w:rPr>
                <w:rFonts w:ascii="Arial" w:hAnsi="Arial" w:cs="Arial"/>
                <w:b/>
                <w:bCs/>
                <w:color w:val="000000"/>
                <w:sz w:val="18"/>
                <w:szCs w:val="18"/>
                <w:lang w:val="en-US" w:eastAsia="el-GR"/>
              </w:rPr>
              <w:t>4</w:t>
            </w:r>
            <w:r w:rsidRPr="00FC3F91">
              <w:rPr>
                <w:rFonts w:ascii="Arial" w:hAnsi="Arial" w:cs="Arial"/>
                <w:b/>
                <w:bCs/>
                <w:color w:val="000000"/>
                <w:sz w:val="18"/>
                <w:szCs w:val="18"/>
                <w:lang w:eastAsia="el-GR"/>
              </w:rPr>
              <w:t>.</w:t>
            </w:r>
          </w:p>
        </w:tc>
        <w:tc>
          <w:tcPr>
            <w:tcW w:w="250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B5034A">
            <w:pPr>
              <w:suppressAutoHyphens w:val="0"/>
              <w:spacing w:before="100" w:beforeAutospacing="1"/>
              <w:jc w:val="center"/>
              <w:rPr>
                <w:rFonts w:ascii="Arial" w:hAnsi="Arial" w:cs="Arial"/>
                <w:b/>
                <w:color w:val="000000"/>
                <w:sz w:val="18"/>
                <w:szCs w:val="18"/>
                <w:lang w:eastAsia="el-GR"/>
              </w:rPr>
            </w:pPr>
            <w:proofErr w:type="spellStart"/>
            <w:r w:rsidRPr="00FC3F91">
              <w:rPr>
                <w:rFonts w:ascii="Arial" w:hAnsi="Arial" w:cs="Arial"/>
                <w:b/>
                <w:bCs/>
                <w:color w:val="000000"/>
                <w:sz w:val="18"/>
                <w:szCs w:val="18"/>
                <w:lang w:eastAsia="el-GR"/>
              </w:rPr>
              <w:t>Αντιοροί</w:t>
            </w:r>
            <w:proofErr w:type="spellEnd"/>
            <w:r w:rsidRPr="00FC3F91">
              <w:rPr>
                <w:rFonts w:ascii="Arial" w:hAnsi="Arial" w:cs="Arial"/>
                <w:b/>
                <w:bCs/>
                <w:color w:val="000000"/>
                <w:sz w:val="18"/>
                <w:szCs w:val="18"/>
                <w:lang w:eastAsia="el-GR"/>
              </w:rPr>
              <w:t xml:space="preserve"> για σπάνια αντιγόνα</w:t>
            </w:r>
          </w:p>
        </w:tc>
        <w:tc>
          <w:tcPr>
            <w:tcW w:w="147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7C1CC8" w:rsidP="00FC3F91">
            <w:pPr>
              <w:suppressAutoHyphens w:val="0"/>
              <w:spacing w:before="100" w:beforeAutospacing="1"/>
              <w:jc w:val="center"/>
              <w:rPr>
                <w:rFonts w:ascii="Arial" w:hAnsi="Arial" w:cs="Arial"/>
                <w:b/>
                <w:color w:val="000000"/>
                <w:sz w:val="18"/>
                <w:szCs w:val="18"/>
                <w:lang w:eastAsia="el-GR"/>
              </w:rPr>
            </w:pPr>
            <w:r>
              <w:rPr>
                <w:rFonts w:ascii="Arial" w:hAnsi="Arial" w:cs="Arial"/>
                <w:b/>
                <w:color w:val="000000"/>
                <w:sz w:val="18"/>
                <w:szCs w:val="18"/>
                <w:lang w:eastAsia="el-GR"/>
              </w:rPr>
              <w:t>Ενδεικτική</w:t>
            </w:r>
            <w:r w:rsidRPr="00FC3F91">
              <w:rPr>
                <w:rFonts w:ascii="Arial" w:hAnsi="Arial" w:cs="Arial"/>
                <w:b/>
                <w:color w:val="000000"/>
                <w:sz w:val="18"/>
                <w:szCs w:val="18"/>
                <w:lang w:eastAsia="el-GR"/>
              </w:rPr>
              <w:t xml:space="preserve"> </w:t>
            </w:r>
            <w:r w:rsidR="00EA48AB" w:rsidRPr="00FC3F91">
              <w:rPr>
                <w:rFonts w:ascii="Arial" w:hAnsi="Arial" w:cs="Arial"/>
                <w:b/>
                <w:color w:val="000000"/>
                <w:sz w:val="18"/>
                <w:szCs w:val="18"/>
                <w:lang w:eastAsia="el-GR"/>
              </w:rPr>
              <w:t>Τιμή / εξέταση</w:t>
            </w:r>
            <w:r w:rsidR="00FC3F91" w:rsidRPr="007C1CC8">
              <w:rPr>
                <w:rFonts w:ascii="Arial" w:hAnsi="Arial" w:cs="Arial"/>
                <w:b/>
                <w:color w:val="000000"/>
                <w:sz w:val="18"/>
                <w:szCs w:val="18"/>
                <w:lang w:eastAsia="el-GR"/>
              </w:rPr>
              <w:t xml:space="preserve">  </w:t>
            </w:r>
            <w:r w:rsidR="00EA48AB" w:rsidRPr="00FC3F91">
              <w:rPr>
                <w:rFonts w:ascii="Arial" w:hAnsi="Arial" w:cs="Arial"/>
                <w:b/>
                <w:color w:val="000000"/>
                <w:sz w:val="18"/>
                <w:szCs w:val="18"/>
                <w:lang w:eastAsia="el-GR"/>
              </w:rPr>
              <w:t>χωρίς ΦΠΑ</w:t>
            </w:r>
          </w:p>
        </w:tc>
        <w:tc>
          <w:tcPr>
            <w:tcW w:w="265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C3F91" w:rsidRDefault="00EA48AB" w:rsidP="00FC3F91">
            <w:pPr>
              <w:suppressAutoHyphens w:val="0"/>
              <w:spacing w:before="100" w:beforeAutospacing="1"/>
              <w:jc w:val="center"/>
              <w:rPr>
                <w:rFonts w:ascii="Arial" w:hAnsi="Arial" w:cs="Arial"/>
                <w:b/>
                <w:color w:val="000000"/>
                <w:sz w:val="18"/>
                <w:szCs w:val="18"/>
                <w:lang w:eastAsia="el-GR"/>
              </w:rPr>
            </w:pPr>
            <w:r w:rsidRPr="00FC3F91">
              <w:rPr>
                <w:rFonts w:ascii="Arial" w:hAnsi="Arial" w:cs="Arial"/>
                <w:b/>
                <w:color w:val="000000"/>
                <w:sz w:val="18"/>
                <w:szCs w:val="18"/>
                <w:lang w:eastAsia="el-GR"/>
              </w:rPr>
              <w:t>150 εξετάσεις</w:t>
            </w:r>
            <w:r w:rsidR="00FC3F91">
              <w:rPr>
                <w:rFonts w:ascii="Arial" w:hAnsi="Arial" w:cs="Arial"/>
                <w:b/>
                <w:color w:val="000000"/>
                <w:sz w:val="18"/>
                <w:szCs w:val="18"/>
                <w:lang w:val="en-US" w:eastAsia="el-GR"/>
              </w:rPr>
              <w:t xml:space="preserve">                            </w:t>
            </w:r>
            <w:r w:rsidRPr="00FC3F91">
              <w:rPr>
                <w:rFonts w:ascii="Arial" w:hAnsi="Arial" w:cs="Arial"/>
                <w:b/>
                <w:color w:val="000000"/>
                <w:sz w:val="18"/>
                <w:szCs w:val="18"/>
                <w:lang w:eastAsia="el-GR"/>
              </w:rPr>
              <w:t>(1</w:t>
            </w:r>
            <w:r w:rsidRPr="00FC3F91">
              <w:rPr>
                <w:rFonts w:ascii="Arial" w:hAnsi="Arial" w:cs="Arial"/>
                <w:b/>
                <w:color w:val="000000"/>
                <w:sz w:val="18"/>
                <w:szCs w:val="18"/>
                <w:lang w:val="en-US" w:eastAsia="el-GR"/>
              </w:rPr>
              <w:t>fl /</w:t>
            </w:r>
            <w:r w:rsidRPr="00FC3F91">
              <w:rPr>
                <w:rFonts w:ascii="Arial" w:hAnsi="Arial" w:cs="Arial"/>
                <w:b/>
                <w:color w:val="000000"/>
                <w:sz w:val="18"/>
                <w:szCs w:val="18"/>
                <w:lang w:eastAsia="el-GR"/>
              </w:rPr>
              <w:t xml:space="preserve"> </w:t>
            </w:r>
            <w:proofErr w:type="spellStart"/>
            <w:r w:rsidRPr="00FC3F91">
              <w:rPr>
                <w:rFonts w:ascii="Arial" w:hAnsi="Arial" w:cs="Arial"/>
                <w:b/>
                <w:color w:val="000000"/>
                <w:sz w:val="18"/>
                <w:szCs w:val="18"/>
                <w:lang w:eastAsia="el-GR"/>
              </w:rPr>
              <w:t>αντιγονικό</w:t>
            </w:r>
            <w:proofErr w:type="spellEnd"/>
            <w:r w:rsidRPr="00FC3F91">
              <w:rPr>
                <w:rFonts w:ascii="Arial" w:hAnsi="Arial" w:cs="Arial"/>
                <w:b/>
                <w:color w:val="000000"/>
                <w:sz w:val="18"/>
                <w:szCs w:val="18"/>
                <w:lang w:eastAsia="el-GR"/>
              </w:rPr>
              <w:t xml:space="preserve"> σύστημα)</w:t>
            </w:r>
          </w:p>
        </w:tc>
        <w:tc>
          <w:tcPr>
            <w:tcW w:w="225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EA48AB" w:rsidRPr="00FC3F91" w:rsidRDefault="00B5034A" w:rsidP="00B5034A">
            <w:pPr>
              <w:suppressAutoHyphens w:val="0"/>
              <w:spacing w:before="100" w:beforeAutospacing="1"/>
              <w:jc w:val="center"/>
              <w:rPr>
                <w:rFonts w:ascii="Arial" w:hAnsi="Arial" w:cs="Arial"/>
                <w:b/>
                <w:color w:val="000000"/>
                <w:sz w:val="18"/>
                <w:szCs w:val="18"/>
                <w:lang w:eastAsia="el-GR"/>
              </w:rPr>
            </w:pPr>
            <w:proofErr w:type="spellStart"/>
            <w:r w:rsidRPr="00FC3F91">
              <w:rPr>
                <w:rFonts w:ascii="Arial" w:hAnsi="Arial" w:cs="Arial"/>
                <w:b/>
                <w:color w:val="000000"/>
                <w:sz w:val="18"/>
                <w:szCs w:val="18"/>
                <w:lang w:eastAsia="el-GR"/>
              </w:rPr>
              <w:t>Eνδεικτικό</w:t>
            </w:r>
            <w:proofErr w:type="spellEnd"/>
            <w:r w:rsidRPr="00FC3F91">
              <w:rPr>
                <w:rFonts w:ascii="Arial" w:hAnsi="Arial" w:cs="Arial"/>
                <w:b/>
                <w:color w:val="000000"/>
                <w:sz w:val="18"/>
                <w:szCs w:val="18"/>
                <w:lang w:eastAsia="el-GR"/>
              </w:rPr>
              <w:t xml:space="preserve"> Σύνολο             χωρίς Φ.Π.Α.</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ANT-CW</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0,328</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49,20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.2</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Fya</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0,58</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87,00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.3</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Fyb</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0,60</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90,00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.4</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Jka</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0,316</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47,40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.5</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Jkb</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0,344</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51,60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.6</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ANTI-Lea</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0,70</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105,00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.7</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Leb</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0,70</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105,00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.8</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ANTI-M</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0,317</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47,55</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.9</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ANTI-N</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0,56</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84,00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.10</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ANTI-P1</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0,70</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105,00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.11</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ANTI-s</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1,04</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156</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.12</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ANTI-S</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0,446</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66,90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w:t>
            </w:r>
            <w:r w:rsidRPr="00EA48AB">
              <w:rPr>
                <w:rFonts w:ascii="Arial" w:hAnsi="Arial" w:cs="Arial"/>
                <w:color w:val="000000"/>
                <w:sz w:val="18"/>
                <w:szCs w:val="18"/>
                <w:lang w:val="en-US" w:eastAsia="el-GR"/>
              </w:rPr>
              <w:t>3</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Lua</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2,8</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420,00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w:t>
            </w:r>
            <w:r w:rsidRPr="00EA48AB">
              <w:rPr>
                <w:rFonts w:ascii="Arial" w:hAnsi="Arial" w:cs="Arial"/>
                <w:color w:val="000000"/>
                <w:sz w:val="18"/>
                <w:szCs w:val="18"/>
                <w:lang w:val="en-US" w:eastAsia="el-GR"/>
              </w:rPr>
              <w:t>4</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Lub</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2,8</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420,00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w:t>
            </w:r>
            <w:r w:rsidRPr="00EA48AB">
              <w:rPr>
                <w:rFonts w:ascii="Arial" w:hAnsi="Arial" w:cs="Arial"/>
                <w:color w:val="000000"/>
                <w:sz w:val="18"/>
                <w:szCs w:val="18"/>
                <w:lang w:val="en-US" w:eastAsia="el-GR"/>
              </w:rPr>
              <w:t>5</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kpa</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1,36</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204,00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w:t>
            </w:r>
            <w:r w:rsidRPr="00EA48AB">
              <w:rPr>
                <w:rFonts w:ascii="Arial" w:hAnsi="Arial" w:cs="Arial"/>
                <w:color w:val="000000"/>
                <w:sz w:val="18"/>
                <w:szCs w:val="18"/>
                <w:lang w:val="en-US" w:eastAsia="el-GR"/>
              </w:rPr>
              <w:t>6</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w:t>
            </w:r>
            <w:proofErr w:type="spellStart"/>
            <w:r w:rsidRPr="00EA48AB">
              <w:rPr>
                <w:rFonts w:ascii="Arial" w:hAnsi="Arial" w:cs="Arial"/>
                <w:color w:val="000000"/>
                <w:sz w:val="18"/>
                <w:szCs w:val="18"/>
                <w:lang w:val="en-US" w:eastAsia="el-GR"/>
              </w:rPr>
              <w:t>kpb</w:t>
            </w:r>
            <w:proofErr w:type="spellEnd"/>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1,36</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204,00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4</w:t>
            </w:r>
            <w:r w:rsidRPr="00EA48AB">
              <w:rPr>
                <w:rFonts w:ascii="Arial" w:hAnsi="Arial" w:cs="Arial"/>
                <w:color w:val="000000"/>
                <w:sz w:val="18"/>
                <w:szCs w:val="18"/>
                <w:lang w:eastAsia="el-GR"/>
              </w:rPr>
              <w:t>.1</w:t>
            </w:r>
            <w:r w:rsidRPr="00EA48AB">
              <w:rPr>
                <w:rFonts w:ascii="Arial" w:hAnsi="Arial" w:cs="Arial"/>
                <w:color w:val="000000"/>
                <w:sz w:val="18"/>
                <w:szCs w:val="18"/>
                <w:lang w:val="en-US" w:eastAsia="el-GR"/>
              </w:rPr>
              <w:t>7</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ANTI-k</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1,36</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150</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204,00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5</w:t>
            </w:r>
            <w:r w:rsidRPr="00EA48AB">
              <w:rPr>
                <w:rFonts w:ascii="Arial" w:hAnsi="Arial" w:cs="Arial"/>
                <w:color w:val="000000"/>
                <w:sz w:val="18"/>
                <w:szCs w:val="18"/>
                <w:lang w:eastAsia="el-GR"/>
              </w:rPr>
              <w:t xml:space="preserve">. </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roofErr w:type="spellStart"/>
            <w:r w:rsidRPr="00EA48AB">
              <w:rPr>
                <w:rFonts w:ascii="Arial" w:hAnsi="Arial" w:cs="Arial"/>
                <w:color w:val="000000"/>
                <w:sz w:val="18"/>
                <w:szCs w:val="18"/>
                <w:lang w:eastAsia="el-GR"/>
              </w:rPr>
              <w:t>Αλβουμίνη</w:t>
            </w:r>
            <w:proofErr w:type="spellEnd"/>
            <w:r w:rsidRPr="00EA48AB">
              <w:rPr>
                <w:rFonts w:ascii="Arial" w:hAnsi="Arial" w:cs="Arial"/>
                <w:color w:val="000000"/>
                <w:sz w:val="18"/>
                <w:szCs w:val="18"/>
                <w:lang w:eastAsia="el-GR"/>
              </w:rPr>
              <w:t xml:space="preserve"> 22%</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0,028</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1.250 εξετάσεις</w:t>
            </w:r>
          </w:p>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(5 </w:t>
            </w:r>
            <w:r w:rsidRPr="00EA48AB">
              <w:rPr>
                <w:rFonts w:ascii="Arial" w:hAnsi="Arial" w:cs="Arial"/>
                <w:color w:val="000000"/>
                <w:sz w:val="18"/>
                <w:szCs w:val="18"/>
                <w:lang w:val="en-US" w:eastAsia="el-GR"/>
              </w:rPr>
              <w:t xml:space="preserve">fl </w:t>
            </w:r>
            <w:r w:rsidRPr="00EA48AB">
              <w:rPr>
                <w:rFonts w:ascii="Arial" w:hAnsi="Arial" w:cs="Arial"/>
                <w:color w:val="000000"/>
                <w:sz w:val="18"/>
                <w:szCs w:val="18"/>
                <w:lang w:eastAsia="el-GR"/>
              </w:rPr>
              <w:t>)</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35,00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Α.2.</w:t>
            </w:r>
            <w:r w:rsidRPr="00EA48AB">
              <w:rPr>
                <w:rFonts w:ascii="Arial" w:hAnsi="Arial" w:cs="Arial"/>
                <w:color w:val="000000"/>
                <w:sz w:val="18"/>
                <w:szCs w:val="18"/>
                <w:lang w:val="en-US" w:eastAsia="el-GR"/>
              </w:rPr>
              <w:t>6</w:t>
            </w:r>
            <w:r w:rsidRPr="00EA48AB">
              <w:rPr>
                <w:rFonts w:ascii="Arial" w:hAnsi="Arial" w:cs="Arial"/>
                <w:color w:val="000000"/>
                <w:sz w:val="18"/>
                <w:szCs w:val="18"/>
                <w:lang w:eastAsia="el-GR"/>
              </w:rPr>
              <w:t xml:space="preserve">. </w:t>
            </w: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val="en-US" w:eastAsia="el-GR"/>
              </w:rPr>
              <w:t>Set</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RPR</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0,044</w:t>
            </w: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14.000 εξετάσεις</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616,00</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ΣΥΝΟΛΟ ΧΩΡΙΣ Φ.Π.Α.</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3.097,65</w:t>
            </w:r>
          </w:p>
        </w:tc>
      </w:tr>
      <w:tr w:rsidR="00EA48AB" w:rsidRPr="00EA48AB" w:rsidTr="00EA48AB">
        <w:trPr>
          <w:tblCellSpacing w:w="0" w:type="dxa"/>
        </w:trPr>
        <w:tc>
          <w:tcPr>
            <w:tcW w:w="103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250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p>
        </w:tc>
        <w:tc>
          <w:tcPr>
            <w:tcW w:w="265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ΣΥΝΟΛΟ </w:t>
            </w:r>
            <w:r w:rsidRPr="00EA48AB">
              <w:rPr>
                <w:rFonts w:ascii="Arial" w:hAnsi="Arial" w:cs="Arial"/>
                <w:color w:val="000000"/>
                <w:sz w:val="18"/>
                <w:szCs w:val="18"/>
                <w:lang w:val="en-US" w:eastAsia="el-GR"/>
              </w:rPr>
              <w:t>ME</w:t>
            </w:r>
            <w:r w:rsidRPr="00EA48AB">
              <w:rPr>
                <w:rFonts w:ascii="Arial" w:hAnsi="Arial" w:cs="Arial"/>
                <w:color w:val="000000"/>
                <w:sz w:val="18"/>
                <w:szCs w:val="18"/>
                <w:lang w:eastAsia="el-GR"/>
              </w:rPr>
              <w:t xml:space="preserve"> Φ.Π.Α.</w:t>
            </w:r>
          </w:p>
        </w:tc>
        <w:tc>
          <w:tcPr>
            <w:tcW w:w="225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FC3F91">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3.841,086</w:t>
            </w:r>
          </w:p>
        </w:tc>
      </w:tr>
    </w:tbl>
    <w:p w:rsidR="00EA48AB" w:rsidRPr="00EA48AB" w:rsidRDefault="00EA48AB" w:rsidP="00767BC3">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i/>
          <w:iCs/>
          <w:color w:val="000000"/>
          <w:sz w:val="18"/>
          <w:szCs w:val="18"/>
          <w:u w:val="single"/>
          <w:lang w:eastAsia="el-GR"/>
        </w:rPr>
        <w:t>Η ΟΙΚΟΝΟΜΙΚΗ ΑΞΙΟΛΟΓΗΣΗ ΘΑ ΑΝΑ ΕΙΔΟΣ</w:t>
      </w:r>
    </w:p>
    <w:p w:rsidR="00EA48AB" w:rsidRPr="00191EA2" w:rsidRDefault="00EA48AB" w:rsidP="00767BC3">
      <w:pPr>
        <w:suppressAutoHyphens w:val="0"/>
        <w:spacing w:before="100" w:beforeAutospacing="1"/>
        <w:jc w:val="center"/>
        <w:rPr>
          <w:rFonts w:ascii="Arial" w:hAnsi="Arial" w:cs="Arial"/>
          <w:b/>
          <w:bCs/>
          <w:i/>
          <w:iCs/>
          <w:color w:val="000000"/>
          <w:sz w:val="18"/>
          <w:szCs w:val="18"/>
          <w:u w:val="single"/>
          <w:lang w:eastAsia="el-GR"/>
        </w:rPr>
      </w:pPr>
      <w:r w:rsidRPr="00EA48AB">
        <w:rPr>
          <w:rFonts w:ascii="Arial" w:hAnsi="Arial" w:cs="Arial"/>
          <w:b/>
          <w:bCs/>
          <w:i/>
          <w:iCs/>
          <w:color w:val="000000"/>
          <w:sz w:val="18"/>
          <w:szCs w:val="18"/>
          <w:u w:val="single"/>
          <w:lang w:eastAsia="el-GR"/>
        </w:rPr>
        <w:t xml:space="preserve">ΤΟ ΚΟΣΤΟΣ ΤΩΝ </w:t>
      </w:r>
      <w:r w:rsidRPr="00EA48AB">
        <w:rPr>
          <w:rFonts w:ascii="Arial" w:hAnsi="Arial" w:cs="Arial"/>
          <w:b/>
          <w:bCs/>
          <w:i/>
          <w:iCs/>
          <w:color w:val="000000"/>
          <w:sz w:val="18"/>
          <w:szCs w:val="18"/>
          <w:u w:val="single"/>
          <w:lang w:val="en-US" w:eastAsia="el-GR"/>
        </w:rPr>
        <w:t>CONTROLS</w:t>
      </w:r>
      <w:r w:rsidRPr="00EA48AB">
        <w:rPr>
          <w:rFonts w:ascii="Arial" w:hAnsi="Arial" w:cs="Arial"/>
          <w:b/>
          <w:bCs/>
          <w:i/>
          <w:iCs/>
          <w:color w:val="000000"/>
          <w:sz w:val="18"/>
          <w:szCs w:val="18"/>
          <w:u w:val="single"/>
          <w:lang w:eastAsia="el-GR"/>
        </w:rPr>
        <w:t xml:space="preserve"> ΚΑΙ </w:t>
      </w:r>
      <w:r w:rsidRPr="00EA48AB">
        <w:rPr>
          <w:rFonts w:ascii="Arial" w:hAnsi="Arial" w:cs="Arial"/>
          <w:b/>
          <w:bCs/>
          <w:i/>
          <w:iCs/>
          <w:color w:val="000000"/>
          <w:sz w:val="18"/>
          <w:szCs w:val="18"/>
          <w:u w:val="single"/>
          <w:lang w:val="en-US" w:eastAsia="el-GR"/>
        </w:rPr>
        <w:t>CALIBRATORS</w:t>
      </w:r>
      <w:r w:rsidRPr="00EA48AB">
        <w:rPr>
          <w:rFonts w:ascii="Arial" w:hAnsi="Arial" w:cs="Arial"/>
          <w:b/>
          <w:bCs/>
          <w:i/>
          <w:iCs/>
          <w:color w:val="000000"/>
          <w:sz w:val="18"/>
          <w:szCs w:val="18"/>
          <w:u w:val="single"/>
          <w:lang w:eastAsia="el-GR"/>
        </w:rPr>
        <w:t xml:space="preserve"> ΤΩΝ ΑΝΤΙΔΡΑΣΤΗΡΙΩΝ ΘΑ ΕΠΙΒΑΡΥΝΟΥΝ ΤΗΝ ΠΡΟΜΗΘΕΥΤΡΙΑ ΕΤΑΙΡΕΙΑ</w:t>
      </w:r>
    </w:p>
    <w:p w:rsidR="00144B60" w:rsidRPr="00592FC1" w:rsidRDefault="00144B60" w:rsidP="00EA48AB">
      <w:pPr>
        <w:suppressAutoHyphens w:val="0"/>
        <w:spacing w:before="100" w:beforeAutospacing="1"/>
        <w:jc w:val="both"/>
        <w:rPr>
          <w:rFonts w:ascii="Arial" w:hAnsi="Arial" w:cs="Arial"/>
          <w:b/>
          <w:bCs/>
          <w:color w:val="000000"/>
          <w:sz w:val="18"/>
          <w:szCs w:val="18"/>
          <w:lang w:eastAsia="el-GR"/>
        </w:rPr>
      </w:pPr>
    </w:p>
    <w:p w:rsidR="00EA48AB" w:rsidRPr="00592FC1"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b/>
          <w:bCs/>
          <w:color w:val="000000"/>
          <w:sz w:val="18"/>
          <w:szCs w:val="18"/>
          <w:lang w:eastAsia="el-GR"/>
        </w:rPr>
        <w:t>Β. ΕΞΕΤΑΣΕΙΣ ΜΕ ΣΥΝΟΔΟ ΕΞΟΠΛΙΣΜΟ</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b/>
          <w:bCs/>
          <w:color w:val="000000"/>
          <w:sz w:val="18"/>
          <w:szCs w:val="18"/>
          <w:lang w:eastAsia="el-GR"/>
        </w:rPr>
        <w:lastRenderedPageBreak/>
        <w:t>Β.1. ΑΥΤΟΜΑΤΟΣ ΑΝΑΛΥΤΗΣ ΟΜΑΔΩΝ ΑΙΜΑΤΟΣ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 ΠΡΟΔΙΑΓΡΑΦΕΣ ΤΟΥ ΑΝΑΛΥΤΗ ΟΜΑΔΩΝ ΑΙΜΑΤΟΣ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Β.1.1.1. Αναλυτής με πλήρως αυτοματοποιημένη λειτουργία συνεχούς φόρτωσης και τυχαίας προσπέλασης (τύπου </w:t>
      </w:r>
      <w:r w:rsidRPr="00EA48AB">
        <w:rPr>
          <w:rFonts w:ascii="Arial" w:hAnsi="Arial" w:cs="Arial"/>
          <w:color w:val="000000"/>
          <w:sz w:val="18"/>
          <w:szCs w:val="18"/>
          <w:lang w:val="en-US" w:eastAsia="el-GR"/>
        </w:rPr>
        <w:t>continuous</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access</w:t>
      </w:r>
      <w:r w:rsidRPr="00EA48AB">
        <w:rPr>
          <w:rFonts w:ascii="Arial" w:hAnsi="Arial" w:cs="Arial"/>
          <w:color w:val="000000"/>
          <w:sz w:val="18"/>
          <w:szCs w:val="18"/>
          <w:lang w:eastAsia="el-GR"/>
        </w:rPr>
        <w:t xml:space="preserve"> και </w:t>
      </w:r>
      <w:r w:rsidRPr="00EA48AB">
        <w:rPr>
          <w:rFonts w:ascii="Arial" w:hAnsi="Arial" w:cs="Arial"/>
          <w:color w:val="000000"/>
          <w:sz w:val="18"/>
          <w:szCs w:val="18"/>
          <w:lang w:val="en-US" w:eastAsia="el-GR"/>
        </w:rPr>
        <w:t>random</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access</w:t>
      </w:r>
      <w:r w:rsidRPr="00EA48AB">
        <w:rPr>
          <w:rFonts w:ascii="Arial" w:hAnsi="Arial" w:cs="Arial"/>
          <w:color w:val="000000"/>
          <w:sz w:val="18"/>
          <w:szCs w:val="18"/>
          <w:lang w:eastAsia="el-GR"/>
        </w:rPr>
        <w:t>).</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Β.1.1.2. Δυνατότητα επιλεκτικής ανάλυσης δειγμάτων και καθορισμού παραμέτρων.</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Β.1.1.3. Αυτόματη προετοιμασία του εναιωρήματος </w:t>
      </w:r>
      <w:proofErr w:type="spellStart"/>
      <w:r w:rsidRPr="00EA48AB">
        <w:rPr>
          <w:rFonts w:ascii="Arial" w:hAnsi="Arial" w:cs="Arial"/>
          <w:color w:val="000000"/>
          <w:sz w:val="18"/>
          <w:szCs w:val="18"/>
          <w:lang w:eastAsia="el-GR"/>
        </w:rPr>
        <w:t>ερυθροκυττάρων</w:t>
      </w:r>
      <w:proofErr w:type="spellEnd"/>
      <w:r w:rsidRPr="00EA48AB">
        <w:rPr>
          <w:rFonts w:ascii="Arial" w:hAnsi="Arial" w:cs="Arial"/>
          <w:color w:val="000000"/>
          <w:sz w:val="18"/>
          <w:szCs w:val="18"/>
          <w:lang w:eastAsia="el-GR"/>
        </w:rPr>
        <w:t>.</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Β.1.1.4. Επωαστήρας και φυγόκεντρος ενσωματωμένα με τον αναλυτή.</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Β.1.1.5. Δυνατότητα για ταυτόχρονη ανάλυση μέχρι 30 δειγμάτων.</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Β.1.1.6. Δυνατότητα συχνού ποιοτικού ελέγχου των αντιδραστηρίων.</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Β.1.1.7. Δυνατότητα ελέγχου των αναλύσεων από ενσωματωμένη οθόνη.</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Β.1.1.8. Δυνατότητα αυτόματης λήψης, αρχειοθέτησης και εκτύπωσης των αποτελεσμάτων.</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Β.1.1.9. Δυνατότητα σύνδεσης με το υπάρχον πληροφορικό σύστημα της Αιμοδοσίας, η οποία είναι υποχρεωτική και βαρύνει τον προμηθευτή.</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Β.1.1.10. Σε περίπτωση βλάβης του μηχανήματος ο προμηθευτής υποχρεούται να αποκαταστήσει τη βλάβη εντός δύο ημερών. Σε περίπτωση που δεν μπορεί να αποκατασταθεί η βλάβη ή παρουσιάζει επανειλημμένα βλάβες, ο προμηθευτής υποχρεούται να αντικαταστήσει το μηχάνημα.</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Β.1.1.11. Θα πρέπει να υπάρχει συμβατότητα των διαστάσεων με τον υπάρχοντα χώρο στην Αιμοδοσία, επειδή υπάρχει μεγάλη στενότητα χώρου(διάσταση αναλυτή </w:t>
      </w:r>
      <w:r w:rsidRPr="00EA48AB">
        <w:rPr>
          <w:rFonts w:ascii="Arial" w:hAnsi="Arial" w:cs="Arial"/>
          <w:color w:val="000000"/>
          <w:sz w:val="18"/>
          <w:szCs w:val="18"/>
          <w:lang w:val="en-US" w:eastAsia="el-GR"/>
        </w:rPr>
        <w:t>max</w:t>
      </w:r>
      <w:r w:rsidRPr="00EA48AB">
        <w:rPr>
          <w:rFonts w:ascii="Arial" w:hAnsi="Arial" w:cs="Arial"/>
          <w:color w:val="000000"/>
          <w:sz w:val="18"/>
          <w:szCs w:val="18"/>
          <w:lang w:eastAsia="el-GR"/>
        </w:rPr>
        <w:t>. 1,20</w:t>
      </w:r>
      <w:r w:rsidRPr="00EA48AB">
        <w:rPr>
          <w:rFonts w:ascii="Arial" w:hAnsi="Arial" w:cs="Arial"/>
          <w:color w:val="000000"/>
          <w:sz w:val="18"/>
          <w:szCs w:val="18"/>
          <w:lang w:val="en-US" w:eastAsia="el-GR"/>
        </w:rPr>
        <w:t>m</w:t>
      </w:r>
      <w:r w:rsidRPr="00EA48AB">
        <w:rPr>
          <w:rFonts w:ascii="Arial" w:hAnsi="Arial" w:cs="Arial"/>
          <w:color w:val="000000"/>
          <w:sz w:val="18"/>
          <w:szCs w:val="18"/>
          <w:lang w:eastAsia="el-GR"/>
        </w:rPr>
        <w:t xml:space="preserve"> Χ 0,70</w:t>
      </w:r>
      <w:r w:rsidRPr="00EA48AB">
        <w:rPr>
          <w:rFonts w:ascii="Arial" w:hAnsi="Arial" w:cs="Arial"/>
          <w:color w:val="000000"/>
          <w:sz w:val="18"/>
          <w:szCs w:val="18"/>
          <w:lang w:val="en-US" w:eastAsia="el-GR"/>
        </w:rPr>
        <w:t>m</w:t>
      </w:r>
      <w:r w:rsidRPr="00EA48AB">
        <w:rPr>
          <w:rFonts w:ascii="Arial" w:hAnsi="Arial" w:cs="Arial"/>
          <w:color w:val="000000"/>
          <w:sz w:val="18"/>
          <w:szCs w:val="18"/>
          <w:lang w:eastAsia="el-GR"/>
        </w:rPr>
        <w:t>).</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Β.1.1.12. Τα προσφερόμενα αντιδραστήρια θα πρέπει να έχουν χρόνο ζωής κατά την παραλαβή τους τουλάχιστον έξι μηνών.</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Β.1.1.13. Για να γίνει δεκτή μία προσφορά πρέπει ο προσφερόμενος αναλυτής να εκτελεί απαραίτητα όλες τις ανωτέρω εξετάσεις. </w:t>
      </w:r>
    </w:p>
    <w:p w:rsidR="00547330" w:rsidRPr="00191EA2" w:rsidRDefault="00547330" w:rsidP="00EA48AB">
      <w:pPr>
        <w:suppressAutoHyphens w:val="0"/>
        <w:spacing w:before="100" w:beforeAutospacing="1"/>
        <w:jc w:val="both"/>
        <w:rPr>
          <w:rFonts w:ascii="Arial" w:hAnsi="Arial" w:cs="Arial"/>
          <w:color w:val="000000"/>
          <w:sz w:val="18"/>
          <w:szCs w:val="18"/>
          <w:lang w:eastAsia="el-GR"/>
        </w:rPr>
      </w:pPr>
    </w:p>
    <w:p w:rsidR="00547330" w:rsidRPr="00191EA2"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Β.1.2. ΕΞΕΤΑΣΕΙΣ ΤΟΥ ΑΝΑΛΥΤΗ ΟΜΑΔΩΝ ΑΙΜΑΤΟΣ</w:t>
      </w:r>
    </w:p>
    <w:p w:rsidR="00EA48AB" w:rsidRPr="00547330"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 </w:t>
      </w:r>
    </w:p>
    <w:tbl>
      <w:tblPr>
        <w:tblW w:w="10920" w:type="dxa"/>
        <w:tblCellSpacing w:w="0" w:type="dxa"/>
        <w:tblCellMar>
          <w:top w:w="60" w:type="dxa"/>
          <w:left w:w="60" w:type="dxa"/>
          <w:bottom w:w="60" w:type="dxa"/>
          <w:right w:w="60" w:type="dxa"/>
        </w:tblCellMar>
        <w:tblLook w:val="04A0"/>
      </w:tblPr>
      <w:tblGrid>
        <w:gridCol w:w="843"/>
        <w:gridCol w:w="3486"/>
        <w:gridCol w:w="1560"/>
        <w:gridCol w:w="2404"/>
        <w:gridCol w:w="2627"/>
      </w:tblGrid>
      <w:tr w:rsidR="00EA48AB" w:rsidRPr="00400FB8" w:rsidTr="00EA48AB">
        <w:trPr>
          <w:tblCellSpacing w:w="0" w:type="dxa"/>
        </w:trPr>
        <w:tc>
          <w:tcPr>
            <w:tcW w:w="79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400FB8" w:rsidRDefault="00EA48AB" w:rsidP="00547330">
            <w:pPr>
              <w:suppressAutoHyphens w:val="0"/>
              <w:spacing w:before="100" w:beforeAutospacing="1"/>
              <w:jc w:val="center"/>
              <w:rPr>
                <w:rFonts w:ascii="Arial" w:hAnsi="Arial" w:cs="Arial"/>
                <w:b/>
                <w:color w:val="000000"/>
                <w:sz w:val="18"/>
                <w:szCs w:val="18"/>
                <w:lang w:eastAsia="el-GR"/>
              </w:rPr>
            </w:pPr>
            <w:r w:rsidRPr="00400FB8">
              <w:rPr>
                <w:rFonts w:ascii="Arial" w:hAnsi="Arial" w:cs="Arial"/>
                <w:b/>
                <w:color w:val="000000"/>
                <w:sz w:val="18"/>
                <w:szCs w:val="18"/>
                <w:lang w:eastAsia="el-GR"/>
              </w:rPr>
              <w:t>κωδικός</w:t>
            </w:r>
          </w:p>
        </w:tc>
        <w:tc>
          <w:tcPr>
            <w:tcW w:w="328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400FB8" w:rsidRDefault="00EA48AB" w:rsidP="00547330">
            <w:pPr>
              <w:suppressAutoHyphens w:val="0"/>
              <w:spacing w:before="100" w:beforeAutospacing="1"/>
              <w:jc w:val="center"/>
              <w:rPr>
                <w:rFonts w:ascii="Arial" w:hAnsi="Arial" w:cs="Arial"/>
                <w:b/>
                <w:color w:val="000000"/>
                <w:sz w:val="18"/>
                <w:szCs w:val="18"/>
                <w:lang w:eastAsia="el-GR"/>
              </w:rPr>
            </w:pPr>
            <w:r w:rsidRPr="00400FB8">
              <w:rPr>
                <w:rFonts w:ascii="Arial" w:hAnsi="Arial" w:cs="Arial"/>
                <w:b/>
                <w:color w:val="000000"/>
                <w:sz w:val="18"/>
                <w:szCs w:val="18"/>
                <w:lang w:eastAsia="el-GR"/>
              </w:rPr>
              <w:t>εξέταση</w:t>
            </w:r>
          </w:p>
        </w:tc>
        <w:tc>
          <w:tcPr>
            <w:tcW w:w="147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400FB8" w:rsidRDefault="007C1CC8" w:rsidP="00547330">
            <w:pPr>
              <w:suppressAutoHyphens w:val="0"/>
              <w:spacing w:before="100" w:beforeAutospacing="1"/>
              <w:jc w:val="center"/>
              <w:rPr>
                <w:rFonts w:ascii="Arial" w:hAnsi="Arial" w:cs="Arial"/>
                <w:b/>
                <w:color w:val="000000"/>
                <w:sz w:val="18"/>
                <w:szCs w:val="18"/>
                <w:lang w:eastAsia="el-GR"/>
              </w:rPr>
            </w:pPr>
            <w:r>
              <w:rPr>
                <w:rFonts w:ascii="Arial" w:hAnsi="Arial" w:cs="Arial"/>
                <w:b/>
                <w:color w:val="000000"/>
                <w:sz w:val="18"/>
                <w:szCs w:val="18"/>
                <w:lang w:eastAsia="el-GR"/>
              </w:rPr>
              <w:t>Ενδεικτική</w:t>
            </w:r>
            <w:r w:rsidRPr="00400FB8">
              <w:rPr>
                <w:rFonts w:ascii="Arial" w:hAnsi="Arial" w:cs="Arial"/>
                <w:b/>
                <w:color w:val="000000"/>
                <w:sz w:val="18"/>
                <w:szCs w:val="18"/>
                <w:lang w:eastAsia="el-GR"/>
              </w:rPr>
              <w:t xml:space="preserve"> </w:t>
            </w:r>
            <w:r w:rsidR="00EA48AB" w:rsidRPr="00400FB8">
              <w:rPr>
                <w:rFonts w:ascii="Arial" w:hAnsi="Arial" w:cs="Arial"/>
                <w:b/>
                <w:color w:val="000000"/>
                <w:sz w:val="18"/>
                <w:szCs w:val="18"/>
                <w:lang w:eastAsia="el-GR"/>
              </w:rPr>
              <w:t>Τιμή / εξέταση χωρίς ΦΠΑ</w:t>
            </w:r>
          </w:p>
        </w:tc>
        <w:tc>
          <w:tcPr>
            <w:tcW w:w="226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191EA2" w:rsidRPr="00191EA2" w:rsidRDefault="00191EA2" w:rsidP="00191EA2">
            <w:pPr>
              <w:jc w:val="center"/>
              <w:rPr>
                <w:rFonts w:ascii="Arial" w:hAnsi="Arial" w:cs="Arial"/>
                <w:b/>
                <w:sz w:val="18"/>
                <w:szCs w:val="18"/>
                <w:lang w:val="en-US" w:eastAsia="el-GR"/>
              </w:rPr>
            </w:pPr>
            <w:r w:rsidRPr="00191EA2">
              <w:rPr>
                <w:rFonts w:ascii="Arial" w:hAnsi="Arial" w:cs="Arial"/>
                <w:b/>
                <w:sz w:val="18"/>
                <w:szCs w:val="18"/>
                <w:lang w:eastAsia="el-GR"/>
              </w:rPr>
              <w:t>Ποσότητα</w:t>
            </w:r>
          </w:p>
          <w:p w:rsidR="00EA48AB" w:rsidRPr="00400FB8" w:rsidRDefault="00191EA2" w:rsidP="00191EA2">
            <w:pPr>
              <w:jc w:val="center"/>
              <w:rPr>
                <w:color w:val="000000"/>
                <w:lang w:eastAsia="el-GR"/>
              </w:rPr>
            </w:pPr>
            <w:r w:rsidRPr="00191EA2">
              <w:rPr>
                <w:rFonts w:ascii="Arial" w:hAnsi="Arial" w:cs="Arial"/>
                <w:b/>
                <w:sz w:val="18"/>
                <w:szCs w:val="18"/>
                <w:lang w:eastAsia="el-GR"/>
              </w:rPr>
              <w:t>(2ετίας)</w:t>
            </w:r>
          </w:p>
        </w:tc>
        <w:tc>
          <w:tcPr>
            <w:tcW w:w="247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EA48AB" w:rsidRPr="00400FB8" w:rsidRDefault="00547330" w:rsidP="00547330">
            <w:pPr>
              <w:suppressAutoHyphens w:val="0"/>
              <w:spacing w:before="100" w:beforeAutospacing="1"/>
              <w:jc w:val="center"/>
              <w:rPr>
                <w:rFonts w:ascii="Arial" w:hAnsi="Arial" w:cs="Arial"/>
                <w:b/>
                <w:color w:val="000000"/>
                <w:sz w:val="18"/>
                <w:szCs w:val="18"/>
                <w:lang w:eastAsia="el-GR"/>
              </w:rPr>
            </w:pPr>
            <w:proofErr w:type="spellStart"/>
            <w:r w:rsidRPr="00400FB8">
              <w:rPr>
                <w:rFonts w:ascii="Arial" w:hAnsi="Arial" w:cs="Arial"/>
                <w:b/>
                <w:color w:val="000000"/>
                <w:sz w:val="18"/>
                <w:szCs w:val="18"/>
                <w:lang w:eastAsia="el-GR"/>
              </w:rPr>
              <w:t>Eνδεικτικό</w:t>
            </w:r>
            <w:proofErr w:type="spellEnd"/>
            <w:r w:rsidRPr="00400FB8">
              <w:rPr>
                <w:rFonts w:ascii="Arial" w:hAnsi="Arial" w:cs="Arial"/>
                <w:b/>
                <w:color w:val="000000"/>
                <w:sz w:val="18"/>
                <w:szCs w:val="18"/>
                <w:lang w:eastAsia="el-GR"/>
              </w:rPr>
              <w:t xml:space="preserve"> Σύνολο             χωρίς Φ.Π.Α.</w:t>
            </w:r>
          </w:p>
        </w:tc>
      </w:tr>
      <w:tr w:rsidR="00EA48AB" w:rsidRPr="00EA48AB" w:rsidTr="00EA48AB">
        <w:trPr>
          <w:tblCellSpacing w:w="0" w:type="dxa"/>
        </w:trPr>
        <w:tc>
          <w:tcPr>
            <w:tcW w:w="79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Β.1.2.1.</w:t>
            </w:r>
          </w:p>
        </w:tc>
        <w:tc>
          <w:tcPr>
            <w:tcW w:w="328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Ομάδες αίματος του συστήματος ΑΒΟ </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1,79</w:t>
            </w:r>
          </w:p>
        </w:tc>
        <w:tc>
          <w:tcPr>
            <w:tcW w:w="22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12.000 εξετάσεις</w:t>
            </w:r>
          </w:p>
        </w:tc>
        <w:tc>
          <w:tcPr>
            <w:tcW w:w="247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21.480,00</w:t>
            </w:r>
          </w:p>
        </w:tc>
      </w:tr>
      <w:tr w:rsidR="00EA48AB" w:rsidRPr="00EA48AB" w:rsidTr="00EA48AB">
        <w:trPr>
          <w:tblCellSpacing w:w="0" w:type="dxa"/>
        </w:trPr>
        <w:tc>
          <w:tcPr>
            <w:tcW w:w="79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Β.1.2.2.</w:t>
            </w:r>
          </w:p>
        </w:tc>
        <w:tc>
          <w:tcPr>
            <w:tcW w:w="328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Επιβεβαίωση ομάδας αίματος (ανάστροφη ομάδα αίματος).</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0,21</w:t>
            </w:r>
          </w:p>
        </w:tc>
        <w:tc>
          <w:tcPr>
            <w:tcW w:w="22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12.000 εξετάσεις</w:t>
            </w:r>
          </w:p>
        </w:tc>
        <w:tc>
          <w:tcPr>
            <w:tcW w:w="247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2.520,00</w:t>
            </w:r>
          </w:p>
        </w:tc>
      </w:tr>
      <w:tr w:rsidR="00EA48AB" w:rsidRPr="00EA48AB" w:rsidTr="00EA48AB">
        <w:trPr>
          <w:tblCellSpacing w:w="0" w:type="dxa"/>
        </w:trPr>
        <w:tc>
          <w:tcPr>
            <w:tcW w:w="79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Β.1.2.3.</w:t>
            </w:r>
          </w:p>
        </w:tc>
        <w:tc>
          <w:tcPr>
            <w:tcW w:w="328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roofErr w:type="spellStart"/>
            <w:r w:rsidRPr="00EA48AB">
              <w:rPr>
                <w:rFonts w:ascii="Arial" w:hAnsi="Arial" w:cs="Arial"/>
                <w:color w:val="000000"/>
                <w:sz w:val="18"/>
                <w:szCs w:val="18"/>
                <w:lang w:val="en-US" w:eastAsia="el-GR"/>
              </w:rPr>
              <w:t>Παράγοντας</w:t>
            </w:r>
            <w:proofErr w:type="spellEnd"/>
            <w:r w:rsidRPr="00EA48AB">
              <w:rPr>
                <w:rFonts w:ascii="Arial" w:hAnsi="Arial" w:cs="Arial"/>
                <w:color w:val="000000"/>
                <w:sz w:val="18"/>
                <w:szCs w:val="18"/>
                <w:lang w:val="en-US" w:eastAsia="el-GR"/>
              </w:rPr>
              <w:t xml:space="preserve"> Rhesus</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1,58</w:t>
            </w:r>
          </w:p>
        </w:tc>
        <w:tc>
          <w:tcPr>
            <w:tcW w:w="22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12.000</w:t>
            </w:r>
            <w:r w:rsidRPr="00EA48AB">
              <w:rPr>
                <w:rFonts w:ascii="Arial" w:hAnsi="Arial" w:cs="Arial"/>
                <w:color w:val="000000"/>
                <w:sz w:val="18"/>
                <w:szCs w:val="18"/>
                <w:lang w:val="en-US" w:eastAsia="el-GR"/>
              </w:rPr>
              <w:t xml:space="preserve"> </w:t>
            </w:r>
            <w:proofErr w:type="spellStart"/>
            <w:r w:rsidRPr="00EA48AB">
              <w:rPr>
                <w:rFonts w:ascii="Arial" w:hAnsi="Arial" w:cs="Arial"/>
                <w:color w:val="000000"/>
                <w:sz w:val="18"/>
                <w:szCs w:val="18"/>
                <w:lang w:val="en-US" w:eastAsia="el-GR"/>
              </w:rPr>
              <w:t>εξετάσεις</w:t>
            </w:r>
            <w:proofErr w:type="spellEnd"/>
          </w:p>
        </w:tc>
        <w:tc>
          <w:tcPr>
            <w:tcW w:w="247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18.960,00</w:t>
            </w:r>
          </w:p>
        </w:tc>
      </w:tr>
      <w:tr w:rsidR="00EA48AB" w:rsidRPr="00EA48AB" w:rsidTr="00EA48AB">
        <w:trPr>
          <w:tblCellSpacing w:w="0" w:type="dxa"/>
        </w:trPr>
        <w:tc>
          <w:tcPr>
            <w:tcW w:w="79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Β.1.2.4.</w:t>
            </w:r>
          </w:p>
        </w:tc>
        <w:tc>
          <w:tcPr>
            <w:tcW w:w="328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Φαινότυπος </w:t>
            </w:r>
            <w:r w:rsidRPr="00EA48AB">
              <w:rPr>
                <w:rFonts w:ascii="Arial" w:hAnsi="Arial" w:cs="Arial"/>
                <w:color w:val="000000"/>
                <w:sz w:val="18"/>
                <w:szCs w:val="18"/>
                <w:lang w:val="en-US" w:eastAsia="el-GR"/>
              </w:rPr>
              <w:t>Rhesus</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C</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c</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E</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e</w:t>
            </w:r>
            <w:r w:rsidRPr="00EA48AB">
              <w:rPr>
                <w:rFonts w:ascii="Arial" w:hAnsi="Arial" w:cs="Arial"/>
                <w:color w:val="000000"/>
                <w:sz w:val="18"/>
                <w:szCs w:val="18"/>
                <w:lang w:eastAsia="el-GR"/>
              </w:rPr>
              <w:t>.</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2,73</w:t>
            </w:r>
          </w:p>
        </w:tc>
        <w:tc>
          <w:tcPr>
            <w:tcW w:w="22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w:t>
            </w:r>
            <w:r w:rsidRPr="00EA48AB">
              <w:rPr>
                <w:rFonts w:ascii="Arial" w:hAnsi="Arial" w:cs="Arial"/>
                <w:color w:val="000000"/>
                <w:sz w:val="18"/>
                <w:szCs w:val="18"/>
                <w:lang w:val="en-US" w:eastAsia="el-GR"/>
              </w:rPr>
              <w:t xml:space="preserve">.000 </w:t>
            </w:r>
            <w:proofErr w:type="spellStart"/>
            <w:r w:rsidRPr="00EA48AB">
              <w:rPr>
                <w:rFonts w:ascii="Arial" w:hAnsi="Arial" w:cs="Arial"/>
                <w:color w:val="000000"/>
                <w:sz w:val="18"/>
                <w:szCs w:val="18"/>
                <w:lang w:val="en-US" w:eastAsia="el-GR"/>
              </w:rPr>
              <w:t>εξετάσεις</w:t>
            </w:r>
            <w:proofErr w:type="spellEnd"/>
          </w:p>
        </w:tc>
        <w:tc>
          <w:tcPr>
            <w:tcW w:w="247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27.300,00</w:t>
            </w:r>
          </w:p>
        </w:tc>
      </w:tr>
      <w:tr w:rsidR="00EA48AB" w:rsidRPr="00EA48AB" w:rsidTr="00EA48AB">
        <w:trPr>
          <w:tblCellSpacing w:w="0" w:type="dxa"/>
        </w:trPr>
        <w:tc>
          <w:tcPr>
            <w:tcW w:w="79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Β.1.2.5.</w:t>
            </w:r>
          </w:p>
        </w:tc>
        <w:tc>
          <w:tcPr>
            <w:tcW w:w="328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roofErr w:type="spellStart"/>
            <w:r w:rsidRPr="00EA48AB">
              <w:rPr>
                <w:rFonts w:ascii="Arial" w:hAnsi="Arial" w:cs="Arial"/>
                <w:color w:val="000000"/>
                <w:sz w:val="18"/>
                <w:szCs w:val="18"/>
                <w:lang w:val="en-US" w:eastAsia="el-GR"/>
              </w:rPr>
              <w:t>Kell</w:t>
            </w:r>
            <w:proofErr w:type="spellEnd"/>
            <w:r w:rsidRPr="00EA48AB">
              <w:rPr>
                <w:rFonts w:ascii="Arial" w:hAnsi="Arial" w:cs="Arial"/>
                <w:color w:val="000000"/>
                <w:sz w:val="18"/>
                <w:szCs w:val="18"/>
                <w:lang w:val="en-US" w:eastAsia="el-GR"/>
              </w:rPr>
              <w:t>.</w:t>
            </w: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0,32</w:t>
            </w:r>
          </w:p>
        </w:tc>
        <w:tc>
          <w:tcPr>
            <w:tcW w:w="22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w:t>
            </w:r>
            <w:r w:rsidRPr="00EA48AB">
              <w:rPr>
                <w:rFonts w:ascii="Arial" w:hAnsi="Arial" w:cs="Arial"/>
                <w:color w:val="000000"/>
                <w:sz w:val="18"/>
                <w:szCs w:val="18"/>
                <w:lang w:val="en-US" w:eastAsia="el-GR"/>
              </w:rPr>
              <w:t xml:space="preserve">.000 </w:t>
            </w:r>
            <w:proofErr w:type="spellStart"/>
            <w:r w:rsidRPr="00EA48AB">
              <w:rPr>
                <w:rFonts w:ascii="Arial" w:hAnsi="Arial" w:cs="Arial"/>
                <w:color w:val="000000"/>
                <w:sz w:val="18"/>
                <w:szCs w:val="18"/>
                <w:lang w:val="en-US" w:eastAsia="el-GR"/>
              </w:rPr>
              <w:t>εξετάσεις</w:t>
            </w:r>
            <w:proofErr w:type="spellEnd"/>
          </w:p>
        </w:tc>
        <w:tc>
          <w:tcPr>
            <w:tcW w:w="247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3.200,00</w:t>
            </w:r>
          </w:p>
        </w:tc>
      </w:tr>
      <w:tr w:rsidR="00EA48AB" w:rsidRPr="00EA48AB" w:rsidTr="00EA48AB">
        <w:trPr>
          <w:tblCellSpacing w:w="0" w:type="dxa"/>
        </w:trPr>
        <w:tc>
          <w:tcPr>
            <w:tcW w:w="79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
        </w:tc>
        <w:tc>
          <w:tcPr>
            <w:tcW w:w="328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p>
        </w:tc>
        <w:tc>
          <w:tcPr>
            <w:tcW w:w="22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ΣΥΝΟΛΟ ΧΩΡΙΣ Φ.Π.Α.</w:t>
            </w:r>
          </w:p>
        </w:tc>
        <w:tc>
          <w:tcPr>
            <w:tcW w:w="247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73.460,00</w:t>
            </w:r>
          </w:p>
        </w:tc>
      </w:tr>
      <w:tr w:rsidR="00EA48AB" w:rsidRPr="00EA48AB" w:rsidTr="00EA48AB">
        <w:trPr>
          <w:tblCellSpacing w:w="0" w:type="dxa"/>
        </w:trPr>
        <w:tc>
          <w:tcPr>
            <w:tcW w:w="79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
        </w:tc>
        <w:tc>
          <w:tcPr>
            <w:tcW w:w="328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
        </w:tc>
        <w:tc>
          <w:tcPr>
            <w:tcW w:w="1470"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p>
        </w:tc>
        <w:tc>
          <w:tcPr>
            <w:tcW w:w="2265"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ΣΥΝΟΛΟ </w:t>
            </w:r>
            <w:r w:rsidRPr="00EA48AB">
              <w:rPr>
                <w:rFonts w:ascii="Arial" w:hAnsi="Arial" w:cs="Arial"/>
                <w:color w:val="000000"/>
                <w:sz w:val="18"/>
                <w:szCs w:val="18"/>
                <w:lang w:val="en-US" w:eastAsia="el-GR"/>
              </w:rPr>
              <w:t>ME</w:t>
            </w:r>
            <w:r w:rsidRPr="00EA48AB">
              <w:rPr>
                <w:rFonts w:ascii="Arial" w:hAnsi="Arial" w:cs="Arial"/>
                <w:color w:val="000000"/>
                <w:sz w:val="18"/>
                <w:szCs w:val="18"/>
                <w:lang w:eastAsia="el-GR"/>
              </w:rPr>
              <w:t xml:space="preserve"> Φ.Π.Α.</w:t>
            </w:r>
          </w:p>
        </w:tc>
        <w:tc>
          <w:tcPr>
            <w:tcW w:w="247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91.090,40</w:t>
            </w:r>
          </w:p>
        </w:tc>
      </w:tr>
    </w:tbl>
    <w:p w:rsidR="00EA48AB" w:rsidRPr="00547330" w:rsidRDefault="00EA48AB" w:rsidP="00767BC3">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i/>
          <w:iCs/>
          <w:color w:val="000000"/>
          <w:sz w:val="18"/>
          <w:szCs w:val="18"/>
          <w:u w:val="single"/>
          <w:lang w:eastAsia="el-GR"/>
        </w:rPr>
        <w:t>Η ΟΙΚΟΝΟΜΙΚΗ ΑΞΙΟΛΟΓΗΣΗ ΘΑ ΓΙΝΕΙ ΣΤΟ ΣΥΝΟΛΟ ΤΩΝ ΚΩΔΙΚΩΝ ΤΗΣ ΚΑΤΗΓΟΡΙΑΣ ( ΩΣ ΟΜΑΔΑ )</w:t>
      </w:r>
    </w:p>
    <w:p w:rsidR="00EA48AB" w:rsidRPr="00191EA2" w:rsidRDefault="00EA48AB" w:rsidP="00767BC3">
      <w:pPr>
        <w:suppressAutoHyphens w:val="0"/>
        <w:spacing w:before="100" w:beforeAutospacing="1"/>
        <w:jc w:val="center"/>
        <w:rPr>
          <w:rFonts w:ascii="Arial" w:hAnsi="Arial" w:cs="Arial"/>
          <w:b/>
          <w:bCs/>
          <w:color w:val="000000"/>
          <w:sz w:val="18"/>
          <w:szCs w:val="18"/>
          <w:u w:val="single"/>
          <w:lang w:eastAsia="el-GR"/>
        </w:rPr>
      </w:pPr>
      <w:r w:rsidRPr="00EA48AB">
        <w:rPr>
          <w:rFonts w:ascii="Arial" w:hAnsi="Arial" w:cs="Arial"/>
          <w:b/>
          <w:bCs/>
          <w:color w:val="000000"/>
          <w:sz w:val="18"/>
          <w:szCs w:val="18"/>
          <w:u w:val="single"/>
          <w:lang w:eastAsia="el-GR"/>
        </w:rPr>
        <w:t xml:space="preserve">ΤΟ ΚΟΣΤΟΣ ΤΩΝ </w:t>
      </w:r>
      <w:r w:rsidRPr="00EA48AB">
        <w:rPr>
          <w:rFonts w:ascii="Arial" w:hAnsi="Arial" w:cs="Arial"/>
          <w:b/>
          <w:bCs/>
          <w:color w:val="000000"/>
          <w:sz w:val="18"/>
          <w:szCs w:val="18"/>
          <w:u w:val="single"/>
          <w:lang w:val="en-US" w:eastAsia="el-GR"/>
        </w:rPr>
        <w:t>CONTROLS</w:t>
      </w:r>
      <w:r w:rsidRPr="00EA48AB">
        <w:rPr>
          <w:rFonts w:ascii="Arial" w:hAnsi="Arial" w:cs="Arial"/>
          <w:b/>
          <w:bCs/>
          <w:color w:val="000000"/>
          <w:sz w:val="18"/>
          <w:szCs w:val="18"/>
          <w:u w:val="single"/>
          <w:lang w:eastAsia="el-GR"/>
        </w:rPr>
        <w:t xml:space="preserve"> ΚΑΙ </w:t>
      </w:r>
      <w:r w:rsidRPr="00EA48AB">
        <w:rPr>
          <w:rFonts w:ascii="Arial" w:hAnsi="Arial" w:cs="Arial"/>
          <w:b/>
          <w:bCs/>
          <w:color w:val="000000"/>
          <w:sz w:val="18"/>
          <w:szCs w:val="18"/>
          <w:u w:val="single"/>
          <w:lang w:val="en-US" w:eastAsia="el-GR"/>
        </w:rPr>
        <w:t>CALIBRATORS</w:t>
      </w:r>
      <w:r w:rsidRPr="00EA48AB">
        <w:rPr>
          <w:rFonts w:ascii="Arial" w:hAnsi="Arial" w:cs="Arial"/>
          <w:b/>
          <w:bCs/>
          <w:color w:val="000000"/>
          <w:sz w:val="18"/>
          <w:szCs w:val="18"/>
          <w:u w:val="single"/>
          <w:lang w:eastAsia="el-GR"/>
        </w:rPr>
        <w:t xml:space="preserve"> ΤΩΝ ΑΝΤΙΔΡΑΣΤΗΡΙΩΝ ΘΑ ΕΠΙΒΑΡΥΝΟΥΝ ΤΗΝ ΠΡΟΜΗΘΕΥΤΡΙΑ ΕΤΑΙΡΕΙΑ</w:t>
      </w:r>
    </w:p>
    <w:p w:rsidR="00EA48AB" w:rsidRPr="00291314" w:rsidRDefault="00EA48AB" w:rsidP="00EA48AB">
      <w:pPr>
        <w:suppressAutoHyphens w:val="0"/>
        <w:spacing w:before="100" w:beforeAutospacing="1"/>
        <w:jc w:val="both"/>
        <w:rPr>
          <w:rFonts w:ascii="Arial" w:hAnsi="Arial" w:cs="Arial"/>
          <w:b/>
          <w:bCs/>
          <w:color w:val="000000"/>
          <w:sz w:val="18"/>
          <w:szCs w:val="18"/>
          <w:lang w:eastAsia="el-GR"/>
        </w:rPr>
      </w:pPr>
      <w:r w:rsidRPr="00EA48AB">
        <w:rPr>
          <w:rFonts w:ascii="Arial" w:hAnsi="Arial" w:cs="Arial"/>
          <w:b/>
          <w:bCs/>
          <w:color w:val="000000"/>
          <w:sz w:val="18"/>
          <w:szCs w:val="18"/>
          <w:lang w:eastAsia="el-GR"/>
        </w:rPr>
        <w:t>Β.2. ΕΞΕΤΑΣΕΙΣ ΜΕ ΚΑΡΤΕΣ</w:t>
      </w:r>
      <w:r w:rsidR="00EC220E">
        <w:rPr>
          <w:rFonts w:ascii="Arial" w:hAnsi="Arial" w:cs="Arial"/>
          <w:b/>
          <w:bCs/>
          <w:color w:val="000000"/>
          <w:sz w:val="18"/>
          <w:szCs w:val="18"/>
          <w:lang w:eastAsia="el-GR"/>
        </w:rPr>
        <w:t xml:space="preserve">  </w:t>
      </w:r>
      <w:r w:rsidRPr="00EA48AB">
        <w:rPr>
          <w:rFonts w:ascii="Arial" w:hAnsi="Arial" w:cs="Arial"/>
          <w:color w:val="000000"/>
          <w:sz w:val="18"/>
          <w:szCs w:val="18"/>
          <w:lang w:eastAsia="el-GR"/>
        </w:rPr>
        <w:t>ΜΕ ΣΥΝΟΔΟ ΕΞΟΠΛΙΣΜΟ (ΕΠΩΑΣΤΙΚΟ ΚΑΙ ΦΥΓΟΚΕΝΤΡΟΣ)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lastRenderedPageBreak/>
        <w:t xml:space="preserve">Β.2.1. ΠΡΟΔΙΑΓΡΑΦΕΣ </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Β.2.1.1. Οι προσφερόμενες κάρτες θα πρέπει να έχουν χρόνο ζωής κατά την παραλαβή τους τουλάχιστον ενός έτους.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Β.2.1.2. Σε περίπτωση βλάβης των μηχανημάτων ο προμηθευτής υποχρεούται να αποκαταστήσει τη βλάβη εντός δύο ημερών. Σε περίπτωση που δεν μπορεί να αποκατασταθεί η βλάβη ή παρουσιάζει επανειλημμένα βλάβες, ο προμηθευτής υποχρεούται να αντικαταστήσει το μηχάνημα.</w:t>
      </w:r>
    </w:p>
    <w:p w:rsidR="00EA48AB" w:rsidRPr="00191EA2"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Β.2.1.3.Ο προμηθευτής υποχρεούται να καλύψει τις ζητούμενες ποσότητες εξετάσεων όλο το έτος, λαμβάνοντας υπόψη την ημερομηνία λήξης των αντιδραστηρίων</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Β.2.2. ΠΡΟΔΙΑΓΡΑΦΕΣ ΕΠΩΑΣΤΙΚΟΥ </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Β.2.2.1. Χωρητικότητα μέχρι 30 κάρτες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Β.2.2.2.Θερμοκρασία επώασης:37 βαθμούς Κελσίου.</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Β.2.2.3. Χρόνος επώασης: μέχρι δέκα (10) λεπτά .</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Β.2.2.4. Ακρίβεια θερμοκρασίας +/- 1 στο εσωτερικό της κάρτας .</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Β.2.2.5. Προστασία υπερθέρμανσης(50+/-6)βαθμοί Κελσίου.</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Β.2.2.6. Ηχητικό και φωτεινό σήμα στη λήξη της επώασης.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Β.2.3. ΠΡΟΔΙΑΓΡΑΦΕΣ ΦΥΓΟΚΕΝΤΡΟΥ</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Β.2.3.1. Δυνατότητα να </w:t>
      </w:r>
      <w:proofErr w:type="spellStart"/>
      <w:r w:rsidRPr="00EA48AB">
        <w:rPr>
          <w:rFonts w:ascii="Arial" w:hAnsi="Arial" w:cs="Arial"/>
          <w:color w:val="000000"/>
          <w:sz w:val="18"/>
          <w:szCs w:val="18"/>
          <w:lang w:eastAsia="el-GR"/>
        </w:rPr>
        <w:t>φυγοκεντρεί</w:t>
      </w:r>
      <w:proofErr w:type="spellEnd"/>
      <w:r w:rsidRPr="00EA48AB">
        <w:rPr>
          <w:rFonts w:ascii="Arial" w:hAnsi="Arial" w:cs="Arial"/>
          <w:color w:val="000000"/>
          <w:sz w:val="18"/>
          <w:szCs w:val="18"/>
          <w:lang w:eastAsia="el-GR"/>
        </w:rPr>
        <w:t xml:space="preserve"> μέχρι 30 κάρτες ταυτόχρονα</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Β.2.3.2. Χρόνος </w:t>
      </w:r>
      <w:proofErr w:type="spellStart"/>
      <w:r w:rsidRPr="00EA48AB">
        <w:rPr>
          <w:rFonts w:ascii="Arial" w:hAnsi="Arial" w:cs="Arial"/>
          <w:color w:val="000000"/>
          <w:sz w:val="18"/>
          <w:szCs w:val="18"/>
          <w:lang w:eastAsia="el-GR"/>
        </w:rPr>
        <w:t>φυγοκέντρησης</w:t>
      </w:r>
      <w:proofErr w:type="spellEnd"/>
      <w:r w:rsidRPr="00EA48AB">
        <w:rPr>
          <w:rFonts w:ascii="Arial" w:hAnsi="Arial" w:cs="Arial"/>
          <w:color w:val="000000"/>
          <w:sz w:val="18"/>
          <w:szCs w:val="18"/>
          <w:lang w:eastAsia="el-GR"/>
        </w:rPr>
        <w:t xml:space="preserve"> μέχρι πέντε (5) λεπτά.</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Β.2.3.3. Ηλεκτρονικός μηχανισμός κλεισίματος, έλεγχος περιστροφής και έλεγχος ταχύτητας.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Β.2.3.4. Προειδοποιητικό σήμα σε περίπτωση ανισομερούς κατανομής καρτών.</w:t>
      </w:r>
    </w:p>
    <w:p w:rsidR="00EA48AB" w:rsidRPr="00191EA2"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Β.2.3.5. Ηχητικό και φωτεινό σήμα στη λήξη της </w:t>
      </w:r>
      <w:proofErr w:type="spellStart"/>
      <w:r w:rsidRPr="00EA48AB">
        <w:rPr>
          <w:rFonts w:ascii="Arial" w:hAnsi="Arial" w:cs="Arial"/>
          <w:color w:val="000000"/>
          <w:sz w:val="18"/>
          <w:szCs w:val="18"/>
          <w:lang w:eastAsia="el-GR"/>
        </w:rPr>
        <w:t>φυγοκέντρησης</w:t>
      </w:r>
      <w:proofErr w:type="spellEnd"/>
      <w:r w:rsidRPr="00EA48AB">
        <w:rPr>
          <w:rFonts w:ascii="Arial" w:hAnsi="Arial" w:cs="Arial"/>
          <w:color w:val="000000"/>
          <w:sz w:val="18"/>
          <w:szCs w:val="18"/>
          <w:lang w:eastAsia="el-GR"/>
        </w:rPr>
        <w:t>.</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Β.2.4. ΕΞΕΤΑΣΕΙΣ</w:t>
      </w:r>
      <w:r w:rsidRPr="00EA48AB">
        <w:rPr>
          <w:rFonts w:ascii="Arial" w:hAnsi="Arial" w:cs="Arial"/>
          <w:b/>
          <w:bCs/>
          <w:color w:val="000000"/>
          <w:sz w:val="18"/>
          <w:szCs w:val="18"/>
          <w:lang w:eastAsia="el-GR"/>
        </w:rPr>
        <w:t xml:space="preserve"> </w:t>
      </w:r>
      <w:r w:rsidRPr="00EA48AB">
        <w:rPr>
          <w:rFonts w:ascii="Arial" w:hAnsi="Arial" w:cs="Arial"/>
          <w:color w:val="000000"/>
          <w:sz w:val="18"/>
          <w:szCs w:val="18"/>
          <w:lang w:eastAsia="el-GR"/>
        </w:rPr>
        <w:t xml:space="preserve">ΜΕ ΚΑΡΤΕΣ </w:t>
      </w:r>
    </w:p>
    <w:tbl>
      <w:tblPr>
        <w:tblW w:w="10987" w:type="dxa"/>
        <w:tblCellSpacing w:w="0" w:type="dxa"/>
        <w:tblCellMar>
          <w:top w:w="60" w:type="dxa"/>
          <w:left w:w="60" w:type="dxa"/>
          <w:bottom w:w="60" w:type="dxa"/>
          <w:right w:w="60" w:type="dxa"/>
        </w:tblCellMar>
        <w:tblLook w:val="04A0"/>
      </w:tblPr>
      <w:tblGrid>
        <w:gridCol w:w="1066"/>
        <w:gridCol w:w="4109"/>
        <w:gridCol w:w="1843"/>
        <w:gridCol w:w="2126"/>
        <w:gridCol w:w="1843"/>
      </w:tblGrid>
      <w:tr w:rsidR="00EA48AB" w:rsidRPr="00400FB8" w:rsidTr="007C1CC8">
        <w:trPr>
          <w:tblCellSpacing w:w="0" w:type="dxa"/>
        </w:trPr>
        <w:tc>
          <w:tcPr>
            <w:tcW w:w="106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400FB8" w:rsidRDefault="00EA48AB" w:rsidP="00767BC3">
            <w:pPr>
              <w:suppressAutoHyphens w:val="0"/>
              <w:spacing w:before="100" w:beforeAutospacing="1"/>
              <w:jc w:val="center"/>
              <w:rPr>
                <w:rFonts w:ascii="Arial" w:hAnsi="Arial" w:cs="Arial"/>
                <w:b/>
                <w:color w:val="000000"/>
                <w:sz w:val="18"/>
                <w:szCs w:val="18"/>
                <w:lang w:eastAsia="el-GR"/>
              </w:rPr>
            </w:pPr>
            <w:r w:rsidRPr="00400FB8">
              <w:rPr>
                <w:rFonts w:ascii="Arial" w:hAnsi="Arial" w:cs="Arial"/>
                <w:b/>
                <w:color w:val="000000"/>
                <w:sz w:val="18"/>
                <w:szCs w:val="18"/>
                <w:lang w:eastAsia="el-GR"/>
              </w:rPr>
              <w:t>κωδικός</w:t>
            </w:r>
          </w:p>
        </w:tc>
        <w:tc>
          <w:tcPr>
            <w:tcW w:w="4109"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400FB8" w:rsidRDefault="00EA48AB" w:rsidP="00767BC3">
            <w:pPr>
              <w:suppressAutoHyphens w:val="0"/>
              <w:spacing w:before="100" w:beforeAutospacing="1"/>
              <w:jc w:val="center"/>
              <w:rPr>
                <w:rFonts w:ascii="Arial" w:hAnsi="Arial" w:cs="Arial"/>
                <w:b/>
                <w:color w:val="000000"/>
                <w:sz w:val="18"/>
                <w:szCs w:val="18"/>
                <w:lang w:eastAsia="el-GR"/>
              </w:rPr>
            </w:pPr>
            <w:r w:rsidRPr="00400FB8">
              <w:rPr>
                <w:rFonts w:ascii="Arial" w:hAnsi="Arial" w:cs="Arial"/>
                <w:b/>
                <w:color w:val="000000"/>
                <w:sz w:val="18"/>
                <w:szCs w:val="18"/>
                <w:lang w:eastAsia="el-GR"/>
              </w:rPr>
              <w:t>εξέταση</w:t>
            </w:r>
          </w:p>
        </w:tc>
        <w:tc>
          <w:tcPr>
            <w:tcW w:w="1843"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400FB8" w:rsidRDefault="007C1CC8" w:rsidP="007C1CC8">
            <w:pPr>
              <w:suppressAutoHyphens w:val="0"/>
              <w:spacing w:before="100" w:beforeAutospacing="1"/>
              <w:jc w:val="center"/>
              <w:rPr>
                <w:rFonts w:ascii="Arial" w:hAnsi="Arial" w:cs="Arial"/>
                <w:b/>
                <w:color w:val="000000"/>
                <w:sz w:val="18"/>
                <w:szCs w:val="18"/>
                <w:lang w:eastAsia="el-GR"/>
              </w:rPr>
            </w:pPr>
            <w:r>
              <w:rPr>
                <w:rFonts w:ascii="Arial" w:hAnsi="Arial" w:cs="Arial"/>
                <w:b/>
                <w:color w:val="000000"/>
                <w:sz w:val="18"/>
                <w:szCs w:val="18"/>
                <w:lang w:eastAsia="el-GR"/>
              </w:rPr>
              <w:t>Ενδεικτική</w:t>
            </w:r>
            <w:r w:rsidRPr="00400FB8">
              <w:rPr>
                <w:rFonts w:ascii="Arial" w:hAnsi="Arial" w:cs="Arial"/>
                <w:b/>
                <w:color w:val="000000"/>
                <w:sz w:val="18"/>
                <w:szCs w:val="18"/>
                <w:lang w:eastAsia="el-GR"/>
              </w:rPr>
              <w:t xml:space="preserve"> </w:t>
            </w:r>
            <w:r w:rsidR="00FD71FD" w:rsidRPr="00400FB8">
              <w:rPr>
                <w:rFonts w:ascii="Arial" w:hAnsi="Arial" w:cs="Arial"/>
                <w:b/>
                <w:color w:val="000000"/>
                <w:sz w:val="18"/>
                <w:szCs w:val="18"/>
                <w:lang w:eastAsia="el-GR"/>
              </w:rPr>
              <w:t xml:space="preserve">Τιμή / εξέταση χωρίς </w:t>
            </w:r>
            <w:r>
              <w:rPr>
                <w:rFonts w:ascii="Arial" w:hAnsi="Arial" w:cs="Arial"/>
                <w:b/>
                <w:color w:val="000000"/>
                <w:sz w:val="18"/>
                <w:szCs w:val="18"/>
                <w:lang w:eastAsia="el-GR"/>
              </w:rPr>
              <w:t>Φ</w:t>
            </w:r>
            <w:r w:rsidR="00FD71FD" w:rsidRPr="00400FB8">
              <w:rPr>
                <w:rFonts w:ascii="Arial" w:hAnsi="Arial" w:cs="Arial"/>
                <w:b/>
                <w:color w:val="000000"/>
                <w:sz w:val="18"/>
                <w:szCs w:val="18"/>
                <w:lang w:eastAsia="el-GR"/>
              </w:rPr>
              <w:t>ΠΑ</w:t>
            </w:r>
          </w:p>
        </w:tc>
        <w:tc>
          <w:tcPr>
            <w:tcW w:w="212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191EA2" w:rsidRPr="00191EA2" w:rsidRDefault="00191EA2" w:rsidP="00191EA2">
            <w:pPr>
              <w:jc w:val="center"/>
              <w:rPr>
                <w:rFonts w:ascii="Arial" w:hAnsi="Arial" w:cs="Arial"/>
                <w:b/>
                <w:sz w:val="18"/>
                <w:szCs w:val="18"/>
                <w:lang w:val="en-US" w:eastAsia="el-GR"/>
              </w:rPr>
            </w:pPr>
            <w:r w:rsidRPr="00191EA2">
              <w:rPr>
                <w:rFonts w:ascii="Arial" w:hAnsi="Arial" w:cs="Arial"/>
                <w:b/>
                <w:sz w:val="18"/>
                <w:szCs w:val="18"/>
                <w:lang w:eastAsia="el-GR"/>
              </w:rPr>
              <w:t>Ποσότητα</w:t>
            </w:r>
          </w:p>
          <w:p w:rsidR="00EA48AB" w:rsidRPr="00400FB8" w:rsidRDefault="00191EA2" w:rsidP="00191EA2">
            <w:pPr>
              <w:jc w:val="center"/>
              <w:rPr>
                <w:color w:val="000000"/>
                <w:lang w:eastAsia="el-GR"/>
              </w:rPr>
            </w:pPr>
            <w:r w:rsidRPr="00191EA2">
              <w:rPr>
                <w:rFonts w:ascii="Arial" w:hAnsi="Arial" w:cs="Arial"/>
                <w:b/>
                <w:sz w:val="18"/>
                <w:szCs w:val="18"/>
                <w:lang w:eastAsia="el-GR"/>
              </w:rPr>
              <w:t>(2ετίας)</w:t>
            </w:r>
          </w:p>
        </w:tc>
        <w:tc>
          <w:tcPr>
            <w:tcW w:w="1843"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EA48AB" w:rsidRPr="00400FB8" w:rsidRDefault="00767BC3" w:rsidP="00767BC3">
            <w:pPr>
              <w:suppressAutoHyphens w:val="0"/>
              <w:spacing w:before="100" w:beforeAutospacing="1"/>
              <w:jc w:val="center"/>
              <w:rPr>
                <w:rFonts w:ascii="Arial" w:hAnsi="Arial" w:cs="Arial"/>
                <w:b/>
                <w:color w:val="000000"/>
                <w:sz w:val="18"/>
                <w:szCs w:val="18"/>
                <w:lang w:eastAsia="el-GR"/>
              </w:rPr>
            </w:pPr>
            <w:proofErr w:type="spellStart"/>
            <w:r w:rsidRPr="00400FB8">
              <w:rPr>
                <w:rFonts w:ascii="Arial" w:hAnsi="Arial" w:cs="Arial"/>
                <w:b/>
                <w:color w:val="000000"/>
                <w:sz w:val="18"/>
                <w:szCs w:val="18"/>
                <w:lang w:eastAsia="el-GR"/>
              </w:rPr>
              <w:t>Eνδεικτικό</w:t>
            </w:r>
            <w:proofErr w:type="spellEnd"/>
            <w:r w:rsidRPr="00400FB8">
              <w:rPr>
                <w:rFonts w:ascii="Arial" w:hAnsi="Arial" w:cs="Arial"/>
                <w:b/>
                <w:color w:val="000000"/>
                <w:sz w:val="18"/>
                <w:szCs w:val="18"/>
                <w:lang w:eastAsia="el-GR"/>
              </w:rPr>
              <w:t xml:space="preserve"> Σύνολο             χωρίς Φ.Π.Α.</w:t>
            </w:r>
          </w:p>
        </w:tc>
      </w:tr>
      <w:tr w:rsidR="00EA48AB"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Β.2.4.1.</w:t>
            </w: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Ομάδες αίματος του συστήματος ΑΒΟ &amp; Παράγοντας </w:t>
            </w:r>
            <w:r w:rsidRPr="00EA48AB">
              <w:rPr>
                <w:rFonts w:ascii="Arial" w:hAnsi="Arial" w:cs="Arial"/>
                <w:color w:val="000000"/>
                <w:sz w:val="18"/>
                <w:szCs w:val="18"/>
                <w:lang w:val="en-US" w:eastAsia="el-GR"/>
              </w:rPr>
              <w:t>Rhesus</w:t>
            </w: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1,55</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6.000 </w:t>
            </w:r>
            <w:proofErr w:type="spellStart"/>
            <w:r w:rsidRPr="00EA48AB">
              <w:rPr>
                <w:rFonts w:ascii="Arial" w:hAnsi="Arial" w:cs="Arial"/>
                <w:color w:val="000000"/>
                <w:sz w:val="18"/>
                <w:szCs w:val="18"/>
                <w:lang w:val="en-US" w:eastAsia="el-GR"/>
              </w:rPr>
              <w:t>εξετάσεις</w:t>
            </w:r>
            <w:proofErr w:type="spellEnd"/>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9.300,00</w:t>
            </w:r>
          </w:p>
        </w:tc>
      </w:tr>
      <w:tr w:rsidR="00EA48AB"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Β.2.4.2.</w:t>
            </w: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Ανάστροφη ομάδα αίματος με πρότυπα </w:t>
            </w:r>
            <w:proofErr w:type="spellStart"/>
            <w:r w:rsidRPr="00EA48AB">
              <w:rPr>
                <w:rFonts w:ascii="Arial" w:hAnsi="Arial" w:cs="Arial"/>
                <w:color w:val="000000"/>
                <w:sz w:val="18"/>
                <w:szCs w:val="18"/>
                <w:lang w:eastAsia="el-GR"/>
              </w:rPr>
              <w:t>ερυθροκύτταρα</w:t>
            </w:r>
            <w:proofErr w:type="spellEnd"/>
            <w:r w:rsidRPr="00EA48AB">
              <w:rPr>
                <w:rFonts w:ascii="Arial" w:hAnsi="Arial" w:cs="Arial"/>
                <w:color w:val="000000"/>
                <w:sz w:val="18"/>
                <w:szCs w:val="18"/>
                <w:lang w:eastAsia="el-GR"/>
              </w:rPr>
              <w:t>.</w:t>
            </w: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0,964</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2.000 εξετάσεις</w:t>
            </w:r>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1.928,00</w:t>
            </w:r>
          </w:p>
        </w:tc>
      </w:tr>
      <w:tr w:rsidR="00EA48AB"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Β.2.4.3.</w:t>
            </w: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r w:rsidRPr="00EA48AB">
              <w:rPr>
                <w:rFonts w:ascii="Arial" w:hAnsi="Arial" w:cs="Arial"/>
                <w:color w:val="000000"/>
                <w:sz w:val="18"/>
                <w:szCs w:val="18"/>
                <w:lang w:val="en-US" w:eastAsia="el-GR"/>
              </w:rPr>
              <w:t>Du</w:t>
            </w: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0,483</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1.000 </w:t>
            </w:r>
            <w:proofErr w:type="spellStart"/>
            <w:r w:rsidRPr="00EA48AB">
              <w:rPr>
                <w:rFonts w:ascii="Arial" w:hAnsi="Arial" w:cs="Arial"/>
                <w:color w:val="000000"/>
                <w:sz w:val="18"/>
                <w:szCs w:val="18"/>
                <w:lang w:val="en-US" w:eastAsia="el-GR"/>
              </w:rPr>
              <w:t>εξετάσεις</w:t>
            </w:r>
            <w:proofErr w:type="spellEnd"/>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483,00</w:t>
            </w:r>
          </w:p>
        </w:tc>
      </w:tr>
      <w:tr w:rsidR="00EA48AB"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Β.2.4.4.</w:t>
            </w: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Φαινότυπος </w:t>
            </w:r>
            <w:r w:rsidRPr="00EA48AB">
              <w:rPr>
                <w:rFonts w:ascii="Arial" w:hAnsi="Arial" w:cs="Arial"/>
                <w:color w:val="000000"/>
                <w:sz w:val="18"/>
                <w:szCs w:val="18"/>
                <w:lang w:val="en-US" w:eastAsia="el-GR"/>
              </w:rPr>
              <w:t>Rhesus</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C</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c</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E</w:t>
            </w:r>
            <w:r w:rsidRPr="00EA48AB">
              <w:rPr>
                <w:rFonts w:ascii="Arial" w:hAnsi="Arial" w:cs="Arial"/>
                <w:color w:val="000000"/>
                <w:sz w:val="18"/>
                <w:szCs w:val="18"/>
                <w:lang w:eastAsia="el-GR"/>
              </w:rPr>
              <w:t xml:space="preserve">, </w:t>
            </w:r>
            <w:r w:rsidRPr="00EA48AB">
              <w:rPr>
                <w:rFonts w:ascii="Arial" w:hAnsi="Arial" w:cs="Arial"/>
                <w:color w:val="000000"/>
                <w:sz w:val="18"/>
                <w:szCs w:val="18"/>
                <w:lang w:val="en-US" w:eastAsia="el-GR"/>
              </w:rPr>
              <w:t>e</w:t>
            </w:r>
            <w:r w:rsidRPr="00EA48AB">
              <w:rPr>
                <w:rFonts w:ascii="Arial" w:hAnsi="Arial" w:cs="Arial"/>
                <w:color w:val="000000"/>
                <w:sz w:val="18"/>
                <w:szCs w:val="18"/>
                <w:lang w:eastAsia="el-GR"/>
              </w:rPr>
              <w:t xml:space="preserve"> &amp; </w:t>
            </w:r>
            <w:proofErr w:type="spellStart"/>
            <w:r w:rsidRPr="00EA48AB">
              <w:rPr>
                <w:rFonts w:ascii="Arial" w:hAnsi="Arial" w:cs="Arial"/>
                <w:color w:val="000000"/>
                <w:sz w:val="18"/>
                <w:szCs w:val="18"/>
                <w:lang w:val="en-US" w:eastAsia="el-GR"/>
              </w:rPr>
              <w:t>Kell</w:t>
            </w:r>
            <w:proofErr w:type="spellEnd"/>
            <w:r w:rsidRPr="00EA48AB">
              <w:rPr>
                <w:rFonts w:ascii="Arial" w:hAnsi="Arial" w:cs="Arial"/>
                <w:color w:val="000000"/>
                <w:sz w:val="18"/>
                <w:szCs w:val="18"/>
                <w:lang w:eastAsia="el-GR"/>
              </w:rPr>
              <w:t>.</w:t>
            </w: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3,80</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5.000 </w:t>
            </w:r>
            <w:proofErr w:type="spellStart"/>
            <w:r w:rsidRPr="00EA48AB">
              <w:rPr>
                <w:rFonts w:ascii="Arial" w:hAnsi="Arial" w:cs="Arial"/>
                <w:color w:val="000000"/>
                <w:sz w:val="18"/>
                <w:szCs w:val="18"/>
                <w:lang w:val="en-US" w:eastAsia="el-GR"/>
              </w:rPr>
              <w:t>εξετάσεις</w:t>
            </w:r>
            <w:proofErr w:type="spellEnd"/>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19.000,00</w:t>
            </w:r>
          </w:p>
        </w:tc>
      </w:tr>
      <w:tr w:rsidR="00EA48AB"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Β.2.4.5. </w:t>
            </w: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Διασταύρωση αίματος (</w:t>
            </w:r>
            <w:proofErr w:type="spellStart"/>
            <w:r w:rsidRPr="00EA48AB">
              <w:rPr>
                <w:rFonts w:ascii="Arial" w:hAnsi="Arial" w:cs="Arial"/>
                <w:color w:val="000000"/>
                <w:sz w:val="18"/>
                <w:szCs w:val="18"/>
                <w:lang w:val="en-US" w:eastAsia="el-GR"/>
              </w:rPr>
              <w:t>crossmatching</w:t>
            </w:r>
            <w:proofErr w:type="spellEnd"/>
            <w:r w:rsidRPr="00EA48AB">
              <w:rPr>
                <w:rFonts w:ascii="Arial" w:hAnsi="Arial" w:cs="Arial"/>
                <w:color w:val="000000"/>
                <w:sz w:val="18"/>
                <w:szCs w:val="18"/>
                <w:lang w:eastAsia="el-GR"/>
              </w:rPr>
              <w:t xml:space="preserve">) σε κάρτες με </w:t>
            </w:r>
            <w:proofErr w:type="spellStart"/>
            <w:r w:rsidRPr="00EA48AB">
              <w:rPr>
                <w:rFonts w:ascii="Arial" w:hAnsi="Arial" w:cs="Arial"/>
                <w:color w:val="000000"/>
                <w:sz w:val="18"/>
                <w:szCs w:val="18"/>
                <w:lang w:eastAsia="el-GR"/>
              </w:rPr>
              <w:t>προφορτωμένο</w:t>
            </w:r>
            <w:proofErr w:type="spellEnd"/>
            <w:r w:rsidRPr="00EA48AB">
              <w:rPr>
                <w:rFonts w:ascii="Arial" w:hAnsi="Arial" w:cs="Arial"/>
                <w:color w:val="000000"/>
                <w:sz w:val="18"/>
                <w:szCs w:val="18"/>
                <w:lang w:eastAsia="el-GR"/>
              </w:rPr>
              <w:t xml:space="preserve"> πολυδύναμο </w:t>
            </w:r>
            <w:proofErr w:type="spellStart"/>
            <w:r w:rsidRPr="00EA48AB">
              <w:rPr>
                <w:rFonts w:ascii="Arial" w:hAnsi="Arial" w:cs="Arial"/>
                <w:color w:val="000000"/>
                <w:sz w:val="18"/>
                <w:szCs w:val="18"/>
                <w:lang w:eastAsia="el-GR"/>
              </w:rPr>
              <w:t>αντισφαιρινικό</w:t>
            </w:r>
            <w:proofErr w:type="spellEnd"/>
            <w:r w:rsidRPr="00EA48AB">
              <w:rPr>
                <w:rFonts w:ascii="Arial" w:hAnsi="Arial" w:cs="Arial"/>
                <w:color w:val="000000"/>
                <w:sz w:val="18"/>
                <w:szCs w:val="18"/>
                <w:lang w:eastAsia="el-GR"/>
              </w:rPr>
              <w:t xml:space="preserve"> ορό.</w:t>
            </w: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0,416</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20</w:t>
            </w:r>
            <w:r w:rsidRPr="00EA48AB">
              <w:rPr>
                <w:rFonts w:ascii="Arial" w:hAnsi="Arial" w:cs="Arial"/>
                <w:color w:val="000000"/>
                <w:sz w:val="18"/>
                <w:szCs w:val="18"/>
                <w:lang w:val="en-US" w:eastAsia="el-GR"/>
              </w:rPr>
              <w:t xml:space="preserve">.000 </w:t>
            </w:r>
            <w:proofErr w:type="spellStart"/>
            <w:r w:rsidRPr="00EA48AB">
              <w:rPr>
                <w:rFonts w:ascii="Arial" w:hAnsi="Arial" w:cs="Arial"/>
                <w:color w:val="000000"/>
                <w:sz w:val="18"/>
                <w:szCs w:val="18"/>
                <w:lang w:val="en-US" w:eastAsia="el-GR"/>
              </w:rPr>
              <w:t>εξετάσεις</w:t>
            </w:r>
            <w:proofErr w:type="spellEnd"/>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8.320,00</w:t>
            </w:r>
          </w:p>
        </w:tc>
      </w:tr>
      <w:tr w:rsidR="00EA48AB"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Β.2.4.6.</w:t>
            </w: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Έμμεση </w:t>
            </w:r>
            <w:r w:rsidRPr="00EA48AB">
              <w:rPr>
                <w:rFonts w:ascii="Arial" w:hAnsi="Arial" w:cs="Arial"/>
                <w:color w:val="000000"/>
                <w:sz w:val="18"/>
                <w:szCs w:val="18"/>
                <w:lang w:val="en-US" w:eastAsia="el-GR"/>
              </w:rPr>
              <w:t>Coombs</w:t>
            </w:r>
            <w:r w:rsidRPr="00EA48AB">
              <w:rPr>
                <w:rFonts w:ascii="Arial" w:hAnsi="Arial" w:cs="Arial"/>
                <w:color w:val="000000"/>
                <w:sz w:val="18"/>
                <w:szCs w:val="18"/>
                <w:lang w:eastAsia="el-GR"/>
              </w:rPr>
              <w:t xml:space="preserve"> με τρία </w:t>
            </w:r>
            <w:proofErr w:type="spellStart"/>
            <w:r w:rsidRPr="00EA48AB">
              <w:rPr>
                <w:rFonts w:ascii="Arial" w:hAnsi="Arial" w:cs="Arial"/>
                <w:color w:val="000000"/>
                <w:sz w:val="18"/>
                <w:szCs w:val="18"/>
                <w:lang w:eastAsia="el-GR"/>
              </w:rPr>
              <w:t>ερυθροκυτταρικά</w:t>
            </w:r>
            <w:proofErr w:type="spellEnd"/>
            <w:r w:rsidRPr="00EA48AB">
              <w:rPr>
                <w:rFonts w:ascii="Arial" w:hAnsi="Arial" w:cs="Arial"/>
                <w:color w:val="000000"/>
                <w:sz w:val="18"/>
                <w:szCs w:val="18"/>
                <w:lang w:eastAsia="el-GR"/>
              </w:rPr>
              <w:t xml:space="preserve"> δείγματα γνωστού φαινοτύπου</w:t>
            </w: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1,016</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2.000 </w:t>
            </w:r>
            <w:proofErr w:type="spellStart"/>
            <w:r w:rsidRPr="00EA48AB">
              <w:rPr>
                <w:rFonts w:ascii="Arial" w:hAnsi="Arial" w:cs="Arial"/>
                <w:color w:val="000000"/>
                <w:sz w:val="18"/>
                <w:szCs w:val="18"/>
                <w:lang w:val="en-US" w:eastAsia="el-GR"/>
              </w:rPr>
              <w:t>εξετάσεις</w:t>
            </w:r>
            <w:proofErr w:type="spellEnd"/>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2.032,00</w:t>
            </w:r>
          </w:p>
        </w:tc>
      </w:tr>
      <w:tr w:rsidR="00EA48AB"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Β.2.4.7.</w:t>
            </w: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val="en-US" w:eastAsia="el-GR"/>
              </w:rPr>
            </w:pPr>
            <w:proofErr w:type="spellStart"/>
            <w:r w:rsidRPr="00EA48AB">
              <w:rPr>
                <w:rFonts w:ascii="Arial" w:hAnsi="Arial" w:cs="Arial"/>
                <w:color w:val="000000"/>
                <w:sz w:val="18"/>
                <w:szCs w:val="18"/>
                <w:lang w:val="en-US" w:eastAsia="el-GR"/>
              </w:rPr>
              <w:t>Άμεση</w:t>
            </w:r>
            <w:proofErr w:type="spellEnd"/>
            <w:r w:rsidRPr="00EA48AB">
              <w:rPr>
                <w:rFonts w:ascii="Arial" w:hAnsi="Arial" w:cs="Arial"/>
                <w:color w:val="000000"/>
                <w:sz w:val="18"/>
                <w:szCs w:val="18"/>
                <w:lang w:val="en-US" w:eastAsia="el-GR"/>
              </w:rPr>
              <w:t xml:space="preserve"> Coombs. </w:t>
            </w: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0,416</w:t>
            </w: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3.0</w:t>
            </w:r>
            <w:r w:rsidRPr="00EA48AB">
              <w:rPr>
                <w:rFonts w:ascii="Arial" w:hAnsi="Arial" w:cs="Arial"/>
                <w:color w:val="000000"/>
                <w:sz w:val="18"/>
                <w:szCs w:val="18"/>
                <w:lang w:val="en-US" w:eastAsia="el-GR"/>
              </w:rPr>
              <w:t xml:space="preserve">00 </w:t>
            </w:r>
            <w:proofErr w:type="spellStart"/>
            <w:r w:rsidRPr="00EA48AB">
              <w:rPr>
                <w:rFonts w:ascii="Arial" w:hAnsi="Arial" w:cs="Arial"/>
                <w:color w:val="000000"/>
                <w:sz w:val="18"/>
                <w:szCs w:val="18"/>
                <w:lang w:val="en-US" w:eastAsia="el-GR"/>
              </w:rPr>
              <w:t>εξετάσεις</w:t>
            </w:r>
            <w:proofErr w:type="spellEnd"/>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1.248,00</w:t>
            </w:r>
          </w:p>
        </w:tc>
      </w:tr>
      <w:tr w:rsidR="00FD71FD"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EA48AB">
            <w:pPr>
              <w:suppressAutoHyphens w:val="0"/>
              <w:spacing w:before="100" w:beforeAutospacing="1"/>
              <w:jc w:val="both"/>
              <w:rPr>
                <w:rFonts w:ascii="Arial" w:hAnsi="Arial" w:cs="Arial"/>
                <w:color w:val="000000"/>
                <w:sz w:val="18"/>
                <w:szCs w:val="18"/>
                <w:lang w:eastAsia="el-GR"/>
              </w:rPr>
            </w:pP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EA48AB">
            <w:pPr>
              <w:suppressAutoHyphens w:val="0"/>
              <w:spacing w:before="100" w:beforeAutospacing="1"/>
              <w:jc w:val="both"/>
              <w:rPr>
                <w:rFonts w:ascii="Arial" w:hAnsi="Arial" w:cs="Arial"/>
                <w:color w:val="000000"/>
                <w:sz w:val="18"/>
                <w:szCs w:val="18"/>
                <w:lang w:eastAsia="el-GR"/>
              </w:rPr>
            </w:pP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400FB8">
            <w:pPr>
              <w:suppressAutoHyphens w:val="0"/>
              <w:spacing w:before="100" w:beforeAutospacing="1"/>
              <w:jc w:val="center"/>
              <w:rPr>
                <w:rFonts w:ascii="Arial" w:hAnsi="Arial" w:cs="Arial"/>
                <w:color w:val="000000"/>
                <w:sz w:val="18"/>
                <w:szCs w:val="18"/>
                <w:lang w:eastAsia="el-GR"/>
              </w:rPr>
            </w:pP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ΣΥΝΟΛΟ ΧΩΡΙΣ Φ.Π.Α.</w:t>
            </w:r>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D71FD" w:rsidRPr="00EA48AB" w:rsidRDefault="00FD71FD"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42.311,00</w:t>
            </w:r>
          </w:p>
        </w:tc>
      </w:tr>
      <w:tr w:rsidR="00FD71FD" w:rsidRPr="00EA48AB" w:rsidTr="007C1CC8">
        <w:trPr>
          <w:tblCellSpacing w:w="0" w:type="dxa"/>
        </w:trPr>
        <w:tc>
          <w:tcPr>
            <w:tcW w:w="1066"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EA48AB">
            <w:pPr>
              <w:suppressAutoHyphens w:val="0"/>
              <w:spacing w:before="100" w:beforeAutospacing="1"/>
              <w:jc w:val="both"/>
              <w:rPr>
                <w:rFonts w:ascii="Arial" w:hAnsi="Arial" w:cs="Arial"/>
                <w:color w:val="000000"/>
                <w:sz w:val="18"/>
                <w:szCs w:val="18"/>
                <w:lang w:eastAsia="el-GR"/>
              </w:rPr>
            </w:pPr>
          </w:p>
        </w:tc>
        <w:tc>
          <w:tcPr>
            <w:tcW w:w="4109"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EA48AB">
            <w:pPr>
              <w:suppressAutoHyphens w:val="0"/>
              <w:spacing w:before="100" w:beforeAutospacing="1"/>
              <w:jc w:val="both"/>
              <w:rPr>
                <w:rFonts w:ascii="Arial" w:hAnsi="Arial" w:cs="Arial"/>
                <w:color w:val="000000"/>
                <w:sz w:val="18"/>
                <w:szCs w:val="18"/>
                <w:lang w:eastAsia="el-GR"/>
              </w:rPr>
            </w:pPr>
          </w:p>
        </w:tc>
        <w:tc>
          <w:tcPr>
            <w:tcW w:w="1843"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400FB8">
            <w:pPr>
              <w:suppressAutoHyphens w:val="0"/>
              <w:spacing w:before="100" w:beforeAutospacing="1"/>
              <w:jc w:val="center"/>
              <w:rPr>
                <w:rFonts w:ascii="Arial" w:hAnsi="Arial" w:cs="Arial"/>
                <w:color w:val="000000"/>
                <w:sz w:val="18"/>
                <w:szCs w:val="18"/>
                <w:lang w:eastAsia="el-GR"/>
              </w:rPr>
            </w:pPr>
          </w:p>
        </w:tc>
        <w:tc>
          <w:tcPr>
            <w:tcW w:w="2126"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ΣΥΝΟΛΟ </w:t>
            </w:r>
            <w:r w:rsidRPr="00EA48AB">
              <w:rPr>
                <w:rFonts w:ascii="Arial" w:hAnsi="Arial" w:cs="Arial"/>
                <w:color w:val="000000"/>
                <w:sz w:val="18"/>
                <w:szCs w:val="18"/>
                <w:lang w:val="en-US" w:eastAsia="el-GR"/>
              </w:rPr>
              <w:t>ME</w:t>
            </w:r>
            <w:r w:rsidRPr="00EA48AB">
              <w:rPr>
                <w:rFonts w:ascii="Arial" w:hAnsi="Arial" w:cs="Arial"/>
                <w:color w:val="000000"/>
                <w:sz w:val="18"/>
                <w:szCs w:val="18"/>
                <w:lang w:eastAsia="el-GR"/>
              </w:rPr>
              <w:t xml:space="preserve"> Φ.Π.Α.</w:t>
            </w:r>
          </w:p>
        </w:tc>
        <w:tc>
          <w:tcPr>
            <w:tcW w:w="18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D71FD" w:rsidRPr="00EA48AB" w:rsidRDefault="00FD71FD" w:rsidP="00400FB8">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52.465,64</w:t>
            </w:r>
          </w:p>
        </w:tc>
      </w:tr>
    </w:tbl>
    <w:p w:rsidR="00D15889" w:rsidRDefault="00D15889" w:rsidP="00D15889">
      <w:pPr>
        <w:jc w:val="center"/>
        <w:rPr>
          <w:rFonts w:ascii="Arial" w:hAnsi="Arial" w:cs="Arial"/>
          <w:b/>
          <w:sz w:val="18"/>
          <w:szCs w:val="18"/>
          <w:u w:val="single"/>
          <w:lang w:eastAsia="el-GR"/>
        </w:rPr>
      </w:pPr>
    </w:p>
    <w:p w:rsidR="007C1CC8" w:rsidRDefault="00EA48AB" w:rsidP="00D15889">
      <w:pPr>
        <w:jc w:val="center"/>
        <w:rPr>
          <w:rFonts w:ascii="Arial" w:hAnsi="Arial" w:cs="Arial"/>
          <w:b/>
          <w:sz w:val="18"/>
          <w:szCs w:val="18"/>
          <w:u w:val="single"/>
          <w:lang w:eastAsia="el-GR"/>
        </w:rPr>
      </w:pPr>
      <w:r w:rsidRPr="00D15889">
        <w:rPr>
          <w:rFonts w:ascii="Arial" w:hAnsi="Arial" w:cs="Arial"/>
          <w:b/>
          <w:sz w:val="18"/>
          <w:szCs w:val="18"/>
          <w:u w:val="single"/>
          <w:lang w:eastAsia="el-GR"/>
        </w:rPr>
        <w:t>Η ΟΙΚΟΝΟΜΙΚΗ ΑΞΙΟΛΟΓΗΣΗ ΘΑ ΓΙΝΕΙ ΣΤΟ ΣΥΝΟΛΟ ΤΩΝ ΚΩΔΙΚΩΝ ΤΗΣ ΚΑΤΗΓΟΡΙΑΣ ( ΩΣ ΟΜΑΔΑ )</w:t>
      </w:r>
    </w:p>
    <w:p w:rsidR="00D15889" w:rsidRPr="00D15889" w:rsidRDefault="00D15889" w:rsidP="00D15889">
      <w:pPr>
        <w:jc w:val="center"/>
        <w:rPr>
          <w:rFonts w:ascii="Arial" w:hAnsi="Arial" w:cs="Arial"/>
          <w:b/>
          <w:sz w:val="18"/>
          <w:szCs w:val="18"/>
          <w:u w:val="single"/>
          <w:lang w:eastAsia="el-GR"/>
        </w:rPr>
      </w:pPr>
    </w:p>
    <w:p w:rsidR="00EA48AB" w:rsidRPr="00D15889" w:rsidRDefault="00EA48AB" w:rsidP="00D15889">
      <w:pPr>
        <w:jc w:val="center"/>
        <w:rPr>
          <w:rFonts w:ascii="Arial" w:hAnsi="Arial" w:cs="Arial"/>
          <w:b/>
          <w:sz w:val="18"/>
          <w:szCs w:val="18"/>
          <w:u w:val="single"/>
          <w:lang w:eastAsia="el-GR"/>
        </w:rPr>
      </w:pPr>
      <w:r w:rsidRPr="00D15889">
        <w:rPr>
          <w:rFonts w:ascii="Arial" w:hAnsi="Arial" w:cs="Arial"/>
          <w:b/>
          <w:sz w:val="18"/>
          <w:szCs w:val="18"/>
          <w:u w:val="single"/>
          <w:lang w:eastAsia="el-GR"/>
        </w:rPr>
        <w:t xml:space="preserve">ΤΟ ΚΟΣΤΟΣ ΤΩΝ </w:t>
      </w:r>
      <w:r w:rsidRPr="00D15889">
        <w:rPr>
          <w:rFonts w:ascii="Arial" w:hAnsi="Arial" w:cs="Arial"/>
          <w:b/>
          <w:sz w:val="18"/>
          <w:szCs w:val="18"/>
          <w:u w:val="single"/>
          <w:lang w:val="en-US" w:eastAsia="el-GR"/>
        </w:rPr>
        <w:t>CONTROLS</w:t>
      </w:r>
      <w:r w:rsidRPr="00D15889">
        <w:rPr>
          <w:rFonts w:ascii="Arial" w:hAnsi="Arial" w:cs="Arial"/>
          <w:b/>
          <w:sz w:val="18"/>
          <w:szCs w:val="18"/>
          <w:u w:val="single"/>
          <w:lang w:eastAsia="el-GR"/>
        </w:rPr>
        <w:t xml:space="preserve"> ΚΑΙ </w:t>
      </w:r>
      <w:r w:rsidRPr="00D15889">
        <w:rPr>
          <w:rFonts w:ascii="Arial" w:hAnsi="Arial" w:cs="Arial"/>
          <w:b/>
          <w:sz w:val="18"/>
          <w:szCs w:val="18"/>
          <w:u w:val="single"/>
          <w:lang w:val="en-US" w:eastAsia="el-GR"/>
        </w:rPr>
        <w:t>CALIBRATORS</w:t>
      </w:r>
      <w:r w:rsidRPr="00D15889">
        <w:rPr>
          <w:rFonts w:ascii="Arial" w:hAnsi="Arial" w:cs="Arial"/>
          <w:b/>
          <w:sz w:val="18"/>
          <w:szCs w:val="18"/>
          <w:u w:val="single"/>
          <w:lang w:eastAsia="el-GR"/>
        </w:rPr>
        <w:t xml:space="preserve"> ΤΩΝ ΑΝΤΙΔΡΑΣΤΗΡΙΩΝ ΘΑ ΕΠΙΒΑΡΥΝΟΥΝ ΤΗΝ ΠΡΟΜΗΘΕΥΤΡΙΑ ΕΤΑΙΡΕΙΑ</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b/>
          <w:bCs/>
          <w:color w:val="000000"/>
          <w:sz w:val="18"/>
          <w:szCs w:val="18"/>
          <w:lang w:eastAsia="el-GR"/>
        </w:rPr>
        <w:t>Β.3. ΜΕΤΡΗΣΗ ΑΙΜΟΣΦΑΙΡΙΝΗΣ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lastRenderedPageBreak/>
        <w:t>Β.3.1. ΠΡΟΔΙΑΓΡΑΦΕΣ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Β.3.1.1. Τα προσφερόμενα είδη θα πρέπει να έχουν χρόνο ζωής κατά την παραλαβή τους τουλάχιστον ενός έτους.</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Β.3.1.2. Σε περίπτωση βλάβης του μηχανήματος ο προμηθευτής υποχρεούται να αποκαταστήσει τη βλάβη εντός δύο ημερών. Σε περίπτωση που δεν μπορεί να αποκατασταθεί η βλάβη ή παρουσιάζει επανειλημμένα βλάβες, ο προμηθευτής υποχρεούται να αντικαταστήσει το μηχάνημα.</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Β.3.1.3. Ο προμηθευτής υποχρεούται να καλύψει τις ζητούμενες ποσότητες εξετάσεων όλο το έτος, λαμβάνοντας υπόψη την ημερομηνία λήξης των αντιδραστηρίων</w:t>
      </w:r>
    </w:p>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Β.3.2. ΜΗΧΑΝΗΜΑ ΜΕΤΡΗΣΗΣ ΑΙΜΟΣΦΑΙΡΙΝΗΣ</w:t>
      </w:r>
    </w:p>
    <w:tbl>
      <w:tblPr>
        <w:tblW w:w="10635" w:type="dxa"/>
        <w:tblCellSpacing w:w="0" w:type="dxa"/>
        <w:tblCellMar>
          <w:top w:w="60" w:type="dxa"/>
          <w:left w:w="60" w:type="dxa"/>
          <w:bottom w:w="60" w:type="dxa"/>
          <w:right w:w="60" w:type="dxa"/>
        </w:tblCellMar>
        <w:tblLook w:val="04A0"/>
      </w:tblPr>
      <w:tblGrid>
        <w:gridCol w:w="973"/>
        <w:gridCol w:w="3922"/>
        <w:gridCol w:w="1802"/>
        <w:gridCol w:w="2041"/>
        <w:gridCol w:w="1897"/>
      </w:tblGrid>
      <w:tr w:rsidR="00EA48AB" w:rsidRPr="00FD71FD" w:rsidTr="00FD71FD">
        <w:trPr>
          <w:tblCellSpacing w:w="0" w:type="dxa"/>
        </w:trPr>
        <w:tc>
          <w:tcPr>
            <w:tcW w:w="973"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D71FD" w:rsidRDefault="00EA48AB" w:rsidP="00767BC3">
            <w:pPr>
              <w:suppressAutoHyphens w:val="0"/>
              <w:spacing w:before="100" w:beforeAutospacing="1"/>
              <w:jc w:val="center"/>
              <w:rPr>
                <w:rFonts w:ascii="Arial" w:hAnsi="Arial" w:cs="Arial"/>
                <w:b/>
                <w:color w:val="000000"/>
                <w:sz w:val="18"/>
                <w:szCs w:val="18"/>
                <w:lang w:eastAsia="el-GR"/>
              </w:rPr>
            </w:pPr>
            <w:r w:rsidRPr="00FD71FD">
              <w:rPr>
                <w:rFonts w:ascii="Arial" w:hAnsi="Arial" w:cs="Arial"/>
                <w:b/>
                <w:color w:val="000000"/>
                <w:sz w:val="18"/>
                <w:szCs w:val="18"/>
                <w:lang w:eastAsia="el-GR"/>
              </w:rPr>
              <w:t>κωδικός</w:t>
            </w:r>
          </w:p>
        </w:tc>
        <w:tc>
          <w:tcPr>
            <w:tcW w:w="392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D71FD" w:rsidRDefault="00EA48AB" w:rsidP="00767BC3">
            <w:pPr>
              <w:suppressAutoHyphens w:val="0"/>
              <w:spacing w:before="100" w:beforeAutospacing="1"/>
              <w:jc w:val="center"/>
              <w:rPr>
                <w:rFonts w:ascii="Arial" w:hAnsi="Arial" w:cs="Arial"/>
                <w:b/>
                <w:color w:val="000000"/>
                <w:sz w:val="18"/>
                <w:szCs w:val="18"/>
                <w:lang w:eastAsia="el-GR"/>
              </w:rPr>
            </w:pPr>
            <w:r w:rsidRPr="00FD71FD">
              <w:rPr>
                <w:rFonts w:ascii="Arial" w:hAnsi="Arial" w:cs="Arial"/>
                <w:b/>
                <w:color w:val="000000"/>
                <w:sz w:val="18"/>
                <w:szCs w:val="18"/>
                <w:lang w:eastAsia="el-GR"/>
              </w:rPr>
              <w:t>εξέταση</w:t>
            </w:r>
          </w:p>
        </w:tc>
        <w:tc>
          <w:tcPr>
            <w:tcW w:w="180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EA48AB" w:rsidRPr="00FD71FD" w:rsidRDefault="00FD71FD" w:rsidP="00767BC3">
            <w:pPr>
              <w:suppressAutoHyphens w:val="0"/>
              <w:spacing w:before="100" w:beforeAutospacing="1"/>
              <w:jc w:val="center"/>
              <w:rPr>
                <w:rFonts w:ascii="Arial" w:hAnsi="Arial" w:cs="Arial"/>
                <w:b/>
                <w:color w:val="000000"/>
                <w:sz w:val="18"/>
                <w:szCs w:val="18"/>
                <w:lang w:eastAsia="el-GR"/>
              </w:rPr>
            </w:pPr>
            <w:r w:rsidRPr="00FD71FD">
              <w:rPr>
                <w:rFonts w:ascii="Arial" w:hAnsi="Arial" w:cs="Arial"/>
                <w:b/>
                <w:color w:val="000000"/>
                <w:sz w:val="18"/>
                <w:szCs w:val="18"/>
                <w:lang w:eastAsia="el-GR"/>
              </w:rPr>
              <w:t>Τιμή / εξέταση χωρίς ΦΠΑ</w:t>
            </w:r>
          </w:p>
        </w:tc>
        <w:tc>
          <w:tcPr>
            <w:tcW w:w="2041"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191EA2" w:rsidRPr="00191EA2" w:rsidRDefault="00191EA2" w:rsidP="00191EA2">
            <w:pPr>
              <w:jc w:val="center"/>
              <w:rPr>
                <w:rFonts w:ascii="Arial" w:hAnsi="Arial" w:cs="Arial"/>
                <w:b/>
                <w:sz w:val="18"/>
                <w:szCs w:val="18"/>
                <w:lang w:val="en-US" w:eastAsia="el-GR"/>
              </w:rPr>
            </w:pPr>
            <w:r w:rsidRPr="00191EA2">
              <w:rPr>
                <w:rFonts w:ascii="Arial" w:hAnsi="Arial" w:cs="Arial"/>
                <w:b/>
                <w:sz w:val="18"/>
                <w:szCs w:val="18"/>
                <w:lang w:eastAsia="el-GR"/>
              </w:rPr>
              <w:t>Ποσότητα</w:t>
            </w:r>
          </w:p>
          <w:p w:rsidR="00EA48AB" w:rsidRPr="00FD71FD" w:rsidRDefault="00191EA2" w:rsidP="00191EA2">
            <w:pPr>
              <w:jc w:val="center"/>
              <w:rPr>
                <w:color w:val="000000"/>
                <w:lang w:eastAsia="el-GR"/>
              </w:rPr>
            </w:pPr>
            <w:r w:rsidRPr="00191EA2">
              <w:rPr>
                <w:rFonts w:ascii="Arial" w:hAnsi="Arial" w:cs="Arial"/>
                <w:b/>
                <w:sz w:val="18"/>
                <w:szCs w:val="18"/>
                <w:lang w:eastAsia="el-GR"/>
              </w:rPr>
              <w:t>(2ετίας)</w:t>
            </w:r>
          </w:p>
        </w:tc>
        <w:tc>
          <w:tcPr>
            <w:tcW w:w="189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EA48AB" w:rsidRPr="00FD71FD" w:rsidRDefault="00EA48AB" w:rsidP="00767BC3">
            <w:pPr>
              <w:suppressAutoHyphens w:val="0"/>
              <w:spacing w:before="100" w:beforeAutospacing="1"/>
              <w:jc w:val="center"/>
              <w:rPr>
                <w:rFonts w:ascii="Arial" w:hAnsi="Arial" w:cs="Arial"/>
                <w:b/>
                <w:color w:val="000000"/>
                <w:sz w:val="18"/>
                <w:szCs w:val="18"/>
                <w:lang w:eastAsia="el-GR"/>
              </w:rPr>
            </w:pPr>
            <w:proofErr w:type="spellStart"/>
            <w:r w:rsidRPr="00FD71FD">
              <w:rPr>
                <w:rFonts w:ascii="Arial" w:hAnsi="Arial" w:cs="Arial"/>
                <w:b/>
                <w:color w:val="000000"/>
                <w:sz w:val="18"/>
                <w:szCs w:val="18"/>
                <w:lang w:eastAsia="el-GR"/>
              </w:rPr>
              <w:t>Eνδεικτικό</w:t>
            </w:r>
            <w:proofErr w:type="spellEnd"/>
            <w:r w:rsidRPr="00FD71FD">
              <w:rPr>
                <w:rFonts w:ascii="Arial" w:hAnsi="Arial" w:cs="Arial"/>
                <w:b/>
                <w:color w:val="000000"/>
                <w:sz w:val="18"/>
                <w:szCs w:val="18"/>
                <w:lang w:eastAsia="el-GR"/>
              </w:rPr>
              <w:t xml:space="preserve"> Σύνολο χωρίς Φ.Π.Α.</w:t>
            </w:r>
          </w:p>
        </w:tc>
      </w:tr>
      <w:tr w:rsidR="00EA48AB" w:rsidRPr="00EA48AB" w:rsidTr="00FD71FD">
        <w:trPr>
          <w:tblCellSpacing w:w="0" w:type="dxa"/>
        </w:trPr>
        <w:tc>
          <w:tcPr>
            <w:tcW w:w="97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Β.3.2.1.</w:t>
            </w:r>
          </w:p>
        </w:tc>
        <w:tc>
          <w:tcPr>
            <w:tcW w:w="392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Αιματηρή μέθοδος</w:t>
            </w:r>
          </w:p>
        </w:tc>
        <w:tc>
          <w:tcPr>
            <w:tcW w:w="18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18302D">
            <w:pPr>
              <w:suppressAutoHyphens w:val="0"/>
              <w:spacing w:before="100" w:beforeAutospacing="1"/>
              <w:jc w:val="center"/>
              <w:rPr>
                <w:rFonts w:ascii="Arial" w:hAnsi="Arial" w:cs="Arial"/>
                <w:color w:val="000000"/>
                <w:sz w:val="18"/>
                <w:szCs w:val="18"/>
                <w:lang w:eastAsia="el-GR"/>
              </w:rPr>
            </w:pPr>
          </w:p>
          <w:p w:rsidR="00EA48AB" w:rsidRPr="00EA48AB" w:rsidRDefault="00EA48AB" w:rsidP="0018302D">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0,39</w:t>
            </w:r>
          </w:p>
        </w:tc>
        <w:tc>
          <w:tcPr>
            <w:tcW w:w="2041"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w:t>
            </w:r>
          </w:p>
          <w:p w:rsidR="00EA48AB" w:rsidRPr="00EA48AB" w:rsidRDefault="00EA48AB"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εξετάσεις</w:t>
            </w:r>
          </w:p>
        </w:tc>
        <w:tc>
          <w:tcPr>
            <w:tcW w:w="189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18302D">
            <w:pPr>
              <w:suppressAutoHyphens w:val="0"/>
              <w:spacing w:before="100" w:beforeAutospacing="1"/>
              <w:jc w:val="center"/>
              <w:rPr>
                <w:rFonts w:ascii="Arial" w:hAnsi="Arial" w:cs="Arial"/>
                <w:color w:val="000000"/>
                <w:sz w:val="18"/>
                <w:szCs w:val="18"/>
                <w:lang w:eastAsia="el-GR"/>
              </w:rPr>
            </w:pPr>
          </w:p>
          <w:p w:rsidR="00EA48AB" w:rsidRPr="00EA48AB" w:rsidRDefault="00EA48AB"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3.900,00</w:t>
            </w:r>
          </w:p>
        </w:tc>
      </w:tr>
      <w:tr w:rsidR="00EA48AB" w:rsidRPr="00EA48AB" w:rsidTr="00FD71FD">
        <w:trPr>
          <w:tblCellSpacing w:w="0" w:type="dxa"/>
        </w:trPr>
        <w:tc>
          <w:tcPr>
            <w:tcW w:w="973"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Β.3.2.2.</w:t>
            </w:r>
          </w:p>
        </w:tc>
        <w:tc>
          <w:tcPr>
            <w:tcW w:w="392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EA48AB">
            <w:pPr>
              <w:suppressAutoHyphens w:val="0"/>
              <w:spacing w:before="100" w:beforeAutospacing="1"/>
              <w:jc w:val="both"/>
              <w:rPr>
                <w:rFonts w:ascii="Arial" w:hAnsi="Arial" w:cs="Arial"/>
                <w:color w:val="000000"/>
                <w:sz w:val="18"/>
                <w:szCs w:val="18"/>
                <w:lang w:eastAsia="el-GR"/>
              </w:rPr>
            </w:pPr>
            <w:r w:rsidRPr="00EA48AB">
              <w:rPr>
                <w:rFonts w:ascii="Arial" w:hAnsi="Arial" w:cs="Arial"/>
                <w:color w:val="000000"/>
                <w:sz w:val="18"/>
                <w:szCs w:val="18"/>
                <w:lang w:eastAsia="el-GR"/>
              </w:rPr>
              <w:t xml:space="preserve">Αναίμακτη μέθοδος </w:t>
            </w:r>
          </w:p>
        </w:tc>
        <w:tc>
          <w:tcPr>
            <w:tcW w:w="1802"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18302D">
            <w:pPr>
              <w:suppressAutoHyphens w:val="0"/>
              <w:spacing w:before="100" w:beforeAutospacing="1"/>
              <w:jc w:val="center"/>
              <w:rPr>
                <w:rFonts w:ascii="Arial" w:hAnsi="Arial" w:cs="Arial"/>
                <w:color w:val="000000"/>
                <w:sz w:val="18"/>
                <w:szCs w:val="18"/>
                <w:lang w:eastAsia="el-GR"/>
              </w:rPr>
            </w:pPr>
          </w:p>
          <w:p w:rsidR="00EA48AB" w:rsidRPr="00EA48AB" w:rsidRDefault="00EA48AB" w:rsidP="0018302D">
            <w:pPr>
              <w:suppressAutoHyphens w:val="0"/>
              <w:spacing w:before="100" w:beforeAutospacing="1"/>
              <w:jc w:val="center"/>
              <w:rPr>
                <w:rFonts w:ascii="Arial" w:hAnsi="Arial" w:cs="Arial"/>
                <w:color w:val="000000"/>
                <w:sz w:val="18"/>
                <w:szCs w:val="18"/>
                <w:lang w:val="en-US" w:eastAsia="el-GR"/>
              </w:rPr>
            </w:pPr>
            <w:r w:rsidRPr="00EA48AB">
              <w:rPr>
                <w:rFonts w:ascii="Arial" w:hAnsi="Arial" w:cs="Arial"/>
                <w:color w:val="000000"/>
                <w:sz w:val="18"/>
                <w:szCs w:val="18"/>
                <w:lang w:val="en-US" w:eastAsia="el-GR"/>
              </w:rPr>
              <w:t>0,85</w:t>
            </w:r>
          </w:p>
        </w:tc>
        <w:tc>
          <w:tcPr>
            <w:tcW w:w="2041" w:type="dxa"/>
            <w:tcBorders>
              <w:top w:val="nil"/>
              <w:left w:val="single" w:sz="6" w:space="0" w:color="000000"/>
              <w:bottom w:val="single" w:sz="6" w:space="0" w:color="000000"/>
              <w:right w:val="nil"/>
            </w:tcBorders>
            <w:tcMar>
              <w:top w:w="0" w:type="dxa"/>
              <w:left w:w="57" w:type="dxa"/>
              <w:bottom w:w="57" w:type="dxa"/>
              <w:right w:w="0" w:type="dxa"/>
            </w:tcMar>
            <w:hideMark/>
          </w:tcPr>
          <w:p w:rsidR="00EA48AB" w:rsidRPr="00EA48AB" w:rsidRDefault="00EA48AB"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10.000</w:t>
            </w:r>
          </w:p>
          <w:p w:rsidR="00EA48AB" w:rsidRPr="00EA48AB" w:rsidRDefault="00EA48AB"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εξετάσεις</w:t>
            </w:r>
          </w:p>
        </w:tc>
        <w:tc>
          <w:tcPr>
            <w:tcW w:w="189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A48AB" w:rsidRPr="00EA48AB" w:rsidRDefault="00EA48AB" w:rsidP="0018302D">
            <w:pPr>
              <w:suppressAutoHyphens w:val="0"/>
              <w:spacing w:before="100" w:beforeAutospacing="1"/>
              <w:jc w:val="center"/>
              <w:rPr>
                <w:rFonts w:ascii="Arial" w:hAnsi="Arial" w:cs="Arial"/>
                <w:color w:val="000000"/>
                <w:sz w:val="18"/>
                <w:szCs w:val="18"/>
                <w:lang w:eastAsia="el-GR"/>
              </w:rPr>
            </w:pPr>
          </w:p>
          <w:p w:rsidR="00EA48AB" w:rsidRPr="00EA48AB" w:rsidRDefault="00EA48AB"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8.500,00</w:t>
            </w:r>
          </w:p>
        </w:tc>
      </w:tr>
      <w:tr w:rsidR="00FD71FD" w:rsidRPr="00EA48AB" w:rsidTr="00FD71FD">
        <w:trPr>
          <w:tblCellSpacing w:w="0" w:type="dxa"/>
        </w:trPr>
        <w:tc>
          <w:tcPr>
            <w:tcW w:w="973"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EA48AB">
            <w:pPr>
              <w:suppressAutoHyphens w:val="0"/>
              <w:spacing w:before="100" w:beforeAutospacing="1"/>
              <w:jc w:val="both"/>
              <w:rPr>
                <w:rFonts w:ascii="Arial" w:hAnsi="Arial" w:cs="Arial"/>
                <w:color w:val="000000"/>
                <w:sz w:val="18"/>
                <w:szCs w:val="18"/>
                <w:lang w:eastAsia="el-GR"/>
              </w:rPr>
            </w:pPr>
          </w:p>
        </w:tc>
        <w:tc>
          <w:tcPr>
            <w:tcW w:w="3922"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EA48AB">
            <w:pPr>
              <w:suppressAutoHyphens w:val="0"/>
              <w:spacing w:before="100" w:beforeAutospacing="1"/>
              <w:jc w:val="both"/>
              <w:rPr>
                <w:rFonts w:ascii="Arial" w:hAnsi="Arial" w:cs="Arial"/>
                <w:color w:val="000000"/>
                <w:sz w:val="18"/>
                <w:szCs w:val="18"/>
                <w:lang w:eastAsia="el-GR"/>
              </w:rPr>
            </w:pPr>
          </w:p>
        </w:tc>
        <w:tc>
          <w:tcPr>
            <w:tcW w:w="1802"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18302D">
            <w:pPr>
              <w:suppressAutoHyphens w:val="0"/>
              <w:spacing w:before="100" w:beforeAutospacing="1"/>
              <w:jc w:val="center"/>
              <w:rPr>
                <w:rFonts w:ascii="Arial" w:hAnsi="Arial" w:cs="Arial"/>
                <w:color w:val="000000"/>
                <w:sz w:val="18"/>
                <w:szCs w:val="18"/>
                <w:lang w:eastAsia="el-GR"/>
              </w:rPr>
            </w:pPr>
          </w:p>
        </w:tc>
        <w:tc>
          <w:tcPr>
            <w:tcW w:w="2041"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ΣΥΝΟΛΟ ΧΩΡΙΣ Φ.Π.Α.</w:t>
            </w:r>
          </w:p>
        </w:tc>
        <w:tc>
          <w:tcPr>
            <w:tcW w:w="189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D71FD" w:rsidRPr="00EA48AB" w:rsidRDefault="00FD71FD"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12.400,00</w:t>
            </w:r>
          </w:p>
        </w:tc>
      </w:tr>
      <w:tr w:rsidR="00FD71FD" w:rsidRPr="00EA48AB" w:rsidTr="00FD71FD">
        <w:trPr>
          <w:tblCellSpacing w:w="0" w:type="dxa"/>
        </w:trPr>
        <w:tc>
          <w:tcPr>
            <w:tcW w:w="973"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EA48AB">
            <w:pPr>
              <w:suppressAutoHyphens w:val="0"/>
              <w:spacing w:before="100" w:beforeAutospacing="1"/>
              <w:jc w:val="both"/>
              <w:rPr>
                <w:rFonts w:ascii="Arial" w:hAnsi="Arial" w:cs="Arial"/>
                <w:color w:val="000000"/>
                <w:sz w:val="18"/>
                <w:szCs w:val="18"/>
                <w:lang w:eastAsia="el-GR"/>
              </w:rPr>
            </w:pPr>
          </w:p>
        </w:tc>
        <w:tc>
          <w:tcPr>
            <w:tcW w:w="3922"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EA48AB">
            <w:pPr>
              <w:suppressAutoHyphens w:val="0"/>
              <w:spacing w:before="100" w:beforeAutospacing="1"/>
              <w:jc w:val="both"/>
              <w:rPr>
                <w:rFonts w:ascii="Arial" w:hAnsi="Arial" w:cs="Arial"/>
                <w:color w:val="000000"/>
                <w:sz w:val="18"/>
                <w:szCs w:val="18"/>
                <w:lang w:eastAsia="el-GR"/>
              </w:rPr>
            </w:pPr>
          </w:p>
        </w:tc>
        <w:tc>
          <w:tcPr>
            <w:tcW w:w="1802"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18302D">
            <w:pPr>
              <w:suppressAutoHyphens w:val="0"/>
              <w:spacing w:before="100" w:beforeAutospacing="1"/>
              <w:jc w:val="center"/>
              <w:rPr>
                <w:rFonts w:ascii="Arial" w:hAnsi="Arial" w:cs="Arial"/>
                <w:color w:val="000000"/>
                <w:sz w:val="18"/>
                <w:szCs w:val="18"/>
                <w:lang w:eastAsia="el-GR"/>
              </w:rPr>
            </w:pPr>
          </w:p>
        </w:tc>
        <w:tc>
          <w:tcPr>
            <w:tcW w:w="2041" w:type="dxa"/>
            <w:tcBorders>
              <w:top w:val="nil"/>
              <w:left w:val="single" w:sz="6" w:space="0" w:color="000000"/>
              <w:bottom w:val="single" w:sz="6" w:space="0" w:color="000000"/>
              <w:right w:val="nil"/>
            </w:tcBorders>
            <w:tcMar>
              <w:top w:w="0" w:type="dxa"/>
              <w:left w:w="57" w:type="dxa"/>
              <w:bottom w:w="57" w:type="dxa"/>
              <w:right w:w="0" w:type="dxa"/>
            </w:tcMar>
            <w:hideMark/>
          </w:tcPr>
          <w:p w:rsidR="00FD71FD" w:rsidRPr="00EA48AB" w:rsidRDefault="00FD71FD"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color w:val="000000"/>
                <w:sz w:val="18"/>
                <w:szCs w:val="18"/>
                <w:lang w:eastAsia="el-GR"/>
              </w:rPr>
              <w:t xml:space="preserve">ΣΥΝΟΛΟ </w:t>
            </w:r>
            <w:r w:rsidRPr="00EA48AB">
              <w:rPr>
                <w:rFonts w:ascii="Arial" w:hAnsi="Arial" w:cs="Arial"/>
                <w:color w:val="000000"/>
                <w:sz w:val="18"/>
                <w:szCs w:val="18"/>
                <w:lang w:val="en-US" w:eastAsia="el-GR"/>
              </w:rPr>
              <w:t>ME</w:t>
            </w:r>
            <w:r w:rsidRPr="00EA48AB">
              <w:rPr>
                <w:rFonts w:ascii="Arial" w:hAnsi="Arial" w:cs="Arial"/>
                <w:color w:val="000000"/>
                <w:sz w:val="18"/>
                <w:szCs w:val="18"/>
                <w:lang w:eastAsia="el-GR"/>
              </w:rPr>
              <w:t xml:space="preserve"> Φ.Π.Α.</w:t>
            </w:r>
          </w:p>
        </w:tc>
        <w:tc>
          <w:tcPr>
            <w:tcW w:w="189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D71FD" w:rsidRPr="00EA48AB" w:rsidRDefault="00FD71FD" w:rsidP="0018302D">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lang w:eastAsia="el-GR"/>
              </w:rPr>
              <w:t>15.376,00</w:t>
            </w:r>
          </w:p>
        </w:tc>
      </w:tr>
    </w:tbl>
    <w:p w:rsidR="00EA48AB" w:rsidRPr="00EA48AB" w:rsidRDefault="00EA48AB" w:rsidP="00767BC3">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i/>
          <w:iCs/>
          <w:color w:val="000000"/>
          <w:sz w:val="18"/>
          <w:szCs w:val="18"/>
          <w:u w:val="single"/>
          <w:lang w:eastAsia="el-GR"/>
        </w:rPr>
        <w:t>Η ΟΙΚΟΝΟΜΙΚΗ ΑΞΙΟΛΟΓΗΣΗ ΘΑ ΓΙΝΕΙ ΑΝΑ ΕΙΔΟΣ</w:t>
      </w:r>
    </w:p>
    <w:p w:rsidR="00EA48AB" w:rsidRPr="00EA48AB" w:rsidRDefault="00EA48AB" w:rsidP="00767BC3">
      <w:pPr>
        <w:suppressAutoHyphens w:val="0"/>
        <w:spacing w:before="100" w:beforeAutospacing="1"/>
        <w:jc w:val="center"/>
        <w:rPr>
          <w:rFonts w:ascii="Arial" w:hAnsi="Arial" w:cs="Arial"/>
          <w:color w:val="000000"/>
          <w:sz w:val="18"/>
          <w:szCs w:val="18"/>
          <w:lang w:eastAsia="el-GR"/>
        </w:rPr>
      </w:pPr>
      <w:r w:rsidRPr="00EA48AB">
        <w:rPr>
          <w:rFonts w:ascii="Arial" w:hAnsi="Arial" w:cs="Arial"/>
          <w:b/>
          <w:bCs/>
          <w:color w:val="000000"/>
          <w:sz w:val="18"/>
          <w:szCs w:val="18"/>
          <w:u w:val="single"/>
          <w:lang w:eastAsia="el-GR"/>
        </w:rPr>
        <w:t xml:space="preserve">ΤΟ ΚΟΣΤΟΣ ΤΩΝ </w:t>
      </w:r>
      <w:r w:rsidRPr="00EA48AB">
        <w:rPr>
          <w:rFonts w:ascii="Arial" w:hAnsi="Arial" w:cs="Arial"/>
          <w:b/>
          <w:bCs/>
          <w:color w:val="000000"/>
          <w:sz w:val="18"/>
          <w:szCs w:val="18"/>
          <w:u w:val="single"/>
          <w:lang w:val="en-US" w:eastAsia="el-GR"/>
        </w:rPr>
        <w:t>CONTROLS</w:t>
      </w:r>
      <w:r w:rsidRPr="00EA48AB">
        <w:rPr>
          <w:rFonts w:ascii="Arial" w:hAnsi="Arial" w:cs="Arial"/>
          <w:b/>
          <w:bCs/>
          <w:color w:val="000000"/>
          <w:sz w:val="18"/>
          <w:szCs w:val="18"/>
          <w:u w:val="single"/>
          <w:lang w:eastAsia="el-GR"/>
        </w:rPr>
        <w:t xml:space="preserve"> ΚΑΙ </w:t>
      </w:r>
      <w:r w:rsidRPr="00EA48AB">
        <w:rPr>
          <w:rFonts w:ascii="Arial" w:hAnsi="Arial" w:cs="Arial"/>
          <w:b/>
          <w:bCs/>
          <w:color w:val="000000"/>
          <w:sz w:val="18"/>
          <w:szCs w:val="18"/>
          <w:u w:val="single"/>
          <w:lang w:val="en-US" w:eastAsia="el-GR"/>
        </w:rPr>
        <w:t>CALIBRATORS</w:t>
      </w:r>
      <w:r w:rsidRPr="00EA48AB">
        <w:rPr>
          <w:rFonts w:ascii="Arial" w:hAnsi="Arial" w:cs="Arial"/>
          <w:b/>
          <w:bCs/>
          <w:color w:val="000000"/>
          <w:sz w:val="18"/>
          <w:szCs w:val="18"/>
          <w:u w:val="single"/>
          <w:lang w:eastAsia="el-GR"/>
        </w:rPr>
        <w:t xml:space="preserve"> ΤΩΝ ΑΝΤΙΔΡΑΣΤΗΡΙΩΝ ΘΑ ΕΠΙΒΑΡΥΝΟΥΝ ΤΗΝ ΠΡΟΜΗΘΕΥΤΡΙΑ ΕΤΑΙΡΕΙΑ</w:t>
      </w:r>
    </w:p>
    <w:p w:rsidR="00EA48AB" w:rsidRPr="00EA48AB" w:rsidRDefault="00EA48AB" w:rsidP="00BC70DA">
      <w:pPr>
        <w:autoSpaceDE w:val="0"/>
        <w:spacing w:line="360" w:lineRule="auto"/>
        <w:jc w:val="center"/>
        <w:rPr>
          <w:rFonts w:ascii="Arial" w:hAnsi="Arial" w:cs="Arial"/>
          <w:b/>
          <w:sz w:val="18"/>
          <w:szCs w:val="18"/>
          <w:u w:val="single"/>
        </w:rPr>
      </w:pPr>
    </w:p>
    <w:p w:rsidR="001822B3" w:rsidRPr="001822B3" w:rsidRDefault="001822B3" w:rsidP="001822B3">
      <w:pPr>
        <w:suppressAutoHyphens w:val="0"/>
        <w:spacing w:before="100" w:beforeAutospacing="1"/>
        <w:ind w:left="720"/>
        <w:jc w:val="both"/>
        <w:rPr>
          <w:rFonts w:ascii="Arial" w:hAnsi="Arial" w:cs="Arial"/>
          <w:color w:val="000000"/>
          <w:sz w:val="18"/>
          <w:szCs w:val="18"/>
          <w:lang w:eastAsia="el-GR"/>
        </w:rPr>
      </w:pPr>
      <w:r w:rsidRPr="001822B3">
        <w:rPr>
          <w:rFonts w:ascii="Arial" w:hAnsi="Arial" w:cs="Arial"/>
          <w:b/>
          <w:bCs/>
          <w:color w:val="000000"/>
          <w:sz w:val="18"/>
          <w:szCs w:val="18"/>
          <w:u w:val="single"/>
          <w:lang w:eastAsia="el-GR"/>
        </w:rPr>
        <w:t>ΣΗΜΕΙΩΣΗ:</w:t>
      </w:r>
    </w:p>
    <w:p w:rsidR="001822B3" w:rsidRPr="001822B3" w:rsidRDefault="00747C8B" w:rsidP="00747C8B">
      <w:pPr>
        <w:suppressAutoHyphens w:val="0"/>
        <w:spacing w:before="100" w:beforeAutospacing="1"/>
        <w:ind w:left="720"/>
        <w:jc w:val="both"/>
        <w:rPr>
          <w:rFonts w:ascii="Arial" w:hAnsi="Arial" w:cs="Arial"/>
          <w:color w:val="000000"/>
          <w:sz w:val="18"/>
          <w:szCs w:val="18"/>
          <w:lang w:eastAsia="el-GR"/>
        </w:rPr>
      </w:pPr>
      <w:r w:rsidRPr="00747C8B">
        <w:rPr>
          <w:rFonts w:ascii="Arial" w:hAnsi="Arial" w:cs="Arial"/>
          <w:b/>
          <w:bCs/>
          <w:color w:val="000000"/>
          <w:sz w:val="18"/>
          <w:szCs w:val="18"/>
          <w:lang w:eastAsia="el-GR"/>
        </w:rPr>
        <w:t>-</w:t>
      </w:r>
      <w:r w:rsidR="001822B3" w:rsidRPr="001822B3">
        <w:rPr>
          <w:rFonts w:ascii="Arial" w:hAnsi="Arial" w:cs="Arial"/>
          <w:b/>
          <w:bCs/>
          <w:color w:val="000000"/>
          <w:sz w:val="18"/>
          <w:szCs w:val="18"/>
          <w:lang w:eastAsia="el-GR"/>
        </w:rPr>
        <w:t xml:space="preserve">Τα υλικά θα παραδίδονται με ευθύνη και δαπάνη του προμηθευτή στις αποθήκες του Ιδρύματος σε </w:t>
      </w:r>
      <w:r w:rsidR="001822B3" w:rsidRPr="001822B3">
        <w:rPr>
          <w:rFonts w:ascii="Arial" w:hAnsi="Arial" w:cs="Arial"/>
          <w:b/>
          <w:bCs/>
          <w:color w:val="000000"/>
          <w:sz w:val="18"/>
          <w:szCs w:val="18"/>
          <w:u w:val="single"/>
          <w:lang w:eastAsia="el-GR"/>
        </w:rPr>
        <w:t>πέντε (5) ημέρες</w:t>
      </w:r>
      <w:r w:rsidR="001822B3" w:rsidRPr="001822B3">
        <w:rPr>
          <w:rFonts w:ascii="Arial" w:hAnsi="Arial" w:cs="Arial"/>
          <w:b/>
          <w:bCs/>
          <w:color w:val="000000"/>
          <w:sz w:val="18"/>
          <w:szCs w:val="18"/>
          <w:lang w:eastAsia="el-GR"/>
        </w:rPr>
        <w:t xml:space="preserve"> από την ημέρα που θα γνωστοποιηθεί στην εταιρεία η παραγγελία του Ιδρύματος γραπτή ή τηλεφωνική.</w:t>
      </w:r>
    </w:p>
    <w:p w:rsidR="001822B3" w:rsidRPr="001822B3" w:rsidRDefault="00747C8B" w:rsidP="00747C8B">
      <w:pPr>
        <w:suppressAutoHyphens w:val="0"/>
        <w:spacing w:before="100" w:beforeAutospacing="1"/>
        <w:ind w:left="720"/>
        <w:jc w:val="both"/>
        <w:rPr>
          <w:rFonts w:ascii="Arial" w:hAnsi="Arial" w:cs="Arial"/>
          <w:color w:val="000000"/>
          <w:sz w:val="18"/>
          <w:szCs w:val="18"/>
          <w:lang w:eastAsia="el-GR"/>
        </w:rPr>
      </w:pPr>
      <w:r w:rsidRPr="00747C8B">
        <w:rPr>
          <w:rFonts w:ascii="Arial" w:hAnsi="Arial" w:cs="Arial"/>
          <w:b/>
          <w:bCs/>
          <w:color w:val="000000"/>
          <w:sz w:val="18"/>
          <w:szCs w:val="18"/>
          <w:lang w:eastAsia="el-GR"/>
        </w:rPr>
        <w:t>-</w:t>
      </w:r>
      <w:r w:rsidR="001822B3" w:rsidRPr="001822B3">
        <w:rPr>
          <w:rFonts w:ascii="Arial" w:hAnsi="Arial" w:cs="Arial"/>
          <w:b/>
          <w:bCs/>
          <w:color w:val="000000"/>
          <w:sz w:val="18"/>
          <w:szCs w:val="18"/>
          <w:lang w:eastAsia="el-GR"/>
        </w:rPr>
        <w:t xml:space="preserve">Στα δελτία αποστολής και τιμολόγια πρέπει να αναγράφονται και οι κωδικοί αριθμοί των ειδών ως ανωτέρω. </w:t>
      </w:r>
    </w:p>
    <w:p w:rsidR="000F5577" w:rsidRPr="001822B3" w:rsidRDefault="00747C8B" w:rsidP="003176A0">
      <w:pPr>
        <w:suppressAutoHyphens w:val="0"/>
        <w:spacing w:before="100" w:beforeAutospacing="1"/>
        <w:ind w:left="720"/>
        <w:jc w:val="both"/>
        <w:rPr>
          <w:rFonts w:ascii="Arial" w:hAnsi="Arial" w:cs="Arial"/>
          <w:color w:val="000000"/>
          <w:sz w:val="18"/>
          <w:szCs w:val="18"/>
          <w:lang w:eastAsia="el-GR"/>
        </w:rPr>
      </w:pPr>
      <w:r w:rsidRPr="00747C8B">
        <w:rPr>
          <w:rFonts w:ascii="Arial" w:hAnsi="Arial" w:cs="Arial"/>
          <w:b/>
          <w:bCs/>
          <w:color w:val="000000"/>
          <w:sz w:val="18"/>
          <w:szCs w:val="18"/>
          <w:lang w:eastAsia="el-GR"/>
        </w:rPr>
        <w:t>-</w:t>
      </w:r>
      <w:r w:rsidR="001822B3" w:rsidRPr="001822B3">
        <w:rPr>
          <w:rFonts w:ascii="Arial" w:hAnsi="Arial" w:cs="Arial"/>
          <w:b/>
          <w:bCs/>
          <w:color w:val="000000"/>
          <w:sz w:val="18"/>
          <w:szCs w:val="18"/>
          <w:lang w:eastAsia="el-GR"/>
        </w:rPr>
        <w:t>Το χρονικό διάστημα ισχύος των συμβάσεων ( παραλαβής των υλικών)</w:t>
      </w:r>
      <w:r w:rsidR="003176A0" w:rsidRPr="003176A0">
        <w:rPr>
          <w:rFonts w:ascii="Arial" w:hAnsi="Arial" w:cs="Arial"/>
          <w:b/>
          <w:bCs/>
          <w:color w:val="000000"/>
          <w:sz w:val="18"/>
          <w:szCs w:val="18"/>
          <w:lang w:eastAsia="el-GR"/>
        </w:rPr>
        <w:t xml:space="preserve"> </w:t>
      </w:r>
      <w:r w:rsidR="001822B3" w:rsidRPr="001822B3">
        <w:rPr>
          <w:rFonts w:ascii="Arial" w:hAnsi="Arial" w:cs="Arial"/>
          <w:b/>
          <w:bCs/>
          <w:color w:val="000000"/>
          <w:sz w:val="18"/>
          <w:szCs w:val="18"/>
          <w:lang w:eastAsia="el-GR"/>
        </w:rPr>
        <w:t xml:space="preserve">θα </w:t>
      </w:r>
      <w:r w:rsidR="001822B3" w:rsidRPr="002A51ED">
        <w:rPr>
          <w:rFonts w:ascii="Arial" w:hAnsi="Arial" w:cs="Arial"/>
          <w:b/>
          <w:bCs/>
          <w:color w:val="000000"/>
          <w:sz w:val="18"/>
          <w:szCs w:val="18"/>
          <w:lang w:eastAsia="el-GR"/>
        </w:rPr>
        <w:t xml:space="preserve">είναι </w:t>
      </w:r>
      <w:r w:rsidR="003176A0" w:rsidRPr="002A51ED">
        <w:rPr>
          <w:rFonts w:ascii="Arial" w:hAnsi="Arial" w:cs="Arial"/>
          <w:bCs/>
          <w:iCs/>
          <w:sz w:val="18"/>
          <w:szCs w:val="18"/>
        </w:rPr>
        <w:t xml:space="preserve">για </w:t>
      </w:r>
      <w:r w:rsidR="003176A0" w:rsidRPr="002A51ED">
        <w:rPr>
          <w:rFonts w:ascii="Arial" w:hAnsi="Arial" w:cs="Arial"/>
          <w:b/>
          <w:bCs/>
          <w:iCs/>
          <w:sz w:val="18"/>
          <w:szCs w:val="18"/>
        </w:rPr>
        <w:t>δύο</w:t>
      </w:r>
      <w:r w:rsidR="003176A0" w:rsidRPr="002A51ED">
        <w:rPr>
          <w:rFonts w:ascii="Arial" w:hAnsi="Arial" w:cs="Arial"/>
          <w:bCs/>
          <w:iCs/>
          <w:sz w:val="18"/>
          <w:szCs w:val="18"/>
        </w:rPr>
        <w:t xml:space="preserve"> </w:t>
      </w:r>
      <w:r w:rsidR="003176A0" w:rsidRPr="002A51ED">
        <w:rPr>
          <w:rFonts w:ascii="Arial" w:hAnsi="Arial" w:cs="Arial"/>
          <w:b/>
          <w:bCs/>
          <w:iCs/>
          <w:sz w:val="18"/>
          <w:szCs w:val="18"/>
        </w:rPr>
        <w:t>(02)</w:t>
      </w:r>
      <w:r w:rsidR="003176A0" w:rsidRPr="002A51ED">
        <w:rPr>
          <w:rFonts w:ascii="Arial" w:hAnsi="Arial" w:cs="Arial"/>
          <w:bCs/>
          <w:iCs/>
          <w:sz w:val="18"/>
          <w:szCs w:val="18"/>
        </w:rPr>
        <w:t xml:space="preserve"> </w:t>
      </w:r>
      <w:r w:rsidR="003176A0" w:rsidRPr="002A51ED">
        <w:rPr>
          <w:rFonts w:ascii="Arial" w:hAnsi="Arial" w:cs="Arial"/>
          <w:b/>
          <w:bCs/>
          <w:iCs/>
          <w:sz w:val="18"/>
          <w:szCs w:val="18"/>
        </w:rPr>
        <w:t>έτη</w:t>
      </w:r>
      <w:r w:rsidR="003176A0" w:rsidRPr="002A51ED">
        <w:rPr>
          <w:rFonts w:ascii="Arial" w:hAnsi="Arial" w:cs="Arial"/>
          <w:bCs/>
          <w:iCs/>
          <w:sz w:val="18"/>
          <w:szCs w:val="18"/>
        </w:rPr>
        <w:t xml:space="preserve"> </w:t>
      </w:r>
      <w:r w:rsidR="001822B3" w:rsidRPr="002A51ED">
        <w:rPr>
          <w:rFonts w:ascii="Arial" w:hAnsi="Arial" w:cs="Arial"/>
          <w:b/>
          <w:bCs/>
          <w:color w:val="000000"/>
          <w:sz w:val="18"/>
          <w:szCs w:val="18"/>
          <w:lang w:eastAsia="el-GR"/>
        </w:rPr>
        <w:t>από την υπογραφή τους , με δικαίωμα του Νοσοκομείου για</w:t>
      </w:r>
      <w:r w:rsidR="003176A0" w:rsidRPr="002A51ED">
        <w:rPr>
          <w:rFonts w:ascii="Arial" w:hAnsi="Arial" w:cs="Arial"/>
          <w:b/>
          <w:bCs/>
          <w:color w:val="000000"/>
          <w:sz w:val="18"/>
          <w:szCs w:val="18"/>
          <w:lang w:eastAsia="el-GR"/>
        </w:rPr>
        <w:t xml:space="preserve"> </w:t>
      </w:r>
      <w:r w:rsidR="003176A0" w:rsidRPr="002A51ED">
        <w:rPr>
          <w:rFonts w:ascii="Arial" w:hAnsi="Arial" w:cs="Arial"/>
          <w:bCs/>
          <w:iCs/>
          <w:sz w:val="18"/>
          <w:szCs w:val="18"/>
        </w:rPr>
        <w:t xml:space="preserve">: α) ενεργοποίηση  </w:t>
      </w:r>
      <w:r w:rsidR="003176A0" w:rsidRPr="002A51ED">
        <w:rPr>
          <w:rFonts w:ascii="Arial" w:hAnsi="Arial" w:cs="Arial"/>
          <w:b/>
          <w:bCs/>
          <w:iCs/>
          <w:sz w:val="18"/>
          <w:szCs w:val="18"/>
        </w:rPr>
        <w:t>δικαιώματος προαίρεσης για ένα (1) επιπλέον έτος</w:t>
      </w:r>
      <w:r w:rsidR="003176A0" w:rsidRPr="002A51ED">
        <w:rPr>
          <w:rFonts w:ascii="Arial" w:hAnsi="Arial" w:cs="Arial"/>
          <w:bCs/>
          <w:iCs/>
          <w:sz w:val="18"/>
          <w:szCs w:val="18"/>
        </w:rPr>
        <w:t xml:space="preserve"> και β)</w:t>
      </w:r>
      <w:r w:rsidR="003176A0" w:rsidRPr="002A51ED">
        <w:rPr>
          <w:rFonts w:ascii="Arial" w:hAnsi="Arial" w:cs="Arial"/>
          <w:b/>
          <w:bCs/>
          <w:sz w:val="18"/>
          <w:szCs w:val="18"/>
        </w:rPr>
        <w:t xml:space="preserve"> </w:t>
      </w:r>
      <w:r w:rsidR="002A51ED" w:rsidRPr="002A51ED">
        <w:rPr>
          <w:rFonts w:ascii="Arial" w:hAnsi="Arial" w:cs="Arial"/>
          <w:b/>
          <w:bCs/>
          <w:sz w:val="18"/>
          <w:szCs w:val="18"/>
        </w:rPr>
        <w:t>παράτασης για την παραλαβή των συμβατικών ποσοτήτων, έξι (6) μηνών στη 2έτη σύμβαση  καθώς  και παράτασης  έξι (6) μηνών στη σύμβαση προαίρεσης (εφόσον ενεργοποιηθεί)</w:t>
      </w:r>
      <w:r w:rsidR="003176A0" w:rsidRPr="002A51ED">
        <w:rPr>
          <w:rFonts w:ascii="Arial" w:hAnsi="Arial" w:cs="Arial"/>
          <w:b/>
          <w:bCs/>
          <w:color w:val="000000"/>
          <w:sz w:val="18"/>
          <w:szCs w:val="18"/>
          <w:lang w:eastAsia="el-GR"/>
        </w:rPr>
        <w:t>.</w:t>
      </w:r>
    </w:p>
    <w:p w:rsidR="00FF4189" w:rsidRPr="00FF4189" w:rsidRDefault="00FF4189" w:rsidP="00FF4189">
      <w:pPr>
        <w:suppressAutoHyphens w:val="0"/>
        <w:spacing w:before="100" w:beforeAutospacing="1" w:line="276" w:lineRule="auto"/>
        <w:jc w:val="both"/>
        <w:rPr>
          <w:rFonts w:ascii="Arial" w:hAnsi="Arial" w:cs="Arial"/>
          <w:color w:val="000000"/>
          <w:sz w:val="18"/>
          <w:szCs w:val="18"/>
          <w:lang w:eastAsia="el-GR"/>
        </w:rPr>
      </w:pPr>
      <w:r w:rsidRPr="00FF4189">
        <w:rPr>
          <w:rFonts w:ascii="Arial" w:hAnsi="Arial" w:cs="Arial"/>
          <w:b/>
          <w:bCs/>
          <w:color w:val="000000"/>
          <w:sz w:val="18"/>
          <w:szCs w:val="18"/>
          <w:lang w:eastAsia="el-GR"/>
        </w:rPr>
        <w:t xml:space="preserve">ΤΑ ΜΕΛΗ ΤΗΣ ΕΠΙΤΡΟΠΗΣ: </w:t>
      </w:r>
    </w:p>
    <w:p w:rsidR="00FF4189" w:rsidRPr="00FF4189" w:rsidRDefault="00FF4189" w:rsidP="00FF4189">
      <w:pPr>
        <w:suppressAutoHyphens w:val="0"/>
        <w:spacing w:before="100" w:beforeAutospacing="1" w:line="276" w:lineRule="auto"/>
        <w:jc w:val="both"/>
        <w:rPr>
          <w:rFonts w:ascii="Arial" w:hAnsi="Arial" w:cs="Arial"/>
          <w:color w:val="000000"/>
          <w:sz w:val="18"/>
          <w:szCs w:val="18"/>
          <w:lang w:eastAsia="el-GR"/>
        </w:rPr>
      </w:pPr>
      <w:r w:rsidRPr="00FF4189">
        <w:rPr>
          <w:rFonts w:ascii="Arial" w:hAnsi="Arial" w:cs="Arial"/>
          <w:b/>
          <w:bCs/>
          <w:color w:val="000000"/>
          <w:sz w:val="18"/>
          <w:szCs w:val="18"/>
          <w:lang w:eastAsia="el-GR"/>
        </w:rPr>
        <w:t xml:space="preserve">1. ΧΑΤΖΗΒΑΣΙΛΕΙΟΥ ΕΛΕΝΗ             2. ΤΟΥΡΤΟΥΡΗΣ ΣΠΥΡΙΔΩΝ                  3. </w:t>
      </w:r>
      <w:r>
        <w:rPr>
          <w:rFonts w:ascii="Arial" w:hAnsi="Arial" w:cs="Arial"/>
          <w:b/>
          <w:bCs/>
          <w:color w:val="000000"/>
          <w:sz w:val="18"/>
          <w:szCs w:val="18"/>
          <w:lang w:eastAsia="el-GR"/>
        </w:rPr>
        <w:t>ΑΠΟΣΤΟΛΟΣ ΘΕΟΔΩΡΑΚΗΣ</w:t>
      </w:r>
      <w:r w:rsidRPr="00FF4189">
        <w:rPr>
          <w:rFonts w:ascii="Arial" w:hAnsi="Arial" w:cs="Arial"/>
          <w:b/>
          <w:bCs/>
          <w:color w:val="000000"/>
          <w:sz w:val="18"/>
          <w:szCs w:val="18"/>
          <w:lang w:eastAsia="el-GR"/>
        </w:rPr>
        <w:t xml:space="preserve"> </w:t>
      </w:r>
    </w:p>
    <w:p w:rsidR="00FF4189" w:rsidRPr="00FF4189" w:rsidRDefault="00FF4189" w:rsidP="00FF4189">
      <w:pPr>
        <w:suppressAutoHyphens w:val="0"/>
        <w:spacing w:before="100" w:beforeAutospacing="1" w:line="276" w:lineRule="auto"/>
        <w:jc w:val="both"/>
        <w:rPr>
          <w:rFonts w:ascii="Arial" w:hAnsi="Arial" w:cs="Arial"/>
          <w:color w:val="000000"/>
          <w:sz w:val="18"/>
          <w:szCs w:val="18"/>
          <w:lang w:eastAsia="el-GR"/>
        </w:rPr>
      </w:pPr>
      <w:r>
        <w:rPr>
          <w:rFonts w:ascii="Arial" w:hAnsi="Arial" w:cs="Arial"/>
          <w:b/>
          <w:bCs/>
          <w:color w:val="000000"/>
          <w:sz w:val="18"/>
          <w:szCs w:val="18"/>
          <w:lang w:eastAsia="el-GR"/>
        </w:rPr>
        <w:t xml:space="preserve">  </w:t>
      </w:r>
      <w:r w:rsidRPr="00FF4189">
        <w:rPr>
          <w:rFonts w:ascii="Arial" w:hAnsi="Arial" w:cs="Arial"/>
          <w:b/>
          <w:bCs/>
          <w:color w:val="000000"/>
          <w:sz w:val="18"/>
          <w:szCs w:val="18"/>
          <w:lang w:eastAsia="el-GR"/>
        </w:rPr>
        <w:t>........................................                     .........................................                        .......................................</w:t>
      </w:r>
    </w:p>
    <w:p w:rsidR="00FF4189" w:rsidRDefault="00FF4189" w:rsidP="00FF4189">
      <w:pPr>
        <w:suppressAutoHyphens w:val="0"/>
        <w:spacing w:before="100" w:beforeAutospacing="1" w:line="276" w:lineRule="auto"/>
        <w:jc w:val="both"/>
        <w:rPr>
          <w:rFonts w:ascii="Arial" w:hAnsi="Arial" w:cs="Arial"/>
          <w:color w:val="000000"/>
          <w:sz w:val="18"/>
          <w:szCs w:val="18"/>
          <w:lang w:eastAsia="el-GR"/>
        </w:rPr>
      </w:pPr>
    </w:p>
    <w:p w:rsidR="00A72447" w:rsidRDefault="00A72447" w:rsidP="00FF4189">
      <w:pPr>
        <w:suppressAutoHyphens w:val="0"/>
        <w:spacing w:before="100" w:beforeAutospacing="1" w:line="276" w:lineRule="auto"/>
        <w:jc w:val="both"/>
        <w:rPr>
          <w:rFonts w:ascii="Arial" w:hAnsi="Arial" w:cs="Arial"/>
          <w:color w:val="000000"/>
          <w:sz w:val="18"/>
          <w:szCs w:val="18"/>
          <w:lang w:eastAsia="el-GR"/>
        </w:rPr>
      </w:pPr>
    </w:p>
    <w:p w:rsidR="00A72447" w:rsidRDefault="00A72447" w:rsidP="00FF4189">
      <w:pPr>
        <w:suppressAutoHyphens w:val="0"/>
        <w:spacing w:before="100" w:beforeAutospacing="1" w:line="276" w:lineRule="auto"/>
        <w:jc w:val="both"/>
        <w:rPr>
          <w:rFonts w:ascii="Arial" w:hAnsi="Arial" w:cs="Arial"/>
          <w:color w:val="000000"/>
          <w:sz w:val="18"/>
          <w:szCs w:val="18"/>
          <w:lang w:eastAsia="el-GR"/>
        </w:rPr>
      </w:pPr>
    </w:p>
    <w:p w:rsidR="00A72447" w:rsidRDefault="00A72447" w:rsidP="00FF4189">
      <w:pPr>
        <w:suppressAutoHyphens w:val="0"/>
        <w:spacing w:before="100" w:beforeAutospacing="1" w:line="276" w:lineRule="auto"/>
        <w:jc w:val="both"/>
        <w:rPr>
          <w:rFonts w:ascii="Arial" w:hAnsi="Arial" w:cs="Arial"/>
          <w:color w:val="000000"/>
          <w:sz w:val="18"/>
          <w:szCs w:val="18"/>
          <w:lang w:eastAsia="el-GR"/>
        </w:rPr>
      </w:pPr>
    </w:p>
    <w:p w:rsidR="00A72447" w:rsidRDefault="00A72447" w:rsidP="00FF4189">
      <w:pPr>
        <w:suppressAutoHyphens w:val="0"/>
        <w:spacing w:before="100" w:beforeAutospacing="1" w:line="276" w:lineRule="auto"/>
        <w:jc w:val="both"/>
        <w:rPr>
          <w:rFonts w:ascii="Arial" w:hAnsi="Arial" w:cs="Arial"/>
          <w:color w:val="000000"/>
          <w:sz w:val="18"/>
          <w:szCs w:val="18"/>
          <w:lang w:eastAsia="el-GR"/>
        </w:rPr>
      </w:pPr>
    </w:p>
    <w:p w:rsidR="00A72447" w:rsidRDefault="00A72447" w:rsidP="00FF4189">
      <w:pPr>
        <w:suppressAutoHyphens w:val="0"/>
        <w:spacing w:before="100" w:beforeAutospacing="1" w:line="276" w:lineRule="auto"/>
        <w:jc w:val="both"/>
        <w:rPr>
          <w:rFonts w:ascii="Arial" w:hAnsi="Arial" w:cs="Arial"/>
          <w:color w:val="000000"/>
          <w:sz w:val="18"/>
          <w:szCs w:val="18"/>
          <w:lang w:eastAsia="el-GR"/>
        </w:rPr>
      </w:pPr>
    </w:p>
    <w:p w:rsidR="008277DA" w:rsidRPr="00D30D59" w:rsidRDefault="008277DA" w:rsidP="008277DA">
      <w:pPr>
        <w:shd w:val="clear" w:color="auto" w:fill="FFFFFF"/>
        <w:autoSpaceDE w:val="0"/>
        <w:jc w:val="center"/>
        <w:rPr>
          <w:rFonts w:ascii="Arial" w:hAnsi="Arial" w:cs="Arial"/>
          <w:sz w:val="18"/>
          <w:szCs w:val="18"/>
        </w:rPr>
      </w:pPr>
      <w:r w:rsidRPr="00D30D59">
        <w:rPr>
          <w:rFonts w:ascii="Arial" w:hAnsi="Arial" w:cs="Arial"/>
          <w:b/>
          <w:sz w:val="18"/>
          <w:szCs w:val="18"/>
          <w:u w:val="single"/>
        </w:rPr>
        <w:lastRenderedPageBreak/>
        <w:t>ΜΕΡΟΣ  Γ’</w:t>
      </w:r>
    </w:p>
    <w:p w:rsidR="008277DA" w:rsidRPr="00D30D59" w:rsidRDefault="008277DA" w:rsidP="008277DA">
      <w:pPr>
        <w:shd w:val="clear" w:color="auto" w:fill="FFFFFF"/>
        <w:autoSpaceDE w:val="0"/>
        <w:jc w:val="center"/>
        <w:rPr>
          <w:rFonts w:ascii="Arial" w:hAnsi="Arial" w:cs="Arial"/>
          <w:b/>
          <w:sz w:val="18"/>
          <w:szCs w:val="18"/>
          <w:u w:val="single"/>
        </w:rPr>
      </w:pPr>
    </w:p>
    <w:p w:rsidR="008277DA" w:rsidRPr="00D30D59" w:rsidRDefault="008277DA" w:rsidP="008277DA">
      <w:pPr>
        <w:autoSpaceDE w:val="0"/>
        <w:jc w:val="center"/>
        <w:rPr>
          <w:rFonts w:ascii="Arial" w:hAnsi="Arial" w:cs="Arial"/>
          <w:sz w:val="18"/>
          <w:szCs w:val="18"/>
        </w:rPr>
      </w:pPr>
      <w:r w:rsidRPr="00D30D59">
        <w:rPr>
          <w:rFonts w:ascii="Arial" w:hAnsi="Arial" w:cs="Arial"/>
          <w:b/>
          <w:sz w:val="18"/>
          <w:szCs w:val="18"/>
          <w:u w:val="single"/>
        </w:rPr>
        <w:t>ΠΑΡΑΡΤΗΜΑΤΑ</w:t>
      </w:r>
    </w:p>
    <w:p w:rsidR="008277DA" w:rsidRPr="00D30D59" w:rsidRDefault="008277DA" w:rsidP="008277DA">
      <w:pPr>
        <w:rPr>
          <w:rFonts w:ascii="Arial" w:hAnsi="Arial" w:cs="Arial"/>
          <w:b/>
          <w:sz w:val="18"/>
          <w:szCs w:val="18"/>
          <w:u w:val="single"/>
        </w:rPr>
      </w:pPr>
    </w:p>
    <w:p w:rsidR="008277DA" w:rsidRPr="00D30D59" w:rsidRDefault="008277DA" w:rsidP="008277DA">
      <w:pPr>
        <w:rPr>
          <w:rFonts w:ascii="Arial" w:hAnsi="Arial" w:cs="Arial"/>
          <w:b/>
          <w:sz w:val="18"/>
          <w:szCs w:val="18"/>
          <w:u w:val="single"/>
        </w:rPr>
      </w:pPr>
    </w:p>
    <w:p w:rsidR="008277DA" w:rsidRPr="00D30D59" w:rsidRDefault="008277DA" w:rsidP="008277DA">
      <w:pPr>
        <w:spacing w:line="360" w:lineRule="auto"/>
        <w:jc w:val="center"/>
        <w:rPr>
          <w:rFonts w:ascii="Arial" w:hAnsi="Arial" w:cs="Arial"/>
          <w:sz w:val="18"/>
          <w:szCs w:val="18"/>
        </w:rPr>
      </w:pPr>
      <w:r w:rsidRPr="00D30D59">
        <w:rPr>
          <w:rFonts w:ascii="Arial" w:hAnsi="Arial" w:cs="Arial"/>
          <w:b/>
          <w:sz w:val="18"/>
          <w:szCs w:val="18"/>
        </w:rPr>
        <w:t>ΠΑΡΑΡΤΗΜΑ Α’</w:t>
      </w:r>
    </w:p>
    <w:p w:rsidR="008277DA" w:rsidRDefault="008277DA" w:rsidP="008277DA">
      <w:pPr>
        <w:spacing w:line="360" w:lineRule="auto"/>
        <w:jc w:val="center"/>
        <w:rPr>
          <w:rFonts w:ascii="Arial" w:hAnsi="Arial" w:cs="Arial"/>
          <w:b/>
          <w:sz w:val="18"/>
          <w:szCs w:val="18"/>
        </w:rPr>
      </w:pPr>
      <w:r w:rsidRPr="00D30D59">
        <w:rPr>
          <w:rFonts w:ascii="Arial" w:hAnsi="Arial" w:cs="Arial"/>
          <w:b/>
          <w:sz w:val="18"/>
          <w:szCs w:val="18"/>
        </w:rPr>
        <w:t>ΥΠΟΔΕΙΓΜΑ ΠΙΝΑΚΑ ΟΙΚΟΝΟΜΙΚΗΣ ΠΡΟΣΦΟΡΑΣ</w:t>
      </w:r>
    </w:p>
    <w:p w:rsidR="00521830" w:rsidRDefault="00521830" w:rsidP="008277DA">
      <w:pPr>
        <w:spacing w:line="360" w:lineRule="auto"/>
        <w:jc w:val="center"/>
        <w:rPr>
          <w:rFonts w:ascii="Arial" w:hAnsi="Arial" w:cs="Arial"/>
          <w:b/>
          <w:sz w:val="18"/>
          <w:szCs w:val="18"/>
        </w:rPr>
      </w:pPr>
    </w:p>
    <w:p w:rsidR="00FF16E7" w:rsidRDefault="00FF16E7" w:rsidP="008277DA">
      <w:pPr>
        <w:spacing w:line="360" w:lineRule="auto"/>
        <w:jc w:val="center"/>
        <w:rPr>
          <w:rFonts w:ascii="Arial" w:hAnsi="Arial" w:cs="Arial"/>
          <w:b/>
          <w:sz w:val="18"/>
          <w:szCs w:val="18"/>
        </w:rPr>
      </w:pPr>
    </w:p>
    <w:tbl>
      <w:tblPr>
        <w:tblW w:w="11587" w:type="dxa"/>
        <w:tblCellSpacing w:w="0" w:type="dxa"/>
        <w:tblInd w:w="-383" w:type="dxa"/>
        <w:tblLayout w:type="fixed"/>
        <w:tblCellMar>
          <w:top w:w="30" w:type="dxa"/>
          <w:left w:w="30" w:type="dxa"/>
          <w:bottom w:w="30" w:type="dxa"/>
          <w:right w:w="30" w:type="dxa"/>
        </w:tblCellMar>
        <w:tblLook w:val="04A0"/>
      </w:tblPr>
      <w:tblGrid>
        <w:gridCol w:w="743"/>
        <w:gridCol w:w="1003"/>
        <w:gridCol w:w="1000"/>
        <w:gridCol w:w="858"/>
        <w:gridCol w:w="859"/>
        <w:gridCol w:w="858"/>
        <w:gridCol w:w="1003"/>
        <w:gridCol w:w="858"/>
        <w:gridCol w:w="859"/>
        <w:gridCol w:w="1000"/>
        <w:gridCol w:w="1116"/>
        <w:gridCol w:w="743"/>
        <w:gridCol w:w="687"/>
      </w:tblGrid>
      <w:tr w:rsidR="00722FDC" w:rsidRPr="00521830" w:rsidTr="00722FDC">
        <w:trPr>
          <w:trHeight w:val="652"/>
          <w:tblCellSpacing w:w="0" w:type="dxa"/>
        </w:trPr>
        <w:tc>
          <w:tcPr>
            <w:tcW w:w="74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Α/Α</w:t>
            </w:r>
          </w:p>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ΔΙΑΚΗ-ΡΥΞΗΣ</w:t>
            </w:r>
          </w:p>
        </w:tc>
        <w:tc>
          <w:tcPr>
            <w:tcW w:w="100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ΠΕΡΙΓΡΑ-ΦΗ</w:t>
            </w:r>
          </w:p>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ΔΙΑΚΗ-ΡΥΞΗΣ</w:t>
            </w:r>
          </w:p>
        </w:tc>
        <w:tc>
          <w:tcPr>
            <w:tcW w:w="1000"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ΜΟΝΑΔΑ ΜΕΤΡΗ-ΣΗΣ</w:t>
            </w: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ΠΟΣΟ-ΤΗΤΑ</w:t>
            </w:r>
          </w:p>
        </w:tc>
        <w:tc>
          <w:tcPr>
            <w:tcW w:w="859"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ΠΟΣΟΣ-ΤΟ ΦΠΑ</w:t>
            </w: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ΤΙΜΗ</w:t>
            </w:r>
          </w:p>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 xml:space="preserve">ΜΟΝΑ-ΔΑΣ ΧΩΡΙΣ ΦΠΑ (τιμή </w:t>
            </w:r>
            <w:proofErr w:type="spellStart"/>
            <w:r w:rsidRPr="00B57986">
              <w:rPr>
                <w:rFonts w:ascii="Arial" w:hAnsi="Arial" w:cs="Arial"/>
                <w:b/>
                <w:bCs/>
                <w:color w:val="000000"/>
                <w:sz w:val="16"/>
                <w:szCs w:val="16"/>
                <w:lang w:eastAsia="el-GR"/>
              </w:rPr>
              <w:t>αντιδρα</w:t>
            </w:r>
            <w:proofErr w:type="spellEnd"/>
            <w:r w:rsidRPr="00B57986">
              <w:rPr>
                <w:rFonts w:ascii="Arial" w:hAnsi="Arial" w:cs="Arial"/>
                <w:b/>
                <w:bCs/>
                <w:color w:val="000000"/>
                <w:sz w:val="16"/>
                <w:szCs w:val="16"/>
                <w:lang w:eastAsia="el-GR"/>
              </w:rPr>
              <w:t>-</w:t>
            </w:r>
            <w:proofErr w:type="spellStart"/>
            <w:r w:rsidRPr="00B57986">
              <w:rPr>
                <w:rFonts w:ascii="Arial" w:hAnsi="Arial" w:cs="Arial"/>
                <w:b/>
                <w:bCs/>
                <w:color w:val="000000"/>
                <w:sz w:val="16"/>
                <w:szCs w:val="16"/>
                <w:lang w:eastAsia="el-GR"/>
              </w:rPr>
              <w:t>στηρίου</w:t>
            </w:r>
            <w:proofErr w:type="spellEnd"/>
            <w:r w:rsidRPr="00B57986">
              <w:rPr>
                <w:rFonts w:ascii="Arial" w:hAnsi="Arial" w:cs="Arial"/>
                <w:b/>
                <w:bCs/>
                <w:color w:val="000000"/>
                <w:sz w:val="16"/>
                <w:szCs w:val="16"/>
                <w:lang w:eastAsia="el-GR"/>
              </w:rPr>
              <w:t xml:space="preserve"> μαζί με όλα τα </w:t>
            </w:r>
            <w:proofErr w:type="spellStart"/>
            <w:r w:rsidRPr="00B57986">
              <w:rPr>
                <w:rFonts w:ascii="Arial" w:hAnsi="Arial" w:cs="Arial"/>
                <w:b/>
                <w:bCs/>
                <w:color w:val="000000"/>
                <w:sz w:val="16"/>
                <w:szCs w:val="16"/>
                <w:lang w:eastAsia="el-GR"/>
              </w:rPr>
              <w:t>αναλώ</w:t>
            </w:r>
            <w:proofErr w:type="spellEnd"/>
            <w:r w:rsidRPr="00B57986">
              <w:rPr>
                <w:rFonts w:ascii="Arial" w:hAnsi="Arial" w:cs="Arial"/>
                <w:b/>
                <w:bCs/>
                <w:color w:val="000000"/>
                <w:sz w:val="16"/>
                <w:szCs w:val="16"/>
                <w:lang w:eastAsia="el-GR"/>
              </w:rPr>
              <w:t>-</w:t>
            </w:r>
            <w:proofErr w:type="spellStart"/>
            <w:r w:rsidRPr="00B57986">
              <w:rPr>
                <w:rFonts w:ascii="Arial" w:hAnsi="Arial" w:cs="Arial"/>
                <w:b/>
                <w:bCs/>
                <w:color w:val="000000"/>
                <w:sz w:val="16"/>
                <w:szCs w:val="16"/>
                <w:lang w:eastAsia="el-GR"/>
              </w:rPr>
              <w:t>σιμα</w:t>
            </w:r>
            <w:proofErr w:type="spellEnd"/>
            <w:r w:rsidRPr="00B57986">
              <w:rPr>
                <w:rFonts w:ascii="Arial" w:hAnsi="Arial" w:cs="Arial"/>
                <w:b/>
                <w:bCs/>
                <w:color w:val="000000"/>
                <w:sz w:val="16"/>
                <w:szCs w:val="16"/>
                <w:lang w:eastAsia="el-GR"/>
              </w:rPr>
              <w:t>)</w:t>
            </w:r>
          </w:p>
        </w:tc>
        <w:tc>
          <w:tcPr>
            <w:tcW w:w="100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ΤΙΜΗ</w:t>
            </w:r>
          </w:p>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 xml:space="preserve">ΜΟΝΑΔΑΣ ΜΕ ΦΠΑ (τιμή </w:t>
            </w:r>
            <w:proofErr w:type="spellStart"/>
            <w:r w:rsidRPr="00B57986">
              <w:rPr>
                <w:rFonts w:ascii="Arial" w:hAnsi="Arial" w:cs="Arial"/>
                <w:b/>
                <w:bCs/>
                <w:color w:val="000000"/>
                <w:sz w:val="16"/>
                <w:szCs w:val="16"/>
                <w:lang w:eastAsia="el-GR"/>
              </w:rPr>
              <w:t>αντιδρα</w:t>
            </w:r>
            <w:proofErr w:type="spellEnd"/>
            <w:r w:rsidRPr="00B57986">
              <w:rPr>
                <w:rFonts w:ascii="Arial" w:hAnsi="Arial" w:cs="Arial"/>
                <w:b/>
                <w:bCs/>
                <w:color w:val="000000"/>
                <w:sz w:val="16"/>
                <w:szCs w:val="16"/>
                <w:lang w:eastAsia="el-GR"/>
              </w:rPr>
              <w:t>-</w:t>
            </w:r>
            <w:proofErr w:type="spellStart"/>
            <w:r w:rsidRPr="00B57986">
              <w:rPr>
                <w:rFonts w:ascii="Arial" w:hAnsi="Arial" w:cs="Arial"/>
                <w:b/>
                <w:bCs/>
                <w:color w:val="000000"/>
                <w:sz w:val="16"/>
                <w:szCs w:val="16"/>
                <w:lang w:eastAsia="el-GR"/>
              </w:rPr>
              <w:t>στηρίου</w:t>
            </w:r>
            <w:proofErr w:type="spellEnd"/>
            <w:r w:rsidRPr="00B57986">
              <w:rPr>
                <w:rFonts w:ascii="Arial" w:hAnsi="Arial" w:cs="Arial"/>
                <w:b/>
                <w:bCs/>
                <w:color w:val="000000"/>
                <w:sz w:val="16"/>
                <w:szCs w:val="16"/>
                <w:lang w:eastAsia="el-GR"/>
              </w:rPr>
              <w:t xml:space="preserve"> μαζί με όλα τα αναλώσιμα)</w:t>
            </w: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ΣΥΝΟΛΟ</w:t>
            </w:r>
          </w:p>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ΧΩΡΙΣ ΦΠΑ</w:t>
            </w:r>
          </w:p>
        </w:tc>
        <w:tc>
          <w:tcPr>
            <w:tcW w:w="859"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ΣΥΝΟΛΟ</w:t>
            </w:r>
          </w:p>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ΜΕ ΦΠΑ</w:t>
            </w:r>
          </w:p>
        </w:tc>
        <w:tc>
          <w:tcPr>
            <w:tcW w:w="1000"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ΚΩΔΙΚΟΣ ΕΤΑΙΡΕΙΑΣ</w:t>
            </w:r>
          </w:p>
        </w:tc>
        <w:tc>
          <w:tcPr>
            <w:tcW w:w="1116"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ΠΕΡΙΓΡΑ</w:t>
            </w:r>
            <w:r w:rsidR="00722FDC" w:rsidRPr="00B57986">
              <w:rPr>
                <w:rFonts w:ascii="Arial" w:hAnsi="Arial" w:cs="Arial"/>
                <w:b/>
                <w:bCs/>
                <w:color w:val="000000"/>
                <w:sz w:val="16"/>
                <w:szCs w:val="16"/>
                <w:lang w:eastAsia="el-GR"/>
              </w:rPr>
              <w:t>-</w:t>
            </w:r>
            <w:r w:rsidRPr="00B57986">
              <w:rPr>
                <w:rFonts w:ascii="Arial" w:hAnsi="Arial" w:cs="Arial"/>
                <w:b/>
                <w:bCs/>
                <w:color w:val="000000"/>
                <w:sz w:val="16"/>
                <w:szCs w:val="16"/>
                <w:lang w:eastAsia="el-GR"/>
              </w:rPr>
              <w:t>ΦΗ ΕΤΑΙΡΕΙΑΣ</w:t>
            </w:r>
          </w:p>
        </w:tc>
        <w:tc>
          <w:tcPr>
            <w:tcW w:w="74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ΚΩΔ.</w:t>
            </w:r>
          </w:p>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ΠΑΡΑ</w:t>
            </w:r>
            <w:r w:rsidR="00722FDC" w:rsidRPr="00B57986">
              <w:rPr>
                <w:rFonts w:ascii="Arial" w:hAnsi="Arial" w:cs="Arial"/>
                <w:b/>
                <w:bCs/>
                <w:color w:val="000000"/>
                <w:sz w:val="16"/>
                <w:szCs w:val="16"/>
                <w:lang w:eastAsia="el-GR"/>
              </w:rPr>
              <w:t>-</w:t>
            </w:r>
            <w:r w:rsidRPr="00B57986">
              <w:rPr>
                <w:rFonts w:ascii="Arial" w:hAnsi="Arial" w:cs="Arial"/>
                <w:b/>
                <w:bCs/>
                <w:color w:val="000000"/>
                <w:sz w:val="16"/>
                <w:szCs w:val="16"/>
                <w:lang w:eastAsia="el-GR"/>
              </w:rPr>
              <w:t>ΤΗΡΗ</w:t>
            </w:r>
            <w:r w:rsidR="00722FDC" w:rsidRPr="00B57986">
              <w:rPr>
                <w:rFonts w:ascii="Arial" w:hAnsi="Arial" w:cs="Arial"/>
                <w:b/>
                <w:bCs/>
                <w:color w:val="000000"/>
                <w:sz w:val="16"/>
                <w:szCs w:val="16"/>
                <w:lang w:eastAsia="el-GR"/>
              </w:rPr>
              <w:t>-</w:t>
            </w:r>
            <w:r w:rsidRPr="00B57986">
              <w:rPr>
                <w:rFonts w:ascii="Arial" w:hAnsi="Arial" w:cs="Arial"/>
                <w:b/>
                <w:bCs/>
                <w:color w:val="000000"/>
                <w:sz w:val="16"/>
                <w:szCs w:val="16"/>
                <w:lang w:eastAsia="el-GR"/>
              </w:rPr>
              <w:t>ΤΗΡΙΟΥ</w:t>
            </w:r>
          </w:p>
        </w:tc>
        <w:tc>
          <w:tcPr>
            <w:tcW w:w="68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ΤΙΜΗ</w:t>
            </w:r>
          </w:p>
          <w:p w:rsidR="00521830" w:rsidRPr="00B57986" w:rsidRDefault="00521830" w:rsidP="00722FDC">
            <w:pPr>
              <w:suppressAutoHyphens w:val="0"/>
              <w:spacing w:before="100" w:beforeAutospacing="1"/>
              <w:jc w:val="center"/>
              <w:rPr>
                <w:rFonts w:ascii="Arial" w:hAnsi="Arial" w:cs="Arial"/>
                <w:color w:val="000000"/>
                <w:sz w:val="16"/>
                <w:szCs w:val="16"/>
                <w:lang w:eastAsia="el-GR"/>
              </w:rPr>
            </w:pPr>
            <w:r w:rsidRPr="00B57986">
              <w:rPr>
                <w:rFonts w:ascii="Arial" w:hAnsi="Arial" w:cs="Arial"/>
                <w:b/>
                <w:bCs/>
                <w:color w:val="000000"/>
                <w:sz w:val="16"/>
                <w:szCs w:val="16"/>
                <w:lang w:eastAsia="el-GR"/>
              </w:rPr>
              <w:t>ΠΑΡΑ</w:t>
            </w:r>
            <w:r w:rsidR="00722FDC" w:rsidRPr="00B57986">
              <w:rPr>
                <w:rFonts w:ascii="Arial" w:hAnsi="Arial" w:cs="Arial"/>
                <w:b/>
                <w:bCs/>
                <w:color w:val="000000"/>
                <w:sz w:val="16"/>
                <w:szCs w:val="16"/>
                <w:lang w:eastAsia="el-GR"/>
              </w:rPr>
              <w:t>-</w:t>
            </w:r>
            <w:r w:rsidRPr="00B57986">
              <w:rPr>
                <w:rFonts w:ascii="Arial" w:hAnsi="Arial" w:cs="Arial"/>
                <w:b/>
                <w:bCs/>
                <w:color w:val="000000"/>
                <w:sz w:val="16"/>
                <w:szCs w:val="16"/>
                <w:lang w:eastAsia="el-GR"/>
              </w:rPr>
              <w:t>ΤΗΡΗΤΗΡΙΟΥ</w:t>
            </w:r>
          </w:p>
        </w:tc>
      </w:tr>
      <w:tr w:rsidR="00722FDC" w:rsidRPr="00521830" w:rsidTr="00722FDC">
        <w:trPr>
          <w:trHeight w:val="667"/>
          <w:tblCellSpacing w:w="0" w:type="dxa"/>
        </w:trPr>
        <w:tc>
          <w:tcPr>
            <w:tcW w:w="74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100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1000"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p>
        </w:tc>
        <w:tc>
          <w:tcPr>
            <w:tcW w:w="859"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45B4D" w:rsidP="00521830">
            <w:pPr>
              <w:suppressAutoHyphens w:val="0"/>
              <w:spacing w:before="100" w:beforeAutospacing="1"/>
              <w:jc w:val="both"/>
              <w:rPr>
                <w:rFonts w:ascii="Arial" w:hAnsi="Arial" w:cs="Arial"/>
                <w:color w:val="000000"/>
                <w:sz w:val="18"/>
                <w:szCs w:val="18"/>
                <w:lang w:eastAsia="el-GR"/>
              </w:rPr>
            </w:pPr>
            <w:r>
              <w:rPr>
                <w:rFonts w:ascii="Arial" w:hAnsi="Arial" w:cs="Arial"/>
                <w:color w:val="000000"/>
                <w:sz w:val="18"/>
                <w:szCs w:val="18"/>
                <w:lang w:eastAsia="el-GR"/>
              </w:rPr>
              <w:t>………….</w:t>
            </w:r>
          </w:p>
        </w:tc>
        <w:tc>
          <w:tcPr>
            <w:tcW w:w="100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859"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1000"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1116"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74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ind w:left="142"/>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c>
          <w:tcPr>
            <w:tcW w:w="68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521830" w:rsidRPr="00521830" w:rsidRDefault="00521830" w:rsidP="00722FDC">
            <w:pPr>
              <w:suppressAutoHyphens w:val="0"/>
              <w:spacing w:before="100" w:beforeAutospacing="1"/>
              <w:ind w:left="142" w:right="1134"/>
              <w:jc w:val="both"/>
              <w:rPr>
                <w:rFonts w:ascii="Arial" w:hAnsi="Arial" w:cs="Arial"/>
                <w:color w:val="000000"/>
                <w:sz w:val="18"/>
                <w:szCs w:val="18"/>
                <w:lang w:eastAsia="el-GR"/>
              </w:rPr>
            </w:pPr>
            <w:r w:rsidRPr="00521830">
              <w:rPr>
                <w:rFonts w:ascii="Arial" w:hAnsi="Arial" w:cs="Arial"/>
                <w:color w:val="000000"/>
                <w:sz w:val="18"/>
                <w:szCs w:val="18"/>
                <w:lang w:eastAsia="el-GR"/>
              </w:rPr>
              <w:t>…………</w:t>
            </w:r>
          </w:p>
        </w:tc>
      </w:tr>
      <w:tr w:rsidR="00722FDC" w:rsidRPr="00521830" w:rsidTr="00722FDC">
        <w:trPr>
          <w:trHeight w:val="652"/>
          <w:tblCellSpacing w:w="0" w:type="dxa"/>
        </w:trPr>
        <w:tc>
          <w:tcPr>
            <w:tcW w:w="74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100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1000"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859"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100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858"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859"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1000"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1116"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jc w:val="both"/>
              <w:rPr>
                <w:rFonts w:ascii="Arial" w:hAnsi="Arial" w:cs="Arial"/>
                <w:color w:val="000000"/>
                <w:sz w:val="18"/>
                <w:szCs w:val="18"/>
                <w:lang w:val="en-US" w:eastAsia="el-GR"/>
              </w:rPr>
            </w:pPr>
          </w:p>
        </w:tc>
        <w:tc>
          <w:tcPr>
            <w:tcW w:w="743"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rsidR="00521830" w:rsidRPr="00521830" w:rsidRDefault="00521830" w:rsidP="00521830">
            <w:pPr>
              <w:suppressAutoHyphens w:val="0"/>
              <w:spacing w:before="100" w:beforeAutospacing="1"/>
              <w:ind w:left="142"/>
              <w:jc w:val="both"/>
              <w:rPr>
                <w:rFonts w:ascii="Arial" w:hAnsi="Arial" w:cs="Arial"/>
                <w:color w:val="000000"/>
                <w:sz w:val="18"/>
                <w:szCs w:val="18"/>
                <w:lang w:val="en-US" w:eastAsia="el-GR"/>
              </w:rPr>
            </w:pPr>
          </w:p>
        </w:tc>
        <w:tc>
          <w:tcPr>
            <w:tcW w:w="68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521830" w:rsidRPr="00521830" w:rsidRDefault="00521830" w:rsidP="00521830">
            <w:pPr>
              <w:suppressAutoHyphens w:val="0"/>
              <w:spacing w:before="100" w:beforeAutospacing="1"/>
              <w:ind w:left="142"/>
              <w:jc w:val="both"/>
              <w:rPr>
                <w:rFonts w:ascii="Arial" w:hAnsi="Arial" w:cs="Arial"/>
                <w:color w:val="000000"/>
                <w:sz w:val="18"/>
                <w:szCs w:val="18"/>
                <w:lang w:val="en-US" w:eastAsia="el-GR"/>
              </w:rPr>
            </w:pPr>
          </w:p>
        </w:tc>
      </w:tr>
    </w:tbl>
    <w:p w:rsidR="00521830" w:rsidRDefault="00521830" w:rsidP="008277DA">
      <w:pPr>
        <w:spacing w:line="360" w:lineRule="auto"/>
        <w:jc w:val="center"/>
        <w:rPr>
          <w:rFonts w:ascii="Arial" w:hAnsi="Arial" w:cs="Arial"/>
          <w:sz w:val="18"/>
          <w:szCs w:val="18"/>
          <w:lang w:val="en-US"/>
        </w:rPr>
      </w:pPr>
    </w:p>
    <w:p w:rsidR="00B57986" w:rsidRPr="00B57986" w:rsidRDefault="00B57986" w:rsidP="008277DA">
      <w:pPr>
        <w:spacing w:line="360" w:lineRule="auto"/>
        <w:jc w:val="center"/>
        <w:rPr>
          <w:rFonts w:ascii="Arial" w:hAnsi="Arial" w:cs="Arial"/>
          <w:sz w:val="18"/>
          <w:szCs w:val="18"/>
          <w:lang w:val="en-US"/>
        </w:rPr>
      </w:pPr>
    </w:p>
    <w:p w:rsidR="00342BC0" w:rsidRPr="00342BC0" w:rsidRDefault="00342BC0" w:rsidP="00342BC0">
      <w:pPr>
        <w:suppressAutoHyphens w:val="0"/>
        <w:spacing w:before="100" w:beforeAutospacing="1"/>
        <w:ind w:right="-159"/>
        <w:jc w:val="center"/>
        <w:rPr>
          <w:rFonts w:ascii="Arial" w:hAnsi="Arial" w:cs="Arial"/>
          <w:color w:val="000000"/>
          <w:sz w:val="18"/>
          <w:szCs w:val="18"/>
          <w:lang w:eastAsia="el-GR"/>
        </w:rPr>
      </w:pPr>
      <w:r w:rsidRPr="00342BC0">
        <w:rPr>
          <w:rFonts w:ascii="Arial" w:hAnsi="Arial" w:cs="Arial"/>
          <w:b/>
          <w:bCs/>
          <w:color w:val="000000"/>
          <w:sz w:val="18"/>
          <w:szCs w:val="18"/>
          <w:lang w:eastAsia="el-GR"/>
        </w:rPr>
        <w:t>ΠΑΡΑΡΤΗΜΑ Β’</w:t>
      </w:r>
    </w:p>
    <w:p w:rsidR="00FF16E7" w:rsidRPr="00B57986" w:rsidRDefault="00342BC0" w:rsidP="00B57986">
      <w:pPr>
        <w:suppressAutoHyphens w:val="0"/>
        <w:spacing w:before="100" w:beforeAutospacing="1" w:line="360" w:lineRule="auto"/>
        <w:jc w:val="center"/>
        <w:rPr>
          <w:rFonts w:ascii="Arial" w:hAnsi="Arial" w:cs="Arial"/>
          <w:b/>
          <w:bCs/>
          <w:color w:val="000000"/>
          <w:sz w:val="18"/>
          <w:szCs w:val="18"/>
          <w:lang w:val="en-US" w:eastAsia="el-GR"/>
        </w:rPr>
      </w:pPr>
      <w:r w:rsidRPr="00342BC0">
        <w:rPr>
          <w:rFonts w:ascii="Arial" w:hAnsi="Arial" w:cs="Arial"/>
          <w:b/>
          <w:bCs/>
          <w:color w:val="000000"/>
          <w:sz w:val="18"/>
          <w:szCs w:val="18"/>
          <w:lang w:eastAsia="el-GR"/>
        </w:rPr>
        <w:t>ΥΠΟΔΕΙΓΜΑ ΠΙΝΑΚΑ ΣΥΜΜΟΡΦΩΣΗΣ</w:t>
      </w:r>
    </w:p>
    <w:tbl>
      <w:tblPr>
        <w:tblW w:w="10635" w:type="dxa"/>
        <w:tblCellSpacing w:w="0" w:type="dxa"/>
        <w:tblCellMar>
          <w:top w:w="105" w:type="dxa"/>
          <w:left w:w="105" w:type="dxa"/>
          <w:bottom w:w="105" w:type="dxa"/>
          <w:right w:w="105" w:type="dxa"/>
        </w:tblCellMar>
        <w:tblLook w:val="04A0"/>
      </w:tblPr>
      <w:tblGrid>
        <w:gridCol w:w="703"/>
        <w:gridCol w:w="2799"/>
        <w:gridCol w:w="1807"/>
        <w:gridCol w:w="2495"/>
        <w:gridCol w:w="2831"/>
      </w:tblGrid>
      <w:tr w:rsidR="00342BC0" w:rsidRPr="00342BC0" w:rsidTr="00342BC0">
        <w:trPr>
          <w:tblCellSpacing w:w="0" w:type="dxa"/>
        </w:trPr>
        <w:tc>
          <w:tcPr>
            <w:tcW w:w="703"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4606" w:type="dxa"/>
            <w:gridSpan w:val="2"/>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r w:rsidRPr="00342BC0">
              <w:rPr>
                <w:rFonts w:ascii="Arial" w:hAnsi="Arial" w:cs="Arial"/>
                <w:b/>
                <w:bCs/>
                <w:color w:val="000000"/>
                <w:sz w:val="18"/>
                <w:szCs w:val="18"/>
                <w:lang w:eastAsia="el-GR"/>
              </w:rPr>
              <w:t>ΠΡΟΔΙΑΓΡΑΦΕΣ</w:t>
            </w:r>
          </w:p>
        </w:tc>
        <w:tc>
          <w:tcPr>
            <w:tcW w:w="532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r w:rsidRPr="00342BC0">
              <w:rPr>
                <w:rFonts w:ascii="Arial" w:hAnsi="Arial" w:cs="Arial"/>
                <w:b/>
                <w:bCs/>
                <w:color w:val="000000"/>
                <w:sz w:val="18"/>
                <w:szCs w:val="18"/>
                <w:lang w:eastAsia="el-GR"/>
              </w:rPr>
              <w:t>ΣΤΟΙΧΕΙΑ ΠΡΟΣΦΟΡΑΣ</w:t>
            </w:r>
          </w:p>
        </w:tc>
      </w:tr>
      <w:tr w:rsidR="00342BC0" w:rsidRPr="00342BC0" w:rsidTr="00342BC0">
        <w:trPr>
          <w:tblCellSpacing w:w="0" w:type="dxa"/>
        </w:trPr>
        <w:tc>
          <w:tcPr>
            <w:tcW w:w="703"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342BC0" w:rsidRPr="00342BC0" w:rsidRDefault="00342BC0" w:rsidP="00342BC0">
            <w:pPr>
              <w:suppressAutoHyphens w:val="0"/>
              <w:spacing w:before="100" w:beforeAutospacing="1"/>
              <w:jc w:val="both"/>
              <w:rPr>
                <w:rFonts w:ascii="Arial" w:hAnsi="Arial" w:cs="Arial"/>
                <w:color w:val="000000"/>
                <w:sz w:val="18"/>
                <w:szCs w:val="18"/>
                <w:lang w:eastAsia="el-GR"/>
              </w:rPr>
            </w:pPr>
            <w:r w:rsidRPr="00342BC0">
              <w:rPr>
                <w:rFonts w:ascii="Arial" w:hAnsi="Arial" w:cs="Arial"/>
                <w:b/>
                <w:bCs/>
                <w:color w:val="000000"/>
                <w:sz w:val="18"/>
                <w:szCs w:val="18"/>
                <w:lang w:eastAsia="el-GR"/>
              </w:rPr>
              <w:t>Α/Α</w:t>
            </w:r>
          </w:p>
        </w:tc>
        <w:tc>
          <w:tcPr>
            <w:tcW w:w="2799"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342BC0" w:rsidRPr="00342BC0" w:rsidRDefault="00342BC0" w:rsidP="00342BC0">
            <w:pPr>
              <w:suppressAutoHyphens w:val="0"/>
              <w:spacing w:before="100" w:beforeAutospacing="1"/>
              <w:jc w:val="both"/>
              <w:rPr>
                <w:rFonts w:ascii="Arial" w:hAnsi="Arial" w:cs="Arial"/>
                <w:color w:val="000000"/>
                <w:sz w:val="18"/>
                <w:szCs w:val="18"/>
                <w:lang w:eastAsia="el-GR"/>
              </w:rPr>
            </w:pPr>
            <w:r w:rsidRPr="00342BC0">
              <w:rPr>
                <w:rFonts w:ascii="Arial" w:hAnsi="Arial" w:cs="Arial"/>
                <w:b/>
                <w:bCs/>
                <w:color w:val="000000"/>
                <w:sz w:val="18"/>
                <w:szCs w:val="18"/>
                <w:lang w:eastAsia="el-GR"/>
              </w:rPr>
              <w:t>ΠΕΡΙΓΡΑΦΗ ΠΡΟΔΙΑΓΡΑΦΗΣ</w:t>
            </w:r>
          </w:p>
        </w:tc>
        <w:tc>
          <w:tcPr>
            <w:tcW w:w="1807"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342BC0" w:rsidRPr="00342BC0" w:rsidRDefault="00342BC0" w:rsidP="00342BC0">
            <w:pPr>
              <w:suppressAutoHyphens w:val="0"/>
              <w:spacing w:before="100" w:beforeAutospacing="1"/>
              <w:jc w:val="both"/>
              <w:rPr>
                <w:rFonts w:ascii="Arial" w:hAnsi="Arial" w:cs="Arial"/>
                <w:color w:val="000000"/>
                <w:sz w:val="18"/>
                <w:szCs w:val="18"/>
                <w:lang w:eastAsia="el-GR"/>
              </w:rPr>
            </w:pPr>
            <w:r w:rsidRPr="00342BC0">
              <w:rPr>
                <w:rFonts w:ascii="Arial" w:hAnsi="Arial" w:cs="Arial"/>
                <w:b/>
                <w:bCs/>
                <w:color w:val="000000"/>
                <w:sz w:val="18"/>
                <w:szCs w:val="18"/>
                <w:lang w:eastAsia="el-GR"/>
              </w:rPr>
              <w:t>ΑΠΑΙΤΗΣΗ</w:t>
            </w:r>
          </w:p>
        </w:tc>
        <w:tc>
          <w:tcPr>
            <w:tcW w:w="249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342BC0" w:rsidRPr="00342BC0" w:rsidRDefault="00342BC0" w:rsidP="00342BC0">
            <w:pPr>
              <w:suppressAutoHyphens w:val="0"/>
              <w:spacing w:before="100" w:beforeAutospacing="1"/>
              <w:jc w:val="both"/>
              <w:rPr>
                <w:rFonts w:ascii="Arial" w:hAnsi="Arial" w:cs="Arial"/>
                <w:color w:val="000000"/>
                <w:sz w:val="18"/>
                <w:szCs w:val="18"/>
                <w:lang w:eastAsia="el-GR"/>
              </w:rPr>
            </w:pPr>
            <w:r w:rsidRPr="00342BC0">
              <w:rPr>
                <w:rFonts w:ascii="Arial" w:hAnsi="Arial" w:cs="Arial"/>
                <w:b/>
                <w:bCs/>
                <w:color w:val="000000"/>
                <w:sz w:val="18"/>
                <w:szCs w:val="18"/>
                <w:lang w:eastAsia="el-GR"/>
              </w:rPr>
              <w:t>ΑΠΑΝΤΗΣΗ</w:t>
            </w:r>
          </w:p>
        </w:tc>
        <w:tc>
          <w:tcPr>
            <w:tcW w:w="28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42BC0" w:rsidRPr="00342BC0" w:rsidRDefault="00342BC0" w:rsidP="00342BC0">
            <w:pPr>
              <w:suppressAutoHyphens w:val="0"/>
              <w:spacing w:before="100" w:beforeAutospacing="1"/>
              <w:jc w:val="both"/>
              <w:rPr>
                <w:rFonts w:ascii="Arial" w:hAnsi="Arial" w:cs="Arial"/>
                <w:color w:val="000000"/>
                <w:sz w:val="18"/>
                <w:szCs w:val="18"/>
                <w:lang w:eastAsia="el-GR"/>
              </w:rPr>
            </w:pPr>
            <w:r w:rsidRPr="00342BC0">
              <w:rPr>
                <w:rFonts w:ascii="Arial" w:hAnsi="Arial" w:cs="Arial"/>
                <w:b/>
                <w:bCs/>
                <w:color w:val="000000"/>
                <w:sz w:val="18"/>
                <w:szCs w:val="18"/>
                <w:lang w:eastAsia="el-GR"/>
              </w:rPr>
              <w:t>ΠΑΡΑΠΟΜΠΗ</w:t>
            </w:r>
          </w:p>
        </w:tc>
      </w:tr>
      <w:tr w:rsidR="00342BC0" w:rsidRPr="00342BC0" w:rsidTr="00342BC0">
        <w:trPr>
          <w:tblCellSpacing w:w="0" w:type="dxa"/>
        </w:trPr>
        <w:tc>
          <w:tcPr>
            <w:tcW w:w="703"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2799"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1807"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jc w:val="both"/>
              <w:rPr>
                <w:rFonts w:ascii="Arial" w:hAnsi="Arial" w:cs="Arial"/>
                <w:color w:val="000000"/>
                <w:sz w:val="18"/>
                <w:szCs w:val="18"/>
                <w:lang w:eastAsia="el-GR"/>
              </w:rPr>
            </w:pPr>
            <w:r w:rsidRPr="00342BC0">
              <w:rPr>
                <w:rFonts w:ascii="Arial" w:hAnsi="Arial" w:cs="Arial"/>
                <w:b/>
                <w:bCs/>
                <w:color w:val="000000"/>
                <w:sz w:val="18"/>
                <w:szCs w:val="18"/>
                <w:lang w:eastAsia="el-GR"/>
              </w:rPr>
              <w:t>ΝΑΙ</w:t>
            </w:r>
          </w:p>
        </w:tc>
        <w:tc>
          <w:tcPr>
            <w:tcW w:w="249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28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r>
      <w:tr w:rsidR="00342BC0" w:rsidRPr="00342BC0" w:rsidTr="00342BC0">
        <w:trPr>
          <w:tblCellSpacing w:w="0" w:type="dxa"/>
        </w:trPr>
        <w:tc>
          <w:tcPr>
            <w:tcW w:w="703"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2799"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1807"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jc w:val="both"/>
              <w:rPr>
                <w:rFonts w:ascii="Arial" w:hAnsi="Arial" w:cs="Arial"/>
                <w:color w:val="000000"/>
                <w:sz w:val="18"/>
                <w:szCs w:val="18"/>
                <w:lang w:eastAsia="el-GR"/>
              </w:rPr>
            </w:pPr>
            <w:r w:rsidRPr="00342BC0">
              <w:rPr>
                <w:rFonts w:ascii="Arial" w:hAnsi="Arial" w:cs="Arial"/>
                <w:b/>
                <w:bCs/>
                <w:color w:val="000000"/>
                <w:sz w:val="18"/>
                <w:szCs w:val="18"/>
                <w:lang w:eastAsia="el-GR"/>
              </w:rPr>
              <w:t>ΝΑΙ</w:t>
            </w:r>
          </w:p>
        </w:tc>
        <w:tc>
          <w:tcPr>
            <w:tcW w:w="249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28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r>
      <w:tr w:rsidR="00342BC0" w:rsidRPr="00342BC0" w:rsidTr="00342BC0">
        <w:trPr>
          <w:tblCellSpacing w:w="0" w:type="dxa"/>
        </w:trPr>
        <w:tc>
          <w:tcPr>
            <w:tcW w:w="703"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2799"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1807"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jc w:val="both"/>
              <w:rPr>
                <w:rFonts w:ascii="Arial" w:hAnsi="Arial" w:cs="Arial"/>
                <w:color w:val="000000"/>
                <w:sz w:val="18"/>
                <w:szCs w:val="18"/>
                <w:lang w:eastAsia="el-GR"/>
              </w:rPr>
            </w:pPr>
            <w:r w:rsidRPr="00342BC0">
              <w:rPr>
                <w:rFonts w:ascii="Arial" w:hAnsi="Arial" w:cs="Arial"/>
                <w:b/>
                <w:bCs/>
                <w:color w:val="000000"/>
                <w:sz w:val="18"/>
                <w:szCs w:val="18"/>
                <w:lang w:eastAsia="el-GR"/>
              </w:rPr>
              <w:t>ΝΑΙ</w:t>
            </w:r>
          </w:p>
        </w:tc>
        <w:tc>
          <w:tcPr>
            <w:tcW w:w="249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c>
          <w:tcPr>
            <w:tcW w:w="28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42BC0" w:rsidRPr="00342BC0" w:rsidRDefault="00342BC0" w:rsidP="00342BC0">
            <w:pPr>
              <w:suppressAutoHyphens w:val="0"/>
              <w:spacing w:before="100" w:beforeAutospacing="1"/>
              <w:ind w:left="902"/>
              <w:jc w:val="both"/>
              <w:rPr>
                <w:rFonts w:ascii="Arial" w:hAnsi="Arial" w:cs="Arial"/>
                <w:color w:val="000000"/>
                <w:sz w:val="18"/>
                <w:szCs w:val="18"/>
                <w:lang w:eastAsia="el-GR"/>
              </w:rPr>
            </w:pPr>
          </w:p>
        </w:tc>
      </w:tr>
    </w:tbl>
    <w:p w:rsidR="00342BC0" w:rsidRPr="00342BC0" w:rsidRDefault="00342BC0" w:rsidP="00342BC0">
      <w:pPr>
        <w:suppressAutoHyphens w:val="0"/>
        <w:spacing w:before="100" w:beforeAutospacing="1" w:line="360" w:lineRule="auto"/>
        <w:jc w:val="both"/>
        <w:rPr>
          <w:rFonts w:ascii="Arial" w:hAnsi="Arial" w:cs="Arial"/>
          <w:color w:val="000000"/>
          <w:sz w:val="18"/>
          <w:szCs w:val="18"/>
          <w:lang w:eastAsia="el-GR"/>
        </w:rPr>
      </w:pPr>
      <w:r w:rsidRPr="00342BC0">
        <w:rPr>
          <w:rFonts w:ascii="Arial" w:hAnsi="Arial" w:cs="Arial"/>
          <w:color w:val="000000"/>
          <w:sz w:val="18"/>
          <w:szCs w:val="18"/>
          <w:lang w:eastAsia="el-GR"/>
        </w:rPr>
        <w:t>Υποβάλλονται με την Τεχνική Προσφορά από τον συμμετέχοντα στο διαγωνισμό, συμπληρωμένοι σύμφωνα με τις παρακάτω επεξηγήσεις και οδηγίες τις οποίες ο υποψήφιος είναι υποχρεωμένος να ακολουθήσει:</w:t>
      </w:r>
    </w:p>
    <w:p w:rsidR="00342BC0" w:rsidRPr="00342BC0" w:rsidRDefault="00342BC0" w:rsidP="00342BC0">
      <w:pPr>
        <w:suppressAutoHyphens w:val="0"/>
        <w:spacing w:before="100" w:beforeAutospacing="1" w:line="360" w:lineRule="auto"/>
        <w:ind w:firstLine="720"/>
        <w:jc w:val="both"/>
        <w:rPr>
          <w:rFonts w:ascii="Arial" w:hAnsi="Arial" w:cs="Arial"/>
          <w:color w:val="000000"/>
          <w:sz w:val="18"/>
          <w:szCs w:val="18"/>
          <w:lang w:eastAsia="el-GR"/>
        </w:rPr>
      </w:pPr>
      <w:r w:rsidRPr="00342BC0">
        <w:rPr>
          <w:rFonts w:ascii="Arial" w:hAnsi="Arial" w:cs="Arial"/>
          <w:b/>
          <w:bCs/>
          <w:color w:val="000000"/>
          <w:sz w:val="18"/>
          <w:szCs w:val="18"/>
          <w:lang w:eastAsia="el-GR"/>
        </w:rPr>
        <w:t>1.</w:t>
      </w:r>
      <w:r w:rsidRPr="00342BC0">
        <w:rPr>
          <w:rFonts w:ascii="Arial" w:hAnsi="Arial" w:cs="Arial"/>
          <w:color w:val="000000"/>
          <w:sz w:val="18"/>
          <w:szCs w:val="18"/>
          <w:lang w:eastAsia="el-GR"/>
        </w:rPr>
        <w:t xml:space="preserve"> Στη Στήλη «ΠΕΡΙΓΡΑΦΗ ΠΡΟΔΙΑΓΡΑΦΗΣ» περιγράφονται αναλυτικά οι αντίστοιχοι τεχνικοί όροι, υποχρεώσεις ή επεξηγήσεις για τα οποία θα πρέπει να δοθούν αντίστοιχες απαντήσεις.</w:t>
      </w:r>
    </w:p>
    <w:p w:rsidR="00342BC0" w:rsidRPr="00342BC0" w:rsidRDefault="00342BC0" w:rsidP="00342BC0">
      <w:pPr>
        <w:suppressAutoHyphens w:val="0"/>
        <w:spacing w:before="100" w:beforeAutospacing="1" w:line="360" w:lineRule="auto"/>
        <w:ind w:firstLine="720"/>
        <w:jc w:val="both"/>
        <w:rPr>
          <w:rFonts w:ascii="Arial" w:hAnsi="Arial" w:cs="Arial"/>
          <w:color w:val="000000"/>
          <w:sz w:val="18"/>
          <w:szCs w:val="18"/>
          <w:lang w:eastAsia="el-GR"/>
        </w:rPr>
      </w:pPr>
      <w:r w:rsidRPr="00342BC0">
        <w:rPr>
          <w:rFonts w:ascii="Arial" w:hAnsi="Arial" w:cs="Arial"/>
          <w:b/>
          <w:bCs/>
          <w:color w:val="000000"/>
          <w:sz w:val="18"/>
          <w:szCs w:val="18"/>
          <w:lang w:eastAsia="el-GR"/>
        </w:rPr>
        <w:t>2.</w:t>
      </w:r>
      <w:r w:rsidRPr="00342BC0">
        <w:rPr>
          <w:rFonts w:ascii="Arial" w:hAnsi="Arial" w:cs="Arial"/>
          <w:color w:val="000000"/>
          <w:sz w:val="18"/>
          <w:szCs w:val="18"/>
          <w:lang w:eastAsia="el-GR"/>
        </w:rPr>
        <w:t xml:space="preserve"> Αν στη στήλη «ΑΠΑΙΤΗΣΗ» έχει συμπληρωθεί η λέξη «ΝΑΙ» σημαίνει ότι η αντίστοιχη προδιαγραφή είναι υποχρεωτική για τον υποψήφιο Ανάδοχο. Εάν συμπληρωθεί ένας αριθμός που σημαίνει υποχρεωτικό αριθμητικό μέγεθος της προδιαγραφής, απαιτείται συμμόρφωση προς αυτόν, θεωρούμενο ως απαράβατο όρο σύμφωνα με την παρούσα. Προσφορές που αποκλίνουν από απαράβατους όρους, απορρίπτονται ως απαράδεκτες.</w:t>
      </w:r>
    </w:p>
    <w:p w:rsidR="00342BC0" w:rsidRPr="00342BC0" w:rsidRDefault="00342BC0" w:rsidP="00342BC0">
      <w:pPr>
        <w:suppressAutoHyphens w:val="0"/>
        <w:spacing w:before="100" w:beforeAutospacing="1" w:line="360" w:lineRule="auto"/>
        <w:ind w:firstLine="720"/>
        <w:jc w:val="both"/>
        <w:rPr>
          <w:rFonts w:ascii="Arial" w:hAnsi="Arial" w:cs="Arial"/>
          <w:color w:val="000000"/>
          <w:sz w:val="18"/>
          <w:szCs w:val="18"/>
          <w:lang w:eastAsia="el-GR"/>
        </w:rPr>
      </w:pPr>
      <w:r w:rsidRPr="00342BC0">
        <w:rPr>
          <w:rFonts w:ascii="Arial" w:hAnsi="Arial" w:cs="Arial"/>
          <w:b/>
          <w:bCs/>
          <w:color w:val="000000"/>
          <w:sz w:val="18"/>
          <w:szCs w:val="18"/>
          <w:lang w:eastAsia="el-GR"/>
        </w:rPr>
        <w:t>3.</w:t>
      </w:r>
      <w:r w:rsidRPr="00342BC0">
        <w:rPr>
          <w:rFonts w:ascii="Arial" w:hAnsi="Arial" w:cs="Arial"/>
          <w:color w:val="000000"/>
          <w:sz w:val="18"/>
          <w:szCs w:val="18"/>
          <w:lang w:eastAsia="el-GR"/>
        </w:rPr>
        <w:t xml:space="preserve"> Στη στήλη «ΑΠΑΝΤΗΣΗ ΥΠΟΨΗΦΙΟΥ» σημειώνεται η απάντηση του υποψηφίου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p w:rsidR="00342BC0" w:rsidRPr="00342BC0" w:rsidRDefault="00342BC0" w:rsidP="00342BC0">
      <w:pPr>
        <w:suppressAutoHyphens w:val="0"/>
        <w:spacing w:before="100" w:beforeAutospacing="1" w:line="360" w:lineRule="auto"/>
        <w:ind w:firstLine="720"/>
        <w:jc w:val="both"/>
        <w:rPr>
          <w:rFonts w:ascii="Arial" w:hAnsi="Arial" w:cs="Arial"/>
          <w:color w:val="000000"/>
          <w:sz w:val="18"/>
          <w:szCs w:val="18"/>
          <w:lang w:eastAsia="el-GR"/>
        </w:rPr>
      </w:pPr>
      <w:r w:rsidRPr="00342BC0">
        <w:rPr>
          <w:rFonts w:ascii="Arial" w:hAnsi="Arial" w:cs="Arial"/>
          <w:b/>
          <w:bCs/>
          <w:color w:val="000000"/>
          <w:sz w:val="18"/>
          <w:szCs w:val="18"/>
          <w:lang w:eastAsia="el-GR"/>
        </w:rPr>
        <w:lastRenderedPageBreak/>
        <w:t>4.</w:t>
      </w:r>
      <w:r w:rsidRPr="00342BC0">
        <w:rPr>
          <w:rFonts w:ascii="Arial" w:hAnsi="Arial" w:cs="Arial"/>
          <w:color w:val="000000"/>
          <w:sz w:val="18"/>
          <w:szCs w:val="18"/>
          <w:lang w:eastAsia="el-GR"/>
        </w:rPr>
        <w:t xml:space="preserve"> Στη στήλη «ΠΑΡΑΠΟΜΠΗ» θα καταγραφεί η σαφής παραπομπή σε ενότητα της τεχνικής προσφοράς η οποία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της ενότητας καταγράφεται αναλυτικός πίνακας των περιεχόμενων της.</w:t>
      </w:r>
    </w:p>
    <w:p w:rsidR="00342BC0" w:rsidRPr="00342BC0" w:rsidRDefault="00342BC0" w:rsidP="00342BC0">
      <w:pPr>
        <w:suppressAutoHyphens w:val="0"/>
        <w:spacing w:before="100" w:beforeAutospacing="1" w:line="360" w:lineRule="auto"/>
        <w:jc w:val="both"/>
        <w:rPr>
          <w:rFonts w:ascii="Arial" w:hAnsi="Arial" w:cs="Arial"/>
          <w:color w:val="000000"/>
          <w:sz w:val="18"/>
          <w:szCs w:val="18"/>
          <w:lang w:eastAsia="el-GR"/>
        </w:rPr>
      </w:pPr>
      <w:r w:rsidRPr="00342BC0">
        <w:rPr>
          <w:rFonts w:ascii="Arial" w:hAnsi="Arial" w:cs="Arial"/>
          <w:b/>
          <w:bCs/>
          <w:color w:val="000000"/>
          <w:sz w:val="18"/>
          <w:szCs w:val="18"/>
          <w:lang w:eastAsia="el-GR"/>
        </w:rPr>
        <w:t>5.</w:t>
      </w:r>
      <w:r w:rsidRPr="00342BC0">
        <w:rPr>
          <w:rFonts w:ascii="Arial" w:hAnsi="Arial" w:cs="Arial"/>
          <w:color w:val="000000"/>
          <w:sz w:val="18"/>
          <w:szCs w:val="18"/>
          <w:lang w:eastAsia="el-GR"/>
        </w:rPr>
        <w:t xml:space="preserve"> 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w:t>
      </w:r>
      <w:proofErr w:type="spellStart"/>
      <w:r w:rsidRPr="00342BC0">
        <w:rPr>
          <w:rFonts w:ascii="Arial" w:hAnsi="Arial" w:cs="Arial"/>
          <w:color w:val="000000"/>
          <w:sz w:val="18"/>
          <w:szCs w:val="18"/>
          <w:lang w:eastAsia="el-GR"/>
        </w:rPr>
        <w:t>κ.λ.π</w:t>
      </w:r>
      <w:proofErr w:type="spellEnd"/>
      <w:r w:rsidRPr="00342BC0">
        <w:rPr>
          <w:rFonts w:ascii="Arial" w:hAnsi="Arial" w:cs="Arial"/>
          <w:color w:val="000000"/>
          <w:sz w:val="18"/>
          <w:szCs w:val="18"/>
          <w:lang w:eastAsia="el-GR"/>
        </w:rPr>
        <w:t xml:space="preserve">.).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w:t>
      </w:r>
      <w:proofErr w:type="spellStart"/>
      <w:r w:rsidRPr="00342BC0">
        <w:rPr>
          <w:rFonts w:ascii="Arial" w:hAnsi="Arial" w:cs="Arial"/>
          <w:color w:val="000000"/>
          <w:sz w:val="18"/>
          <w:szCs w:val="18"/>
          <w:lang w:eastAsia="el-GR"/>
        </w:rPr>
        <w:t>Προδ</w:t>
      </w:r>
      <w:proofErr w:type="spellEnd"/>
      <w:r w:rsidRPr="00342BC0">
        <w:rPr>
          <w:rFonts w:ascii="Arial" w:hAnsi="Arial" w:cs="Arial"/>
          <w:color w:val="000000"/>
          <w:sz w:val="18"/>
          <w:szCs w:val="18"/>
          <w:lang w:eastAsia="el-GR"/>
        </w:rPr>
        <w:t>. 4.18).</w:t>
      </w:r>
    </w:p>
    <w:p w:rsidR="00342BC0" w:rsidRDefault="00342BC0"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Pr="00D3124C" w:rsidRDefault="00FF16E7" w:rsidP="00342BC0">
      <w:pPr>
        <w:suppressAutoHyphens w:val="0"/>
        <w:spacing w:before="100" w:beforeAutospacing="1" w:after="240"/>
        <w:jc w:val="both"/>
        <w:rPr>
          <w:rFonts w:ascii="Arial" w:hAnsi="Arial" w:cs="Arial"/>
          <w:color w:val="000000"/>
          <w:sz w:val="18"/>
          <w:szCs w:val="18"/>
          <w:lang w:eastAsia="el-GR"/>
        </w:rPr>
      </w:pPr>
    </w:p>
    <w:p w:rsidR="00B57986" w:rsidRPr="00D3124C" w:rsidRDefault="00B57986" w:rsidP="00342BC0">
      <w:pPr>
        <w:suppressAutoHyphens w:val="0"/>
        <w:spacing w:before="100" w:beforeAutospacing="1" w:after="240"/>
        <w:jc w:val="both"/>
        <w:rPr>
          <w:rFonts w:ascii="Arial" w:hAnsi="Arial" w:cs="Arial"/>
          <w:color w:val="000000"/>
          <w:sz w:val="18"/>
          <w:szCs w:val="18"/>
          <w:lang w:eastAsia="el-GR"/>
        </w:rPr>
      </w:pPr>
    </w:p>
    <w:p w:rsidR="00B57986" w:rsidRPr="00D3124C" w:rsidRDefault="00B57986"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Default="00FF16E7" w:rsidP="00342BC0">
      <w:pPr>
        <w:suppressAutoHyphens w:val="0"/>
        <w:spacing w:before="100" w:beforeAutospacing="1" w:after="240"/>
        <w:jc w:val="both"/>
        <w:rPr>
          <w:rFonts w:ascii="Arial" w:hAnsi="Arial" w:cs="Arial"/>
          <w:color w:val="000000"/>
          <w:sz w:val="18"/>
          <w:szCs w:val="18"/>
          <w:lang w:eastAsia="el-GR"/>
        </w:rPr>
      </w:pPr>
    </w:p>
    <w:p w:rsidR="00FF16E7" w:rsidRPr="00191EA2" w:rsidRDefault="00FF16E7" w:rsidP="00342BC0">
      <w:pPr>
        <w:suppressAutoHyphens w:val="0"/>
        <w:spacing w:before="100" w:beforeAutospacing="1" w:after="240"/>
        <w:jc w:val="both"/>
        <w:rPr>
          <w:rFonts w:ascii="Arial" w:hAnsi="Arial" w:cs="Arial"/>
          <w:color w:val="000000"/>
          <w:sz w:val="18"/>
          <w:szCs w:val="18"/>
          <w:lang w:eastAsia="el-GR"/>
        </w:rPr>
      </w:pPr>
    </w:p>
    <w:p w:rsidR="00FD71FD" w:rsidRPr="00191EA2" w:rsidRDefault="00FD71FD" w:rsidP="00342BC0">
      <w:pPr>
        <w:suppressAutoHyphens w:val="0"/>
        <w:spacing w:before="100" w:beforeAutospacing="1" w:after="240"/>
        <w:jc w:val="both"/>
        <w:rPr>
          <w:rFonts w:ascii="Arial" w:hAnsi="Arial" w:cs="Arial"/>
          <w:color w:val="000000"/>
          <w:sz w:val="18"/>
          <w:szCs w:val="18"/>
          <w:lang w:eastAsia="el-GR"/>
        </w:rPr>
      </w:pPr>
    </w:p>
    <w:p w:rsidR="00FD71FD" w:rsidRPr="00191EA2" w:rsidRDefault="00FD71FD" w:rsidP="00342BC0">
      <w:pPr>
        <w:suppressAutoHyphens w:val="0"/>
        <w:spacing w:before="100" w:beforeAutospacing="1" w:after="240"/>
        <w:jc w:val="both"/>
        <w:rPr>
          <w:rFonts w:ascii="Arial" w:hAnsi="Arial" w:cs="Arial"/>
          <w:color w:val="000000"/>
          <w:sz w:val="18"/>
          <w:szCs w:val="18"/>
          <w:lang w:eastAsia="el-GR"/>
        </w:rPr>
      </w:pPr>
    </w:p>
    <w:p w:rsidR="00FF16E7" w:rsidRPr="00342BC0" w:rsidRDefault="00FF16E7" w:rsidP="00342BC0">
      <w:pPr>
        <w:suppressAutoHyphens w:val="0"/>
        <w:spacing w:before="100" w:beforeAutospacing="1" w:after="240"/>
        <w:jc w:val="both"/>
        <w:rPr>
          <w:rFonts w:ascii="Arial" w:hAnsi="Arial" w:cs="Arial"/>
          <w:color w:val="000000"/>
          <w:sz w:val="18"/>
          <w:szCs w:val="18"/>
          <w:lang w:eastAsia="el-GR"/>
        </w:rPr>
      </w:pPr>
    </w:p>
    <w:p w:rsidR="007D1EFB" w:rsidRPr="007D1EFB" w:rsidRDefault="007D1EFB">
      <w:pPr>
        <w:spacing w:line="360" w:lineRule="auto"/>
        <w:rPr>
          <w:rFonts w:ascii="Arial" w:hAnsi="Arial" w:cs="Arial"/>
          <w:sz w:val="18"/>
          <w:szCs w:val="18"/>
        </w:rPr>
      </w:pPr>
    </w:p>
    <w:p w:rsidR="00F46B0B" w:rsidRPr="00D30D59" w:rsidRDefault="00F46B0B" w:rsidP="00BC70DA">
      <w:pPr>
        <w:spacing w:line="360" w:lineRule="auto"/>
        <w:jc w:val="center"/>
        <w:rPr>
          <w:rFonts w:ascii="Arial" w:hAnsi="Arial" w:cs="Arial"/>
          <w:sz w:val="18"/>
          <w:szCs w:val="18"/>
        </w:rPr>
      </w:pPr>
      <w:r w:rsidRPr="00D30D59">
        <w:rPr>
          <w:rFonts w:ascii="Arial" w:hAnsi="Arial" w:cs="Arial"/>
          <w:b/>
          <w:sz w:val="18"/>
          <w:szCs w:val="18"/>
        </w:rPr>
        <w:t>ΠΑΡΑΡΤΗΜΑ Γ’</w:t>
      </w:r>
    </w:p>
    <w:p w:rsidR="00614515" w:rsidRPr="00D30D59" w:rsidRDefault="0072039D" w:rsidP="00BC70DA">
      <w:pPr>
        <w:spacing w:line="360" w:lineRule="auto"/>
        <w:jc w:val="center"/>
        <w:rPr>
          <w:rFonts w:ascii="Arial" w:hAnsi="Arial" w:cs="Arial"/>
          <w:b/>
          <w:sz w:val="18"/>
          <w:szCs w:val="18"/>
        </w:rPr>
      </w:pPr>
      <w:r w:rsidRPr="00D30D59">
        <w:rPr>
          <w:rFonts w:ascii="Arial" w:hAnsi="Arial" w:cs="Arial"/>
          <w:b/>
          <w:sz w:val="18"/>
          <w:szCs w:val="18"/>
        </w:rPr>
        <w:t xml:space="preserve">ΣΧΕΔΙΟ </w:t>
      </w:r>
      <w:r w:rsidR="00614515" w:rsidRPr="00D30D59">
        <w:rPr>
          <w:rFonts w:ascii="Arial" w:hAnsi="Arial" w:cs="Arial"/>
          <w:b/>
          <w:sz w:val="18"/>
          <w:szCs w:val="18"/>
        </w:rPr>
        <w:t xml:space="preserve"> ΕΓΓΥΗΤΙΚΗΣ ΕΠΙΣΤΟΛΗΣ </w:t>
      </w:r>
      <w:r w:rsidRPr="00D30D59">
        <w:rPr>
          <w:rFonts w:ascii="Arial" w:hAnsi="Arial" w:cs="Arial"/>
          <w:b/>
          <w:sz w:val="18"/>
          <w:szCs w:val="18"/>
        </w:rPr>
        <w:t xml:space="preserve">ΣΥΜΜΕΤΟΧΗΣ </w:t>
      </w:r>
      <w:r w:rsidR="00614515" w:rsidRPr="00D30D59">
        <w:rPr>
          <w:rFonts w:ascii="Arial" w:hAnsi="Arial" w:cs="Arial"/>
          <w:b/>
          <w:sz w:val="18"/>
          <w:szCs w:val="18"/>
        </w:rPr>
        <w:t>ΣΤΟ ΔΙΑΓΩΝΙΣΜΟ</w:t>
      </w:r>
    </w:p>
    <w:p w:rsidR="00AB1C2A" w:rsidRPr="00D30D59" w:rsidRDefault="00AB1C2A">
      <w:pPr>
        <w:spacing w:line="360" w:lineRule="auto"/>
        <w:rPr>
          <w:rFonts w:ascii="Arial" w:hAnsi="Arial" w:cs="Arial"/>
          <w:b/>
          <w:sz w:val="18"/>
          <w:szCs w:val="18"/>
        </w:rPr>
      </w:pPr>
    </w:p>
    <w:p w:rsidR="0072039D" w:rsidRPr="00D30D59" w:rsidRDefault="0072039D" w:rsidP="008F6FDA">
      <w:pPr>
        <w:spacing w:line="360" w:lineRule="auto"/>
        <w:rPr>
          <w:rFonts w:ascii="Arial" w:hAnsi="Arial" w:cs="Arial"/>
          <w:sz w:val="18"/>
          <w:szCs w:val="18"/>
        </w:rPr>
      </w:pPr>
      <w:r w:rsidRPr="00D30D59">
        <w:rPr>
          <w:rFonts w:ascii="Arial" w:hAnsi="Arial" w:cs="Arial"/>
          <w:b/>
          <w:sz w:val="18"/>
          <w:szCs w:val="18"/>
        </w:rPr>
        <w:t>Εκδότης</w:t>
      </w:r>
      <w:r w:rsidRPr="00D30D59">
        <w:rPr>
          <w:rFonts w:ascii="Arial" w:hAnsi="Arial" w:cs="Arial"/>
          <w:sz w:val="18"/>
          <w:szCs w:val="18"/>
        </w:rPr>
        <w:t xml:space="preserve"> (Ονομασία Τράπεζας, υποκατάστημα, Τηλέφωνο επικοινωνίας, </w:t>
      </w:r>
      <w:r w:rsidRPr="00D30D59">
        <w:rPr>
          <w:rFonts w:ascii="Arial" w:hAnsi="Arial" w:cs="Arial"/>
          <w:sz w:val="18"/>
          <w:szCs w:val="18"/>
          <w:lang w:val="en-US"/>
        </w:rPr>
        <w:t>fax</w:t>
      </w:r>
      <w:r w:rsidRPr="00D30D59">
        <w:rPr>
          <w:rFonts w:ascii="Arial" w:hAnsi="Arial" w:cs="Arial"/>
          <w:sz w:val="18"/>
          <w:szCs w:val="18"/>
        </w:rPr>
        <w:t>) :</w:t>
      </w:r>
    </w:p>
    <w:p w:rsidR="0072039D" w:rsidRPr="00D30D59" w:rsidRDefault="0072039D" w:rsidP="008F6FDA">
      <w:pPr>
        <w:spacing w:line="360" w:lineRule="auto"/>
        <w:rPr>
          <w:rFonts w:ascii="Arial" w:hAnsi="Arial" w:cs="Arial"/>
          <w:sz w:val="18"/>
          <w:szCs w:val="18"/>
        </w:rPr>
      </w:pPr>
      <w:r w:rsidRPr="00D30D59">
        <w:rPr>
          <w:rFonts w:ascii="Arial" w:hAnsi="Arial" w:cs="Arial"/>
          <w:b/>
          <w:sz w:val="18"/>
          <w:szCs w:val="18"/>
        </w:rPr>
        <w:t xml:space="preserve">Ημερομηνία έκδοσης </w:t>
      </w:r>
      <w:r w:rsidRPr="00D30D59">
        <w:rPr>
          <w:rFonts w:ascii="Arial" w:hAnsi="Arial" w:cs="Arial"/>
          <w:sz w:val="18"/>
          <w:szCs w:val="18"/>
        </w:rPr>
        <w:t>:</w:t>
      </w:r>
    </w:p>
    <w:p w:rsidR="008C082A" w:rsidRPr="00D30D59" w:rsidRDefault="0072039D" w:rsidP="008F6FDA">
      <w:pPr>
        <w:spacing w:line="360" w:lineRule="auto"/>
        <w:rPr>
          <w:rFonts w:ascii="Arial" w:hAnsi="Arial" w:cs="Arial"/>
          <w:sz w:val="18"/>
          <w:szCs w:val="18"/>
        </w:rPr>
      </w:pPr>
      <w:r w:rsidRPr="00D30D59">
        <w:rPr>
          <w:rFonts w:ascii="Arial" w:hAnsi="Arial" w:cs="Arial"/>
          <w:b/>
          <w:sz w:val="18"/>
          <w:szCs w:val="18"/>
        </w:rPr>
        <w:t>Προς την</w:t>
      </w:r>
      <w:r w:rsidRPr="00D30D59">
        <w:rPr>
          <w:rFonts w:ascii="Arial" w:hAnsi="Arial" w:cs="Arial"/>
          <w:sz w:val="18"/>
          <w:szCs w:val="18"/>
        </w:rPr>
        <w:t xml:space="preserve"> (Πλήρη στοιχεία Αναθέτουσας Αρχής) :</w:t>
      </w:r>
    </w:p>
    <w:p w:rsidR="0072039D" w:rsidRPr="00D30D59" w:rsidRDefault="0072039D" w:rsidP="008277DA">
      <w:pPr>
        <w:spacing w:line="360" w:lineRule="auto"/>
        <w:jc w:val="both"/>
        <w:rPr>
          <w:rFonts w:ascii="Arial" w:hAnsi="Arial" w:cs="Arial"/>
          <w:sz w:val="18"/>
          <w:szCs w:val="18"/>
        </w:rPr>
      </w:pPr>
      <w:r w:rsidRPr="00D30D59">
        <w:rPr>
          <w:rFonts w:ascii="Arial" w:hAnsi="Arial" w:cs="Arial"/>
          <w:b/>
          <w:sz w:val="18"/>
          <w:szCs w:val="18"/>
        </w:rPr>
        <w:t>ΕΓΓΥΗΤΙΚΗ ΕΠΙΣΤΟΛΗ ΥΠ' ΑΡΙΘΜΟΝ</w:t>
      </w:r>
      <w:r w:rsidRPr="00D30D59">
        <w:rPr>
          <w:rFonts w:ascii="Arial" w:hAnsi="Arial" w:cs="Arial"/>
          <w:sz w:val="18"/>
          <w:szCs w:val="18"/>
        </w:rPr>
        <w:t xml:space="preserve"> </w:t>
      </w:r>
      <w:r w:rsidRPr="00D30D59">
        <w:rPr>
          <w:rFonts w:ascii="Arial" w:hAnsi="Arial" w:cs="Arial"/>
          <w:b/>
          <w:sz w:val="18"/>
          <w:szCs w:val="18"/>
        </w:rPr>
        <w:t>........................... ΓΙΑ ΠΟΣΟ</w:t>
      </w:r>
      <w:r w:rsidRPr="00D30D59">
        <w:rPr>
          <w:rFonts w:ascii="Arial" w:hAnsi="Arial" w:cs="Arial"/>
          <w:sz w:val="18"/>
          <w:szCs w:val="18"/>
        </w:rPr>
        <w:t xml:space="preserve"> </w:t>
      </w:r>
      <w:r w:rsidRPr="00D30D59">
        <w:rPr>
          <w:rFonts w:ascii="Arial" w:hAnsi="Arial" w:cs="Arial"/>
          <w:b/>
          <w:sz w:val="18"/>
          <w:szCs w:val="18"/>
        </w:rPr>
        <w:t>....................... ΕΥΡΩ</w:t>
      </w:r>
    </w:p>
    <w:p w:rsidR="0072039D" w:rsidRPr="00D30D59" w:rsidRDefault="0072039D" w:rsidP="008277DA">
      <w:pPr>
        <w:spacing w:line="360" w:lineRule="auto"/>
        <w:jc w:val="both"/>
        <w:rPr>
          <w:rFonts w:ascii="Arial" w:hAnsi="Arial" w:cs="Arial"/>
          <w:sz w:val="18"/>
          <w:szCs w:val="18"/>
        </w:rPr>
      </w:pPr>
      <w:r w:rsidRPr="00D30D59">
        <w:rPr>
          <w:rFonts w:ascii="Arial" w:hAnsi="Arial" w:cs="Arial"/>
          <w:sz w:val="18"/>
          <w:szCs w:val="18"/>
        </w:rPr>
        <w:t xml:space="preserve">1. Έχουμε την τιμή να σας γνωρίσουμε ότι εγγυόμαστε με την παρούσα επιστολή ρητά, ανέκκλητα και ανεπιφύλακτα, ευθυνόμενοι απέναντι σας εις </w:t>
      </w:r>
      <w:proofErr w:type="spellStart"/>
      <w:r w:rsidRPr="00D30D59">
        <w:rPr>
          <w:rFonts w:ascii="Arial" w:hAnsi="Arial" w:cs="Arial"/>
          <w:sz w:val="18"/>
          <w:szCs w:val="18"/>
        </w:rPr>
        <w:t>ολόκληρον</w:t>
      </w:r>
      <w:proofErr w:type="spellEnd"/>
      <w:r w:rsidRPr="00D30D59">
        <w:rPr>
          <w:rFonts w:ascii="Arial" w:hAnsi="Arial" w:cs="Arial"/>
          <w:sz w:val="18"/>
          <w:szCs w:val="18"/>
        </w:rPr>
        <w:t xml:space="preserve"> και ως </w:t>
      </w:r>
      <w:proofErr w:type="spellStart"/>
      <w:r w:rsidRPr="00D30D59">
        <w:rPr>
          <w:rFonts w:ascii="Arial" w:hAnsi="Arial" w:cs="Arial"/>
          <w:sz w:val="18"/>
          <w:szCs w:val="18"/>
        </w:rPr>
        <w:t>αυτοφειλέτες</w:t>
      </w:r>
      <w:proofErr w:type="spellEnd"/>
      <w:r w:rsidRPr="00D30D59">
        <w:rPr>
          <w:rFonts w:ascii="Arial" w:hAnsi="Arial" w:cs="Arial"/>
          <w:sz w:val="18"/>
          <w:szCs w:val="18"/>
        </w:rPr>
        <w:t xml:space="preserve">, μέχρι του ποσού των ………………..ευρώ και </w:t>
      </w:r>
      <w:proofErr w:type="spellStart"/>
      <w:r w:rsidRPr="00D30D59">
        <w:rPr>
          <w:rFonts w:ascii="Arial" w:hAnsi="Arial" w:cs="Arial"/>
          <w:sz w:val="18"/>
          <w:szCs w:val="18"/>
        </w:rPr>
        <w:t>ολογράφως………………………..υπέρ</w:t>
      </w:r>
      <w:proofErr w:type="spellEnd"/>
      <w:r w:rsidRPr="00D30D59">
        <w:rPr>
          <w:rFonts w:ascii="Arial" w:hAnsi="Arial" w:cs="Arial"/>
          <w:sz w:val="18"/>
          <w:szCs w:val="18"/>
        </w:rPr>
        <w:t xml:space="preserve"> της εταιρείας…………………………… ή σε περίπτωση ένωσης ή κοινοπραξίας των εταιρειών α)…………………….β)………………….κλπ, ατομικά και για κάθε μία από αυτές και ως αλληλέγγυα και εις </w:t>
      </w:r>
      <w:proofErr w:type="spellStart"/>
      <w:r w:rsidRPr="00D30D59">
        <w:rPr>
          <w:rFonts w:ascii="Arial" w:hAnsi="Arial" w:cs="Arial"/>
          <w:sz w:val="18"/>
          <w:szCs w:val="18"/>
        </w:rPr>
        <w:t>ολόκληρον</w:t>
      </w:r>
      <w:proofErr w:type="spellEnd"/>
      <w:r w:rsidRPr="00D30D59">
        <w:rPr>
          <w:rFonts w:ascii="Arial" w:hAnsi="Arial" w:cs="Arial"/>
          <w:sz w:val="18"/>
          <w:szCs w:val="18"/>
        </w:rPr>
        <w:t xml:space="preserve"> υπόχρεων μεταξύ τους, εκ της ιδιότητας τους ως μελών της ένωσης ή κοινοπραξίας, για τη συμμετοχή τους στο διαγωνισμό της Υπηρεσίας σας της……/………/……….., </w:t>
      </w:r>
      <w:r w:rsidR="001519BA" w:rsidRPr="00D30D59">
        <w:rPr>
          <w:rFonts w:ascii="Arial" w:hAnsi="Arial" w:cs="Arial"/>
          <w:sz w:val="18"/>
          <w:szCs w:val="18"/>
        </w:rPr>
        <w:t>για την ανάδειξη αναδόχου για την</w:t>
      </w:r>
      <w:r w:rsidRPr="00D30D59">
        <w:rPr>
          <w:rFonts w:ascii="Arial" w:hAnsi="Arial" w:cs="Arial"/>
          <w:sz w:val="18"/>
          <w:szCs w:val="18"/>
        </w:rPr>
        <w:t xml:space="preserve">: </w:t>
      </w:r>
      <w:r w:rsidRPr="00D30D59">
        <w:rPr>
          <w:rFonts w:ascii="Arial" w:hAnsi="Arial" w:cs="Arial"/>
          <w:b/>
          <w:bCs/>
          <w:sz w:val="18"/>
          <w:szCs w:val="18"/>
        </w:rPr>
        <w:t>«</w:t>
      </w:r>
      <w:r w:rsidRPr="00D30D59">
        <w:rPr>
          <w:rFonts w:ascii="Arial" w:hAnsi="Arial" w:cs="Arial"/>
          <w:b/>
          <w:spacing w:val="8"/>
          <w:sz w:val="18"/>
          <w:szCs w:val="18"/>
        </w:rPr>
        <w:t xml:space="preserve">ΠΡΟΜΗΘΕΙΑ </w:t>
      </w:r>
      <w:r w:rsidR="008277DA" w:rsidRPr="00D30D59">
        <w:rPr>
          <w:rFonts w:ascii="Arial" w:hAnsi="Arial" w:cs="Arial"/>
          <w:b/>
          <w:spacing w:val="8"/>
          <w:sz w:val="18"/>
          <w:szCs w:val="18"/>
        </w:rPr>
        <w:t>…………..</w:t>
      </w:r>
      <w:r w:rsidR="008F6FDA" w:rsidRPr="00D30D59">
        <w:rPr>
          <w:rFonts w:ascii="Arial" w:hAnsi="Arial" w:cs="Arial"/>
          <w:b/>
          <w:spacing w:val="8"/>
          <w:sz w:val="18"/>
          <w:szCs w:val="18"/>
        </w:rPr>
        <w:t xml:space="preserve"> </w:t>
      </w:r>
      <w:r w:rsidR="00EA621A" w:rsidRPr="00D30D59">
        <w:rPr>
          <w:rFonts w:ascii="Arial" w:hAnsi="Arial" w:cs="Arial"/>
          <w:b/>
          <w:spacing w:val="8"/>
          <w:sz w:val="18"/>
          <w:szCs w:val="18"/>
        </w:rPr>
        <w:t xml:space="preserve">ΠΡΟΫΠΟΛΟΓΙΣΜΟΥ </w:t>
      </w:r>
      <w:r w:rsidR="008277DA" w:rsidRPr="00D30D59">
        <w:rPr>
          <w:rFonts w:ascii="Arial" w:hAnsi="Arial" w:cs="Arial"/>
          <w:b/>
          <w:spacing w:val="8"/>
          <w:sz w:val="18"/>
          <w:szCs w:val="18"/>
        </w:rPr>
        <w:t>…………..</w:t>
      </w:r>
      <w:r w:rsidRPr="00D30D59">
        <w:rPr>
          <w:rFonts w:ascii="Arial" w:hAnsi="Arial" w:cs="Arial"/>
          <w:b/>
          <w:bCs/>
          <w:spacing w:val="8"/>
          <w:sz w:val="18"/>
          <w:szCs w:val="18"/>
        </w:rPr>
        <w:t>€</w:t>
      </w:r>
      <w:r w:rsidRPr="00D30D59">
        <w:rPr>
          <w:rFonts w:ascii="Arial" w:hAnsi="Arial" w:cs="Arial"/>
          <w:b/>
          <w:spacing w:val="8"/>
          <w:sz w:val="18"/>
          <w:szCs w:val="18"/>
        </w:rPr>
        <w:t xml:space="preserve"> ΓΙΑ ΤΟ Γ. Ν. ΔΡΑΜΑΣ</w:t>
      </w:r>
      <w:r w:rsidRPr="00D30D59">
        <w:rPr>
          <w:rFonts w:ascii="Arial" w:hAnsi="Arial" w:cs="Arial"/>
          <w:b/>
          <w:bCs/>
          <w:sz w:val="18"/>
          <w:szCs w:val="18"/>
        </w:rPr>
        <w:t>»,</w:t>
      </w:r>
      <w:r w:rsidRPr="00D30D59">
        <w:rPr>
          <w:rFonts w:ascii="Arial" w:hAnsi="Arial" w:cs="Arial"/>
          <w:sz w:val="18"/>
          <w:szCs w:val="18"/>
        </w:rPr>
        <w:t xml:space="preserve"> σύμφωνα με την υπ' αρ. </w:t>
      </w:r>
      <w:r w:rsidRPr="00D30D59">
        <w:rPr>
          <w:rFonts w:ascii="Arial" w:hAnsi="Arial" w:cs="Arial"/>
          <w:b/>
          <w:bCs/>
          <w:sz w:val="18"/>
          <w:szCs w:val="18"/>
        </w:rPr>
        <w:t xml:space="preserve"> </w:t>
      </w:r>
      <w:r w:rsidR="000539E3">
        <w:rPr>
          <w:rFonts w:ascii="Arial" w:hAnsi="Arial" w:cs="Arial"/>
          <w:b/>
          <w:bCs/>
          <w:sz w:val="18"/>
          <w:szCs w:val="18"/>
        </w:rPr>
        <w:t>26</w:t>
      </w:r>
      <w:r w:rsidR="008F6FDA" w:rsidRPr="00D30D59">
        <w:rPr>
          <w:rFonts w:ascii="Arial" w:hAnsi="Arial" w:cs="Arial"/>
          <w:b/>
          <w:sz w:val="18"/>
          <w:szCs w:val="18"/>
        </w:rPr>
        <w:t>η/2019</w:t>
      </w:r>
      <w:r w:rsidR="008F6FDA" w:rsidRPr="00D30D59">
        <w:rPr>
          <w:rFonts w:ascii="Arial" w:hAnsi="Arial" w:cs="Arial"/>
          <w:sz w:val="18"/>
          <w:szCs w:val="18"/>
        </w:rPr>
        <w:t xml:space="preserve"> </w:t>
      </w:r>
      <w:r w:rsidRPr="00D30D59">
        <w:rPr>
          <w:rFonts w:ascii="Arial" w:hAnsi="Arial" w:cs="Arial"/>
          <w:sz w:val="18"/>
          <w:szCs w:val="18"/>
        </w:rPr>
        <w:t>Διακήρυξη σας.</w:t>
      </w:r>
    </w:p>
    <w:p w:rsidR="0072039D" w:rsidRPr="00D30D59" w:rsidRDefault="0072039D" w:rsidP="008277DA">
      <w:pPr>
        <w:spacing w:line="360" w:lineRule="auto"/>
        <w:jc w:val="both"/>
        <w:rPr>
          <w:rFonts w:ascii="Arial" w:hAnsi="Arial" w:cs="Arial"/>
          <w:sz w:val="18"/>
          <w:szCs w:val="18"/>
        </w:rPr>
      </w:pPr>
      <w:r w:rsidRPr="00D30D59">
        <w:rPr>
          <w:rFonts w:ascii="Arial" w:hAnsi="Arial" w:cs="Arial"/>
          <w:sz w:val="18"/>
          <w:szCs w:val="18"/>
        </w:rPr>
        <w:t>2. Η παρούσα Εγγύηση καλύπτει μόνο τις, από τη συμμετοχή στον ανωτέρω διαγωνισμό απορρέουσες υποχρεώσεις, της εν λόγω Εταιρείας/ Εταιρειών καθ' όλο τον χρόνο ισχύος της.</w:t>
      </w:r>
    </w:p>
    <w:p w:rsidR="0072039D" w:rsidRPr="00D30D59" w:rsidRDefault="0072039D" w:rsidP="008277DA">
      <w:pPr>
        <w:spacing w:line="360" w:lineRule="auto"/>
        <w:jc w:val="both"/>
        <w:rPr>
          <w:rFonts w:ascii="Arial" w:hAnsi="Arial" w:cs="Arial"/>
          <w:sz w:val="18"/>
          <w:szCs w:val="18"/>
        </w:rPr>
      </w:pPr>
      <w:r w:rsidRPr="00D30D59">
        <w:rPr>
          <w:rFonts w:ascii="Arial" w:hAnsi="Arial" w:cs="Arial"/>
          <w:sz w:val="18"/>
          <w:szCs w:val="18"/>
        </w:rPr>
        <w:t xml:space="preserve">3. Παραιτούμαστε ρητά και ανεπιφύλακτα από την ένσταση του ευεργετήματος της </w:t>
      </w:r>
      <w:proofErr w:type="spellStart"/>
      <w:r w:rsidRPr="00D30D59">
        <w:rPr>
          <w:rFonts w:ascii="Arial" w:hAnsi="Arial" w:cs="Arial"/>
          <w:sz w:val="18"/>
          <w:szCs w:val="18"/>
        </w:rPr>
        <w:t>διζήσεως</w:t>
      </w:r>
      <w:proofErr w:type="spellEnd"/>
      <w:r w:rsidRPr="00D30D59">
        <w:rPr>
          <w:rFonts w:ascii="Arial" w:hAnsi="Arial" w:cs="Arial"/>
          <w:sz w:val="18"/>
          <w:szCs w:val="18"/>
        </w:rPr>
        <w:t xml:space="preserve">, από το δικαίωμα προβολής εναντίον σας όλων των ενστάσεων του </w:t>
      </w:r>
      <w:proofErr w:type="spellStart"/>
      <w:r w:rsidRPr="00D30D59">
        <w:rPr>
          <w:rFonts w:ascii="Arial" w:hAnsi="Arial" w:cs="Arial"/>
          <w:sz w:val="18"/>
          <w:szCs w:val="18"/>
        </w:rPr>
        <w:t>πρωτοφειλέτη</w:t>
      </w:r>
      <w:proofErr w:type="spellEnd"/>
      <w:r w:rsidRPr="00D30D59">
        <w:rPr>
          <w:rFonts w:ascii="Arial" w:hAnsi="Arial" w:cs="Arial"/>
          <w:sz w:val="18"/>
          <w:szCs w:val="18"/>
        </w:rPr>
        <w:t>, ακόμη και των μη προσωποπαγών, και ιδιαίτερα οποιασδήποτε άλλης ένστασης των άρθρων 852 - 855, 862 - 864 και 866 - 869 του Αστικού Κώδικα, όπως και από τα δικαιώματα μας που τυχόν απορρέουν από τα άρθρα αυτά.</w:t>
      </w:r>
    </w:p>
    <w:p w:rsidR="0072039D" w:rsidRPr="00D30D59" w:rsidRDefault="0072039D" w:rsidP="008277DA">
      <w:pPr>
        <w:spacing w:line="360" w:lineRule="auto"/>
        <w:jc w:val="both"/>
        <w:rPr>
          <w:rFonts w:ascii="Arial" w:hAnsi="Arial" w:cs="Arial"/>
          <w:sz w:val="18"/>
          <w:szCs w:val="18"/>
        </w:rPr>
      </w:pPr>
      <w:r w:rsidRPr="00D30D59">
        <w:rPr>
          <w:rFonts w:ascii="Arial" w:hAnsi="Arial" w:cs="Arial"/>
          <w:sz w:val="18"/>
          <w:szCs w:val="18"/>
        </w:rPr>
        <w:t>4.  Σε περίπτωση που αποφανθείτε με την ελεύθερη και αδέσμευτη κρίση σας την οποία θα μας γνωστοποιήσετε ότι η (εταιρεία)……………………..δεν εκπλήρωσε την υποχρέωσή της που περιγράφεται στο ανωτέρω σημείο 1, σας δηλώνουμε ότι αναλαμβάνουμε με την παρούσα επιστολή τη ρητή υποχρέωση να σας καταβάλλουμε, χωρίς οποιαδήποτε από μέρους μας αντίρρηση, αμφισβήτηση ή ένσταση και χωρίς να ερευνηθεί το βάσιμο ή μη της απαίτησης σας, ολόκληρο ή μέρος του ποσού της Εγγύησης, σύμφωνα με τις οδηγίες σας και εντός πέντε (5) ημερών από την ημερομηνία που μας το ζητήσετε. Η καταβολή του ποσού γίνεται με μόνη τη δήλωση σας.</w:t>
      </w:r>
    </w:p>
    <w:p w:rsidR="0072039D" w:rsidRPr="00D30D59" w:rsidRDefault="0072039D" w:rsidP="008277DA">
      <w:pPr>
        <w:spacing w:line="360" w:lineRule="auto"/>
        <w:jc w:val="both"/>
        <w:rPr>
          <w:rFonts w:ascii="Arial" w:hAnsi="Arial" w:cs="Arial"/>
          <w:sz w:val="18"/>
          <w:szCs w:val="18"/>
        </w:rPr>
      </w:pPr>
      <w:r w:rsidRPr="00D30D59">
        <w:rPr>
          <w:rFonts w:ascii="Arial" w:hAnsi="Arial" w:cs="Arial"/>
          <w:sz w:val="18"/>
          <w:szCs w:val="18"/>
        </w:rPr>
        <w:t>5. Για την καταβολή της υπόψη Εγγύησης δεν απαιτείται καμία εξουσιοδότηση ή ενέργεια συγκατάθεσης της (εταιρείας)…………………………………ούτε θα ληφθεί υπόψη οποιαδήποτε τυχόν ένσταση ή επιφύλαξη ή προσφυγή αυτής στη διαιτησία ή στα δικαστήρια, με αίτημα τη μη κατάπτωση της Εγγυητικής Επιστολής, ή τη θέση αυτής υπό δικαστική μεσεγγύηση.</w:t>
      </w:r>
    </w:p>
    <w:p w:rsidR="0072039D" w:rsidRPr="00D30D59" w:rsidRDefault="0072039D" w:rsidP="008277DA">
      <w:pPr>
        <w:spacing w:line="360" w:lineRule="auto"/>
        <w:jc w:val="both"/>
        <w:rPr>
          <w:rFonts w:ascii="Arial" w:hAnsi="Arial" w:cs="Arial"/>
          <w:sz w:val="18"/>
          <w:szCs w:val="18"/>
        </w:rPr>
      </w:pPr>
      <w:r w:rsidRPr="00D30D59">
        <w:rPr>
          <w:rFonts w:ascii="Arial" w:hAnsi="Arial" w:cs="Arial"/>
          <w:sz w:val="18"/>
          <w:szCs w:val="18"/>
        </w:rPr>
        <w:t>6. Σας δηλώνουμε ακόμη ότι η υπόψη Εγγύηση μας έχει ισχύ μέχρι τις ……….../……../……….. οπότε και θα επιστραφεί σ' εμάς η παρούσα Εγγυητική Επιστολή, μαζί με έγγραφη δήλωση σας ότι απαλλάσσετε την Τράπεζα μας από την υπόψη Εγγύηση και κάθε σχετική υποχρέωση. Μέχρι τότε, θα παραμείνουμε υπεύθυνοι για την άμεση καταβολή σε εσάς του ποσού της Εγγύησης. Ο χρόνος ισχύος της Εγγυητικής αυτής θα παραταθεί, εφόσον ζητηθεί από την Υπηρεσία σας πριν από την ημερομηνία λήξης της.</w:t>
      </w:r>
    </w:p>
    <w:p w:rsidR="0072039D" w:rsidRPr="00D30D59" w:rsidRDefault="0072039D" w:rsidP="008277DA">
      <w:pPr>
        <w:spacing w:line="360" w:lineRule="auto"/>
        <w:jc w:val="both"/>
        <w:rPr>
          <w:rFonts w:ascii="Arial" w:hAnsi="Arial" w:cs="Arial"/>
          <w:sz w:val="18"/>
          <w:szCs w:val="18"/>
        </w:rPr>
      </w:pPr>
      <w:r w:rsidRPr="00D30D59">
        <w:rPr>
          <w:rFonts w:ascii="Arial" w:hAnsi="Arial" w:cs="Arial"/>
          <w:sz w:val="18"/>
          <w:szCs w:val="18"/>
        </w:rPr>
        <w:t>7. Βεβαιούμε ότι όλες οι ισχύουσες Εγγυητικές Επιστολές της Τράπεζας μας που έχουν χορηγηθεί στο Δημόσιο και Ν</w:t>
      </w:r>
      <w:r w:rsidR="00987A3F" w:rsidRPr="00D30D59">
        <w:rPr>
          <w:rFonts w:ascii="Arial" w:hAnsi="Arial" w:cs="Arial"/>
          <w:sz w:val="18"/>
          <w:szCs w:val="18"/>
        </w:rPr>
        <w:t>.</w:t>
      </w:r>
      <w:r w:rsidRPr="00D30D59">
        <w:rPr>
          <w:rFonts w:ascii="Arial" w:hAnsi="Arial" w:cs="Arial"/>
          <w:sz w:val="18"/>
          <w:szCs w:val="18"/>
        </w:rPr>
        <w:t>Π</w:t>
      </w:r>
      <w:r w:rsidR="00987A3F" w:rsidRPr="00D30D59">
        <w:rPr>
          <w:rFonts w:ascii="Arial" w:hAnsi="Arial" w:cs="Arial"/>
          <w:sz w:val="18"/>
          <w:szCs w:val="18"/>
        </w:rPr>
        <w:t>.</w:t>
      </w:r>
      <w:r w:rsidRPr="00D30D59">
        <w:rPr>
          <w:rFonts w:ascii="Arial" w:hAnsi="Arial" w:cs="Arial"/>
          <w:sz w:val="18"/>
          <w:szCs w:val="18"/>
        </w:rPr>
        <w:t>Δ</w:t>
      </w:r>
      <w:r w:rsidR="00987A3F" w:rsidRPr="00D30D59">
        <w:rPr>
          <w:rFonts w:ascii="Arial" w:hAnsi="Arial" w:cs="Arial"/>
          <w:sz w:val="18"/>
          <w:szCs w:val="18"/>
        </w:rPr>
        <w:t>.</w:t>
      </w:r>
      <w:r w:rsidRPr="00D30D59">
        <w:rPr>
          <w:rFonts w:ascii="Arial" w:hAnsi="Arial" w:cs="Arial"/>
          <w:sz w:val="18"/>
          <w:szCs w:val="18"/>
        </w:rPr>
        <w:t>Δ</w:t>
      </w:r>
      <w:r w:rsidR="00987A3F" w:rsidRPr="00D30D59">
        <w:rPr>
          <w:rFonts w:ascii="Arial" w:hAnsi="Arial" w:cs="Arial"/>
          <w:sz w:val="18"/>
          <w:szCs w:val="18"/>
        </w:rPr>
        <w:t>.</w:t>
      </w:r>
      <w:r w:rsidRPr="00D30D59">
        <w:rPr>
          <w:rFonts w:ascii="Arial" w:hAnsi="Arial" w:cs="Arial"/>
          <w:sz w:val="18"/>
          <w:szCs w:val="18"/>
        </w:rPr>
        <w:t xml:space="preserve">, συμπεριλαμβανομένης και αυτής, δεν υπερβαίνουν το όριο των εγγυήσεων που έχει καθορισθεί από το Υπουργείο Οικονομικών για την Τράπεζά μας. </w:t>
      </w:r>
    </w:p>
    <w:p w:rsidR="0072039D" w:rsidRPr="00D30D59" w:rsidRDefault="0072039D" w:rsidP="008277DA">
      <w:pPr>
        <w:spacing w:line="360" w:lineRule="auto"/>
        <w:jc w:val="both"/>
        <w:rPr>
          <w:rFonts w:ascii="Arial" w:hAnsi="Arial" w:cs="Arial"/>
          <w:sz w:val="18"/>
          <w:szCs w:val="18"/>
        </w:rPr>
      </w:pPr>
      <w:r w:rsidRPr="00D30D59">
        <w:rPr>
          <w:rFonts w:ascii="Arial" w:hAnsi="Arial" w:cs="Arial"/>
          <w:sz w:val="18"/>
          <w:szCs w:val="18"/>
        </w:rPr>
        <w:t>8. Σε περίπτωση κατάπτωσης της Εγγυητικής, το ποσό της κατάπτωσης υπόκειται στο εκάστοτε ισχύον πάγιο τέλος χαρτοσήμου.</w:t>
      </w:r>
    </w:p>
    <w:p w:rsidR="0072039D" w:rsidRPr="00D30D59" w:rsidRDefault="0072039D" w:rsidP="008F6FDA">
      <w:pPr>
        <w:spacing w:line="360" w:lineRule="auto"/>
        <w:ind w:left="-360"/>
        <w:jc w:val="right"/>
        <w:rPr>
          <w:rFonts w:ascii="Arial" w:hAnsi="Arial" w:cs="Arial"/>
          <w:sz w:val="18"/>
          <w:szCs w:val="18"/>
        </w:rPr>
      </w:pPr>
      <w:r w:rsidRPr="00D30D59">
        <w:rPr>
          <w:rFonts w:ascii="Arial" w:hAnsi="Arial" w:cs="Arial"/>
          <w:sz w:val="18"/>
          <w:szCs w:val="18"/>
        </w:rPr>
        <w:t>(Εξουσιοδοτημένη υπογραφή)</w:t>
      </w:r>
    </w:p>
    <w:p w:rsidR="007D1EFB" w:rsidRDefault="00817053" w:rsidP="00817053">
      <w:pPr>
        <w:spacing w:line="360" w:lineRule="auto"/>
        <w:rPr>
          <w:rFonts w:ascii="Arial" w:hAnsi="Arial" w:cs="Arial"/>
          <w:b/>
          <w:sz w:val="18"/>
          <w:szCs w:val="18"/>
        </w:rPr>
      </w:pPr>
      <w:r w:rsidRPr="00D30D59">
        <w:rPr>
          <w:rFonts w:ascii="Arial" w:hAnsi="Arial" w:cs="Arial"/>
          <w:b/>
          <w:sz w:val="18"/>
          <w:szCs w:val="18"/>
        </w:rPr>
        <w:t xml:space="preserve">                                                       </w:t>
      </w:r>
    </w:p>
    <w:p w:rsidR="007D1EFB" w:rsidRPr="001E2F7E" w:rsidRDefault="007D1EFB" w:rsidP="00817053">
      <w:pPr>
        <w:spacing w:line="360" w:lineRule="auto"/>
        <w:rPr>
          <w:rFonts w:ascii="Arial" w:hAnsi="Arial" w:cs="Arial"/>
          <w:b/>
          <w:sz w:val="18"/>
          <w:szCs w:val="18"/>
        </w:rPr>
      </w:pPr>
    </w:p>
    <w:p w:rsidR="00B07B96" w:rsidRPr="001E2F7E" w:rsidRDefault="00B07B96" w:rsidP="00817053">
      <w:pPr>
        <w:spacing w:line="360" w:lineRule="auto"/>
        <w:rPr>
          <w:rFonts w:ascii="Arial" w:hAnsi="Arial" w:cs="Arial"/>
          <w:b/>
          <w:sz w:val="18"/>
          <w:szCs w:val="18"/>
        </w:rPr>
      </w:pPr>
    </w:p>
    <w:p w:rsidR="00B07B96" w:rsidRPr="001E2F7E" w:rsidRDefault="00B07B96" w:rsidP="00817053">
      <w:pPr>
        <w:spacing w:line="360" w:lineRule="auto"/>
        <w:rPr>
          <w:rFonts w:ascii="Arial" w:hAnsi="Arial" w:cs="Arial"/>
          <w:b/>
          <w:sz w:val="18"/>
          <w:szCs w:val="18"/>
        </w:rPr>
      </w:pPr>
    </w:p>
    <w:p w:rsidR="00B07B96" w:rsidRDefault="00B07B96" w:rsidP="00817053">
      <w:pPr>
        <w:spacing w:line="360" w:lineRule="auto"/>
        <w:rPr>
          <w:rFonts w:ascii="Arial" w:hAnsi="Arial" w:cs="Arial"/>
          <w:b/>
          <w:sz w:val="18"/>
          <w:szCs w:val="18"/>
        </w:rPr>
      </w:pPr>
    </w:p>
    <w:p w:rsidR="003A28B0" w:rsidRPr="001E2F7E" w:rsidRDefault="003A28B0" w:rsidP="00817053">
      <w:pPr>
        <w:spacing w:line="360" w:lineRule="auto"/>
        <w:rPr>
          <w:rFonts w:ascii="Arial" w:hAnsi="Arial" w:cs="Arial"/>
          <w:b/>
          <w:sz w:val="18"/>
          <w:szCs w:val="18"/>
        </w:rPr>
      </w:pPr>
    </w:p>
    <w:p w:rsidR="007D1EFB" w:rsidRPr="001E2F7E" w:rsidRDefault="007D1EFB" w:rsidP="00817053">
      <w:pPr>
        <w:spacing w:line="360" w:lineRule="auto"/>
        <w:rPr>
          <w:rFonts w:ascii="Arial" w:hAnsi="Arial" w:cs="Arial"/>
          <w:b/>
          <w:sz w:val="18"/>
          <w:szCs w:val="18"/>
        </w:rPr>
      </w:pPr>
    </w:p>
    <w:p w:rsidR="004C4AEE" w:rsidRPr="00D30D59" w:rsidRDefault="00817053" w:rsidP="00BC70DA">
      <w:pPr>
        <w:spacing w:line="360" w:lineRule="auto"/>
        <w:jc w:val="center"/>
        <w:rPr>
          <w:rFonts w:ascii="Arial" w:hAnsi="Arial" w:cs="Arial"/>
          <w:b/>
          <w:sz w:val="18"/>
          <w:szCs w:val="18"/>
        </w:rPr>
      </w:pPr>
      <w:r w:rsidRPr="00D30D59">
        <w:rPr>
          <w:rFonts w:ascii="Arial" w:hAnsi="Arial" w:cs="Arial"/>
          <w:b/>
          <w:sz w:val="18"/>
          <w:szCs w:val="18"/>
        </w:rPr>
        <w:t>ΠΑΡΑΡΤΗΜΑ Δ’</w:t>
      </w:r>
    </w:p>
    <w:p w:rsidR="004C4AEE" w:rsidRPr="00D30D59" w:rsidRDefault="004C4AEE" w:rsidP="004C4AEE">
      <w:pPr>
        <w:spacing w:line="360" w:lineRule="auto"/>
        <w:ind w:left="-360"/>
        <w:jc w:val="center"/>
        <w:rPr>
          <w:rFonts w:ascii="Arial" w:hAnsi="Arial" w:cs="Arial"/>
          <w:b/>
          <w:sz w:val="18"/>
          <w:szCs w:val="18"/>
        </w:rPr>
      </w:pPr>
      <w:r w:rsidRPr="00D30D59">
        <w:rPr>
          <w:rFonts w:ascii="Arial" w:hAnsi="Arial" w:cs="Arial"/>
          <w:b/>
          <w:sz w:val="18"/>
          <w:szCs w:val="18"/>
        </w:rPr>
        <w:t>ΣΧΕΔΙΟ ΕΓΓΥΗΤΙΚΗΣ ΕΠΙΣΤΟΛΗΣ ΚΑΛΗΣ ΕΚΤΕΛΕΣΗΣ</w:t>
      </w:r>
    </w:p>
    <w:p w:rsidR="00154A35" w:rsidRPr="00D30D59" w:rsidRDefault="00154A35" w:rsidP="004C4AEE">
      <w:pPr>
        <w:spacing w:line="360" w:lineRule="auto"/>
        <w:ind w:left="-360"/>
        <w:jc w:val="center"/>
        <w:rPr>
          <w:rFonts w:ascii="Arial" w:hAnsi="Arial" w:cs="Arial"/>
          <w:sz w:val="18"/>
          <w:szCs w:val="18"/>
        </w:rPr>
      </w:pPr>
    </w:p>
    <w:p w:rsidR="004C4AEE" w:rsidRPr="00D30D59" w:rsidRDefault="004C4AEE" w:rsidP="004C4AEE">
      <w:pPr>
        <w:spacing w:line="360" w:lineRule="auto"/>
        <w:rPr>
          <w:rFonts w:ascii="Arial" w:hAnsi="Arial" w:cs="Arial"/>
          <w:sz w:val="18"/>
          <w:szCs w:val="18"/>
        </w:rPr>
      </w:pPr>
      <w:r w:rsidRPr="00D30D59">
        <w:rPr>
          <w:rFonts w:ascii="Arial" w:hAnsi="Arial" w:cs="Arial"/>
          <w:b/>
          <w:sz w:val="18"/>
          <w:szCs w:val="18"/>
        </w:rPr>
        <w:t>Εκδότης</w:t>
      </w:r>
      <w:r w:rsidRPr="00D30D59">
        <w:rPr>
          <w:rFonts w:ascii="Arial" w:hAnsi="Arial" w:cs="Arial"/>
          <w:sz w:val="18"/>
          <w:szCs w:val="18"/>
        </w:rPr>
        <w:t xml:space="preserve"> (Ονομασία Τράπεζας, υποκατάστημα, Τηλέφωνο επικοινωνίας, </w:t>
      </w:r>
      <w:r w:rsidRPr="00D30D59">
        <w:rPr>
          <w:rFonts w:ascii="Arial" w:hAnsi="Arial" w:cs="Arial"/>
          <w:sz w:val="18"/>
          <w:szCs w:val="18"/>
          <w:lang w:val="en-US"/>
        </w:rPr>
        <w:t>fax</w:t>
      </w:r>
      <w:r w:rsidRPr="00D30D59">
        <w:rPr>
          <w:rFonts w:ascii="Arial" w:hAnsi="Arial" w:cs="Arial"/>
          <w:sz w:val="18"/>
          <w:szCs w:val="18"/>
        </w:rPr>
        <w:t>) :</w:t>
      </w:r>
    </w:p>
    <w:p w:rsidR="004C4AEE" w:rsidRPr="00D30D59" w:rsidRDefault="004C4AEE" w:rsidP="004C4AEE">
      <w:pPr>
        <w:spacing w:line="360" w:lineRule="auto"/>
        <w:rPr>
          <w:rFonts w:ascii="Arial" w:hAnsi="Arial" w:cs="Arial"/>
          <w:sz w:val="18"/>
          <w:szCs w:val="18"/>
        </w:rPr>
      </w:pPr>
      <w:r w:rsidRPr="00D30D59">
        <w:rPr>
          <w:rFonts w:ascii="Arial" w:hAnsi="Arial" w:cs="Arial"/>
          <w:b/>
          <w:sz w:val="18"/>
          <w:szCs w:val="18"/>
        </w:rPr>
        <w:t xml:space="preserve">Ημερομηνία έκδοσης </w:t>
      </w:r>
      <w:r w:rsidRPr="00D30D59">
        <w:rPr>
          <w:rFonts w:ascii="Arial" w:hAnsi="Arial" w:cs="Arial"/>
          <w:sz w:val="18"/>
          <w:szCs w:val="18"/>
        </w:rPr>
        <w:t>:</w:t>
      </w:r>
    </w:p>
    <w:p w:rsidR="004C4AEE" w:rsidRPr="00D30D59" w:rsidRDefault="004C4AEE" w:rsidP="004C4AEE">
      <w:pPr>
        <w:spacing w:line="360" w:lineRule="auto"/>
        <w:rPr>
          <w:rFonts w:ascii="Arial" w:hAnsi="Arial" w:cs="Arial"/>
          <w:sz w:val="18"/>
          <w:szCs w:val="18"/>
        </w:rPr>
      </w:pPr>
      <w:r w:rsidRPr="00D30D59">
        <w:rPr>
          <w:rFonts w:ascii="Arial" w:hAnsi="Arial" w:cs="Arial"/>
          <w:b/>
          <w:sz w:val="18"/>
          <w:szCs w:val="18"/>
        </w:rPr>
        <w:t>Προς την</w:t>
      </w:r>
      <w:r w:rsidRPr="00D30D59">
        <w:rPr>
          <w:rFonts w:ascii="Arial" w:hAnsi="Arial" w:cs="Arial"/>
          <w:sz w:val="18"/>
          <w:szCs w:val="18"/>
        </w:rPr>
        <w:t xml:space="preserve"> (Πλήρη στοιχεία Αναθέτουσας Αρχής) :</w:t>
      </w:r>
    </w:p>
    <w:p w:rsidR="004C4AEE" w:rsidRPr="00D30D59" w:rsidRDefault="004C4AEE" w:rsidP="003A1396">
      <w:pPr>
        <w:spacing w:line="360" w:lineRule="auto"/>
        <w:jc w:val="both"/>
        <w:rPr>
          <w:rFonts w:ascii="Arial" w:hAnsi="Arial" w:cs="Arial"/>
          <w:sz w:val="18"/>
          <w:szCs w:val="18"/>
        </w:rPr>
      </w:pPr>
      <w:r w:rsidRPr="00D30D59">
        <w:rPr>
          <w:rFonts w:ascii="Arial" w:hAnsi="Arial" w:cs="Arial"/>
          <w:b/>
          <w:sz w:val="18"/>
          <w:szCs w:val="18"/>
        </w:rPr>
        <w:t>ΕΓΓΥΗΤΙΚΗ ΕΠΙΣΤΟΛΗ ΥΠ' ΑΡΙΘΜΟΝ .......................... ΓΙΑ ΠΟΣΟ</w:t>
      </w:r>
      <w:r w:rsidRPr="00D30D59">
        <w:rPr>
          <w:rFonts w:ascii="Arial" w:hAnsi="Arial" w:cs="Arial"/>
          <w:sz w:val="18"/>
          <w:szCs w:val="18"/>
        </w:rPr>
        <w:t xml:space="preserve"> </w:t>
      </w:r>
      <w:r w:rsidRPr="00D30D59">
        <w:rPr>
          <w:rFonts w:ascii="Arial" w:hAnsi="Arial" w:cs="Arial"/>
          <w:b/>
          <w:sz w:val="18"/>
          <w:szCs w:val="18"/>
        </w:rPr>
        <w:t>....................... ΕΥΡΩ</w:t>
      </w:r>
    </w:p>
    <w:p w:rsidR="004C4AEE" w:rsidRPr="00D30D59" w:rsidRDefault="004C4AEE" w:rsidP="003A1396">
      <w:pPr>
        <w:spacing w:line="360" w:lineRule="auto"/>
        <w:jc w:val="both"/>
        <w:rPr>
          <w:rFonts w:ascii="Arial" w:hAnsi="Arial" w:cs="Arial"/>
          <w:sz w:val="18"/>
          <w:szCs w:val="18"/>
        </w:rPr>
      </w:pPr>
      <w:r w:rsidRPr="00D30D59">
        <w:rPr>
          <w:rFonts w:ascii="Arial" w:hAnsi="Arial" w:cs="Arial"/>
          <w:sz w:val="18"/>
          <w:szCs w:val="18"/>
        </w:rPr>
        <w:t xml:space="preserve">1. Έχουμε την τιμή να σας γνωρίσουμε ότι εγγυόμαστε με την παρούσα επιστολή ρητά, ανέκκλητα και ανεπιφύλακτα, ευθυνόμενοι απέναντι σας εις ολόκληρο και ως </w:t>
      </w:r>
      <w:proofErr w:type="spellStart"/>
      <w:r w:rsidRPr="00D30D59">
        <w:rPr>
          <w:rFonts w:ascii="Arial" w:hAnsi="Arial" w:cs="Arial"/>
          <w:sz w:val="18"/>
          <w:szCs w:val="18"/>
        </w:rPr>
        <w:t>αυτοφειλέτες</w:t>
      </w:r>
      <w:proofErr w:type="spellEnd"/>
      <w:r w:rsidRPr="00D30D59">
        <w:rPr>
          <w:rFonts w:ascii="Arial" w:hAnsi="Arial" w:cs="Arial"/>
          <w:sz w:val="18"/>
          <w:szCs w:val="18"/>
        </w:rPr>
        <w:t xml:space="preserve">, μέχρι του ποσού των ευρώ………………………….. και ολογράφως ………………………….. υπέρ της εταιρείας …………………………ή σε περίπτωση ένωσης ή κοινοπραξίας των εταιρειών α)………………………..β)………………………… ατομικά και για κάθε μία από αυτές και ως αλληλέγγυα και εις </w:t>
      </w:r>
      <w:proofErr w:type="spellStart"/>
      <w:r w:rsidRPr="00D30D59">
        <w:rPr>
          <w:rFonts w:ascii="Arial" w:hAnsi="Arial" w:cs="Arial"/>
          <w:sz w:val="18"/>
          <w:szCs w:val="18"/>
        </w:rPr>
        <w:t>ολόκληρον</w:t>
      </w:r>
      <w:proofErr w:type="spellEnd"/>
      <w:r w:rsidRPr="00D30D59">
        <w:rPr>
          <w:rFonts w:ascii="Arial" w:hAnsi="Arial" w:cs="Arial"/>
          <w:sz w:val="18"/>
          <w:szCs w:val="18"/>
        </w:rPr>
        <w:t xml:space="preserve"> υπόχρεων μεταξύ τους, εκ της ιδιότητας τους ως μελών της ένωσης ή κοινοπραξίας, για την καλή εκτέλεση των όρων της από ………………………………… σύμβασης που αφορά στο διαγωνισμό της Υπηρεσίας σας της……/………/………… με αντικείμενο</w:t>
      </w:r>
      <w:r w:rsidR="00613A24" w:rsidRPr="00D30D59">
        <w:rPr>
          <w:rFonts w:ascii="Arial" w:hAnsi="Arial" w:cs="Arial"/>
          <w:sz w:val="18"/>
          <w:szCs w:val="18"/>
        </w:rPr>
        <w:t xml:space="preserve"> την </w:t>
      </w:r>
      <w:r w:rsidRPr="00D30D59">
        <w:rPr>
          <w:rFonts w:ascii="Arial" w:hAnsi="Arial" w:cs="Arial"/>
          <w:b/>
          <w:bCs/>
          <w:sz w:val="18"/>
          <w:szCs w:val="18"/>
        </w:rPr>
        <w:t>«</w:t>
      </w:r>
      <w:r w:rsidRPr="00D30D59">
        <w:rPr>
          <w:rFonts w:ascii="Arial" w:hAnsi="Arial" w:cs="Arial"/>
          <w:b/>
          <w:spacing w:val="8"/>
          <w:sz w:val="18"/>
          <w:szCs w:val="18"/>
        </w:rPr>
        <w:t xml:space="preserve">ΠΡΟΜΗΘΕΙΑ </w:t>
      </w:r>
      <w:r w:rsidR="008277DA" w:rsidRPr="00D30D59">
        <w:rPr>
          <w:rFonts w:ascii="Arial" w:hAnsi="Arial" w:cs="Arial"/>
          <w:b/>
          <w:spacing w:val="8"/>
          <w:sz w:val="18"/>
          <w:szCs w:val="18"/>
        </w:rPr>
        <w:t>………………..</w:t>
      </w:r>
      <w:r w:rsidRPr="00D30D59">
        <w:rPr>
          <w:rFonts w:ascii="Arial" w:hAnsi="Arial" w:cs="Arial"/>
          <w:b/>
          <w:spacing w:val="8"/>
          <w:sz w:val="18"/>
          <w:szCs w:val="18"/>
        </w:rPr>
        <w:t xml:space="preserve"> ΠΡΟΫΠΟΛΟΓΙΣΜΟΥ </w:t>
      </w:r>
      <w:r w:rsidR="008277DA" w:rsidRPr="00D30D59">
        <w:rPr>
          <w:rFonts w:ascii="Arial" w:hAnsi="Arial" w:cs="Arial"/>
          <w:b/>
          <w:spacing w:val="8"/>
          <w:sz w:val="18"/>
          <w:szCs w:val="18"/>
        </w:rPr>
        <w:t>………..</w:t>
      </w:r>
      <w:r w:rsidR="005F3F43" w:rsidRPr="00D30D59">
        <w:rPr>
          <w:rFonts w:ascii="Arial" w:hAnsi="Arial" w:cs="Arial"/>
          <w:b/>
          <w:spacing w:val="8"/>
          <w:sz w:val="18"/>
          <w:szCs w:val="18"/>
        </w:rPr>
        <w:t xml:space="preserve"> </w:t>
      </w:r>
      <w:r w:rsidRPr="00D30D59">
        <w:rPr>
          <w:rFonts w:ascii="Arial" w:hAnsi="Arial" w:cs="Arial"/>
          <w:b/>
          <w:bCs/>
          <w:spacing w:val="8"/>
          <w:sz w:val="18"/>
          <w:szCs w:val="18"/>
        </w:rPr>
        <w:t>€ ΓΙΑ ΤΟ Γ.Ν. ΔΡΑΜΑΣ</w:t>
      </w:r>
      <w:r w:rsidRPr="00D30D59">
        <w:rPr>
          <w:rFonts w:ascii="Arial" w:hAnsi="Arial" w:cs="Arial"/>
          <w:b/>
          <w:bCs/>
          <w:sz w:val="18"/>
          <w:szCs w:val="18"/>
        </w:rPr>
        <w:t>»,</w:t>
      </w:r>
      <w:r w:rsidRPr="00D30D59">
        <w:rPr>
          <w:rFonts w:ascii="Arial" w:hAnsi="Arial" w:cs="Arial"/>
          <w:sz w:val="18"/>
          <w:szCs w:val="18"/>
        </w:rPr>
        <w:t xml:space="preserve"> σύμφωνα με την υπ' αρ.</w:t>
      </w:r>
      <w:r w:rsidRPr="00D30D59">
        <w:rPr>
          <w:rFonts w:ascii="Arial" w:hAnsi="Arial" w:cs="Arial"/>
          <w:b/>
          <w:bCs/>
          <w:sz w:val="18"/>
          <w:szCs w:val="18"/>
        </w:rPr>
        <w:t xml:space="preserve"> </w:t>
      </w:r>
      <w:r w:rsidR="000539E3">
        <w:rPr>
          <w:rFonts w:ascii="Arial" w:hAnsi="Arial" w:cs="Arial"/>
          <w:b/>
          <w:bCs/>
          <w:sz w:val="18"/>
          <w:szCs w:val="18"/>
        </w:rPr>
        <w:t>26</w:t>
      </w:r>
      <w:r w:rsidR="00ED76E2" w:rsidRPr="00D30D59">
        <w:rPr>
          <w:rFonts w:ascii="Arial" w:hAnsi="Arial" w:cs="Arial"/>
          <w:b/>
          <w:sz w:val="18"/>
          <w:szCs w:val="18"/>
        </w:rPr>
        <w:t>η/2019</w:t>
      </w:r>
      <w:r w:rsidRPr="00D30D59">
        <w:rPr>
          <w:rFonts w:ascii="Arial" w:hAnsi="Arial" w:cs="Arial"/>
          <w:sz w:val="18"/>
          <w:szCs w:val="18"/>
        </w:rPr>
        <w:t xml:space="preserve">  διακήρυξη σας ΣΥΜΒΑΣΗ :</w:t>
      </w:r>
    </w:p>
    <w:p w:rsidR="004C4AEE" w:rsidRPr="00D30D59" w:rsidRDefault="004C4AEE" w:rsidP="003A1396">
      <w:pPr>
        <w:spacing w:line="360" w:lineRule="auto"/>
        <w:jc w:val="both"/>
        <w:rPr>
          <w:rFonts w:ascii="Arial" w:hAnsi="Arial" w:cs="Arial"/>
          <w:sz w:val="18"/>
          <w:szCs w:val="18"/>
        </w:rPr>
      </w:pPr>
      <w:r w:rsidRPr="00D30D59">
        <w:rPr>
          <w:rFonts w:ascii="Arial" w:hAnsi="Arial" w:cs="Arial"/>
          <w:sz w:val="18"/>
          <w:szCs w:val="18"/>
        </w:rPr>
        <w:t xml:space="preserve">2. Παραιτούμαστε ρητά και ανεπιφύλακτα από την ένσταση του ευεργετήματος της </w:t>
      </w:r>
      <w:proofErr w:type="spellStart"/>
      <w:r w:rsidRPr="00D30D59">
        <w:rPr>
          <w:rFonts w:ascii="Arial" w:hAnsi="Arial" w:cs="Arial"/>
          <w:sz w:val="18"/>
          <w:szCs w:val="18"/>
        </w:rPr>
        <w:t>διζήσεως</w:t>
      </w:r>
      <w:proofErr w:type="spellEnd"/>
      <w:r w:rsidRPr="00D30D59">
        <w:rPr>
          <w:rFonts w:ascii="Arial" w:hAnsi="Arial" w:cs="Arial"/>
          <w:sz w:val="18"/>
          <w:szCs w:val="18"/>
        </w:rPr>
        <w:t xml:space="preserve"> από το δικαίωμα προβολής εναντίον σας όλων των ενστάσεων του </w:t>
      </w:r>
      <w:proofErr w:type="spellStart"/>
      <w:r w:rsidRPr="00D30D59">
        <w:rPr>
          <w:rFonts w:ascii="Arial" w:hAnsi="Arial" w:cs="Arial"/>
          <w:sz w:val="18"/>
          <w:szCs w:val="18"/>
        </w:rPr>
        <w:t>πρωτοφειλέτη</w:t>
      </w:r>
      <w:proofErr w:type="spellEnd"/>
      <w:r w:rsidRPr="00D30D59">
        <w:rPr>
          <w:rFonts w:ascii="Arial" w:hAnsi="Arial" w:cs="Arial"/>
          <w:sz w:val="18"/>
          <w:szCs w:val="18"/>
        </w:rPr>
        <w:t xml:space="preserve"> ακόμη και των μη προσωποπαγών και ιδιαίτερα οποιασδήποτε άλλης ένστασης των άρθρων 852 - 855, 862 - 864 και 866 - 869 του Αστικού Κώδικα, όπως και από τα δικαιώματα μας που τυχόν απορρέουν από τα άρθρα αυτά. </w:t>
      </w:r>
    </w:p>
    <w:p w:rsidR="004C4AEE" w:rsidRPr="00D30D59" w:rsidRDefault="004C4AEE" w:rsidP="003A1396">
      <w:pPr>
        <w:spacing w:line="360" w:lineRule="auto"/>
        <w:jc w:val="both"/>
        <w:rPr>
          <w:rFonts w:ascii="Arial" w:hAnsi="Arial" w:cs="Arial"/>
          <w:sz w:val="18"/>
          <w:szCs w:val="18"/>
        </w:rPr>
      </w:pPr>
      <w:r w:rsidRPr="00D30D59">
        <w:rPr>
          <w:rFonts w:ascii="Arial" w:hAnsi="Arial" w:cs="Arial"/>
          <w:sz w:val="18"/>
          <w:szCs w:val="18"/>
        </w:rPr>
        <w:t>3. Σε περίπτωση που αποφανθείτε με την ελεύθερη και αδέσμευτη κρίση σας την οποία θα μας γνωστοποιήσετε, ότι η (εταιρεία) …………………………. δεν εκπλήρωσε την υποχρέωσή της που περιγράφεται στο ανωτέρω σημείο 1, σας δηλώνουμε ότι αναλαμβάνουμε με την παρούσα επιστολή, τη ρητή υποχρέωση να σας καταβάλλουμε, χωρίς οποιαδήποτε από μέρους μας αντίρρηση, αμφισβήτηση ή ένσταση, και χωρίς να ερευνηθεί το βάσιμο ή μη της απαίτησης σας, ολόκληρο ή μέρος του ποσού της Εγγύησης, σύμφωνα με τις οδηγίες σας και εντός πέντε (5) ημερών από την ημερομηνία που μας το ζητήσετε.</w:t>
      </w:r>
    </w:p>
    <w:p w:rsidR="004C4AEE" w:rsidRPr="00D30D59" w:rsidRDefault="004C4AEE" w:rsidP="003A1396">
      <w:pPr>
        <w:spacing w:line="360" w:lineRule="auto"/>
        <w:jc w:val="both"/>
        <w:rPr>
          <w:rFonts w:ascii="Arial" w:hAnsi="Arial" w:cs="Arial"/>
          <w:sz w:val="18"/>
          <w:szCs w:val="18"/>
        </w:rPr>
      </w:pPr>
      <w:r w:rsidRPr="00D30D59">
        <w:rPr>
          <w:rFonts w:ascii="Arial" w:hAnsi="Arial" w:cs="Arial"/>
          <w:sz w:val="18"/>
          <w:szCs w:val="18"/>
        </w:rPr>
        <w:t>4. Για την καταβολή της υπόψη Εγγύησης δεν απαιτείται καμία εξουσιοδότηση ή ενέργεια συγκατάθεσης της (εταιρείας)................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4C4AEE" w:rsidRPr="00D30D59" w:rsidRDefault="004C4AEE" w:rsidP="003A1396">
      <w:pPr>
        <w:spacing w:line="360" w:lineRule="auto"/>
        <w:jc w:val="both"/>
        <w:rPr>
          <w:rFonts w:ascii="Arial" w:hAnsi="Arial" w:cs="Arial"/>
          <w:sz w:val="18"/>
          <w:szCs w:val="18"/>
        </w:rPr>
      </w:pPr>
      <w:r w:rsidRPr="00D30D59">
        <w:rPr>
          <w:rFonts w:ascii="Arial" w:hAnsi="Arial" w:cs="Arial"/>
          <w:sz w:val="18"/>
          <w:szCs w:val="18"/>
        </w:rPr>
        <w:t>5. Σας δηλώνουμε ακόμη ότι  η υπόψη Εγγύηση μας, θα παραμείνει σε πλήρη ισχύ μέχρι να επιστραφεί σ’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 εσάς του ποσού της Εγγύησης. Ο χρόνος ισχύος της Εγγυητικής αυτής θα παραταθεί, εφόσον ζητηθεί από την Υπηρεσία σας, πριν από την ημερομηνία λήξης της.</w:t>
      </w:r>
    </w:p>
    <w:p w:rsidR="004C4AEE" w:rsidRPr="00D30D59" w:rsidRDefault="004C4AEE" w:rsidP="003A1396">
      <w:pPr>
        <w:spacing w:line="360" w:lineRule="auto"/>
        <w:jc w:val="both"/>
        <w:rPr>
          <w:rFonts w:ascii="Arial" w:hAnsi="Arial" w:cs="Arial"/>
          <w:sz w:val="18"/>
          <w:szCs w:val="18"/>
        </w:rPr>
      </w:pPr>
      <w:r w:rsidRPr="00D30D59">
        <w:rPr>
          <w:rFonts w:ascii="Arial" w:hAnsi="Arial" w:cs="Arial"/>
          <w:sz w:val="18"/>
          <w:szCs w:val="18"/>
        </w:rPr>
        <w:t>6. Βεβαιούμε ότι όλες οι ισχύουσες Εγγυητικές Επιστολές της Τράπεζάς μας που έχουν χορηγηθεί στο Δημόσιο και ΝΠΔΔ, συμπεριλαμβανομένης και αυτής, δεν υπερβαίνουν το όριο που έχει καθοριστεί από το Υπουργείο Οικονομικών για την Τράπεζά μας.</w:t>
      </w:r>
    </w:p>
    <w:p w:rsidR="004C4AEE" w:rsidRPr="00D30D59" w:rsidRDefault="004C4AEE" w:rsidP="003A1396">
      <w:pPr>
        <w:spacing w:line="360" w:lineRule="auto"/>
        <w:jc w:val="both"/>
        <w:rPr>
          <w:rFonts w:ascii="Arial" w:hAnsi="Arial" w:cs="Arial"/>
          <w:sz w:val="18"/>
          <w:szCs w:val="18"/>
        </w:rPr>
      </w:pPr>
      <w:r w:rsidRPr="00D30D59">
        <w:rPr>
          <w:rFonts w:ascii="Arial" w:hAnsi="Arial" w:cs="Arial"/>
          <w:sz w:val="18"/>
          <w:szCs w:val="18"/>
        </w:rPr>
        <w:t>7. Σε περίπτωση κατάπτωσης της Εγγυητικής, το ποσό της κατάπτωσης υπόκειται στο εκάστοτε ισχύον πάγιο τέλος χαρτοσήμου.</w:t>
      </w:r>
    </w:p>
    <w:p w:rsidR="004C4AEE" w:rsidRPr="00D30D59" w:rsidRDefault="004C4AEE" w:rsidP="003A1396">
      <w:pPr>
        <w:spacing w:line="360" w:lineRule="auto"/>
        <w:ind w:left="-360"/>
        <w:jc w:val="right"/>
        <w:rPr>
          <w:rFonts w:ascii="Arial" w:hAnsi="Arial" w:cs="Arial"/>
          <w:sz w:val="18"/>
          <w:szCs w:val="18"/>
        </w:rPr>
      </w:pPr>
      <w:r w:rsidRPr="00D30D59">
        <w:rPr>
          <w:rFonts w:ascii="Arial" w:hAnsi="Arial" w:cs="Arial"/>
          <w:sz w:val="18"/>
          <w:szCs w:val="18"/>
        </w:rPr>
        <w:t>(Εξουσιοδοτημένη υπογραφή)</w:t>
      </w:r>
    </w:p>
    <w:p w:rsidR="00A37622" w:rsidRPr="001E2F7E" w:rsidRDefault="00A37622" w:rsidP="003A1396">
      <w:pPr>
        <w:spacing w:line="360" w:lineRule="auto"/>
        <w:jc w:val="both"/>
        <w:rPr>
          <w:rFonts w:ascii="Arial" w:hAnsi="Arial" w:cs="Arial"/>
          <w:sz w:val="18"/>
          <w:szCs w:val="18"/>
        </w:rPr>
      </w:pPr>
      <w:r w:rsidRPr="00D30D59">
        <w:rPr>
          <w:rFonts w:ascii="Arial" w:hAnsi="Arial" w:cs="Arial"/>
          <w:sz w:val="18"/>
          <w:szCs w:val="18"/>
        </w:rPr>
        <w:t xml:space="preserve">                                              </w:t>
      </w:r>
    </w:p>
    <w:p w:rsidR="00BC70DA" w:rsidRPr="001E2F7E" w:rsidRDefault="00BC70DA" w:rsidP="003A1396">
      <w:pPr>
        <w:spacing w:line="360" w:lineRule="auto"/>
        <w:jc w:val="both"/>
        <w:rPr>
          <w:rFonts w:ascii="Arial" w:hAnsi="Arial" w:cs="Arial"/>
          <w:sz w:val="18"/>
          <w:szCs w:val="18"/>
        </w:rPr>
      </w:pPr>
    </w:p>
    <w:p w:rsidR="00BC70DA" w:rsidRPr="001E2F7E" w:rsidRDefault="00BC70DA" w:rsidP="003A1396">
      <w:pPr>
        <w:spacing w:line="360" w:lineRule="auto"/>
        <w:jc w:val="both"/>
        <w:rPr>
          <w:rFonts w:ascii="Arial" w:hAnsi="Arial" w:cs="Arial"/>
          <w:sz w:val="18"/>
          <w:szCs w:val="18"/>
        </w:rPr>
      </w:pPr>
    </w:p>
    <w:p w:rsidR="00BC70DA" w:rsidRDefault="00BC70DA" w:rsidP="003A1396">
      <w:pPr>
        <w:spacing w:line="360" w:lineRule="auto"/>
        <w:jc w:val="both"/>
        <w:rPr>
          <w:rFonts w:ascii="Arial" w:hAnsi="Arial" w:cs="Arial"/>
          <w:sz w:val="18"/>
          <w:szCs w:val="18"/>
        </w:rPr>
      </w:pPr>
    </w:p>
    <w:p w:rsidR="00B507A1" w:rsidRDefault="00B507A1" w:rsidP="003A1396">
      <w:pPr>
        <w:spacing w:line="360" w:lineRule="auto"/>
        <w:jc w:val="both"/>
        <w:rPr>
          <w:rFonts w:ascii="Arial" w:hAnsi="Arial" w:cs="Arial"/>
          <w:sz w:val="18"/>
          <w:szCs w:val="18"/>
        </w:rPr>
      </w:pPr>
    </w:p>
    <w:p w:rsidR="00B507A1" w:rsidRDefault="00B507A1" w:rsidP="003A1396">
      <w:pPr>
        <w:spacing w:line="360" w:lineRule="auto"/>
        <w:jc w:val="both"/>
        <w:rPr>
          <w:rFonts w:ascii="Arial" w:hAnsi="Arial" w:cs="Arial"/>
          <w:sz w:val="18"/>
          <w:szCs w:val="18"/>
        </w:rPr>
      </w:pPr>
    </w:p>
    <w:p w:rsidR="00B507A1" w:rsidRDefault="00B507A1" w:rsidP="003A1396">
      <w:pPr>
        <w:spacing w:line="360" w:lineRule="auto"/>
        <w:jc w:val="both"/>
        <w:rPr>
          <w:rFonts w:ascii="Arial" w:hAnsi="Arial" w:cs="Arial"/>
          <w:sz w:val="18"/>
          <w:szCs w:val="18"/>
        </w:rPr>
      </w:pPr>
    </w:p>
    <w:p w:rsidR="00B507A1" w:rsidRDefault="00B507A1" w:rsidP="003A1396">
      <w:pPr>
        <w:spacing w:line="360" w:lineRule="auto"/>
        <w:jc w:val="both"/>
        <w:rPr>
          <w:rFonts w:ascii="Arial" w:hAnsi="Arial" w:cs="Arial"/>
          <w:sz w:val="18"/>
          <w:szCs w:val="18"/>
        </w:rPr>
      </w:pPr>
    </w:p>
    <w:p w:rsidR="003A28B0" w:rsidRDefault="003A28B0" w:rsidP="003A1396">
      <w:pPr>
        <w:spacing w:line="360" w:lineRule="auto"/>
        <w:jc w:val="both"/>
        <w:rPr>
          <w:rFonts w:ascii="Arial" w:hAnsi="Arial" w:cs="Arial"/>
          <w:sz w:val="18"/>
          <w:szCs w:val="18"/>
        </w:rPr>
      </w:pPr>
    </w:p>
    <w:p w:rsidR="00B507A1" w:rsidRDefault="00B507A1" w:rsidP="003A1396">
      <w:pPr>
        <w:spacing w:line="360" w:lineRule="auto"/>
        <w:jc w:val="both"/>
        <w:rPr>
          <w:rFonts w:ascii="Arial" w:hAnsi="Arial" w:cs="Arial"/>
          <w:sz w:val="18"/>
          <w:szCs w:val="18"/>
        </w:rPr>
      </w:pPr>
    </w:p>
    <w:p w:rsidR="004D10A0" w:rsidRPr="00D30D59" w:rsidRDefault="00A37622" w:rsidP="00BC70DA">
      <w:pPr>
        <w:spacing w:line="360" w:lineRule="auto"/>
        <w:jc w:val="center"/>
        <w:rPr>
          <w:rFonts w:ascii="Arial" w:hAnsi="Arial" w:cs="Arial"/>
          <w:color w:val="000000"/>
          <w:sz w:val="18"/>
          <w:szCs w:val="18"/>
        </w:rPr>
      </w:pPr>
      <w:r w:rsidRPr="00D30D59">
        <w:rPr>
          <w:rFonts w:ascii="Arial" w:hAnsi="Arial" w:cs="Arial"/>
          <w:b/>
          <w:sz w:val="18"/>
          <w:szCs w:val="18"/>
        </w:rPr>
        <w:t xml:space="preserve">ΠΑΡΑΡΤΗΜΑ </w:t>
      </w:r>
      <w:r w:rsidR="008277DA" w:rsidRPr="00D30D59">
        <w:rPr>
          <w:rFonts w:ascii="Arial" w:hAnsi="Arial" w:cs="Arial"/>
          <w:b/>
          <w:sz w:val="18"/>
          <w:szCs w:val="18"/>
        </w:rPr>
        <w:t>Ε</w:t>
      </w:r>
      <w:r w:rsidR="00D4295A" w:rsidRPr="00D30D59">
        <w:rPr>
          <w:rFonts w:ascii="Arial" w:hAnsi="Arial" w:cs="Arial"/>
          <w:b/>
          <w:sz w:val="18"/>
          <w:szCs w:val="18"/>
        </w:rPr>
        <w:t>’</w:t>
      </w:r>
    </w:p>
    <w:p w:rsidR="00F46B0B" w:rsidRPr="00D30D59" w:rsidRDefault="00F46B0B" w:rsidP="004D10A0">
      <w:pPr>
        <w:spacing w:line="360" w:lineRule="auto"/>
        <w:rPr>
          <w:rFonts w:ascii="Arial" w:hAnsi="Arial" w:cs="Arial"/>
          <w:sz w:val="18"/>
          <w:szCs w:val="18"/>
        </w:rPr>
      </w:pPr>
    </w:p>
    <w:p w:rsidR="00F46B0B" w:rsidRPr="00D30D59" w:rsidRDefault="00F46B0B">
      <w:pPr>
        <w:spacing w:line="360" w:lineRule="auto"/>
        <w:jc w:val="center"/>
        <w:rPr>
          <w:rFonts w:ascii="Arial" w:hAnsi="Arial" w:cs="Arial"/>
          <w:sz w:val="18"/>
          <w:szCs w:val="18"/>
        </w:rPr>
      </w:pPr>
      <w:r w:rsidRPr="00D30D59">
        <w:rPr>
          <w:rFonts w:ascii="Arial" w:hAnsi="Arial" w:cs="Arial"/>
          <w:b/>
          <w:bCs/>
          <w:sz w:val="18"/>
          <w:szCs w:val="18"/>
        </w:rPr>
        <w:t>ΤΥΠΟΠΟΙΗΜΕΝΟ ΕΝΤΥΠΟ ΥΠΕΥΘΥΝΗΣ ΔΗΛΩΣΗΣ (TEΥΔ)</w:t>
      </w:r>
    </w:p>
    <w:p w:rsidR="00F46B0B" w:rsidRPr="00D30D59" w:rsidRDefault="00F46B0B">
      <w:pPr>
        <w:spacing w:line="360" w:lineRule="auto"/>
        <w:jc w:val="center"/>
        <w:rPr>
          <w:rFonts w:ascii="Arial" w:hAnsi="Arial" w:cs="Arial"/>
          <w:sz w:val="18"/>
          <w:szCs w:val="18"/>
        </w:rPr>
      </w:pPr>
      <w:r w:rsidRPr="00D30D59">
        <w:rPr>
          <w:rFonts w:ascii="Arial" w:hAnsi="Arial" w:cs="Arial"/>
          <w:b/>
          <w:bCs/>
          <w:sz w:val="18"/>
          <w:szCs w:val="18"/>
        </w:rPr>
        <w:t>[Άρθρου 79 παρ. 4 Ν. 4412/2016 (Α 147)]</w:t>
      </w:r>
    </w:p>
    <w:p w:rsidR="00F46B0B" w:rsidRPr="00D30D59" w:rsidRDefault="00F46B0B">
      <w:pPr>
        <w:spacing w:line="360" w:lineRule="auto"/>
        <w:jc w:val="center"/>
        <w:rPr>
          <w:rFonts w:ascii="Arial" w:hAnsi="Arial" w:cs="Arial"/>
          <w:sz w:val="18"/>
          <w:szCs w:val="18"/>
        </w:rPr>
      </w:pPr>
      <w:r w:rsidRPr="00D30D59">
        <w:rPr>
          <w:rFonts w:ascii="Arial" w:eastAsia="Arial" w:hAnsi="Arial" w:cs="Arial"/>
          <w:b/>
          <w:bCs/>
          <w:color w:val="669900"/>
          <w:sz w:val="18"/>
          <w:szCs w:val="18"/>
        </w:rPr>
        <w:t xml:space="preserve"> </w:t>
      </w:r>
      <w:r w:rsidRPr="00D30D59">
        <w:rPr>
          <w:rFonts w:ascii="Arial" w:hAnsi="Arial" w:cs="Arial"/>
          <w:b/>
          <w:bCs/>
          <w:color w:val="00000A"/>
          <w:sz w:val="18"/>
          <w:szCs w:val="18"/>
        </w:rPr>
        <w:t>για Διαδικασίες Σύναψης Δημόσιας Σύμβασης κάτω των Κοινοτικών ορίων των οδηγιών</w:t>
      </w:r>
    </w:p>
    <w:p w:rsidR="00F46B0B" w:rsidRPr="00D30D59" w:rsidRDefault="00F46B0B">
      <w:pPr>
        <w:spacing w:line="360" w:lineRule="auto"/>
        <w:jc w:val="center"/>
        <w:rPr>
          <w:rFonts w:ascii="Arial" w:hAnsi="Arial" w:cs="Arial"/>
          <w:b/>
          <w:bCs/>
          <w:color w:val="00000A"/>
          <w:sz w:val="18"/>
          <w:szCs w:val="18"/>
        </w:rPr>
      </w:pPr>
    </w:p>
    <w:p w:rsidR="00F46B0B" w:rsidRPr="00D30D59" w:rsidRDefault="00F46B0B">
      <w:pPr>
        <w:spacing w:line="360" w:lineRule="auto"/>
        <w:jc w:val="center"/>
        <w:rPr>
          <w:rFonts w:ascii="Arial" w:hAnsi="Arial" w:cs="Arial"/>
          <w:sz w:val="18"/>
          <w:szCs w:val="18"/>
        </w:rPr>
      </w:pPr>
      <w:r w:rsidRPr="00D30D59">
        <w:rPr>
          <w:rFonts w:ascii="Arial" w:hAnsi="Arial" w:cs="Arial"/>
          <w:b/>
          <w:bCs/>
          <w:sz w:val="18"/>
          <w:szCs w:val="18"/>
          <w:u w:val="single"/>
        </w:rPr>
        <w:t>Μέρος Ι: Πληροφορίες σχετικά με την Αναθέτουσα Αρχή/αναθέτοντα φορέα</w:t>
      </w:r>
      <w:r w:rsidRPr="00D30D59">
        <w:rPr>
          <w:rStyle w:val="a6"/>
          <w:rFonts w:ascii="Arial" w:hAnsi="Arial" w:cs="Arial"/>
          <w:b/>
          <w:bCs/>
          <w:sz w:val="18"/>
          <w:szCs w:val="18"/>
          <w:u w:val="single"/>
        </w:rPr>
        <w:endnoteReference w:id="1"/>
      </w:r>
      <w:r w:rsidRPr="00D30D59">
        <w:rPr>
          <w:rFonts w:ascii="Arial" w:hAnsi="Arial" w:cs="Arial"/>
          <w:b/>
          <w:bCs/>
          <w:sz w:val="18"/>
          <w:szCs w:val="18"/>
          <w:u w:val="single"/>
        </w:rPr>
        <w:t xml:space="preserve">  και τη διαδικασία ανάθεσης</w:t>
      </w:r>
    </w:p>
    <w:p w:rsidR="00F46B0B" w:rsidRPr="00D30D59" w:rsidRDefault="00F46B0B">
      <w:pPr>
        <w:spacing w:line="360" w:lineRule="auto"/>
        <w:jc w:val="center"/>
        <w:rPr>
          <w:rFonts w:ascii="Arial" w:hAnsi="Arial" w:cs="Arial"/>
          <w:b/>
          <w:bCs/>
          <w:sz w:val="18"/>
          <w:szCs w:val="18"/>
          <w:u w:val="single"/>
        </w:rPr>
      </w:pPr>
    </w:p>
    <w:p w:rsidR="00F46B0B" w:rsidRPr="00D30D59" w:rsidRDefault="00F46B0B">
      <w:pPr>
        <w:pBdr>
          <w:top w:val="single" w:sz="2" w:space="1" w:color="000000"/>
          <w:left w:val="single" w:sz="2" w:space="1" w:color="000000"/>
          <w:bottom w:val="single" w:sz="2" w:space="1" w:color="000000"/>
          <w:right w:val="single" w:sz="2" w:space="1" w:color="000000"/>
        </w:pBdr>
        <w:shd w:val="clear" w:color="auto" w:fill="CCCCCC"/>
        <w:spacing w:line="360" w:lineRule="auto"/>
        <w:jc w:val="center"/>
        <w:rPr>
          <w:rFonts w:ascii="Arial" w:hAnsi="Arial" w:cs="Arial"/>
          <w:sz w:val="18"/>
          <w:szCs w:val="18"/>
        </w:rPr>
      </w:pPr>
      <w:r w:rsidRPr="00D30D59">
        <w:rPr>
          <w:rFonts w:ascii="Arial" w:hAnsi="Arial" w:cs="Arial"/>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jc w:val="center"/>
        <w:tblLayout w:type="fixed"/>
        <w:tblCellMar>
          <w:top w:w="55" w:type="dxa"/>
          <w:left w:w="55" w:type="dxa"/>
          <w:bottom w:w="55" w:type="dxa"/>
          <w:right w:w="55" w:type="dxa"/>
        </w:tblCellMar>
        <w:tblLook w:val="0000"/>
      </w:tblPr>
      <w:tblGrid>
        <w:gridCol w:w="8994"/>
      </w:tblGrid>
      <w:tr w:rsidR="00F46B0B" w:rsidRPr="00D30D59">
        <w:trPr>
          <w:jc w:val="center"/>
        </w:trPr>
        <w:tc>
          <w:tcPr>
            <w:tcW w:w="8994" w:type="dxa"/>
            <w:tcBorders>
              <w:top w:val="single" w:sz="2" w:space="0" w:color="000000"/>
              <w:left w:val="single" w:sz="2" w:space="0" w:color="000000"/>
              <w:bottom w:val="single" w:sz="2" w:space="0" w:color="000000"/>
              <w:right w:val="single" w:sz="2" w:space="0" w:color="000000"/>
            </w:tcBorders>
            <w:shd w:val="clear" w:color="auto" w:fill="B2B2B2"/>
          </w:tcPr>
          <w:p w:rsidR="00F46B0B" w:rsidRPr="00D30D59" w:rsidRDefault="00F46B0B">
            <w:pPr>
              <w:spacing w:line="480" w:lineRule="auto"/>
              <w:jc w:val="center"/>
              <w:rPr>
                <w:rFonts w:ascii="Arial" w:hAnsi="Arial" w:cs="Arial"/>
                <w:sz w:val="18"/>
                <w:szCs w:val="18"/>
              </w:rPr>
            </w:pPr>
            <w:r w:rsidRPr="00D30D59">
              <w:rPr>
                <w:rFonts w:ascii="Arial" w:hAnsi="Arial" w:cs="Arial"/>
                <w:b/>
                <w:bCs/>
                <w:sz w:val="18"/>
                <w:szCs w:val="18"/>
              </w:rPr>
              <w:t>Α: Ονομασία, διεύθυνση και στοιχεία επικοιν</w:t>
            </w:r>
            <w:r w:rsidR="008277DA" w:rsidRPr="00D30D59">
              <w:rPr>
                <w:rFonts w:ascii="Arial" w:hAnsi="Arial" w:cs="Arial"/>
                <w:b/>
                <w:bCs/>
                <w:sz w:val="18"/>
                <w:szCs w:val="18"/>
              </w:rPr>
              <w:t xml:space="preserve">ωνίας της αναθέτουσας αρχής </w:t>
            </w:r>
            <w:r w:rsidRPr="00D30D59">
              <w:rPr>
                <w:rFonts w:ascii="Arial" w:hAnsi="Arial" w:cs="Arial"/>
                <w:b/>
                <w:bCs/>
                <w:sz w:val="18"/>
                <w:szCs w:val="18"/>
              </w:rPr>
              <w:t xml:space="preserve">/ αναθέτοντα φορέα </w:t>
            </w:r>
          </w:p>
          <w:p w:rsidR="00F46B0B" w:rsidRPr="00D30D59" w:rsidRDefault="00F46B0B">
            <w:pPr>
              <w:spacing w:line="480" w:lineRule="auto"/>
              <w:jc w:val="center"/>
              <w:rPr>
                <w:rFonts w:ascii="Arial" w:hAnsi="Arial" w:cs="Arial"/>
                <w:sz w:val="18"/>
                <w:szCs w:val="18"/>
              </w:rPr>
            </w:pPr>
            <w:r w:rsidRPr="00D30D59">
              <w:rPr>
                <w:rFonts w:ascii="Arial" w:hAnsi="Arial" w:cs="Arial"/>
                <w:sz w:val="18"/>
                <w:szCs w:val="18"/>
              </w:rPr>
              <w:t xml:space="preserve">- Ονομασία:   </w:t>
            </w:r>
            <w:r w:rsidRPr="00D30D59">
              <w:rPr>
                <w:rFonts w:ascii="Arial" w:hAnsi="Arial" w:cs="Arial"/>
                <w:b/>
                <w:sz w:val="18"/>
                <w:szCs w:val="18"/>
              </w:rPr>
              <w:t>ΓΕΝΙΚΟ ΝΟΣΟΚΟΜΕΙΟ ΔΡΑΜΑΣ</w:t>
            </w:r>
          </w:p>
          <w:p w:rsidR="00F46B0B" w:rsidRPr="00D30D59" w:rsidRDefault="00F46B0B">
            <w:pPr>
              <w:spacing w:line="480" w:lineRule="auto"/>
              <w:jc w:val="center"/>
              <w:rPr>
                <w:rFonts w:ascii="Arial" w:hAnsi="Arial" w:cs="Arial"/>
                <w:sz w:val="18"/>
                <w:szCs w:val="18"/>
              </w:rPr>
            </w:pPr>
            <w:r w:rsidRPr="00D30D59">
              <w:rPr>
                <w:rFonts w:ascii="Arial" w:hAnsi="Arial" w:cs="Arial"/>
                <w:sz w:val="18"/>
                <w:szCs w:val="18"/>
              </w:rPr>
              <w:t xml:space="preserve">- Ταχυδρομική διεύθυνση / Πόλη / </w:t>
            </w:r>
            <w:proofErr w:type="spellStart"/>
            <w:r w:rsidRPr="00D30D59">
              <w:rPr>
                <w:rFonts w:ascii="Arial" w:hAnsi="Arial" w:cs="Arial"/>
                <w:sz w:val="18"/>
                <w:szCs w:val="18"/>
              </w:rPr>
              <w:t>Ταχ</w:t>
            </w:r>
            <w:proofErr w:type="spellEnd"/>
            <w:r w:rsidRPr="00D30D59">
              <w:rPr>
                <w:rFonts w:ascii="Arial" w:hAnsi="Arial" w:cs="Arial"/>
                <w:sz w:val="18"/>
                <w:szCs w:val="18"/>
              </w:rPr>
              <w:t>. Κωδικός:  ΔΡΑΜΑ Τ.Κ. 661 32</w:t>
            </w:r>
          </w:p>
          <w:p w:rsidR="00F46B0B" w:rsidRPr="00D30D59" w:rsidRDefault="00F46B0B">
            <w:pPr>
              <w:spacing w:line="480" w:lineRule="auto"/>
              <w:jc w:val="center"/>
              <w:rPr>
                <w:rFonts w:ascii="Arial" w:hAnsi="Arial" w:cs="Arial"/>
                <w:b/>
                <w:i/>
                <w:sz w:val="18"/>
                <w:szCs w:val="18"/>
              </w:rPr>
            </w:pPr>
            <w:r w:rsidRPr="00D30D59">
              <w:rPr>
                <w:rFonts w:ascii="Arial" w:hAnsi="Arial" w:cs="Arial"/>
                <w:sz w:val="18"/>
                <w:szCs w:val="18"/>
              </w:rPr>
              <w:t>- Αρμόδιος για πληροφορίες:</w:t>
            </w:r>
            <w:r w:rsidR="003A1396" w:rsidRPr="00D30D59">
              <w:rPr>
                <w:sz w:val="18"/>
                <w:szCs w:val="18"/>
              </w:rPr>
              <w:t xml:space="preserve"> </w:t>
            </w:r>
            <w:r w:rsidR="003A1396" w:rsidRPr="00D30D59">
              <w:rPr>
                <w:rFonts w:ascii="Arial" w:hAnsi="Arial" w:cs="Arial"/>
                <w:sz w:val="18"/>
                <w:szCs w:val="18"/>
              </w:rPr>
              <w:t>κ</w:t>
            </w:r>
            <w:r w:rsidR="003A28B0">
              <w:rPr>
                <w:rFonts w:ascii="Arial" w:hAnsi="Arial" w:cs="Arial"/>
                <w:sz w:val="18"/>
                <w:szCs w:val="18"/>
              </w:rPr>
              <w:t xml:space="preserve">α </w:t>
            </w:r>
            <w:proofErr w:type="spellStart"/>
            <w:r w:rsidR="003A28B0">
              <w:rPr>
                <w:rFonts w:ascii="Arial" w:hAnsi="Arial" w:cs="Arial"/>
                <w:sz w:val="18"/>
                <w:szCs w:val="18"/>
              </w:rPr>
              <w:t>Κουστουλίδου</w:t>
            </w:r>
            <w:proofErr w:type="spellEnd"/>
            <w:r w:rsidR="003A28B0">
              <w:rPr>
                <w:rFonts w:ascii="Arial" w:hAnsi="Arial" w:cs="Arial"/>
                <w:sz w:val="18"/>
                <w:szCs w:val="18"/>
              </w:rPr>
              <w:t xml:space="preserve"> Ελπίδα</w:t>
            </w:r>
          </w:p>
          <w:p w:rsidR="00F46B0B" w:rsidRPr="00D30D59" w:rsidRDefault="003A1396">
            <w:pPr>
              <w:spacing w:line="480" w:lineRule="auto"/>
              <w:jc w:val="center"/>
              <w:rPr>
                <w:rFonts w:ascii="Arial" w:hAnsi="Arial" w:cs="Arial"/>
                <w:sz w:val="18"/>
                <w:szCs w:val="18"/>
              </w:rPr>
            </w:pPr>
            <w:r w:rsidRPr="00D30D59">
              <w:rPr>
                <w:rFonts w:ascii="Arial" w:hAnsi="Arial" w:cs="Arial"/>
                <w:sz w:val="18"/>
                <w:szCs w:val="18"/>
              </w:rPr>
              <w:t>- Τηλέφωνο:  25213502</w:t>
            </w:r>
            <w:r w:rsidR="003A28B0">
              <w:rPr>
                <w:rFonts w:ascii="Arial" w:hAnsi="Arial" w:cs="Arial"/>
                <w:sz w:val="18"/>
                <w:szCs w:val="18"/>
              </w:rPr>
              <w:t>28</w:t>
            </w:r>
          </w:p>
          <w:p w:rsidR="00F46B0B" w:rsidRPr="00D30D59" w:rsidRDefault="00786FA4">
            <w:pPr>
              <w:spacing w:line="480" w:lineRule="auto"/>
              <w:jc w:val="center"/>
              <w:rPr>
                <w:rFonts w:ascii="Arial" w:hAnsi="Arial" w:cs="Arial"/>
                <w:sz w:val="18"/>
                <w:szCs w:val="18"/>
              </w:rPr>
            </w:pPr>
            <w:r w:rsidRPr="00D30D59">
              <w:rPr>
                <w:rFonts w:ascii="Arial" w:hAnsi="Arial" w:cs="Arial"/>
                <w:sz w:val="18"/>
                <w:szCs w:val="18"/>
              </w:rPr>
              <w:t>- Ηλεκτρικό</w:t>
            </w:r>
            <w:r w:rsidR="00F46B0B" w:rsidRPr="00D30D59">
              <w:rPr>
                <w:rFonts w:ascii="Arial" w:hAnsi="Arial" w:cs="Arial"/>
                <w:sz w:val="18"/>
                <w:szCs w:val="18"/>
              </w:rPr>
              <w:t xml:space="preserve"> ταχυδρομείο: </w:t>
            </w:r>
            <w:hyperlink r:id="rId45" w:history="1">
              <w:r w:rsidR="00F46B0B" w:rsidRPr="00D30D59">
                <w:rPr>
                  <w:rStyle w:val="-"/>
                  <w:rFonts w:ascii="Arial" w:hAnsi="Arial" w:cs="Arial"/>
                  <w:sz w:val="18"/>
                  <w:szCs w:val="18"/>
                  <w:lang w:val="en-US"/>
                </w:rPr>
                <w:t>grafeio</w:t>
              </w:r>
              <w:r w:rsidR="00F46B0B" w:rsidRPr="00D30D59">
                <w:rPr>
                  <w:rStyle w:val="-"/>
                  <w:rFonts w:ascii="Arial" w:hAnsi="Arial" w:cs="Arial"/>
                  <w:sz w:val="18"/>
                  <w:szCs w:val="18"/>
                </w:rPr>
                <w:t>.</w:t>
              </w:r>
              <w:r w:rsidR="00F46B0B" w:rsidRPr="00D30D59">
                <w:rPr>
                  <w:rStyle w:val="-"/>
                  <w:rFonts w:ascii="Arial" w:hAnsi="Arial" w:cs="Arial"/>
                  <w:sz w:val="18"/>
                  <w:szCs w:val="18"/>
                  <w:lang w:val="en-US"/>
                </w:rPr>
                <w:t>promithion</w:t>
              </w:r>
              <w:r w:rsidR="00F46B0B" w:rsidRPr="00D30D59">
                <w:rPr>
                  <w:rStyle w:val="-"/>
                  <w:rFonts w:ascii="Arial" w:hAnsi="Arial" w:cs="Arial"/>
                  <w:sz w:val="18"/>
                  <w:szCs w:val="18"/>
                </w:rPr>
                <w:t>@</w:t>
              </w:r>
              <w:r w:rsidR="00F46B0B" w:rsidRPr="00D30D59">
                <w:rPr>
                  <w:rStyle w:val="-"/>
                  <w:rFonts w:ascii="Arial" w:hAnsi="Arial" w:cs="Arial"/>
                  <w:sz w:val="18"/>
                  <w:szCs w:val="18"/>
                  <w:lang w:val="en-US"/>
                </w:rPr>
                <w:t>dramahospital</w:t>
              </w:r>
              <w:r w:rsidR="00F46B0B" w:rsidRPr="00D30D59">
                <w:rPr>
                  <w:rStyle w:val="-"/>
                  <w:rFonts w:ascii="Arial" w:hAnsi="Arial" w:cs="Arial"/>
                  <w:sz w:val="18"/>
                  <w:szCs w:val="18"/>
                </w:rPr>
                <w:t>.</w:t>
              </w:r>
              <w:r w:rsidR="00F46B0B" w:rsidRPr="00D30D59">
                <w:rPr>
                  <w:rStyle w:val="-"/>
                  <w:rFonts w:ascii="Arial" w:hAnsi="Arial" w:cs="Arial"/>
                  <w:sz w:val="18"/>
                  <w:szCs w:val="18"/>
                  <w:lang w:val="en-US"/>
                </w:rPr>
                <w:t>gr</w:t>
              </w:r>
            </w:hyperlink>
          </w:p>
          <w:p w:rsidR="00F46B0B" w:rsidRPr="00D30D59" w:rsidRDefault="00F46B0B">
            <w:pPr>
              <w:tabs>
                <w:tab w:val="left" w:pos="709"/>
              </w:tabs>
              <w:spacing w:line="480" w:lineRule="auto"/>
              <w:jc w:val="center"/>
              <w:rPr>
                <w:rFonts w:ascii="Arial" w:hAnsi="Arial" w:cs="Arial"/>
                <w:sz w:val="18"/>
                <w:szCs w:val="18"/>
              </w:rPr>
            </w:pPr>
            <w:r w:rsidRPr="00D30D59">
              <w:rPr>
                <w:rFonts w:ascii="Arial" w:hAnsi="Arial" w:cs="Arial"/>
                <w:sz w:val="18"/>
                <w:szCs w:val="18"/>
              </w:rPr>
              <w:t xml:space="preserve">- Διεύθυνση στο Διαδίκτυο (διεύθυνση δικτυακού τόπου) : </w:t>
            </w:r>
            <w:proofErr w:type="spellStart"/>
            <w:r w:rsidRPr="00D30D59">
              <w:rPr>
                <w:rFonts w:ascii="Arial" w:hAnsi="Arial" w:cs="Arial"/>
                <w:sz w:val="18"/>
                <w:szCs w:val="18"/>
              </w:rPr>
              <w:t>www</w:t>
            </w:r>
            <w:proofErr w:type="spellEnd"/>
            <w:r w:rsidRPr="00D30D59">
              <w:rPr>
                <w:rFonts w:ascii="Arial" w:hAnsi="Arial" w:cs="Arial"/>
                <w:sz w:val="18"/>
                <w:szCs w:val="18"/>
              </w:rPr>
              <w:t>.</w:t>
            </w:r>
            <w:proofErr w:type="spellStart"/>
            <w:r w:rsidRPr="00D30D59">
              <w:rPr>
                <w:rFonts w:ascii="Arial" w:hAnsi="Arial" w:cs="Arial"/>
                <w:sz w:val="18"/>
                <w:szCs w:val="18"/>
                <w:lang w:val="en-US"/>
              </w:rPr>
              <w:t>dramahospital</w:t>
            </w:r>
            <w:proofErr w:type="spellEnd"/>
            <w:r w:rsidRPr="00D30D59">
              <w:rPr>
                <w:rFonts w:ascii="Arial" w:hAnsi="Arial" w:cs="Arial"/>
                <w:sz w:val="18"/>
                <w:szCs w:val="18"/>
              </w:rPr>
              <w:t>.</w:t>
            </w:r>
            <w:proofErr w:type="spellStart"/>
            <w:r w:rsidRPr="00D30D59">
              <w:rPr>
                <w:rFonts w:ascii="Arial" w:hAnsi="Arial" w:cs="Arial"/>
                <w:sz w:val="18"/>
                <w:szCs w:val="18"/>
              </w:rPr>
              <w:t>gr</w:t>
            </w:r>
            <w:proofErr w:type="spellEnd"/>
          </w:p>
        </w:tc>
      </w:tr>
      <w:tr w:rsidR="00F46B0B" w:rsidRPr="00D30D59">
        <w:trPr>
          <w:jc w:val="center"/>
        </w:trPr>
        <w:tc>
          <w:tcPr>
            <w:tcW w:w="8994" w:type="dxa"/>
            <w:tcBorders>
              <w:left w:val="single" w:sz="2" w:space="0" w:color="000000"/>
              <w:bottom w:val="single" w:sz="2" w:space="0" w:color="000000"/>
              <w:right w:val="single" w:sz="2" w:space="0" w:color="000000"/>
            </w:tcBorders>
            <w:shd w:val="clear" w:color="auto" w:fill="B2B2B2"/>
          </w:tcPr>
          <w:p w:rsidR="00F46B0B" w:rsidRPr="00D30D59" w:rsidRDefault="00F46B0B">
            <w:pPr>
              <w:spacing w:line="480" w:lineRule="auto"/>
              <w:jc w:val="center"/>
              <w:rPr>
                <w:rFonts w:ascii="Arial" w:hAnsi="Arial" w:cs="Arial"/>
                <w:sz w:val="18"/>
                <w:szCs w:val="18"/>
              </w:rPr>
            </w:pPr>
            <w:r w:rsidRPr="00D30D59">
              <w:rPr>
                <w:rFonts w:ascii="Arial" w:hAnsi="Arial" w:cs="Arial"/>
                <w:b/>
                <w:bCs/>
                <w:sz w:val="18"/>
                <w:szCs w:val="18"/>
              </w:rPr>
              <w:t>Β: Πληροφορίες σχετικά με τη διαδικασία σύναψης σύμβασης</w:t>
            </w:r>
          </w:p>
          <w:p w:rsidR="00555C2E" w:rsidRPr="00D30D59" w:rsidRDefault="00F46B0B">
            <w:pPr>
              <w:spacing w:line="480" w:lineRule="auto"/>
              <w:jc w:val="center"/>
              <w:rPr>
                <w:rFonts w:ascii="Arial" w:hAnsi="Arial" w:cs="Arial"/>
                <w:sz w:val="18"/>
                <w:szCs w:val="18"/>
              </w:rPr>
            </w:pPr>
            <w:r w:rsidRPr="00D30D59">
              <w:rPr>
                <w:rFonts w:ascii="Arial" w:hAnsi="Arial" w:cs="Arial"/>
                <w:sz w:val="18"/>
                <w:szCs w:val="18"/>
              </w:rPr>
              <w:t xml:space="preserve">Περιγραφή της δημόσιας σύμβασης (συμπεριλαμβανομένου του σχετικού </w:t>
            </w:r>
            <w:r w:rsidRPr="00D30D59">
              <w:rPr>
                <w:rFonts w:ascii="Arial" w:hAnsi="Arial" w:cs="Arial"/>
                <w:sz w:val="18"/>
                <w:szCs w:val="18"/>
                <w:lang w:val="en-US"/>
              </w:rPr>
              <w:t>CPV</w:t>
            </w:r>
            <w:r w:rsidRPr="00D30D59">
              <w:rPr>
                <w:rFonts w:ascii="Arial" w:hAnsi="Arial" w:cs="Arial"/>
                <w:sz w:val="18"/>
                <w:szCs w:val="18"/>
              </w:rPr>
              <w:t xml:space="preserve">): </w:t>
            </w:r>
          </w:p>
          <w:p w:rsidR="003A1396" w:rsidRPr="00BC70DA" w:rsidRDefault="003A1396" w:rsidP="003A1396">
            <w:pPr>
              <w:spacing w:line="480" w:lineRule="auto"/>
              <w:jc w:val="center"/>
              <w:rPr>
                <w:rFonts w:ascii="Arial" w:hAnsi="Arial" w:cs="Arial"/>
                <w:b/>
                <w:sz w:val="24"/>
                <w:szCs w:val="24"/>
              </w:rPr>
            </w:pPr>
            <w:r w:rsidRPr="00BC70DA">
              <w:rPr>
                <w:rFonts w:ascii="Arial" w:hAnsi="Arial" w:cs="Arial"/>
                <w:b/>
                <w:sz w:val="24"/>
                <w:szCs w:val="24"/>
              </w:rPr>
              <w:t xml:space="preserve">ΠΡΟΜΗΘΕΙΑ </w:t>
            </w:r>
            <w:r w:rsidR="003A28B0">
              <w:rPr>
                <w:rFonts w:ascii="Arial" w:hAnsi="Arial" w:cs="Arial"/>
                <w:b/>
                <w:sz w:val="24"/>
                <w:szCs w:val="24"/>
              </w:rPr>
              <w:t>ΑΝΤΙΔΡΑΣΤΗΡΙΩΝ ΑΙΜΟΔΟΣΙΑΣ</w:t>
            </w:r>
            <w:r w:rsidRPr="00BC70DA">
              <w:rPr>
                <w:rFonts w:ascii="Arial" w:hAnsi="Arial" w:cs="Arial"/>
                <w:b/>
                <w:sz w:val="24"/>
                <w:szCs w:val="24"/>
              </w:rPr>
              <w:t xml:space="preserve"> </w:t>
            </w:r>
          </w:p>
          <w:p w:rsidR="003A1396" w:rsidRPr="003A28B0" w:rsidRDefault="003A1396" w:rsidP="003A28B0">
            <w:pPr>
              <w:pStyle w:val="western"/>
              <w:spacing w:line="360" w:lineRule="auto"/>
              <w:jc w:val="center"/>
              <w:rPr>
                <w:rFonts w:ascii="Arial" w:hAnsi="Arial" w:cs="Arial"/>
                <w:lang w:eastAsia="el-GR"/>
              </w:rPr>
            </w:pPr>
            <w:r w:rsidRPr="003A28B0">
              <w:rPr>
                <w:rFonts w:ascii="Arial" w:hAnsi="Arial" w:cs="Arial"/>
                <w:b/>
                <w:lang w:val="en-US"/>
              </w:rPr>
              <w:t>CPV</w:t>
            </w:r>
            <w:r w:rsidR="003A28B0" w:rsidRPr="003A28B0">
              <w:rPr>
                <w:rFonts w:ascii="Arial" w:hAnsi="Arial" w:cs="Arial"/>
                <w:b/>
                <w:bCs/>
                <w:lang w:eastAsia="el-GR"/>
              </w:rPr>
              <w:t>33696500-0</w:t>
            </w:r>
          </w:p>
          <w:p w:rsidR="00F46B0B" w:rsidRPr="00BC70DA" w:rsidRDefault="00F46B0B">
            <w:pPr>
              <w:spacing w:line="480" w:lineRule="auto"/>
              <w:jc w:val="center"/>
              <w:rPr>
                <w:rFonts w:ascii="Arial" w:hAnsi="Arial" w:cs="Arial"/>
                <w:sz w:val="24"/>
                <w:szCs w:val="24"/>
              </w:rPr>
            </w:pPr>
            <w:r w:rsidRPr="00D30D59">
              <w:rPr>
                <w:rFonts w:ascii="Arial" w:hAnsi="Arial" w:cs="Arial"/>
                <w:sz w:val="18"/>
                <w:szCs w:val="18"/>
              </w:rPr>
              <w:t xml:space="preserve">- Κωδικός στο ΚΗΜΔΗΣ:    </w:t>
            </w:r>
            <w:r w:rsidRPr="00D30D59">
              <w:rPr>
                <w:rFonts w:ascii="Arial" w:hAnsi="Arial" w:cs="Arial"/>
                <w:b/>
                <w:sz w:val="18"/>
                <w:szCs w:val="18"/>
              </w:rPr>
              <w:t xml:space="preserve">ΑΔΑΜ: </w:t>
            </w:r>
            <w:r w:rsidR="0027573F" w:rsidRPr="0027573F">
              <w:rPr>
                <w:rFonts w:ascii="Arial" w:hAnsi="Arial" w:cs="Arial"/>
                <w:sz w:val="18"/>
                <w:szCs w:val="18"/>
              </w:rPr>
              <w:t>19</w:t>
            </w:r>
            <w:r w:rsidR="0027573F" w:rsidRPr="0027573F">
              <w:rPr>
                <w:rFonts w:ascii="Arial" w:hAnsi="Arial" w:cs="Arial"/>
                <w:sz w:val="18"/>
                <w:szCs w:val="18"/>
                <w:lang w:val="en-US"/>
              </w:rPr>
              <w:t>PROC</w:t>
            </w:r>
            <w:r w:rsidR="0027573F" w:rsidRPr="0027573F">
              <w:rPr>
                <w:rFonts w:ascii="Arial" w:hAnsi="Arial" w:cs="Arial"/>
                <w:smallCaps/>
                <w:sz w:val="18"/>
                <w:szCs w:val="18"/>
              </w:rPr>
              <w:t>005660459</w:t>
            </w:r>
          </w:p>
          <w:p w:rsidR="00F46B0B" w:rsidRPr="00D30D59" w:rsidRDefault="006A44B0">
            <w:pPr>
              <w:spacing w:line="480" w:lineRule="auto"/>
              <w:jc w:val="center"/>
              <w:rPr>
                <w:rFonts w:ascii="Arial" w:hAnsi="Arial" w:cs="Arial"/>
                <w:sz w:val="18"/>
                <w:szCs w:val="18"/>
              </w:rPr>
            </w:pPr>
            <w:r w:rsidRPr="00D30D59">
              <w:rPr>
                <w:rFonts w:ascii="Arial" w:hAnsi="Arial" w:cs="Arial"/>
                <w:sz w:val="18"/>
                <w:szCs w:val="18"/>
              </w:rPr>
              <w:t>- Η Σ</w:t>
            </w:r>
            <w:r w:rsidR="00F46B0B" w:rsidRPr="00D30D59">
              <w:rPr>
                <w:rFonts w:ascii="Arial" w:hAnsi="Arial" w:cs="Arial"/>
                <w:sz w:val="18"/>
                <w:szCs w:val="18"/>
              </w:rPr>
              <w:t>ύμβαση αναφέρεται σε:  ΠΡΟΜΗΘΕΙΕΣ</w:t>
            </w:r>
          </w:p>
          <w:p w:rsidR="00F46B0B" w:rsidRPr="00D30D59" w:rsidRDefault="00F46B0B">
            <w:pPr>
              <w:spacing w:line="480" w:lineRule="auto"/>
              <w:jc w:val="center"/>
              <w:rPr>
                <w:rFonts w:ascii="Arial" w:hAnsi="Arial" w:cs="Arial"/>
                <w:sz w:val="18"/>
                <w:szCs w:val="18"/>
              </w:rPr>
            </w:pPr>
            <w:r w:rsidRPr="00D30D59">
              <w:rPr>
                <w:rFonts w:ascii="Arial" w:hAnsi="Arial" w:cs="Arial"/>
                <w:sz w:val="18"/>
                <w:szCs w:val="18"/>
              </w:rPr>
              <w:t xml:space="preserve">- Αριθμός αναφοράς που </w:t>
            </w:r>
            <w:r w:rsidR="008408AF" w:rsidRPr="00D30D59">
              <w:rPr>
                <w:rFonts w:ascii="Arial" w:hAnsi="Arial" w:cs="Arial"/>
                <w:sz w:val="18"/>
                <w:szCs w:val="18"/>
              </w:rPr>
              <w:t>αποδίδεται στον φάκελο από την Α</w:t>
            </w:r>
            <w:r w:rsidRPr="00D30D59">
              <w:rPr>
                <w:rFonts w:ascii="Arial" w:hAnsi="Arial" w:cs="Arial"/>
                <w:sz w:val="18"/>
                <w:szCs w:val="18"/>
              </w:rPr>
              <w:t xml:space="preserve">ναθέτουσα αρχή:     </w:t>
            </w:r>
          </w:p>
          <w:p w:rsidR="00F46B0B" w:rsidRPr="00BC70DA" w:rsidRDefault="000539E3">
            <w:pPr>
              <w:spacing w:line="480" w:lineRule="auto"/>
              <w:jc w:val="center"/>
              <w:rPr>
                <w:rFonts w:ascii="Arial" w:hAnsi="Arial" w:cs="Arial"/>
                <w:sz w:val="24"/>
                <w:szCs w:val="24"/>
              </w:rPr>
            </w:pPr>
            <w:r>
              <w:rPr>
                <w:rFonts w:ascii="Arial" w:hAnsi="Arial" w:cs="Arial"/>
                <w:b/>
                <w:sz w:val="24"/>
                <w:szCs w:val="24"/>
              </w:rPr>
              <w:t>26</w:t>
            </w:r>
            <w:r w:rsidR="00F46B0B" w:rsidRPr="00BC70DA">
              <w:rPr>
                <w:rFonts w:ascii="Arial" w:hAnsi="Arial" w:cs="Arial"/>
                <w:b/>
                <w:sz w:val="24"/>
                <w:szCs w:val="24"/>
                <w:vertAlign w:val="superscript"/>
              </w:rPr>
              <w:t>η</w:t>
            </w:r>
            <w:r w:rsidR="00F46B0B" w:rsidRPr="00BC70DA">
              <w:rPr>
                <w:rFonts w:ascii="Arial" w:hAnsi="Arial" w:cs="Arial"/>
                <w:b/>
                <w:sz w:val="24"/>
                <w:szCs w:val="24"/>
              </w:rPr>
              <w:t>/201</w:t>
            </w:r>
            <w:r w:rsidR="007A4451" w:rsidRPr="00BC70DA">
              <w:rPr>
                <w:rFonts w:ascii="Arial" w:hAnsi="Arial" w:cs="Arial"/>
                <w:b/>
                <w:sz w:val="24"/>
                <w:szCs w:val="24"/>
              </w:rPr>
              <w:t>9</w:t>
            </w:r>
          </w:p>
        </w:tc>
      </w:tr>
    </w:tbl>
    <w:p w:rsidR="00F46B0B" w:rsidRPr="00D30D59" w:rsidRDefault="00F46B0B">
      <w:pPr>
        <w:spacing w:line="360" w:lineRule="auto"/>
        <w:rPr>
          <w:rFonts w:ascii="Arial" w:hAnsi="Arial" w:cs="Arial"/>
          <w:sz w:val="18"/>
          <w:szCs w:val="18"/>
        </w:rPr>
      </w:pPr>
    </w:p>
    <w:p w:rsidR="00F46B0B" w:rsidRPr="00D30D59" w:rsidRDefault="00F46B0B">
      <w:pPr>
        <w:shd w:val="clear" w:color="auto" w:fill="B2B2B2"/>
        <w:spacing w:line="360" w:lineRule="auto"/>
        <w:rPr>
          <w:rFonts w:ascii="Arial" w:hAnsi="Arial" w:cs="Arial"/>
          <w:sz w:val="18"/>
          <w:szCs w:val="18"/>
        </w:rPr>
      </w:pPr>
      <w:r w:rsidRPr="00D30D59">
        <w:rPr>
          <w:rFonts w:ascii="Arial" w:hAnsi="Arial" w:cs="Arial"/>
          <w:sz w:val="18"/>
          <w:szCs w:val="18"/>
        </w:rPr>
        <w:t>ΟΛΕΣ ΟΙ ΥΠΟΛΟΙΠΕΣ ΠΛΗΡΟΦΟΡΙΕΣ ΣΕ ΚΑΘΕ ΕΝΟΤΗΤΑ ΤΟΥ Τ</w:t>
      </w:r>
      <w:r w:rsidR="0023748D" w:rsidRPr="00D30D59">
        <w:rPr>
          <w:rFonts w:ascii="Arial" w:hAnsi="Arial" w:cs="Arial"/>
          <w:sz w:val="18"/>
          <w:szCs w:val="18"/>
        </w:rPr>
        <w:t>.</w:t>
      </w:r>
      <w:r w:rsidRPr="00D30D59">
        <w:rPr>
          <w:rFonts w:ascii="Arial" w:hAnsi="Arial" w:cs="Arial"/>
          <w:sz w:val="18"/>
          <w:szCs w:val="18"/>
        </w:rPr>
        <w:t>Ε</w:t>
      </w:r>
      <w:r w:rsidR="0023748D" w:rsidRPr="00D30D59">
        <w:rPr>
          <w:rFonts w:ascii="Arial" w:hAnsi="Arial" w:cs="Arial"/>
          <w:sz w:val="18"/>
          <w:szCs w:val="18"/>
        </w:rPr>
        <w:t>.</w:t>
      </w:r>
      <w:r w:rsidRPr="00D30D59">
        <w:rPr>
          <w:rFonts w:ascii="Arial" w:hAnsi="Arial" w:cs="Arial"/>
          <w:sz w:val="18"/>
          <w:szCs w:val="18"/>
        </w:rPr>
        <w:t>Υ</w:t>
      </w:r>
      <w:r w:rsidR="0023748D" w:rsidRPr="00D30D59">
        <w:rPr>
          <w:rFonts w:ascii="Arial" w:hAnsi="Arial" w:cs="Arial"/>
          <w:sz w:val="18"/>
          <w:szCs w:val="18"/>
        </w:rPr>
        <w:t>.</w:t>
      </w:r>
      <w:r w:rsidRPr="00D30D59">
        <w:rPr>
          <w:rFonts w:ascii="Arial" w:hAnsi="Arial" w:cs="Arial"/>
          <w:sz w:val="18"/>
          <w:szCs w:val="18"/>
        </w:rPr>
        <w:t>Δ</w:t>
      </w:r>
      <w:r w:rsidR="0023748D" w:rsidRPr="00D30D59">
        <w:rPr>
          <w:rFonts w:ascii="Arial" w:hAnsi="Arial" w:cs="Arial"/>
          <w:sz w:val="18"/>
          <w:szCs w:val="18"/>
        </w:rPr>
        <w:t>.</w:t>
      </w:r>
      <w:r w:rsidRPr="00D30D59">
        <w:rPr>
          <w:rFonts w:ascii="Arial" w:hAnsi="Arial" w:cs="Arial"/>
          <w:sz w:val="18"/>
          <w:szCs w:val="18"/>
        </w:rPr>
        <w:t xml:space="preserve"> ΘΑ ΠΡΕΠΕΙ ΝΑ ΣΥΜΠΛΗΡΩΘΟΥΝ ΑΠΟ ΤΟΝ ΟΙΚΟΝΟΜΙΚΟ ΦΟΡΕΑ</w:t>
      </w:r>
    </w:p>
    <w:p w:rsidR="00F46B0B" w:rsidRPr="00D30D59" w:rsidRDefault="009A1A21" w:rsidP="009A1A21">
      <w:pPr>
        <w:pageBreakBefore/>
        <w:spacing w:line="480" w:lineRule="auto"/>
        <w:rPr>
          <w:rFonts w:ascii="Arial" w:hAnsi="Arial" w:cs="Arial"/>
          <w:sz w:val="18"/>
          <w:szCs w:val="18"/>
        </w:rPr>
      </w:pPr>
      <w:r w:rsidRPr="00D30D59">
        <w:rPr>
          <w:rFonts w:ascii="Arial" w:hAnsi="Arial" w:cs="Arial"/>
          <w:b/>
          <w:bCs/>
          <w:sz w:val="18"/>
          <w:szCs w:val="18"/>
        </w:rPr>
        <w:lastRenderedPageBreak/>
        <w:t xml:space="preserve">                                        </w:t>
      </w:r>
      <w:r w:rsidR="00F46B0B" w:rsidRPr="00D30D59">
        <w:rPr>
          <w:rFonts w:ascii="Arial" w:hAnsi="Arial" w:cs="Arial"/>
          <w:b/>
          <w:bCs/>
          <w:sz w:val="18"/>
          <w:szCs w:val="18"/>
          <w:u w:val="single"/>
        </w:rPr>
        <w:t>Μέρος II: Πληροφορίες σχετικά με τον οικονομικό φορέα</w:t>
      </w:r>
    </w:p>
    <w:p w:rsidR="00F46B0B" w:rsidRPr="00D30D59" w:rsidRDefault="00F46B0B">
      <w:pPr>
        <w:spacing w:line="480" w:lineRule="auto"/>
        <w:jc w:val="center"/>
        <w:rPr>
          <w:rFonts w:ascii="Arial" w:hAnsi="Arial" w:cs="Arial"/>
          <w:sz w:val="18"/>
          <w:szCs w:val="18"/>
        </w:rPr>
      </w:pPr>
      <w:r w:rsidRPr="00D30D59">
        <w:rPr>
          <w:rFonts w:ascii="Arial" w:hAnsi="Arial" w:cs="Arial"/>
          <w:b/>
          <w:bCs/>
          <w:sz w:val="18"/>
          <w:szCs w:val="18"/>
        </w:rPr>
        <w:t>Α: Πληροφορίες σχετικά με τον οικονομικό φορέα</w:t>
      </w:r>
    </w:p>
    <w:tbl>
      <w:tblPr>
        <w:tblW w:w="0" w:type="auto"/>
        <w:jc w:val="center"/>
        <w:tblLayout w:type="fixed"/>
        <w:tblLook w:val="0000"/>
      </w:tblPr>
      <w:tblGrid>
        <w:gridCol w:w="6394"/>
        <w:gridCol w:w="2919"/>
      </w:tblGrid>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before="120" w:line="480" w:lineRule="auto"/>
              <w:jc w:val="both"/>
              <w:rPr>
                <w:rFonts w:ascii="Arial" w:hAnsi="Arial" w:cs="Arial"/>
                <w:sz w:val="18"/>
                <w:szCs w:val="18"/>
              </w:rPr>
            </w:pPr>
            <w:r w:rsidRPr="00D30D59">
              <w:rPr>
                <w:rFonts w:ascii="Arial" w:hAnsi="Arial" w:cs="Arial"/>
                <w:b/>
                <w:i/>
                <w:sz w:val="18"/>
                <w:szCs w:val="18"/>
              </w:rPr>
              <w:t>Στοιχεία αναγνώρισης:</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Πλήρης Επωνυμία:</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Αριθμός φορολογικού μητρώου (ΑΦΜ):</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Εάν δεν υπάρχει ΑΦΜ στη χώρα εγκατάστασης του οικονομικού φορέα, αναφέρετε άλλον εθνικό αριθμό ταυτοποίησης, εφόσον απαιτείται και υπάρχει</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Ταχυδρομική διεύθυνση:</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trHeight w:val="1533"/>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hd w:val="clear" w:color="auto" w:fill="FFFFFF"/>
              <w:spacing w:line="480" w:lineRule="auto"/>
              <w:jc w:val="both"/>
              <w:rPr>
                <w:rFonts w:ascii="Arial" w:hAnsi="Arial" w:cs="Arial"/>
                <w:sz w:val="18"/>
                <w:szCs w:val="18"/>
              </w:rPr>
            </w:pPr>
            <w:r w:rsidRPr="00D30D59">
              <w:rPr>
                <w:rFonts w:ascii="Arial" w:hAnsi="Arial" w:cs="Arial"/>
                <w:sz w:val="18"/>
                <w:szCs w:val="18"/>
              </w:rPr>
              <w:t>Αρμόδιος ή αρμόδιοι</w:t>
            </w:r>
            <w:r w:rsidRPr="00D30D59">
              <w:rPr>
                <w:rStyle w:val="a3"/>
                <w:rFonts w:ascii="Arial" w:hAnsi="Arial" w:cs="Arial"/>
                <w:sz w:val="18"/>
                <w:szCs w:val="18"/>
              </w:rPr>
              <w:endnoteReference w:id="2"/>
            </w:r>
            <w:r w:rsidRPr="00D30D59">
              <w:rPr>
                <w:rStyle w:val="a3"/>
                <w:rFonts w:ascii="Arial" w:hAnsi="Arial" w:cs="Arial"/>
                <w:sz w:val="18"/>
                <w:szCs w:val="18"/>
              </w:rPr>
              <w:t xml:space="preserve"> </w:t>
            </w:r>
            <w:r w:rsidRPr="00D30D59">
              <w:rPr>
                <w:rFonts w:ascii="Arial" w:hAnsi="Arial" w:cs="Arial"/>
                <w:sz w:val="18"/>
                <w:szCs w:val="18"/>
              </w:rPr>
              <w:t>:</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Τηλέφωνο:</w:t>
            </w:r>
          </w:p>
          <w:p w:rsidR="00F46B0B" w:rsidRPr="00D30D59" w:rsidRDefault="00F46B0B">
            <w:pPr>
              <w:spacing w:line="480" w:lineRule="auto"/>
              <w:jc w:val="both"/>
              <w:rPr>
                <w:rFonts w:ascii="Arial" w:hAnsi="Arial" w:cs="Arial"/>
                <w:sz w:val="18"/>
                <w:szCs w:val="18"/>
              </w:rPr>
            </w:pPr>
            <w:proofErr w:type="spellStart"/>
            <w:r w:rsidRPr="00D30D59">
              <w:rPr>
                <w:rFonts w:ascii="Arial" w:hAnsi="Arial" w:cs="Arial"/>
                <w:sz w:val="18"/>
                <w:szCs w:val="18"/>
              </w:rPr>
              <w:t>Ηλ</w:t>
            </w:r>
            <w:proofErr w:type="spellEnd"/>
            <w:r w:rsidRPr="00D30D59">
              <w:rPr>
                <w:rFonts w:ascii="Arial" w:hAnsi="Arial" w:cs="Arial"/>
                <w:sz w:val="18"/>
                <w:szCs w:val="18"/>
              </w:rPr>
              <w:t>. ταχυδρομείο:</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Διεύθυνση στο Διαδίκτυο (διεύθυνση δικτυακού τόπου) (</w:t>
            </w:r>
            <w:r w:rsidRPr="00D30D59">
              <w:rPr>
                <w:rFonts w:ascii="Arial" w:hAnsi="Arial" w:cs="Arial"/>
                <w:i/>
                <w:sz w:val="18"/>
                <w:szCs w:val="18"/>
              </w:rPr>
              <w:t>εάν υπάρχει</w:t>
            </w:r>
            <w:r w:rsidRPr="00D30D59">
              <w:rPr>
                <w:rFonts w:ascii="Arial" w:hAnsi="Arial" w:cs="Arial"/>
                <w:sz w:val="18"/>
                <w:szCs w:val="18"/>
              </w:rPr>
              <w:t>):</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b/>
                <w:bCs/>
                <w:i/>
                <w:iCs/>
                <w:sz w:val="18"/>
                <w:szCs w:val="18"/>
              </w:rPr>
              <w:t>Γενικές πληροφορίες:</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bCs/>
                <w:i/>
                <w:iCs/>
                <w:sz w:val="18"/>
                <w:szCs w:val="18"/>
              </w:rPr>
              <w:t>Απάντηση:</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Ο οικονομικός φορέας είναι πολύ μικρή, μικρή ή μεσαία επιχείρηση</w:t>
            </w:r>
            <w:r w:rsidRPr="00D30D59">
              <w:rPr>
                <w:rStyle w:val="a3"/>
                <w:rFonts w:ascii="Arial" w:hAnsi="Arial" w:cs="Arial"/>
                <w:sz w:val="18"/>
                <w:szCs w:val="18"/>
              </w:rPr>
              <w:endnoteReference w:id="3"/>
            </w:r>
            <w:r w:rsidRPr="00D30D59">
              <w:rPr>
                <w:rFonts w:ascii="Arial" w:hAnsi="Arial" w:cs="Arial"/>
                <w:sz w:val="18"/>
                <w:szCs w:val="18"/>
              </w:rPr>
              <w:t>;</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tc>
      </w:tr>
      <w:tr w:rsidR="00F46B0B" w:rsidRPr="00D30D59">
        <w:trPr>
          <w:jc w:val="center"/>
        </w:trPr>
        <w:tc>
          <w:tcPr>
            <w:tcW w:w="6394" w:type="dxa"/>
            <w:tcBorders>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b/>
                <w:sz w:val="18"/>
                <w:szCs w:val="18"/>
                <w:u w:val="single"/>
              </w:rPr>
              <w:t>Μόνο σε περίπτωση προμήθειας κατά αποκλειστικότητα, του άρθρου 20:</w:t>
            </w:r>
            <w:r w:rsidRPr="00D30D59">
              <w:rPr>
                <w:rFonts w:ascii="Arial" w:hAnsi="Arial" w:cs="Arial"/>
                <w:b/>
                <w:sz w:val="18"/>
                <w:szCs w:val="18"/>
              </w:rPr>
              <w:t xml:space="preserve"> </w:t>
            </w:r>
            <w:r w:rsidRPr="00D30D59">
              <w:rPr>
                <w:rFonts w:ascii="Arial" w:hAnsi="Arial" w:cs="Arial"/>
                <w:sz w:val="18"/>
                <w:szCs w:val="18"/>
              </w:rPr>
              <w:t>ο οικονομικός φορέας είναι προστατευόμενο εργαστήριο, «κοινωνική επιχείρηση»</w:t>
            </w:r>
            <w:r w:rsidRPr="00D30D59">
              <w:rPr>
                <w:rStyle w:val="a3"/>
                <w:rFonts w:ascii="Arial" w:hAnsi="Arial" w:cs="Arial"/>
                <w:sz w:val="18"/>
                <w:szCs w:val="18"/>
              </w:rPr>
              <w:endnoteReference w:id="4"/>
            </w:r>
            <w:r w:rsidRPr="00D30D59">
              <w:rPr>
                <w:rFonts w:ascii="Arial" w:hAnsi="Arial" w:cs="Arial"/>
                <w:sz w:val="18"/>
                <w:szCs w:val="18"/>
              </w:rPr>
              <w:t xml:space="preserve"> ή προβλέπει την εκτέλεση συμβάσεων στο πλαίσιο προγραμμάτων προστατευόμενης απασχόλησης;</w:t>
            </w:r>
          </w:p>
          <w:p w:rsidR="00F46B0B" w:rsidRPr="00D30D59" w:rsidRDefault="00F46B0B">
            <w:pPr>
              <w:spacing w:line="480" w:lineRule="auto"/>
              <w:jc w:val="both"/>
              <w:rPr>
                <w:rFonts w:ascii="Arial" w:hAnsi="Arial" w:cs="Arial"/>
                <w:sz w:val="18"/>
                <w:szCs w:val="18"/>
              </w:rPr>
            </w:pPr>
            <w:r w:rsidRPr="00D30D59">
              <w:rPr>
                <w:rFonts w:ascii="Arial" w:hAnsi="Arial" w:cs="Arial"/>
                <w:b/>
                <w:color w:val="000000"/>
                <w:sz w:val="18"/>
                <w:szCs w:val="18"/>
              </w:rPr>
              <w:t xml:space="preserve">Εάν </w:t>
            </w:r>
            <w:r w:rsidRPr="00D30D59">
              <w:rPr>
                <w:rFonts w:ascii="Arial" w:hAnsi="Arial" w:cs="Arial"/>
                <w:b/>
                <w:sz w:val="18"/>
                <w:szCs w:val="18"/>
              </w:rPr>
              <w:t xml:space="preserve">ναι, </w:t>
            </w:r>
            <w:r w:rsidRPr="00D30D59">
              <w:rPr>
                <w:rFonts w:ascii="Arial" w:hAnsi="Arial" w:cs="Arial"/>
                <w:sz w:val="18"/>
                <w:szCs w:val="18"/>
              </w:rPr>
              <w:t xml:space="preserve">ποιο είναι το αντίστοιχο ποσοστό των εργαζομένων με αναπηρία ή </w:t>
            </w:r>
            <w:proofErr w:type="spellStart"/>
            <w:r w:rsidRPr="00D30D59">
              <w:rPr>
                <w:rFonts w:ascii="Arial" w:hAnsi="Arial" w:cs="Arial"/>
                <w:sz w:val="18"/>
                <w:szCs w:val="18"/>
              </w:rPr>
              <w:t>μειονεκτούντων</w:t>
            </w:r>
            <w:proofErr w:type="spellEnd"/>
            <w:r w:rsidRPr="00D30D59">
              <w:rPr>
                <w:rFonts w:ascii="Arial" w:hAnsi="Arial" w:cs="Arial"/>
                <w:sz w:val="18"/>
                <w:szCs w:val="18"/>
              </w:rPr>
              <w:t xml:space="preserve"> εργαζομένων;</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 xml:space="preserve">Εφόσον απαιτείται, προσδιορίστε σε ποια κατηγορία ή κατηγορίες εργαζομένων με αναπηρία ή </w:t>
            </w:r>
            <w:proofErr w:type="spellStart"/>
            <w:r w:rsidRPr="00D30D59">
              <w:rPr>
                <w:rFonts w:ascii="Arial" w:hAnsi="Arial" w:cs="Arial"/>
                <w:sz w:val="18"/>
                <w:szCs w:val="18"/>
              </w:rPr>
              <w:t>μειονεκτούντων</w:t>
            </w:r>
            <w:proofErr w:type="spellEnd"/>
            <w:r w:rsidRPr="00D30D59">
              <w:rPr>
                <w:rFonts w:ascii="Arial" w:hAnsi="Arial" w:cs="Arial"/>
                <w:sz w:val="18"/>
                <w:szCs w:val="18"/>
              </w:rPr>
              <w:t xml:space="preserve"> εργαζομένων ανήκουν οι απασχολούμενοι.</w:t>
            </w:r>
          </w:p>
        </w:tc>
        <w:tc>
          <w:tcPr>
            <w:tcW w:w="2919" w:type="dxa"/>
            <w:tcBorders>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r w:rsidRPr="00D30D59">
              <w:rPr>
                <w:rFonts w:ascii="Arial" w:hAnsi="Arial" w:cs="Arial"/>
                <w:sz w:val="18"/>
                <w:szCs w:val="18"/>
                <w:lang w:val="en-US"/>
              </w:rPr>
              <w:t xml:space="preserve"> </w:t>
            </w:r>
            <w:r w:rsidRPr="00D30D59">
              <w:rPr>
                <w:rFonts w:ascii="Arial" w:hAnsi="Arial" w:cs="Arial"/>
                <w:sz w:val="18"/>
                <w:szCs w:val="18"/>
              </w:rPr>
              <w:t xml:space="preserve">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jc w:val="center"/>
        </w:trPr>
        <w:tc>
          <w:tcPr>
            <w:tcW w:w="6394" w:type="dxa"/>
            <w:tcBorders>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2919" w:type="dxa"/>
            <w:tcBorders>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 [      ] Άνευ αντικειμένου</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b/>
                <w:sz w:val="18"/>
                <w:szCs w:val="18"/>
              </w:rPr>
              <w:lastRenderedPageBreak/>
              <w:t>Εάν ναι</w:t>
            </w:r>
            <w:r w:rsidRPr="00D30D59">
              <w:rPr>
                <w:rFonts w:ascii="Arial" w:hAnsi="Arial" w:cs="Arial"/>
                <w:sz w:val="18"/>
                <w:szCs w:val="18"/>
              </w:rPr>
              <w:t>:</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α) Αναφέρετε την ονομασία του καταλόγου ή του πιστοποιητικού και τον σχετικό αριθμό εγγραφής ή πιστοποίησης, κατά περίπτωση:</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β) Εάν το πιστοποιητικό εγγραφής ή η πιστοποίηση διατίθεται ηλεκτρονικά, αναφέρετε:</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D30D59">
              <w:rPr>
                <w:rStyle w:val="a3"/>
                <w:rFonts w:ascii="Arial" w:hAnsi="Arial" w:cs="Arial"/>
                <w:sz w:val="18"/>
                <w:szCs w:val="18"/>
              </w:rPr>
              <w:endnoteReference w:id="5"/>
            </w:r>
            <w:r w:rsidRPr="00D30D59">
              <w:rPr>
                <w:rFonts w:ascii="Arial" w:hAnsi="Arial" w:cs="Arial"/>
                <w:sz w:val="18"/>
                <w:szCs w:val="18"/>
              </w:rPr>
              <w:t>:</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δ) Η εγγραφή ή η πιστοποίηση καλύπτει όλα τα απαιτούμενα κριτήρια επιλογής;</w:t>
            </w:r>
          </w:p>
          <w:p w:rsidR="00F46B0B" w:rsidRPr="00D30D59" w:rsidRDefault="00F46B0B">
            <w:pPr>
              <w:spacing w:line="480" w:lineRule="auto"/>
              <w:jc w:val="both"/>
              <w:rPr>
                <w:rFonts w:ascii="Arial" w:hAnsi="Arial" w:cs="Arial"/>
                <w:sz w:val="18"/>
                <w:szCs w:val="18"/>
              </w:rPr>
            </w:pPr>
            <w:r w:rsidRPr="00D30D59">
              <w:rPr>
                <w:rFonts w:ascii="Arial" w:hAnsi="Arial" w:cs="Arial"/>
                <w:b/>
                <w:sz w:val="18"/>
                <w:szCs w:val="18"/>
              </w:rPr>
              <w:t>Εάν όχι:</w:t>
            </w:r>
          </w:p>
          <w:p w:rsidR="00F46B0B" w:rsidRPr="00D30D59" w:rsidRDefault="00F46B0B">
            <w:pPr>
              <w:spacing w:line="480" w:lineRule="auto"/>
              <w:jc w:val="both"/>
              <w:rPr>
                <w:rFonts w:ascii="Arial" w:hAnsi="Arial" w:cs="Arial"/>
                <w:sz w:val="18"/>
                <w:szCs w:val="18"/>
              </w:rPr>
            </w:pPr>
            <w:r w:rsidRPr="00D30D59">
              <w:rPr>
                <w:rFonts w:ascii="Arial" w:hAnsi="Arial" w:cs="Arial"/>
                <w:b/>
                <w:sz w:val="18"/>
                <w:szCs w:val="18"/>
                <w:u w:val="single"/>
              </w:rPr>
              <w:t>Επιπροσθέτως, συμπληρώστε τις πληροφορίες που λείπουν στο μέρος IV, ενότητες Α, Β, Γ, ή Δ κατά περίπτωση</w:t>
            </w:r>
            <w:r w:rsidRPr="00D30D59">
              <w:rPr>
                <w:rFonts w:ascii="Arial" w:hAnsi="Arial" w:cs="Arial"/>
                <w:sz w:val="18"/>
                <w:szCs w:val="18"/>
              </w:rPr>
              <w:t xml:space="preserve"> </w:t>
            </w:r>
            <w:r w:rsidRPr="00D30D59">
              <w:rPr>
                <w:rFonts w:ascii="Arial" w:hAnsi="Arial" w:cs="Arial"/>
                <w:b/>
                <w:i/>
                <w:sz w:val="18"/>
                <w:szCs w:val="18"/>
              </w:rPr>
              <w:t>ΜΟΝΟ εφόσον αυτό απαιτείται στη σχετική διακήρυξη ή στα έγγραφα της σύμβασης:</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 xml:space="preserve">ε) Ο οικονομικός φορέας θα είναι σε θέση να προσκομίσει </w:t>
            </w:r>
            <w:r w:rsidRPr="00D30D59">
              <w:rPr>
                <w:rFonts w:ascii="Arial" w:hAnsi="Arial" w:cs="Arial"/>
                <w:b/>
                <w:sz w:val="18"/>
                <w:szCs w:val="18"/>
              </w:rPr>
              <w:t>βεβαίωση</w:t>
            </w:r>
            <w:r w:rsidRPr="00D30D59">
              <w:rPr>
                <w:rFonts w:ascii="Arial" w:hAnsi="Arial" w:cs="Arial"/>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Εάν η σχετική τεκμηρίωση διατίθεται ηλεκτρονικά, αναφέρετε:</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DA764E" w:rsidRPr="00D30D59" w:rsidRDefault="00DA764E">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α)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β)</w:t>
            </w:r>
            <w:r w:rsidRPr="00D30D59">
              <w:rPr>
                <w:rFonts w:ascii="Arial" w:hAnsi="Arial" w:cs="Arial"/>
                <w:i/>
                <w:sz w:val="18"/>
                <w:szCs w:val="18"/>
              </w:rPr>
              <w:t xml:space="preserve"> (διαδικτυακή διεύθυνση, αρχή ή φορέας έκδοσης, επακριβή στοιχεία αναφοράς των εγγράφων):[……][……][……][……]</w:t>
            </w:r>
          </w:p>
          <w:p w:rsidR="00E1764C" w:rsidRPr="00D30D59" w:rsidRDefault="00E1764C">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γ) [……]</w:t>
            </w:r>
          </w:p>
          <w:p w:rsidR="00DA764E" w:rsidRPr="00D30D59" w:rsidRDefault="00DA764E">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δ) [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ε) [              ] Ναι [        ] Όχι</w:t>
            </w: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i/>
                <w:sz w:val="18"/>
                <w:szCs w:val="18"/>
              </w:rPr>
            </w:pPr>
          </w:p>
          <w:p w:rsidR="007D208F" w:rsidRPr="00D30D59" w:rsidRDefault="007D208F">
            <w:pPr>
              <w:spacing w:line="480" w:lineRule="auto"/>
              <w:rPr>
                <w:rFonts w:ascii="Arial" w:hAnsi="Arial" w:cs="Arial"/>
                <w:i/>
                <w:sz w:val="18"/>
                <w:szCs w:val="18"/>
              </w:rPr>
            </w:pP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w:t>
            </w:r>
          </w:p>
        </w:tc>
      </w:tr>
      <w:tr w:rsidR="00F46B0B" w:rsidRPr="00D30D59">
        <w:trPr>
          <w:jc w:val="center"/>
        </w:trPr>
        <w:tc>
          <w:tcPr>
            <w:tcW w:w="6394" w:type="dxa"/>
            <w:tcBorders>
              <w:left w:val="single" w:sz="4" w:space="0" w:color="000000"/>
              <w:bottom w:val="single" w:sz="4" w:space="0" w:color="000000"/>
            </w:tcBorders>
            <w:shd w:val="clear" w:color="auto" w:fill="auto"/>
          </w:tcPr>
          <w:p w:rsidR="00F46B0B" w:rsidRPr="00D30D59" w:rsidRDefault="00F46B0B">
            <w:pPr>
              <w:spacing w:before="120" w:line="480" w:lineRule="auto"/>
              <w:jc w:val="both"/>
              <w:rPr>
                <w:rFonts w:ascii="Arial" w:hAnsi="Arial" w:cs="Arial"/>
                <w:sz w:val="18"/>
                <w:szCs w:val="18"/>
              </w:rPr>
            </w:pPr>
            <w:r w:rsidRPr="00D30D59">
              <w:rPr>
                <w:rFonts w:ascii="Arial" w:hAnsi="Arial" w:cs="Arial"/>
                <w:b/>
                <w:i/>
                <w:sz w:val="18"/>
                <w:szCs w:val="18"/>
              </w:rPr>
              <w:t>Τρόπος συμμετοχής:</w:t>
            </w:r>
          </w:p>
        </w:tc>
        <w:tc>
          <w:tcPr>
            <w:tcW w:w="2919" w:type="dxa"/>
            <w:tcBorders>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bCs/>
                <w:i/>
                <w:iCs/>
                <w:sz w:val="18"/>
                <w:szCs w:val="18"/>
              </w:rPr>
              <w:t>Απάντηση:</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Ο οικονομικός φορέας συμμετέχει στη διαδικασία σύναψης δημόσιας σύμβασης από κοινού με άλλους</w:t>
            </w:r>
            <w:r w:rsidRPr="00D30D59">
              <w:rPr>
                <w:rStyle w:val="a3"/>
                <w:rFonts w:ascii="Arial" w:hAnsi="Arial" w:cs="Arial"/>
                <w:sz w:val="18"/>
                <w:szCs w:val="18"/>
              </w:rPr>
              <w:endnoteReference w:id="6"/>
            </w:r>
            <w:r w:rsidRPr="00D30D59">
              <w:rPr>
                <w:rFonts w:ascii="Arial" w:hAnsi="Arial" w:cs="Arial"/>
                <w:sz w:val="18"/>
                <w:szCs w:val="18"/>
              </w:rPr>
              <w:t>;</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tc>
      </w:tr>
      <w:tr w:rsidR="00F46B0B" w:rsidRPr="00D30D59">
        <w:trPr>
          <w:jc w:val="center"/>
        </w:trPr>
        <w:tc>
          <w:tcPr>
            <w:tcW w:w="9313" w:type="dxa"/>
            <w:gridSpan w:val="2"/>
            <w:tcBorders>
              <w:top w:val="single" w:sz="4" w:space="0" w:color="000000"/>
              <w:left w:val="single" w:sz="4" w:space="0" w:color="000000"/>
              <w:bottom w:val="single" w:sz="4" w:space="0" w:color="000000"/>
              <w:right w:val="single" w:sz="4" w:space="0" w:color="000000"/>
            </w:tcBorders>
            <w:shd w:val="clear" w:color="auto" w:fill="BFBFBF"/>
          </w:tcPr>
          <w:p w:rsidR="00F46B0B" w:rsidRPr="00D30D59" w:rsidRDefault="00F46B0B">
            <w:pPr>
              <w:spacing w:line="480" w:lineRule="auto"/>
              <w:jc w:val="both"/>
              <w:rPr>
                <w:rFonts w:ascii="Arial" w:hAnsi="Arial" w:cs="Arial"/>
                <w:sz w:val="18"/>
                <w:szCs w:val="18"/>
              </w:rPr>
            </w:pPr>
            <w:r w:rsidRPr="00D30D59">
              <w:rPr>
                <w:rFonts w:ascii="Arial" w:hAnsi="Arial" w:cs="Arial"/>
                <w:b/>
                <w:i/>
                <w:sz w:val="18"/>
                <w:szCs w:val="18"/>
              </w:rPr>
              <w:t>Εάν ναι</w:t>
            </w:r>
            <w:r w:rsidRPr="00D30D59">
              <w:rPr>
                <w:rFonts w:ascii="Arial" w:hAnsi="Arial" w:cs="Arial"/>
                <w:i/>
                <w:sz w:val="18"/>
                <w:szCs w:val="18"/>
              </w:rPr>
              <w:t>, μεριμνήστε για την υποβολή χωριστού εντύπου ΤΕΥΔ από τους άλλους εμπλεκόμενους οικονομικούς φορείς.</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b/>
                <w:sz w:val="18"/>
                <w:szCs w:val="18"/>
              </w:rPr>
              <w:lastRenderedPageBreak/>
              <w:t>Εάν ναι</w:t>
            </w:r>
            <w:r w:rsidRPr="00D30D59">
              <w:rPr>
                <w:rFonts w:ascii="Arial" w:hAnsi="Arial" w:cs="Arial"/>
                <w:sz w:val="18"/>
                <w:szCs w:val="18"/>
              </w:rPr>
              <w:t>:</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α) Α</w:t>
            </w:r>
            <w:r w:rsidRPr="00D30D59">
              <w:rPr>
                <w:rFonts w:ascii="Arial" w:hAnsi="Arial" w:cs="Arial"/>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F46B0B" w:rsidRPr="00D30D59" w:rsidRDefault="00F46B0B">
            <w:pPr>
              <w:spacing w:line="480" w:lineRule="auto"/>
              <w:jc w:val="both"/>
              <w:rPr>
                <w:rFonts w:ascii="Arial" w:hAnsi="Arial" w:cs="Arial"/>
                <w:sz w:val="18"/>
                <w:szCs w:val="18"/>
              </w:rPr>
            </w:pPr>
            <w:r w:rsidRPr="00D30D59">
              <w:rPr>
                <w:rFonts w:ascii="Arial" w:hAnsi="Arial" w:cs="Arial"/>
                <w:color w:val="000000"/>
                <w:sz w:val="18"/>
                <w:szCs w:val="18"/>
              </w:rPr>
              <w:t>β) Προσδιορίστε τους άλλους οικονομικούς φορείς που συμμετ</w:t>
            </w:r>
            <w:r w:rsidRPr="00D30D59">
              <w:rPr>
                <w:rFonts w:ascii="Arial" w:hAnsi="Arial" w:cs="Arial"/>
                <w:sz w:val="18"/>
                <w:szCs w:val="18"/>
              </w:rPr>
              <w:t>έχουν από κοινού στη διαδικασία σύναψης δημόσιας σύμβασης:</w:t>
            </w:r>
          </w:p>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γ) Κατά περίπτωση, επωνυμία της συμμετέχουσας ένωσης ή κοινοπραξίας.</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α) [……]</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β) [……]</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γ) [……]</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b/>
                <w:bCs/>
                <w:i/>
                <w:iCs/>
                <w:sz w:val="18"/>
                <w:szCs w:val="18"/>
              </w:rPr>
              <w:t>Τμήματα</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bCs/>
                <w:i/>
                <w:iCs/>
                <w:sz w:val="18"/>
                <w:szCs w:val="18"/>
              </w:rPr>
              <w:t>Απάντηση:</w:t>
            </w:r>
          </w:p>
        </w:tc>
      </w:tr>
      <w:tr w:rsidR="00F46B0B" w:rsidRPr="00D30D59">
        <w:trPr>
          <w:trHeight w:val="1033"/>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jc w:val="both"/>
              <w:rPr>
                <w:rFonts w:ascii="Arial" w:hAnsi="Arial" w:cs="Arial"/>
                <w:sz w:val="18"/>
                <w:szCs w:val="18"/>
              </w:rPr>
            </w:pPr>
            <w:r w:rsidRPr="00D30D59">
              <w:rPr>
                <w:rFonts w:ascii="Arial" w:hAnsi="Arial" w:cs="Arial"/>
                <w:sz w:val="18"/>
                <w:szCs w:val="18"/>
              </w:rPr>
              <w:t>Κατά περίπτωση, αναφορά του τμήματος  ή των τμημάτων για τα οποία ο οικονομικός φορέας επιθυμεί να υποβάλει προσφορά.</w:t>
            </w: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w:t>
            </w:r>
          </w:p>
        </w:tc>
      </w:tr>
    </w:tbl>
    <w:p w:rsidR="00F46B0B" w:rsidRPr="00D30D59" w:rsidRDefault="00F46B0B">
      <w:pPr>
        <w:pageBreakBefore/>
        <w:spacing w:line="480" w:lineRule="auto"/>
        <w:jc w:val="center"/>
        <w:rPr>
          <w:rFonts w:ascii="Arial" w:hAnsi="Arial" w:cs="Arial"/>
          <w:sz w:val="18"/>
          <w:szCs w:val="18"/>
        </w:rPr>
      </w:pPr>
      <w:r w:rsidRPr="00D30D59">
        <w:rPr>
          <w:rFonts w:ascii="Arial" w:hAnsi="Arial" w:cs="Arial"/>
          <w:b/>
          <w:bCs/>
          <w:sz w:val="18"/>
          <w:szCs w:val="18"/>
        </w:rPr>
        <w:lastRenderedPageBreak/>
        <w:t>Β: Πληροφορίες σχετικά με τους νόμιμους εκπροσώπους του οικονομικού φορέα</w:t>
      </w:r>
    </w:p>
    <w:p w:rsidR="00F46B0B" w:rsidRPr="00D30D59" w:rsidRDefault="00F46B0B">
      <w:pPr>
        <w:pBdr>
          <w:top w:val="single" w:sz="2" w:space="1" w:color="000000"/>
          <w:left w:val="single" w:sz="2" w:space="1" w:color="000000"/>
          <w:bottom w:val="single" w:sz="2" w:space="1" w:color="000000"/>
          <w:right w:val="single" w:sz="2" w:space="1" w:color="000000"/>
        </w:pBdr>
        <w:shd w:val="clear" w:color="auto" w:fill="FFFFFF"/>
        <w:spacing w:line="480" w:lineRule="auto"/>
        <w:rPr>
          <w:rFonts w:ascii="Arial" w:hAnsi="Arial" w:cs="Arial"/>
          <w:sz w:val="18"/>
          <w:szCs w:val="18"/>
        </w:rPr>
      </w:pPr>
      <w:r w:rsidRPr="00D30D59">
        <w:rPr>
          <w:rFonts w:ascii="Arial" w:hAnsi="Arial" w:cs="Arial"/>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35" w:type="dxa"/>
        <w:tblLayout w:type="fixed"/>
        <w:tblLook w:val="0000"/>
      </w:tblPr>
      <w:tblGrid>
        <w:gridCol w:w="6110"/>
        <w:gridCol w:w="4550"/>
      </w:tblGrid>
      <w:tr w:rsidR="00F46B0B" w:rsidRPr="00D30D59">
        <w:tc>
          <w:tcPr>
            <w:tcW w:w="6110"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Εκπροσώπηση, εάν υπάρχει:</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c>
          <w:tcPr>
            <w:tcW w:w="6110"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Ονοματεπώνυμο</w:t>
            </w:r>
          </w:p>
          <w:p w:rsidR="00F46B0B" w:rsidRPr="00D30D59" w:rsidRDefault="00F46B0B">
            <w:pPr>
              <w:spacing w:line="480" w:lineRule="auto"/>
              <w:rPr>
                <w:rFonts w:ascii="Arial" w:hAnsi="Arial" w:cs="Arial"/>
                <w:sz w:val="18"/>
                <w:szCs w:val="18"/>
              </w:rPr>
            </w:pPr>
            <w:r w:rsidRPr="00D30D59">
              <w:rPr>
                <w:rFonts w:ascii="Arial" w:hAnsi="Arial" w:cs="Arial"/>
                <w:color w:val="000000"/>
                <w:sz w:val="18"/>
                <w:szCs w:val="18"/>
              </w:rPr>
              <w:t>συνοδευόμενο από την ημερομηνία και τον τόπο γέννησης εφόσον απαιτείται:</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c>
          <w:tcPr>
            <w:tcW w:w="6110"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Θέση/Ενεργών υπό την ιδιότητα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c>
          <w:tcPr>
            <w:tcW w:w="6110"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Ταχυδρομική διεύθυνση:</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c>
          <w:tcPr>
            <w:tcW w:w="6110"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Τηλέφωνο:</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c>
          <w:tcPr>
            <w:tcW w:w="6110"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proofErr w:type="spellStart"/>
            <w:r w:rsidRPr="00D30D59">
              <w:rPr>
                <w:rFonts w:ascii="Arial" w:hAnsi="Arial" w:cs="Arial"/>
                <w:sz w:val="18"/>
                <w:szCs w:val="18"/>
              </w:rPr>
              <w:t>Ηλ</w:t>
            </w:r>
            <w:proofErr w:type="spellEnd"/>
            <w:r w:rsidRPr="00D30D59">
              <w:rPr>
                <w:rFonts w:ascii="Arial" w:hAnsi="Arial" w:cs="Arial"/>
                <w:sz w:val="18"/>
                <w:szCs w:val="18"/>
              </w:rPr>
              <w:t>. ταχυδρομείο:</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c>
          <w:tcPr>
            <w:tcW w:w="6110"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Εάν χρειάζεται, δώστε λεπτομερή στοιχεία σχετικά με την εκπροσώπηση (τις μορφές της, την έκταση, τον σκοπό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bl>
    <w:p w:rsidR="00F46B0B" w:rsidRPr="00D30D59" w:rsidRDefault="00F46B0B">
      <w:pPr>
        <w:pageBreakBefore/>
        <w:spacing w:line="360" w:lineRule="auto"/>
        <w:ind w:left="850"/>
        <w:jc w:val="center"/>
        <w:rPr>
          <w:rFonts w:ascii="Arial" w:hAnsi="Arial" w:cs="Arial"/>
          <w:sz w:val="18"/>
          <w:szCs w:val="18"/>
        </w:rPr>
      </w:pPr>
      <w:r w:rsidRPr="00D30D59">
        <w:rPr>
          <w:rFonts w:ascii="Arial" w:hAnsi="Arial" w:cs="Arial"/>
          <w:b/>
          <w:bCs/>
          <w:sz w:val="18"/>
          <w:szCs w:val="18"/>
        </w:rPr>
        <w:lastRenderedPageBreak/>
        <w:t>Γ: Πληροφορίες σχετικά με τη στήριξη στις ικανότητες άλλων ΦΟΡΕΩΝ</w:t>
      </w:r>
      <w:r w:rsidRPr="00D30D59">
        <w:rPr>
          <w:rStyle w:val="a6"/>
          <w:rFonts w:ascii="Arial" w:hAnsi="Arial" w:cs="Arial"/>
          <w:b/>
          <w:bCs/>
          <w:sz w:val="18"/>
          <w:szCs w:val="18"/>
        </w:rPr>
        <w:endnoteReference w:id="7"/>
      </w:r>
      <w:r w:rsidRPr="00D30D59">
        <w:rPr>
          <w:rFonts w:ascii="Arial" w:hAnsi="Arial" w:cs="Arial"/>
          <w:sz w:val="18"/>
          <w:szCs w:val="18"/>
        </w:rPr>
        <w:t xml:space="preserve"> </w:t>
      </w:r>
    </w:p>
    <w:tbl>
      <w:tblPr>
        <w:tblW w:w="0" w:type="auto"/>
        <w:tblInd w:w="-35" w:type="dxa"/>
        <w:tblLayout w:type="fixed"/>
        <w:tblLook w:val="0000"/>
      </w:tblPr>
      <w:tblGrid>
        <w:gridCol w:w="6536"/>
        <w:gridCol w:w="4550"/>
      </w:tblGrid>
      <w:tr w:rsidR="00F46B0B" w:rsidRPr="00D30D59">
        <w:trPr>
          <w:trHeight w:val="343"/>
        </w:trPr>
        <w:tc>
          <w:tcPr>
            <w:tcW w:w="6536"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360" w:lineRule="auto"/>
              <w:rPr>
                <w:rFonts w:ascii="Arial" w:hAnsi="Arial" w:cs="Arial"/>
                <w:sz w:val="18"/>
                <w:szCs w:val="18"/>
              </w:rPr>
            </w:pPr>
            <w:r w:rsidRPr="00D30D59">
              <w:rPr>
                <w:rFonts w:ascii="Arial" w:hAnsi="Arial" w:cs="Arial"/>
                <w:b/>
                <w:i/>
                <w:sz w:val="18"/>
                <w:szCs w:val="18"/>
              </w:rPr>
              <w:t>Στήριξη:</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360" w:lineRule="auto"/>
              <w:rPr>
                <w:rFonts w:ascii="Arial" w:hAnsi="Arial" w:cs="Arial"/>
                <w:sz w:val="18"/>
                <w:szCs w:val="18"/>
              </w:rPr>
            </w:pPr>
            <w:r w:rsidRPr="00D30D59">
              <w:rPr>
                <w:rFonts w:ascii="Arial" w:hAnsi="Arial" w:cs="Arial"/>
                <w:b/>
                <w:i/>
                <w:sz w:val="18"/>
                <w:szCs w:val="18"/>
              </w:rPr>
              <w:t>Απάντηση:</w:t>
            </w:r>
          </w:p>
        </w:tc>
      </w:tr>
      <w:tr w:rsidR="00F46B0B" w:rsidRPr="00D30D59">
        <w:tc>
          <w:tcPr>
            <w:tcW w:w="6536"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]Όχι</w:t>
            </w:r>
          </w:p>
        </w:tc>
      </w:tr>
    </w:tbl>
    <w:p w:rsidR="00F46B0B" w:rsidRPr="00D30D59" w:rsidRDefault="00F46B0B">
      <w:pPr>
        <w:pBdr>
          <w:top w:val="single" w:sz="4" w:space="1" w:color="000000"/>
          <w:left w:val="single" w:sz="4" w:space="4" w:color="000000"/>
          <w:bottom w:val="single" w:sz="4" w:space="1" w:color="000000"/>
          <w:right w:val="single" w:sz="4" w:space="4" w:color="000000"/>
        </w:pBdr>
        <w:shd w:val="clear" w:color="auto" w:fill="BFBFBF"/>
        <w:spacing w:line="480" w:lineRule="auto"/>
        <w:rPr>
          <w:rFonts w:ascii="Arial" w:hAnsi="Arial" w:cs="Arial"/>
          <w:sz w:val="18"/>
          <w:szCs w:val="18"/>
        </w:rPr>
      </w:pPr>
      <w:r w:rsidRPr="00D30D59">
        <w:rPr>
          <w:rFonts w:ascii="Arial" w:hAnsi="Arial" w:cs="Arial"/>
          <w:b/>
          <w:i/>
          <w:sz w:val="18"/>
          <w:szCs w:val="18"/>
        </w:rPr>
        <w:t>Εάν ναι</w:t>
      </w:r>
      <w:r w:rsidRPr="00D30D59">
        <w:rPr>
          <w:rFonts w:ascii="Arial" w:hAnsi="Arial" w:cs="Arial"/>
          <w:i/>
          <w:sz w:val="18"/>
          <w:szCs w:val="18"/>
        </w:rPr>
        <w:t xml:space="preserve">, επισυνάψτε χωριστό έντυπο ΤΕΥΔ με τις πληροφορίες που απαιτούνται σύμφωνα με τις </w:t>
      </w:r>
      <w:r w:rsidRPr="00D30D59">
        <w:rPr>
          <w:rFonts w:ascii="Arial" w:hAnsi="Arial" w:cs="Arial"/>
          <w:b/>
          <w:i/>
          <w:sz w:val="18"/>
          <w:szCs w:val="18"/>
        </w:rPr>
        <w:t xml:space="preserve">ενότητες Α και Β του παρόντος μέρους και σύμφωνα με το μέρος ΙΙΙ, για κάθε ένα </w:t>
      </w:r>
      <w:r w:rsidRPr="00D30D59">
        <w:rPr>
          <w:rFonts w:ascii="Arial" w:hAnsi="Arial" w:cs="Arial"/>
          <w:i/>
          <w:sz w:val="18"/>
          <w:szCs w:val="18"/>
        </w:rPr>
        <w:t xml:space="preserve">από τους σχετικούς φορείς, δεόντως συμπληρωμένο και υπογεγραμμένο από τους νομίμους εκπροσώπους αυτών. </w:t>
      </w:r>
    </w:p>
    <w:p w:rsidR="00F46B0B" w:rsidRPr="00D30D59" w:rsidRDefault="00F46B0B">
      <w:pPr>
        <w:pBdr>
          <w:top w:val="single" w:sz="4" w:space="1" w:color="000000"/>
          <w:left w:val="single" w:sz="4" w:space="4" w:color="000000"/>
          <w:bottom w:val="single" w:sz="4" w:space="1" w:color="000000"/>
          <w:right w:val="single" w:sz="4" w:space="4" w:color="000000"/>
        </w:pBdr>
        <w:shd w:val="clear" w:color="auto" w:fill="BFBFBF"/>
        <w:spacing w:line="480" w:lineRule="auto"/>
        <w:rPr>
          <w:rFonts w:ascii="Arial" w:hAnsi="Arial" w:cs="Arial"/>
          <w:sz w:val="18"/>
          <w:szCs w:val="18"/>
        </w:rPr>
      </w:pPr>
      <w:r w:rsidRPr="00D30D59">
        <w:rPr>
          <w:rFonts w:ascii="Arial" w:hAnsi="Arial" w:cs="Arial"/>
          <w:i/>
          <w:sz w:val="18"/>
          <w:szCs w:val="18"/>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46B0B" w:rsidRPr="00D30D59" w:rsidRDefault="00F46B0B">
      <w:pPr>
        <w:pBdr>
          <w:top w:val="single" w:sz="4" w:space="1" w:color="000000"/>
          <w:left w:val="single" w:sz="4" w:space="4" w:color="000000"/>
          <w:bottom w:val="single" w:sz="4" w:space="1" w:color="000000"/>
          <w:right w:val="single" w:sz="4" w:space="4" w:color="000000"/>
        </w:pBdr>
        <w:shd w:val="clear" w:color="auto" w:fill="BFBFBF"/>
        <w:spacing w:line="480" w:lineRule="auto"/>
        <w:rPr>
          <w:rFonts w:ascii="Arial" w:hAnsi="Arial" w:cs="Arial"/>
          <w:sz w:val="18"/>
          <w:szCs w:val="18"/>
        </w:rPr>
      </w:pPr>
      <w:r w:rsidRPr="00D30D59">
        <w:rPr>
          <w:rFonts w:ascii="Arial" w:hAnsi="Arial" w:cs="Arial"/>
          <w:i/>
          <w:sz w:val="18"/>
          <w:szCs w:val="18"/>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46B0B" w:rsidRPr="00D30D59" w:rsidRDefault="00F46B0B">
      <w:pPr>
        <w:spacing w:line="360" w:lineRule="auto"/>
        <w:jc w:val="center"/>
        <w:rPr>
          <w:rFonts w:ascii="Arial" w:hAnsi="Arial" w:cs="Arial"/>
          <w:sz w:val="18"/>
          <w:szCs w:val="18"/>
        </w:rPr>
      </w:pPr>
    </w:p>
    <w:p w:rsidR="00F46B0B" w:rsidRPr="00D30D59" w:rsidRDefault="00F46B0B">
      <w:pPr>
        <w:pageBreakBefore/>
        <w:spacing w:line="480" w:lineRule="auto"/>
        <w:jc w:val="center"/>
        <w:rPr>
          <w:rFonts w:ascii="Arial" w:hAnsi="Arial" w:cs="Arial"/>
          <w:sz w:val="18"/>
          <w:szCs w:val="18"/>
        </w:rPr>
      </w:pPr>
      <w:r w:rsidRPr="00D30D59">
        <w:rPr>
          <w:rFonts w:ascii="Arial" w:hAnsi="Arial" w:cs="Arial"/>
          <w:b/>
          <w:bCs/>
          <w:sz w:val="18"/>
          <w:szCs w:val="18"/>
        </w:rPr>
        <w:lastRenderedPageBreak/>
        <w:t xml:space="preserve">Δ: Πληροφορίες σχετικά με υπεργολάβους στην ικανότητα των οποίων </w:t>
      </w:r>
      <w:r w:rsidRPr="00D30D59">
        <w:rPr>
          <w:rFonts w:ascii="Arial" w:hAnsi="Arial" w:cs="Arial"/>
          <w:b/>
          <w:bCs/>
          <w:sz w:val="18"/>
          <w:szCs w:val="18"/>
          <w:u w:val="single"/>
        </w:rPr>
        <w:t>δεν στηρίζεται</w:t>
      </w:r>
      <w:r w:rsidRPr="00D30D59">
        <w:rPr>
          <w:rFonts w:ascii="Arial" w:hAnsi="Arial" w:cs="Arial"/>
          <w:b/>
          <w:bCs/>
          <w:sz w:val="18"/>
          <w:szCs w:val="18"/>
        </w:rPr>
        <w:t xml:space="preserve"> ο οικονομικός φορέας</w:t>
      </w:r>
      <w:r w:rsidRPr="00D30D59">
        <w:rPr>
          <w:rFonts w:ascii="Arial" w:hAnsi="Arial" w:cs="Arial"/>
          <w:sz w:val="18"/>
          <w:szCs w:val="18"/>
        </w:rPr>
        <w:t xml:space="preserve"> </w:t>
      </w:r>
    </w:p>
    <w:p w:rsidR="00F46B0B" w:rsidRPr="00D30D59" w:rsidRDefault="00F46B0B">
      <w:pPr>
        <w:pBdr>
          <w:top w:val="single" w:sz="2" w:space="1" w:color="000000"/>
          <w:left w:val="single" w:sz="2" w:space="1" w:color="000000"/>
          <w:bottom w:val="single" w:sz="2" w:space="1" w:color="000000"/>
          <w:right w:val="single" w:sz="2" w:space="1" w:color="000000"/>
        </w:pBdr>
        <w:shd w:val="clear" w:color="auto" w:fill="CCCCCC"/>
        <w:spacing w:line="480" w:lineRule="auto"/>
        <w:rPr>
          <w:rFonts w:ascii="Arial" w:hAnsi="Arial" w:cs="Arial"/>
          <w:sz w:val="18"/>
          <w:szCs w:val="18"/>
        </w:rPr>
      </w:pPr>
      <w:r w:rsidRPr="00D30D59">
        <w:rPr>
          <w:rFonts w:ascii="Arial" w:hAnsi="Arial" w:cs="Arial"/>
          <w:b/>
          <w:bCs/>
          <w:sz w:val="18"/>
          <w:szCs w:val="18"/>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35" w:type="dxa"/>
        <w:tblLayout w:type="fixed"/>
        <w:tblLook w:val="0000"/>
      </w:tblPr>
      <w:tblGrid>
        <w:gridCol w:w="6536"/>
        <w:gridCol w:w="4550"/>
      </w:tblGrid>
      <w:tr w:rsidR="00F46B0B" w:rsidRPr="00D30D59">
        <w:tc>
          <w:tcPr>
            <w:tcW w:w="6536"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Υπεργολαβική ανάθεση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c>
          <w:tcPr>
            <w:tcW w:w="6536"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Ο οικονομικός φορέας προτίθεται να αναθέσει οποιοδήποτε μέρος της σύμβασης σε τρίτους υπό μορφή υπεργολαβίας;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Εάν </w:t>
            </w:r>
            <w:r w:rsidRPr="00D30D59">
              <w:rPr>
                <w:rFonts w:ascii="Arial" w:hAnsi="Arial" w:cs="Arial"/>
                <w:b/>
                <w:sz w:val="18"/>
                <w:szCs w:val="18"/>
              </w:rPr>
              <w:t xml:space="preserve">ναι </w:t>
            </w:r>
            <w:r w:rsidRPr="00D30D59">
              <w:rPr>
                <w:rFonts w:ascii="Arial" w:hAnsi="Arial" w:cs="Arial"/>
                <w:sz w:val="18"/>
                <w:szCs w:val="18"/>
              </w:rPr>
              <w:t xml:space="preserve">παραθέστε κατάλογο των προτεινόμενων υπεργολάβων και το ποσοστό της σύμβασης που θα αναλάβουν: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bl>
    <w:p w:rsidR="00F46B0B" w:rsidRPr="00D30D59" w:rsidRDefault="00F46B0B">
      <w:pPr>
        <w:pStyle w:val="ChapterTitle"/>
        <w:pBdr>
          <w:top w:val="single" w:sz="4" w:space="1" w:color="000000"/>
          <w:left w:val="single" w:sz="4" w:space="4" w:color="000000"/>
          <w:bottom w:val="single" w:sz="4" w:space="1" w:color="000000"/>
          <w:right w:val="single" w:sz="4" w:space="4" w:color="000000"/>
        </w:pBdr>
        <w:shd w:val="clear" w:color="auto" w:fill="BFBFBF"/>
        <w:spacing w:after="120" w:line="480" w:lineRule="auto"/>
        <w:jc w:val="both"/>
        <w:rPr>
          <w:rFonts w:ascii="Arial" w:hAnsi="Arial" w:cs="Arial"/>
          <w:sz w:val="18"/>
          <w:szCs w:val="18"/>
        </w:rPr>
      </w:pPr>
      <w:r w:rsidRPr="00D30D59">
        <w:rPr>
          <w:rFonts w:ascii="Arial" w:hAnsi="Arial" w:cs="Arial"/>
          <w:i/>
          <w:sz w:val="18"/>
          <w:szCs w:val="18"/>
        </w:rPr>
        <w:t>Εάν</w:t>
      </w:r>
      <w:r w:rsidRPr="00D30D59">
        <w:rPr>
          <w:rFonts w:ascii="Arial" w:hAnsi="Arial" w:cs="Arial"/>
          <w:i/>
          <w:sz w:val="18"/>
          <w:szCs w:val="18"/>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D30D59">
        <w:rPr>
          <w:rFonts w:ascii="Arial" w:hAnsi="Arial" w:cs="Arial"/>
          <w:b w:val="0"/>
          <w:i/>
          <w:sz w:val="18"/>
          <w:szCs w:val="18"/>
        </w:rPr>
        <w:t xml:space="preserve">επιπλέον των πληροφοριών </w:t>
      </w:r>
      <w:r w:rsidRPr="00D30D59">
        <w:rPr>
          <w:rFonts w:ascii="Arial" w:hAnsi="Arial" w:cs="Arial"/>
          <w:i/>
          <w:sz w:val="18"/>
          <w:szCs w:val="18"/>
        </w:rPr>
        <w:t xml:space="preserve">που προβλέπονται στην παρούσα ενότητα, </w:t>
      </w:r>
      <w:r w:rsidRPr="00D30D59">
        <w:rPr>
          <w:rFonts w:ascii="Arial" w:hAnsi="Arial" w:cs="Arial"/>
          <w:i/>
          <w:sz w:val="18"/>
          <w:szCs w:val="18"/>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46B0B" w:rsidRPr="00D30D59" w:rsidRDefault="00F46B0B">
      <w:pPr>
        <w:pageBreakBefore/>
        <w:spacing w:line="480" w:lineRule="auto"/>
        <w:jc w:val="center"/>
        <w:rPr>
          <w:rFonts w:ascii="Arial" w:hAnsi="Arial" w:cs="Arial"/>
          <w:sz w:val="18"/>
          <w:szCs w:val="18"/>
        </w:rPr>
      </w:pPr>
      <w:r w:rsidRPr="00D30D59">
        <w:rPr>
          <w:rFonts w:ascii="Arial" w:hAnsi="Arial" w:cs="Arial"/>
          <w:b/>
          <w:bCs/>
          <w:sz w:val="18"/>
          <w:szCs w:val="18"/>
          <w:u w:val="single"/>
        </w:rPr>
        <w:lastRenderedPageBreak/>
        <w:t>Μέρος III: Λόγοι αποκλεισμού</w:t>
      </w:r>
    </w:p>
    <w:p w:rsidR="00F46B0B" w:rsidRPr="00D30D59" w:rsidRDefault="00F46B0B">
      <w:pPr>
        <w:spacing w:line="480" w:lineRule="auto"/>
        <w:jc w:val="center"/>
        <w:rPr>
          <w:rFonts w:ascii="Arial" w:hAnsi="Arial" w:cs="Arial"/>
          <w:sz w:val="18"/>
          <w:szCs w:val="18"/>
        </w:rPr>
      </w:pPr>
      <w:r w:rsidRPr="00D30D59">
        <w:rPr>
          <w:rFonts w:ascii="Arial" w:hAnsi="Arial" w:cs="Arial"/>
          <w:b/>
          <w:bCs/>
          <w:color w:val="000000"/>
          <w:sz w:val="18"/>
          <w:szCs w:val="18"/>
        </w:rPr>
        <w:t>Α: Λόγοι αποκλεισμού που σχετίζονται με ποινικές καταδίκες</w:t>
      </w:r>
      <w:r w:rsidRPr="00D30D59">
        <w:rPr>
          <w:rStyle w:val="a6"/>
          <w:rFonts w:ascii="Arial" w:hAnsi="Arial" w:cs="Arial"/>
          <w:color w:val="000000"/>
          <w:sz w:val="18"/>
          <w:szCs w:val="18"/>
        </w:rPr>
        <w:endnoteReference w:id="8"/>
      </w:r>
    </w:p>
    <w:p w:rsidR="00F46B0B" w:rsidRPr="00D30D59" w:rsidRDefault="00F46B0B">
      <w:pPr>
        <w:pBdr>
          <w:top w:val="single" w:sz="2" w:space="1" w:color="000000"/>
          <w:left w:val="single" w:sz="2" w:space="1" w:color="000000"/>
          <w:bottom w:val="single" w:sz="2" w:space="1" w:color="000000"/>
          <w:right w:val="single" w:sz="2" w:space="1" w:color="000000"/>
        </w:pBdr>
        <w:shd w:val="clear" w:color="auto" w:fill="CCCCCC"/>
        <w:spacing w:line="480" w:lineRule="auto"/>
        <w:rPr>
          <w:rFonts w:ascii="Arial" w:hAnsi="Arial" w:cs="Arial"/>
          <w:sz w:val="18"/>
          <w:szCs w:val="18"/>
        </w:rPr>
      </w:pPr>
      <w:r w:rsidRPr="00D30D59">
        <w:rPr>
          <w:rFonts w:ascii="Arial" w:hAnsi="Arial" w:cs="Arial"/>
          <w:sz w:val="18"/>
          <w:szCs w:val="18"/>
        </w:rPr>
        <w:t>Στο άρθρο 73 παρ. 1 ορίζονται οι ακόλουθοι λόγοι αποκλεισμού:</w:t>
      </w:r>
    </w:p>
    <w:p w:rsidR="00F46B0B" w:rsidRPr="00D30D59" w:rsidRDefault="00F46B0B" w:rsidP="00E22385">
      <w:pPr>
        <w:numPr>
          <w:ilvl w:val="0"/>
          <w:numId w:val="12"/>
        </w:numPr>
        <w:pBdr>
          <w:top w:val="single" w:sz="2" w:space="1" w:color="000000"/>
          <w:left w:val="single" w:sz="2" w:space="1" w:color="000000"/>
          <w:bottom w:val="single" w:sz="2" w:space="1" w:color="000000"/>
          <w:right w:val="single" w:sz="2" w:space="1" w:color="000000"/>
        </w:pBdr>
        <w:shd w:val="clear" w:color="auto" w:fill="CCCCCC"/>
        <w:spacing w:after="200" w:line="480" w:lineRule="auto"/>
        <w:ind w:left="0" w:firstLine="0"/>
        <w:rPr>
          <w:rFonts w:ascii="Arial" w:hAnsi="Arial" w:cs="Arial"/>
          <w:sz w:val="18"/>
          <w:szCs w:val="18"/>
        </w:rPr>
      </w:pPr>
      <w:r w:rsidRPr="00D30D59">
        <w:rPr>
          <w:rFonts w:ascii="Arial" w:hAnsi="Arial" w:cs="Arial"/>
          <w:color w:val="000000"/>
          <w:sz w:val="18"/>
          <w:szCs w:val="18"/>
        </w:rPr>
        <w:t xml:space="preserve">συμμετοχή σε </w:t>
      </w:r>
      <w:r w:rsidRPr="00D30D59">
        <w:rPr>
          <w:rFonts w:ascii="Arial" w:hAnsi="Arial" w:cs="Arial"/>
          <w:b/>
          <w:color w:val="000000"/>
          <w:sz w:val="18"/>
          <w:szCs w:val="18"/>
        </w:rPr>
        <w:t>εγκληματική οργάνωση</w:t>
      </w:r>
      <w:r w:rsidRPr="00D30D59">
        <w:rPr>
          <w:rStyle w:val="a3"/>
          <w:rFonts w:ascii="Arial" w:hAnsi="Arial" w:cs="Arial"/>
          <w:color w:val="000000"/>
          <w:sz w:val="18"/>
          <w:szCs w:val="18"/>
        </w:rPr>
        <w:endnoteReference w:id="9"/>
      </w:r>
      <w:r w:rsidRPr="00D30D59">
        <w:rPr>
          <w:rFonts w:ascii="Arial" w:hAnsi="Arial" w:cs="Arial"/>
          <w:color w:val="000000"/>
          <w:sz w:val="18"/>
          <w:szCs w:val="18"/>
        </w:rPr>
        <w:t>·</w:t>
      </w:r>
    </w:p>
    <w:p w:rsidR="00F46B0B" w:rsidRPr="00D30D59" w:rsidRDefault="00F46B0B" w:rsidP="00E22385">
      <w:pPr>
        <w:numPr>
          <w:ilvl w:val="0"/>
          <w:numId w:val="12"/>
        </w:numPr>
        <w:pBdr>
          <w:top w:val="single" w:sz="2" w:space="1" w:color="000000"/>
          <w:left w:val="single" w:sz="2" w:space="1" w:color="000000"/>
          <w:bottom w:val="single" w:sz="2" w:space="1" w:color="000000"/>
          <w:right w:val="single" w:sz="2" w:space="1" w:color="000000"/>
        </w:pBdr>
        <w:shd w:val="clear" w:color="auto" w:fill="CCCCCC"/>
        <w:spacing w:after="200" w:line="480" w:lineRule="auto"/>
        <w:ind w:left="0" w:firstLine="0"/>
        <w:rPr>
          <w:rFonts w:ascii="Arial" w:hAnsi="Arial" w:cs="Arial"/>
          <w:sz w:val="18"/>
          <w:szCs w:val="18"/>
        </w:rPr>
      </w:pPr>
      <w:r w:rsidRPr="00D30D59">
        <w:rPr>
          <w:rFonts w:ascii="Arial" w:hAnsi="Arial" w:cs="Arial"/>
          <w:b/>
          <w:color w:val="000000"/>
          <w:sz w:val="18"/>
          <w:szCs w:val="18"/>
        </w:rPr>
        <w:t>δωροδοκία</w:t>
      </w:r>
      <w:r w:rsidRPr="00D30D59">
        <w:rPr>
          <w:rStyle w:val="a6"/>
          <w:rFonts w:ascii="Arial" w:hAnsi="Arial" w:cs="Arial"/>
          <w:color w:val="000000"/>
          <w:sz w:val="18"/>
          <w:szCs w:val="18"/>
        </w:rPr>
        <w:endnoteReference w:id="10"/>
      </w:r>
      <w:r w:rsidRPr="00D30D59">
        <w:rPr>
          <w:rFonts w:ascii="Arial" w:hAnsi="Arial" w:cs="Arial"/>
          <w:color w:val="000000"/>
          <w:sz w:val="18"/>
          <w:szCs w:val="18"/>
          <w:vertAlign w:val="superscript"/>
        </w:rPr>
        <w:t>,</w:t>
      </w:r>
      <w:r w:rsidRPr="00D30D59">
        <w:rPr>
          <w:rStyle w:val="a3"/>
          <w:rFonts w:ascii="Arial" w:hAnsi="Arial" w:cs="Arial"/>
          <w:color w:val="000000"/>
          <w:sz w:val="18"/>
          <w:szCs w:val="18"/>
        </w:rPr>
        <w:endnoteReference w:id="11"/>
      </w:r>
      <w:r w:rsidRPr="00D30D59">
        <w:rPr>
          <w:rFonts w:ascii="Arial" w:hAnsi="Arial" w:cs="Arial"/>
          <w:color w:val="000000"/>
          <w:sz w:val="18"/>
          <w:szCs w:val="18"/>
        </w:rPr>
        <w:t>·</w:t>
      </w:r>
    </w:p>
    <w:p w:rsidR="00F46B0B" w:rsidRPr="00D30D59" w:rsidRDefault="00F46B0B" w:rsidP="00E22385">
      <w:pPr>
        <w:numPr>
          <w:ilvl w:val="0"/>
          <w:numId w:val="12"/>
        </w:numPr>
        <w:pBdr>
          <w:top w:val="single" w:sz="2" w:space="1" w:color="000000"/>
          <w:left w:val="single" w:sz="2" w:space="1" w:color="000000"/>
          <w:bottom w:val="single" w:sz="2" w:space="1" w:color="000000"/>
          <w:right w:val="single" w:sz="2" w:space="1" w:color="000000"/>
        </w:pBdr>
        <w:shd w:val="clear" w:color="auto" w:fill="CCCCCC"/>
        <w:spacing w:after="200" w:line="480" w:lineRule="auto"/>
        <w:ind w:left="0" w:firstLine="0"/>
        <w:rPr>
          <w:rFonts w:ascii="Arial" w:hAnsi="Arial" w:cs="Arial"/>
          <w:sz w:val="18"/>
          <w:szCs w:val="18"/>
        </w:rPr>
      </w:pPr>
      <w:r w:rsidRPr="00D30D59">
        <w:rPr>
          <w:rFonts w:ascii="Arial" w:hAnsi="Arial" w:cs="Arial"/>
          <w:b/>
          <w:color w:val="000000"/>
          <w:sz w:val="18"/>
          <w:szCs w:val="18"/>
        </w:rPr>
        <w:t>απάτη</w:t>
      </w:r>
      <w:r w:rsidRPr="00D30D59">
        <w:rPr>
          <w:rStyle w:val="a3"/>
          <w:rFonts w:ascii="Arial" w:hAnsi="Arial" w:cs="Arial"/>
          <w:color w:val="000000"/>
          <w:sz w:val="18"/>
          <w:szCs w:val="18"/>
        </w:rPr>
        <w:endnoteReference w:id="12"/>
      </w:r>
      <w:r w:rsidRPr="00D30D59">
        <w:rPr>
          <w:rFonts w:ascii="Arial" w:hAnsi="Arial" w:cs="Arial"/>
          <w:color w:val="000000"/>
          <w:sz w:val="18"/>
          <w:szCs w:val="18"/>
        </w:rPr>
        <w:t>·</w:t>
      </w:r>
    </w:p>
    <w:p w:rsidR="00F46B0B" w:rsidRPr="00D30D59" w:rsidRDefault="00F46B0B" w:rsidP="00E22385">
      <w:pPr>
        <w:numPr>
          <w:ilvl w:val="0"/>
          <w:numId w:val="12"/>
        </w:numPr>
        <w:pBdr>
          <w:top w:val="single" w:sz="2" w:space="1" w:color="000000"/>
          <w:left w:val="single" w:sz="2" w:space="1" w:color="000000"/>
          <w:bottom w:val="single" w:sz="2" w:space="1" w:color="000000"/>
          <w:right w:val="single" w:sz="2" w:space="1" w:color="000000"/>
        </w:pBdr>
        <w:shd w:val="clear" w:color="auto" w:fill="CCCCCC"/>
        <w:spacing w:after="200" w:line="480" w:lineRule="auto"/>
        <w:ind w:left="0" w:firstLine="0"/>
        <w:rPr>
          <w:rFonts w:ascii="Arial" w:hAnsi="Arial" w:cs="Arial"/>
          <w:sz w:val="18"/>
          <w:szCs w:val="18"/>
        </w:rPr>
      </w:pPr>
      <w:r w:rsidRPr="00D30D59">
        <w:rPr>
          <w:rFonts w:ascii="Arial" w:hAnsi="Arial" w:cs="Arial"/>
          <w:b/>
          <w:color w:val="000000"/>
          <w:sz w:val="18"/>
          <w:szCs w:val="18"/>
        </w:rPr>
        <w:t>τρομοκρατικά εγκλήματα ή εγκλήματα συνδεόμενα με τρομοκρατικές δραστηριότητες</w:t>
      </w:r>
      <w:r w:rsidRPr="00D30D59">
        <w:rPr>
          <w:rStyle w:val="a3"/>
          <w:rFonts w:ascii="Arial" w:hAnsi="Arial" w:cs="Arial"/>
          <w:color w:val="000000"/>
          <w:sz w:val="18"/>
          <w:szCs w:val="18"/>
        </w:rPr>
        <w:endnoteReference w:id="13"/>
      </w:r>
      <w:r w:rsidRPr="00D30D59">
        <w:rPr>
          <w:rStyle w:val="a3"/>
          <w:rFonts w:ascii="Arial" w:hAnsi="Arial" w:cs="Arial"/>
          <w:color w:val="000000"/>
          <w:sz w:val="18"/>
          <w:szCs w:val="18"/>
        </w:rPr>
        <w:t>·</w:t>
      </w:r>
    </w:p>
    <w:p w:rsidR="00F46B0B" w:rsidRPr="00D30D59" w:rsidRDefault="00F46B0B" w:rsidP="00E22385">
      <w:pPr>
        <w:numPr>
          <w:ilvl w:val="0"/>
          <w:numId w:val="12"/>
        </w:numPr>
        <w:pBdr>
          <w:top w:val="single" w:sz="2" w:space="1" w:color="000000"/>
          <w:left w:val="single" w:sz="2" w:space="1" w:color="000000"/>
          <w:bottom w:val="single" w:sz="2" w:space="1" w:color="000000"/>
          <w:right w:val="single" w:sz="2" w:space="1" w:color="000000"/>
        </w:pBdr>
        <w:shd w:val="clear" w:color="auto" w:fill="CCCCCC"/>
        <w:tabs>
          <w:tab w:val="left" w:pos="709"/>
        </w:tabs>
        <w:spacing w:after="200" w:line="480" w:lineRule="auto"/>
        <w:ind w:left="0" w:firstLine="0"/>
        <w:rPr>
          <w:rFonts w:ascii="Arial" w:hAnsi="Arial" w:cs="Arial"/>
          <w:sz w:val="18"/>
          <w:szCs w:val="18"/>
        </w:rPr>
      </w:pPr>
      <w:r w:rsidRPr="00D30D59">
        <w:rPr>
          <w:rFonts w:ascii="Arial" w:hAnsi="Arial" w:cs="Arial"/>
          <w:b/>
          <w:color w:val="000000"/>
          <w:sz w:val="18"/>
          <w:szCs w:val="18"/>
        </w:rPr>
        <w:t>νομιμοποίηση εσόδων από παράνομες δραστηριότητες ή χρηματοδότηση της      τρομοκρατίας</w:t>
      </w:r>
      <w:r w:rsidRPr="00D30D59">
        <w:rPr>
          <w:rStyle w:val="a3"/>
          <w:rFonts w:ascii="Arial" w:hAnsi="Arial" w:cs="Arial"/>
          <w:color w:val="000000"/>
          <w:sz w:val="18"/>
          <w:szCs w:val="18"/>
        </w:rPr>
        <w:endnoteReference w:id="14"/>
      </w:r>
      <w:r w:rsidRPr="00D30D59">
        <w:rPr>
          <w:rFonts w:ascii="Arial" w:hAnsi="Arial" w:cs="Arial"/>
          <w:color w:val="000000"/>
          <w:sz w:val="18"/>
          <w:szCs w:val="18"/>
        </w:rPr>
        <w:t>·</w:t>
      </w:r>
    </w:p>
    <w:p w:rsidR="00F46B0B" w:rsidRPr="00D30D59" w:rsidRDefault="00F46B0B" w:rsidP="00E22385">
      <w:pPr>
        <w:numPr>
          <w:ilvl w:val="0"/>
          <w:numId w:val="12"/>
        </w:numPr>
        <w:pBdr>
          <w:top w:val="single" w:sz="2" w:space="1" w:color="000000"/>
          <w:left w:val="single" w:sz="2" w:space="1" w:color="000000"/>
          <w:bottom w:val="single" w:sz="2" w:space="1" w:color="000000"/>
          <w:right w:val="single" w:sz="2" w:space="1" w:color="000000"/>
        </w:pBdr>
        <w:shd w:val="clear" w:color="auto" w:fill="CCCCCC"/>
        <w:spacing w:after="200" w:line="480" w:lineRule="auto"/>
        <w:ind w:left="0" w:firstLine="0"/>
        <w:rPr>
          <w:rFonts w:ascii="Arial" w:hAnsi="Arial" w:cs="Arial"/>
          <w:sz w:val="18"/>
          <w:szCs w:val="18"/>
        </w:rPr>
      </w:pPr>
      <w:r w:rsidRPr="00D30D59">
        <w:rPr>
          <w:rStyle w:val="a3"/>
          <w:rFonts w:ascii="Arial" w:hAnsi="Arial" w:cs="Arial"/>
          <w:b/>
          <w:bCs/>
          <w:i/>
          <w:iCs/>
          <w:color w:val="000000"/>
          <w:sz w:val="18"/>
          <w:szCs w:val="18"/>
          <w:vertAlign w:val="baseline"/>
        </w:rPr>
        <w:t>παιδική εργασία και άλλες μορφές εμπορίας ανθρώπων</w:t>
      </w:r>
      <w:r w:rsidRPr="00D30D59">
        <w:rPr>
          <w:rStyle w:val="a3"/>
          <w:rFonts w:ascii="Arial" w:hAnsi="Arial" w:cs="Arial"/>
          <w:b/>
          <w:bCs/>
          <w:i/>
          <w:iCs/>
          <w:color w:val="000000"/>
          <w:sz w:val="18"/>
          <w:szCs w:val="18"/>
          <w:vertAlign w:val="baseline"/>
        </w:rPr>
        <w:endnoteReference w:id="15"/>
      </w:r>
      <w:r w:rsidRPr="00D30D59">
        <w:rPr>
          <w:rStyle w:val="a3"/>
          <w:rFonts w:ascii="Arial" w:hAnsi="Arial" w:cs="Arial"/>
          <w:b/>
          <w:bCs/>
          <w:i/>
          <w:iCs/>
          <w:color w:val="000000"/>
          <w:sz w:val="18"/>
          <w:szCs w:val="18"/>
          <w:vertAlign w:val="baseline"/>
        </w:rPr>
        <w:t>.</w:t>
      </w:r>
    </w:p>
    <w:tbl>
      <w:tblPr>
        <w:tblW w:w="0" w:type="auto"/>
        <w:tblInd w:w="-35" w:type="dxa"/>
        <w:tblLayout w:type="fixed"/>
        <w:tblLook w:val="0000"/>
      </w:tblPr>
      <w:tblGrid>
        <w:gridCol w:w="6062"/>
        <w:gridCol w:w="4550"/>
      </w:tblGrid>
      <w:tr w:rsidR="00F46B0B" w:rsidRPr="00D30D59">
        <w:trPr>
          <w:trHeight w:val="855"/>
        </w:trPr>
        <w:tc>
          <w:tcPr>
            <w:tcW w:w="606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bCs/>
                <w:i/>
                <w:iCs/>
                <w:sz w:val="18"/>
                <w:szCs w:val="18"/>
              </w:rPr>
              <w:t>Λόγοι που σχετίζονται με ποινικές καταδίκες: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r w:rsidRPr="00D30D59">
              <w:rPr>
                <w:rFonts w:ascii="Arial" w:hAnsi="Arial" w:cs="Arial"/>
                <w:b/>
                <w:bCs/>
                <w:i/>
                <w:iCs/>
                <w:sz w:val="18"/>
                <w:szCs w:val="18"/>
              </w:rPr>
              <w:t>Απάντηση:</w:t>
            </w:r>
          </w:p>
        </w:tc>
      </w:tr>
      <w:tr w:rsidR="00F46B0B" w:rsidRPr="00D30D59">
        <w:tc>
          <w:tcPr>
            <w:tcW w:w="6062" w:type="dxa"/>
            <w:tcBorders>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Υπάρχει τελεσίδικη καταδικαστική </w:t>
            </w:r>
            <w:r w:rsidRPr="00D30D59">
              <w:rPr>
                <w:rFonts w:ascii="Arial" w:hAnsi="Arial" w:cs="Arial"/>
                <w:b/>
                <w:sz w:val="18"/>
                <w:szCs w:val="18"/>
              </w:rPr>
              <w:t>απόφαση εις βάρος του οικονομικού φορέα</w:t>
            </w:r>
            <w:r w:rsidRPr="00D30D59">
              <w:rPr>
                <w:rFonts w:ascii="Arial" w:hAnsi="Arial" w:cs="Arial"/>
                <w:sz w:val="18"/>
                <w:szCs w:val="18"/>
              </w:rPr>
              <w:t xml:space="preserve"> ή </w:t>
            </w:r>
            <w:r w:rsidRPr="00D30D59">
              <w:rPr>
                <w:rFonts w:ascii="Arial" w:hAnsi="Arial" w:cs="Arial"/>
                <w:b/>
                <w:sz w:val="18"/>
                <w:szCs w:val="18"/>
              </w:rPr>
              <w:t>οποιουδήποτε</w:t>
            </w:r>
            <w:r w:rsidRPr="00D30D59">
              <w:rPr>
                <w:rFonts w:ascii="Arial" w:hAnsi="Arial" w:cs="Arial"/>
                <w:sz w:val="18"/>
                <w:szCs w:val="18"/>
              </w:rPr>
              <w:t xml:space="preserve"> προσώπου</w:t>
            </w:r>
            <w:r w:rsidRPr="00D30D59">
              <w:rPr>
                <w:rStyle w:val="a6"/>
                <w:rFonts w:ascii="Arial" w:hAnsi="Arial" w:cs="Arial"/>
                <w:sz w:val="18"/>
                <w:szCs w:val="18"/>
              </w:rPr>
              <w:endnoteReference w:id="16"/>
            </w:r>
            <w:r w:rsidRPr="00D30D59">
              <w:rPr>
                <w:rFonts w:ascii="Arial" w:hAnsi="Arial" w:cs="Arial"/>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50" w:type="dxa"/>
            <w:tcBorders>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46B0B" w:rsidRPr="00D30D59" w:rsidRDefault="00F46B0B">
            <w:pPr>
              <w:spacing w:line="480" w:lineRule="auto"/>
              <w:rPr>
                <w:rFonts w:ascii="Arial" w:hAnsi="Arial" w:cs="Arial"/>
                <w:b/>
                <w:sz w:val="18"/>
                <w:szCs w:val="18"/>
              </w:rPr>
            </w:pPr>
            <w:r w:rsidRPr="00D30D59">
              <w:rPr>
                <w:rFonts w:ascii="Arial" w:hAnsi="Arial" w:cs="Arial"/>
                <w:i/>
                <w:sz w:val="18"/>
                <w:szCs w:val="18"/>
              </w:rPr>
              <w:t>[……][……][……][……]</w:t>
            </w:r>
            <w:r w:rsidRPr="00D30D59">
              <w:rPr>
                <w:rStyle w:val="a3"/>
                <w:rFonts w:ascii="Arial" w:hAnsi="Arial" w:cs="Arial"/>
                <w:sz w:val="18"/>
                <w:szCs w:val="18"/>
              </w:rPr>
              <w:endnoteReference w:id="17"/>
            </w:r>
          </w:p>
        </w:tc>
      </w:tr>
      <w:tr w:rsidR="00F46B0B" w:rsidRPr="00D30D59">
        <w:tc>
          <w:tcPr>
            <w:tcW w:w="606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sz w:val="18"/>
                <w:szCs w:val="18"/>
              </w:rPr>
              <w:lastRenderedPageBreak/>
              <w:t>Εάν ναι</w:t>
            </w:r>
            <w:r w:rsidRPr="00D30D59">
              <w:rPr>
                <w:rFonts w:ascii="Arial" w:hAnsi="Arial" w:cs="Arial"/>
                <w:sz w:val="18"/>
                <w:szCs w:val="18"/>
              </w:rPr>
              <w:t>, αναφέρετε</w:t>
            </w:r>
            <w:r w:rsidRPr="00D30D59">
              <w:rPr>
                <w:rStyle w:val="a3"/>
                <w:rFonts w:ascii="Arial" w:hAnsi="Arial" w:cs="Arial"/>
                <w:sz w:val="18"/>
                <w:szCs w:val="18"/>
              </w:rPr>
              <w:endnoteReference w:id="18"/>
            </w: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β) Προσδιορίστε ποιος έχει καταδικαστεί [          ]·</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 xml:space="preserve">γ) </w:t>
            </w:r>
            <w:r w:rsidRPr="00D30D59">
              <w:rPr>
                <w:rFonts w:ascii="Arial" w:hAnsi="Arial" w:cs="Arial"/>
                <w:b/>
                <w:bCs/>
                <w:sz w:val="18"/>
                <w:szCs w:val="18"/>
              </w:rPr>
              <w:t>Εάν ορίζεται απευθείας στην καταδικαστική απόφαση:</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α) Ημερομηνία:[        ],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σημείο-(-α): [        ],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λόγος(-οι):[         ]</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β)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γ) Διάρκεια της περιόδου αποκλεισμού [……] και σχετικό(-ά) σημείο(-α) [   ]</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w:t>
            </w:r>
            <w:r w:rsidRPr="00D30D59">
              <w:rPr>
                <w:rStyle w:val="a3"/>
                <w:rFonts w:ascii="Arial" w:hAnsi="Arial" w:cs="Arial"/>
                <w:sz w:val="18"/>
                <w:szCs w:val="18"/>
              </w:rPr>
              <w:endnoteReference w:id="19"/>
            </w:r>
          </w:p>
        </w:tc>
      </w:tr>
      <w:tr w:rsidR="00F46B0B" w:rsidRPr="00D30D59">
        <w:tc>
          <w:tcPr>
            <w:tcW w:w="606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D30D59">
              <w:rPr>
                <w:rStyle w:val="NormalBoldChar"/>
                <w:rFonts w:ascii="Arial" w:hAnsi="Arial" w:cs="Arial"/>
                <w:sz w:val="18"/>
                <w:szCs w:val="18"/>
              </w:rPr>
              <w:t>αυτοκάθαρση»)</w:t>
            </w:r>
            <w:r w:rsidRPr="00D30D59">
              <w:rPr>
                <w:rStyle w:val="NormalBoldChar"/>
                <w:rFonts w:ascii="Arial" w:hAnsi="Arial" w:cs="Arial"/>
                <w:sz w:val="18"/>
                <w:szCs w:val="18"/>
                <w:vertAlign w:val="superscript"/>
              </w:rPr>
              <w:endnoteReference w:id="20"/>
            </w:r>
            <w:r w:rsidRPr="00D30D59">
              <w:rPr>
                <w:rFonts w:ascii="Arial" w:hAnsi="Arial" w:cs="Arial"/>
                <w:sz w:val="18"/>
                <w:szCs w:val="18"/>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           ] Ναι [         ] Όχι </w:t>
            </w:r>
          </w:p>
        </w:tc>
      </w:tr>
      <w:tr w:rsidR="00F46B0B" w:rsidRPr="00D30D59">
        <w:tc>
          <w:tcPr>
            <w:tcW w:w="606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xml:space="preserve"> περιγράψτε τα μέτρα που λήφθηκαν</w:t>
            </w:r>
            <w:r w:rsidRPr="00D30D59">
              <w:rPr>
                <w:rStyle w:val="a3"/>
                <w:rFonts w:ascii="Arial" w:hAnsi="Arial" w:cs="Arial"/>
                <w:sz w:val="18"/>
                <w:szCs w:val="18"/>
              </w:rPr>
              <w:endnoteReference w:id="21"/>
            </w:r>
            <w:r w:rsidRPr="00D30D59">
              <w:rPr>
                <w:rFonts w:ascii="Arial" w:hAnsi="Arial" w:cs="Arial"/>
                <w:sz w:val="18"/>
                <w:szCs w:val="18"/>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bl>
    <w:p w:rsidR="00F46B0B" w:rsidRPr="00D30D59" w:rsidRDefault="00F46B0B">
      <w:pPr>
        <w:pageBreakBefore/>
        <w:spacing w:line="480" w:lineRule="auto"/>
        <w:jc w:val="center"/>
        <w:rPr>
          <w:rFonts w:ascii="Arial" w:hAnsi="Arial" w:cs="Arial"/>
          <w:sz w:val="18"/>
          <w:szCs w:val="18"/>
        </w:rPr>
      </w:pPr>
      <w:r w:rsidRPr="00D30D59">
        <w:rPr>
          <w:rFonts w:ascii="Arial" w:hAnsi="Arial" w:cs="Arial"/>
          <w:b/>
          <w:bCs/>
          <w:sz w:val="18"/>
          <w:szCs w:val="18"/>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5967"/>
        <w:gridCol w:w="4543"/>
        <w:gridCol w:w="13"/>
      </w:tblGrid>
      <w:tr w:rsidR="00F46B0B" w:rsidRPr="00D30D59">
        <w:trPr>
          <w:gridAfter w:val="1"/>
          <w:wAfter w:w="13" w:type="dxa"/>
        </w:trPr>
        <w:tc>
          <w:tcPr>
            <w:tcW w:w="5967"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Πληρωμή φόρων ή εισφορών κοινωνικής ασφάλισης:</w:t>
            </w:r>
          </w:p>
        </w:tc>
        <w:tc>
          <w:tcPr>
            <w:tcW w:w="4543" w:type="dxa"/>
            <w:tcBorders>
              <w:top w:val="single" w:sz="4" w:space="0" w:color="000000"/>
              <w:left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blPrEx>
          <w:tblCellMar>
            <w:left w:w="108" w:type="dxa"/>
            <w:right w:w="108" w:type="dxa"/>
          </w:tblCellMar>
        </w:tblPrEx>
        <w:tc>
          <w:tcPr>
            <w:tcW w:w="5967"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1) Ο οικονομικός φορέας έχει εκπληρώσει όλες </w:t>
            </w:r>
            <w:r w:rsidRPr="00D30D59">
              <w:rPr>
                <w:rFonts w:ascii="Arial" w:hAnsi="Arial" w:cs="Arial"/>
                <w:b/>
                <w:sz w:val="18"/>
                <w:szCs w:val="18"/>
              </w:rPr>
              <w:t>τις υποχρεώσεις του όσον αφορά την πληρωμή φόρων ή εισφορών κοινωνικής ασφάλισης</w:t>
            </w:r>
            <w:r w:rsidRPr="00D30D59">
              <w:rPr>
                <w:rStyle w:val="a6"/>
                <w:rFonts w:ascii="Arial" w:hAnsi="Arial" w:cs="Arial"/>
                <w:sz w:val="18"/>
                <w:szCs w:val="18"/>
              </w:rPr>
              <w:endnoteReference w:id="22"/>
            </w:r>
            <w:r w:rsidRPr="00D30D59">
              <w:rPr>
                <w:rFonts w:ascii="Arial" w:hAnsi="Arial" w:cs="Arial"/>
                <w:b/>
                <w:sz w:val="18"/>
                <w:szCs w:val="18"/>
              </w:rPr>
              <w:t>,</w:t>
            </w:r>
            <w:r w:rsidRPr="00D30D59">
              <w:rPr>
                <w:rFonts w:ascii="Arial" w:hAnsi="Arial" w:cs="Arial"/>
                <w:sz w:val="18"/>
                <w:szCs w:val="18"/>
              </w:rPr>
              <w:t xml:space="preserve"> στην Ελλάδα και στη χώρα στην οποία είναι τυχόν εγκατεστημένος ;</w:t>
            </w:r>
          </w:p>
        </w:tc>
        <w:tc>
          <w:tcPr>
            <w:tcW w:w="4556" w:type="dxa"/>
            <w:gridSpan w:val="2"/>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          ] Ναι [           ] Όχι </w:t>
            </w:r>
          </w:p>
        </w:tc>
      </w:tr>
      <w:tr w:rsidR="00F46B0B" w:rsidRPr="00D30D59">
        <w:tblPrEx>
          <w:tblCellMar>
            <w:left w:w="108" w:type="dxa"/>
            <w:right w:w="108" w:type="dxa"/>
          </w:tblCellMar>
        </w:tblPrEx>
        <w:trPr>
          <w:trHeight w:val="1977"/>
        </w:trPr>
        <w:tc>
          <w:tcPr>
            <w:tcW w:w="5967" w:type="dxa"/>
            <w:tcBorders>
              <w:top w:val="single" w:sz="4" w:space="0" w:color="000000"/>
              <w:left w:val="single" w:sz="4" w:space="0" w:color="000000"/>
              <w:bottom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 xml:space="preserve">Εάν όχι αναφέρετε: </w:t>
            </w:r>
          </w:p>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α) Χώρα ή κράτος μέλος για το οποίο πρόκειται:</w:t>
            </w:r>
          </w:p>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β) Ποιο είναι το σχετικό ποσό;</w:t>
            </w:r>
          </w:p>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γ)Πως διαπιστώθηκε η αθέτηση των υποχρεώσεων;</w:t>
            </w:r>
          </w:p>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1) Μέσω δικαστικής ή διοικητικής απόφασης;</w:t>
            </w:r>
          </w:p>
          <w:p w:rsidR="00F46B0B" w:rsidRPr="00D30D59" w:rsidRDefault="00F46B0B">
            <w:pPr>
              <w:snapToGrid w:val="0"/>
              <w:spacing w:line="480" w:lineRule="auto"/>
              <w:rPr>
                <w:rFonts w:ascii="Arial" w:hAnsi="Arial" w:cs="Arial"/>
                <w:sz w:val="18"/>
                <w:szCs w:val="18"/>
              </w:rPr>
            </w:pPr>
            <w:r w:rsidRPr="00D30D59">
              <w:rPr>
                <w:rFonts w:ascii="Arial" w:hAnsi="Arial" w:cs="Arial"/>
                <w:b/>
                <w:sz w:val="18"/>
                <w:szCs w:val="18"/>
              </w:rPr>
              <w:t xml:space="preserve">- </w:t>
            </w:r>
            <w:r w:rsidRPr="00D30D59">
              <w:rPr>
                <w:rFonts w:ascii="Arial" w:hAnsi="Arial" w:cs="Arial"/>
                <w:sz w:val="18"/>
                <w:szCs w:val="18"/>
              </w:rPr>
              <w:t>Η εν λόγω απόφαση είναι τελεσίδικη και δεσμευτική;</w:t>
            </w:r>
          </w:p>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 Αναφέρατε την ημερομηνία καταδίκης ή έκδοσης απόφασης</w:t>
            </w:r>
          </w:p>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 Σε περίπτωση καταδικαστικής απόφασης, εφόσον ορίζεται απευθείας σε αυτήν, τη διάρκεια της περιόδου αποκλεισμού:</w:t>
            </w:r>
          </w:p>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2) Με άλλα μέσα; Διευκρινίστε:</w:t>
            </w:r>
          </w:p>
          <w:p w:rsidR="00F46B0B" w:rsidRPr="00D30D59" w:rsidRDefault="00F46B0B">
            <w:pPr>
              <w:snapToGrid w:val="0"/>
              <w:spacing w:line="480" w:lineRule="auto"/>
              <w:rPr>
                <w:rFonts w:ascii="Arial" w:hAnsi="Arial" w:cs="Arial"/>
                <w:b/>
                <w:bCs/>
                <w:sz w:val="18"/>
                <w:szCs w:val="18"/>
              </w:rPr>
            </w:pPr>
            <w:r w:rsidRPr="00D30D59">
              <w:rPr>
                <w:rFonts w:ascii="Arial" w:hAnsi="Arial" w:cs="Arial"/>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D30D59">
              <w:rPr>
                <w:rStyle w:val="a6"/>
                <w:rFonts w:ascii="Arial" w:hAnsi="Arial" w:cs="Arial"/>
                <w:sz w:val="18"/>
                <w:szCs w:val="18"/>
              </w:rPr>
              <w:endnoteReference w:id="23"/>
            </w:r>
          </w:p>
        </w:tc>
        <w:tc>
          <w:tcPr>
            <w:tcW w:w="4556"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4759" w:type="dxa"/>
              <w:tblLayout w:type="fixed"/>
              <w:tblCellMar>
                <w:left w:w="0" w:type="dxa"/>
                <w:right w:w="0" w:type="dxa"/>
              </w:tblCellMar>
              <w:tblLook w:val="0000"/>
            </w:tblPr>
            <w:tblGrid>
              <w:gridCol w:w="2532"/>
              <w:gridCol w:w="2227"/>
            </w:tblGrid>
            <w:tr w:rsidR="00F46B0B" w:rsidRPr="00D30D59" w:rsidTr="007D208F">
              <w:trPr>
                <w:trHeight w:val="901"/>
              </w:trPr>
              <w:tc>
                <w:tcPr>
                  <w:tcW w:w="2532" w:type="dxa"/>
                  <w:tcBorders>
                    <w:top w:val="single" w:sz="2" w:space="0" w:color="000000"/>
                    <w:left w:val="single" w:sz="2" w:space="0" w:color="000000"/>
                    <w:bottom w:val="single" w:sz="2" w:space="0" w:color="000000"/>
                  </w:tcBorders>
                  <w:shd w:val="clear" w:color="auto" w:fill="auto"/>
                </w:tcPr>
                <w:p w:rsidR="00F46B0B" w:rsidRPr="00D30D59" w:rsidRDefault="00F46B0B" w:rsidP="007D208F">
                  <w:pPr>
                    <w:spacing w:after="240" w:line="480" w:lineRule="auto"/>
                    <w:jc w:val="center"/>
                    <w:rPr>
                      <w:rFonts w:ascii="Arial" w:hAnsi="Arial" w:cs="Arial"/>
                      <w:sz w:val="18"/>
                      <w:szCs w:val="18"/>
                    </w:rPr>
                  </w:pPr>
                  <w:r w:rsidRPr="00D30D59">
                    <w:rPr>
                      <w:rFonts w:ascii="Arial" w:hAnsi="Arial" w:cs="Arial"/>
                      <w:b/>
                      <w:bCs/>
                      <w:sz w:val="18"/>
                      <w:szCs w:val="18"/>
                    </w:rPr>
                    <w:t>ΦΟΡΟΙ</w:t>
                  </w:r>
                </w:p>
                <w:p w:rsidR="007D208F" w:rsidRPr="00D30D59" w:rsidRDefault="007D208F" w:rsidP="007D208F">
                  <w:pPr>
                    <w:rPr>
                      <w:rFonts w:ascii="Arial" w:hAnsi="Arial" w:cs="Arial"/>
                      <w:sz w:val="18"/>
                      <w:szCs w:val="18"/>
                    </w:rPr>
                  </w:pPr>
                </w:p>
                <w:p w:rsidR="007D208F" w:rsidRPr="00D30D59" w:rsidRDefault="007D208F" w:rsidP="007D208F">
                  <w:pPr>
                    <w:rPr>
                      <w:rFonts w:ascii="Arial" w:hAnsi="Arial" w:cs="Arial"/>
                      <w:sz w:val="18"/>
                      <w:szCs w:val="18"/>
                    </w:rPr>
                  </w:pPr>
                </w:p>
                <w:p w:rsidR="00F46B0B" w:rsidRPr="00D30D59" w:rsidRDefault="00F46B0B" w:rsidP="007D208F">
                  <w:pPr>
                    <w:rPr>
                      <w:rFonts w:ascii="Arial" w:hAnsi="Arial" w:cs="Arial"/>
                      <w:sz w:val="18"/>
                      <w:szCs w:val="18"/>
                    </w:rPr>
                  </w:pPr>
                </w:p>
              </w:tc>
              <w:tc>
                <w:tcPr>
                  <w:tcW w:w="2227" w:type="dxa"/>
                  <w:tcBorders>
                    <w:top w:val="single" w:sz="2" w:space="0" w:color="000000"/>
                    <w:left w:val="single" w:sz="2" w:space="0" w:color="000000"/>
                    <w:bottom w:val="single" w:sz="2" w:space="0" w:color="000000"/>
                    <w:right w:val="single" w:sz="2" w:space="0" w:color="000000"/>
                  </w:tcBorders>
                  <w:shd w:val="clear" w:color="auto" w:fill="auto"/>
                </w:tcPr>
                <w:p w:rsidR="00F46B0B" w:rsidRPr="00D30D59" w:rsidRDefault="00F46B0B">
                  <w:pPr>
                    <w:spacing w:line="480" w:lineRule="auto"/>
                    <w:jc w:val="center"/>
                    <w:rPr>
                      <w:rFonts w:ascii="Arial" w:hAnsi="Arial" w:cs="Arial"/>
                      <w:sz w:val="18"/>
                      <w:szCs w:val="18"/>
                    </w:rPr>
                  </w:pPr>
                  <w:r w:rsidRPr="00D30D59">
                    <w:rPr>
                      <w:rFonts w:ascii="Arial" w:hAnsi="Arial" w:cs="Arial"/>
                      <w:b/>
                      <w:bCs/>
                      <w:sz w:val="18"/>
                      <w:szCs w:val="18"/>
                    </w:rPr>
                    <w:t>ΕΙΣΦΟΡΕΣ ΚΟΙΝΩΝΙΚΗΣ ΑΣΦΑΛΙΣΗΣ</w:t>
                  </w:r>
                </w:p>
              </w:tc>
            </w:tr>
            <w:tr w:rsidR="00F46B0B" w:rsidRPr="00D30D59" w:rsidTr="007D208F">
              <w:tc>
                <w:tcPr>
                  <w:tcW w:w="2532" w:type="dxa"/>
                  <w:tcBorders>
                    <w:left w:val="single" w:sz="2" w:space="0" w:color="000000"/>
                    <w:bottom w:val="single" w:sz="2" w:space="0" w:color="000000"/>
                  </w:tcBorders>
                  <w:shd w:val="clear" w:color="auto" w:fill="auto"/>
                </w:tcPr>
                <w:p w:rsidR="007D208F" w:rsidRPr="00D30D59" w:rsidRDefault="007D208F">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α)[……]·</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β)[……]</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γ.1) [     ] Ναι [     ] Όχι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      ] Ναι [     ] Όχι </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γ.2)[……]·</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δ) [        ] Ναι [      ] Όχι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Εάν ναι, να αναφερθούν λεπτομερείς πληροφορίες</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c>
                <w:tcPr>
                  <w:tcW w:w="2227" w:type="dxa"/>
                  <w:tcBorders>
                    <w:left w:val="single" w:sz="2" w:space="0" w:color="000000"/>
                    <w:bottom w:val="single" w:sz="2" w:space="0" w:color="000000"/>
                    <w:right w:val="single" w:sz="2"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α)[……]·</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β)[……]</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γ.1) [      ] Ναι [     ] Όχι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       ] Ναι [     ] Όχι </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γ.2)[……]·</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δ) [     ] Ναι [       ] Όχι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Εάν ναι, να αναφερθούν λεπτομερείς πληροφορίες</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bl>
          <w:p w:rsidR="00F46B0B" w:rsidRPr="00D30D59" w:rsidRDefault="00F46B0B">
            <w:pPr>
              <w:spacing w:line="480" w:lineRule="auto"/>
              <w:rPr>
                <w:rFonts w:ascii="Arial" w:hAnsi="Arial" w:cs="Arial"/>
                <w:sz w:val="18"/>
                <w:szCs w:val="18"/>
              </w:rPr>
            </w:pPr>
          </w:p>
        </w:tc>
      </w:tr>
      <w:tr w:rsidR="00F46B0B" w:rsidRPr="00D30D59">
        <w:tblPrEx>
          <w:tblCellMar>
            <w:left w:w="108" w:type="dxa"/>
            <w:right w:w="108" w:type="dxa"/>
          </w:tblCellMar>
        </w:tblPrEx>
        <w:tc>
          <w:tcPr>
            <w:tcW w:w="5967"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556" w:type="dxa"/>
            <w:gridSpan w:val="2"/>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i/>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w:t>
            </w:r>
            <w:r w:rsidRPr="00D30D59">
              <w:rPr>
                <w:rStyle w:val="a3"/>
                <w:rFonts w:ascii="Arial" w:hAnsi="Arial" w:cs="Arial"/>
                <w:i/>
                <w:sz w:val="18"/>
                <w:szCs w:val="18"/>
              </w:rPr>
              <w:t xml:space="preserve"> </w:t>
            </w:r>
            <w:r w:rsidRPr="00D30D59">
              <w:rPr>
                <w:rStyle w:val="a3"/>
                <w:rFonts w:ascii="Arial" w:hAnsi="Arial" w:cs="Arial"/>
                <w:sz w:val="18"/>
                <w:szCs w:val="18"/>
              </w:rPr>
              <w:endnoteReference w:id="24"/>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w:t>
            </w:r>
          </w:p>
        </w:tc>
      </w:tr>
    </w:tbl>
    <w:p w:rsidR="00F46B0B" w:rsidRPr="00D30D59" w:rsidRDefault="00F46B0B">
      <w:pPr>
        <w:pageBreakBefore/>
        <w:spacing w:line="480" w:lineRule="auto"/>
        <w:jc w:val="center"/>
        <w:rPr>
          <w:rFonts w:ascii="Arial" w:hAnsi="Arial" w:cs="Arial"/>
          <w:sz w:val="18"/>
          <w:szCs w:val="18"/>
        </w:rPr>
      </w:pPr>
      <w:r w:rsidRPr="00D30D59">
        <w:rPr>
          <w:rFonts w:ascii="Arial" w:hAnsi="Arial" w:cs="Arial"/>
          <w:b/>
          <w:bCs/>
          <w:sz w:val="18"/>
          <w:szCs w:val="18"/>
        </w:rPr>
        <w:lastRenderedPageBreak/>
        <w:t>Γ: Λόγοι που σχετίζονται με αφερεγγυότητα, σύγκρουση συμφερόντων ή επαγγελματικό παράπτωμα</w:t>
      </w:r>
    </w:p>
    <w:tbl>
      <w:tblPr>
        <w:tblW w:w="0" w:type="auto"/>
        <w:jc w:val="center"/>
        <w:tblLayout w:type="fixed"/>
        <w:tblLook w:val="0000"/>
      </w:tblPr>
      <w:tblGrid>
        <w:gridCol w:w="5402"/>
        <w:gridCol w:w="3627"/>
      </w:tblGrid>
      <w:tr w:rsidR="00F46B0B" w:rsidRPr="00D30D59">
        <w:trPr>
          <w:jc w:val="center"/>
        </w:trPr>
        <w:tc>
          <w:tcPr>
            <w:tcW w:w="540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Πληροφορίες σχετικά με πιθανή αφερεγγυότητα, σύγκρουση συμφερόντων ή επαγγελματικό παράπτωμα</w:t>
            </w: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rPr>
          <w:jc w:val="center"/>
        </w:trPr>
        <w:tc>
          <w:tcPr>
            <w:tcW w:w="5402" w:type="dxa"/>
            <w:vMerge w:val="restart"/>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Ο οικονομικός φορέας έχει,</w:t>
            </w:r>
            <w:r w:rsidRPr="00D30D59">
              <w:rPr>
                <w:rFonts w:ascii="Arial" w:hAnsi="Arial" w:cs="Arial"/>
                <w:b/>
                <w:sz w:val="18"/>
                <w:szCs w:val="18"/>
              </w:rPr>
              <w:t xml:space="preserve"> εν γνώσει του</w:t>
            </w:r>
            <w:r w:rsidRPr="00D30D59">
              <w:rPr>
                <w:rFonts w:ascii="Arial" w:hAnsi="Arial" w:cs="Arial"/>
                <w:sz w:val="18"/>
                <w:szCs w:val="18"/>
              </w:rPr>
              <w:t xml:space="preserve">, αθετήσει </w:t>
            </w:r>
            <w:r w:rsidRPr="00D30D59">
              <w:rPr>
                <w:rFonts w:ascii="Arial" w:hAnsi="Arial" w:cs="Arial"/>
                <w:b/>
                <w:sz w:val="18"/>
                <w:szCs w:val="18"/>
              </w:rPr>
              <w:t xml:space="preserve">τις υποχρεώσεις του </w:t>
            </w:r>
            <w:r w:rsidRPr="00D30D59">
              <w:rPr>
                <w:rFonts w:ascii="Arial" w:hAnsi="Arial" w:cs="Arial"/>
                <w:sz w:val="18"/>
                <w:szCs w:val="18"/>
              </w:rPr>
              <w:t xml:space="preserve">στους τομείς του </w:t>
            </w:r>
            <w:r w:rsidRPr="00D30D59">
              <w:rPr>
                <w:rFonts w:ascii="Arial" w:hAnsi="Arial" w:cs="Arial"/>
                <w:b/>
                <w:sz w:val="18"/>
                <w:szCs w:val="18"/>
              </w:rPr>
              <w:t>περιβαλλοντικού, κοινωνικού και εργατικού δικαίου</w:t>
            </w:r>
            <w:r w:rsidRPr="00D30D59">
              <w:rPr>
                <w:rStyle w:val="a6"/>
                <w:rFonts w:ascii="Arial" w:hAnsi="Arial" w:cs="Arial"/>
                <w:sz w:val="18"/>
                <w:szCs w:val="18"/>
              </w:rPr>
              <w:endnoteReference w:id="25"/>
            </w:r>
            <w:r w:rsidRPr="00D30D59">
              <w:rPr>
                <w:rFonts w:ascii="Arial" w:hAnsi="Arial" w:cs="Arial"/>
                <w:b/>
                <w:sz w:val="18"/>
                <w:szCs w:val="18"/>
              </w:rPr>
              <w:t>;</w:t>
            </w: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tc>
      </w:tr>
      <w:tr w:rsidR="00F46B0B" w:rsidRPr="00D30D59">
        <w:trPr>
          <w:trHeight w:val="405"/>
          <w:jc w:val="center"/>
        </w:trPr>
        <w:tc>
          <w:tcPr>
            <w:tcW w:w="5402" w:type="dxa"/>
            <w:vMerge/>
            <w:tcBorders>
              <w:top w:val="single" w:sz="4" w:space="0" w:color="000000"/>
              <w:left w:val="single" w:sz="4" w:space="0" w:color="000000"/>
              <w:bottom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b/>
                <w:sz w:val="18"/>
                <w:szCs w:val="18"/>
              </w:rPr>
            </w:pP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το έχει πράξει,</w:t>
            </w:r>
            <w:r w:rsidRPr="00D30D59">
              <w:rPr>
                <w:rFonts w:ascii="Arial" w:hAnsi="Arial" w:cs="Arial"/>
                <w:sz w:val="18"/>
                <w:szCs w:val="18"/>
              </w:rPr>
              <w:t xml:space="preserve"> περιγράψτε τα μέτρα που λήφθηκαν: […….............]</w:t>
            </w:r>
          </w:p>
        </w:tc>
      </w:tr>
      <w:tr w:rsidR="00F46B0B" w:rsidRPr="00D30D59">
        <w:trPr>
          <w:jc w:val="center"/>
        </w:trPr>
        <w:tc>
          <w:tcPr>
            <w:tcW w:w="540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lastRenderedPageBreak/>
              <w:t>Βρίσκεται ο οικονομικός φορέας σε οποιαδήποτε από τις ακόλουθες καταστάσεις</w:t>
            </w:r>
            <w:r w:rsidRPr="00D30D59">
              <w:rPr>
                <w:rStyle w:val="a6"/>
                <w:rFonts w:ascii="Arial" w:hAnsi="Arial" w:cs="Arial"/>
                <w:sz w:val="18"/>
                <w:szCs w:val="18"/>
              </w:rPr>
              <w:endnoteReference w:id="26"/>
            </w:r>
            <w:r w:rsidRPr="00D30D59">
              <w:rPr>
                <w:rFonts w:ascii="Arial" w:hAnsi="Arial" w:cs="Arial"/>
                <w:sz w:val="18"/>
                <w:szCs w:val="18"/>
              </w:rPr>
              <w:t xml:space="preserve">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α) πτώχευση, ή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β) διαδικασία εξυγίανσης, ή</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γ) ειδική εκκαθάριση, ή</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δ) αναγκαστική διαχείριση από εκκαθαριστή ή από το δικαστήριο, ή</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ε) έχει υπαχθεί σε διαδικασία πτωχευτικού συμβιβασμού, ή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στ) αναστολή επιχειρηματικών δραστηριοτήτων, ή </w:t>
            </w:r>
          </w:p>
          <w:p w:rsidR="00F46B0B" w:rsidRPr="00D30D59" w:rsidRDefault="00F46B0B">
            <w:pPr>
              <w:spacing w:line="480" w:lineRule="auto"/>
              <w:rPr>
                <w:rFonts w:ascii="Arial" w:hAnsi="Arial" w:cs="Arial"/>
                <w:sz w:val="18"/>
                <w:szCs w:val="18"/>
              </w:rPr>
            </w:pPr>
            <w:r w:rsidRPr="00D30D59">
              <w:rPr>
                <w:rFonts w:ascii="Arial" w:hAnsi="Arial" w:cs="Arial"/>
                <w:color w:val="000000"/>
                <w:sz w:val="18"/>
                <w:szCs w:val="18"/>
              </w:rPr>
              <w:t>ζ) σε οποιαδήποτε ανάλογη κατάσταση προκύπτουσα από παρόμοια διαδικασία προβλεπόμενη σε εθνικές διατάξεις νόμου</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Εάν ναι:</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Παραθέστε λεπτομερή στοιχεία:</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D30D59">
              <w:rPr>
                <w:rFonts w:ascii="Arial" w:hAnsi="Arial" w:cs="Arial"/>
                <w:sz w:val="18"/>
                <w:szCs w:val="18"/>
              </w:rPr>
              <w:t>συνέχε</w:t>
            </w:r>
            <w:proofErr w:type="spellEnd"/>
            <w:r w:rsidRPr="00D30D59">
              <w:rPr>
                <w:rFonts w:ascii="Arial" w:hAnsi="Arial" w:cs="Arial"/>
                <w:sz w:val="18"/>
                <w:szCs w:val="18"/>
              </w:rPr>
              <w:t xml:space="preserve"> συνέχιση της επιχειρηματικής του λειτουργίας υπό αυτές </w:t>
            </w:r>
            <w:proofErr w:type="spellStart"/>
            <w:r w:rsidRPr="00D30D59">
              <w:rPr>
                <w:rFonts w:ascii="Arial" w:hAnsi="Arial" w:cs="Arial"/>
                <w:sz w:val="18"/>
                <w:szCs w:val="18"/>
              </w:rPr>
              <w:t>αυτές</w:t>
            </w:r>
            <w:proofErr w:type="spellEnd"/>
            <w:r w:rsidRPr="00D30D59">
              <w:rPr>
                <w:rFonts w:ascii="Arial" w:hAnsi="Arial" w:cs="Arial"/>
                <w:sz w:val="18"/>
                <w:szCs w:val="18"/>
              </w:rPr>
              <w:t xml:space="preserve"> τις περιστάσεις</w:t>
            </w:r>
            <w:r w:rsidRPr="00D30D59">
              <w:rPr>
                <w:rStyle w:val="a6"/>
                <w:rFonts w:ascii="Arial" w:hAnsi="Arial" w:cs="Arial"/>
                <w:sz w:val="18"/>
                <w:szCs w:val="18"/>
              </w:rPr>
              <w:endnoteReference w:id="27"/>
            </w:r>
            <w:r w:rsidRPr="00D30D59">
              <w:rPr>
                <w:rStyle w:val="a6"/>
                <w:rFonts w:ascii="Arial" w:hAnsi="Arial" w:cs="Arial"/>
                <w:sz w:val="18"/>
                <w:szCs w:val="18"/>
              </w:rPr>
              <w:t xml:space="preserve">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Εάν η σχετική τεκμηρίωση διατίθεται ηλεκτρονικά, αναφέρετε:</w:t>
            </w: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p>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i/>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 [……][……][……]</w:t>
            </w:r>
          </w:p>
          <w:p w:rsidR="003B0F39" w:rsidRPr="00D30D59" w:rsidRDefault="003B0F39">
            <w:pPr>
              <w:spacing w:line="480" w:lineRule="auto"/>
              <w:rPr>
                <w:rFonts w:ascii="Arial" w:hAnsi="Arial" w:cs="Arial"/>
                <w:i/>
                <w:sz w:val="18"/>
                <w:szCs w:val="18"/>
              </w:rPr>
            </w:pPr>
          </w:p>
          <w:p w:rsidR="003B0F39" w:rsidRPr="00D30D59" w:rsidRDefault="003B0F39">
            <w:pPr>
              <w:spacing w:line="480" w:lineRule="auto"/>
              <w:rPr>
                <w:rFonts w:ascii="Arial" w:hAnsi="Arial" w:cs="Arial"/>
                <w:i/>
                <w:sz w:val="18"/>
                <w:szCs w:val="18"/>
              </w:rPr>
            </w:pPr>
          </w:p>
          <w:p w:rsidR="003B0F39" w:rsidRPr="00D30D59" w:rsidRDefault="003B0F39">
            <w:pPr>
              <w:spacing w:line="480" w:lineRule="auto"/>
              <w:rPr>
                <w:rFonts w:ascii="Arial" w:hAnsi="Arial" w:cs="Arial"/>
                <w:i/>
                <w:sz w:val="18"/>
                <w:szCs w:val="18"/>
              </w:rPr>
            </w:pPr>
          </w:p>
          <w:p w:rsidR="003B0F39" w:rsidRPr="00D30D59" w:rsidRDefault="003B0F39">
            <w:pPr>
              <w:spacing w:line="480" w:lineRule="auto"/>
              <w:rPr>
                <w:rFonts w:ascii="Arial" w:hAnsi="Arial" w:cs="Arial"/>
                <w:i/>
                <w:sz w:val="18"/>
                <w:szCs w:val="18"/>
              </w:rPr>
            </w:pPr>
          </w:p>
          <w:p w:rsidR="003B0F39" w:rsidRPr="00D30D59" w:rsidRDefault="003B0F39">
            <w:pPr>
              <w:spacing w:line="480" w:lineRule="auto"/>
              <w:rPr>
                <w:rFonts w:ascii="Arial" w:hAnsi="Arial" w:cs="Arial"/>
                <w:i/>
                <w:sz w:val="18"/>
                <w:szCs w:val="18"/>
              </w:rPr>
            </w:pPr>
          </w:p>
          <w:p w:rsidR="003B0F39" w:rsidRPr="00D30D59" w:rsidRDefault="003B0F39">
            <w:pPr>
              <w:spacing w:line="480" w:lineRule="auto"/>
              <w:rPr>
                <w:rFonts w:ascii="Arial" w:hAnsi="Arial" w:cs="Arial"/>
                <w:i/>
                <w:sz w:val="18"/>
                <w:szCs w:val="18"/>
              </w:rPr>
            </w:pPr>
          </w:p>
          <w:p w:rsidR="003B0F39" w:rsidRPr="00D30D59" w:rsidRDefault="003B0F39">
            <w:pPr>
              <w:spacing w:line="480" w:lineRule="auto"/>
              <w:rPr>
                <w:rFonts w:ascii="Arial" w:hAnsi="Arial" w:cs="Arial"/>
                <w:sz w:val="18"/>
                <w:szCs w:val="18"/>
              </w:rPr>
            </w:pPr>
          </w:p>
        </w:tc>
      </w:tr>
      <w:tr w:rsidR="00F46B0B" w:rsidRPr="00D30D59">
        <w:trPr>
          <w:trHeight w:val="257"/>
          <w:jc w:val="center"/>
        </w:trPr>
        <w:tc>
          <w:tcPr>
            <w:tcW w:w="5402" w:type="dxa"/>
            <w:vMerge w:val="restart"/>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Style w:val="NormalBoldChar"/>
                <w:rFonts w:ascii="Arial" w:hAnsi="Arial" w:cs="Arial"/>
                <w:sz w:val="18"/>
                <w:szCs w:val="18"/>
              </w:rPr>
              <w:t xml:space="preserve">Έχει διαπράξει ο </w:t>
            </w:r>
            <w:r w:rsidRPr="00D30D59">
              <w:rPr>
                <w:rFonts w:ascii="Arial" w:hAnsi="Arial" w:cs="Arial"/>
                <w:sz w:val="18"/>
                <w:szCs w:val="18"/>
              </w:rPr>
              <w:t xml:space="preserve">οικονομικός φορέας </w:t>
            </w:r>
            <w:r w:rsidRPr="00D30D59">
              <w:rPr>
                <w:rFonts w:ascii="Arial" w:hAnsi="Arial" w:cs="Arial"/>
                <w:b/>
                <w:sz w:val="18"/>
                <w:szCs w:val="18"/>
              </w:rPr>
              <w:t>σοβαρό επαγγελματικό παράπτωμα</w:t>
            </w:r>
            <w:r w:rsidRPr="00D30D59">
              <w:rPr>
                <w:rStyle w:val="a6"/>
                <w:rFonts w:ascii="Arial" w:hAnsi="Arial" w:cs="Arial"/>
                <w:sz w:val="18"/>
                <w:szCs w:val="18"/>
              </w:rPr>
              <w:endnoteReference w:id="28"/>
            </w: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να αναφερθούν λεπτομερείς πληροφορίες:</w:t>
            </w: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trHeight w:val="257"/>
          <w:jc w:val="center"/>
        </w:trPr>
        <w:tc>
          <w:tcPr>
            <w:tcW w:w="5402" w:type="dxa"/>
            <w:vMerge/>
            <w:tcBorders>
              <w:top w:val="single" w:sz="4" w:space="0" w:color="000000"/>
              <w:left w:val="single" w:sz="4" w:space="0" w:color="000000"/>
              <w:bottom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tc>
        <w:tc>
          <w:tcPr>
            <w:tcW w:w="3627" w:type="dxa"/>
            <w:tcBorders>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b/>
                <w:sz w:val="18"/>
                <w:szCs w:val="18"/>
              </w:rPr>
            </w:pP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xml:space="preserve">, έχει λάβει ο οικονομικός φορέας μέτρα αυτοκάθαρσης;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το έχει πράξει,</w:t>
            </w:r>
            <w:r w:rsidRPr="00D30D59">
              <w:rPr>
                <w:rFonts w:ascii="Arial" w:hAnsi="Arial" w:cs="Arial"/>
                <w:sz w:val="18"/>
                <w:szCs w:val="18"/>
              </w:rPr>
              <w:t xml:space="preserve"> περιγράψτε τα μέτρα που λήφθηκαν: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trHeight w:val="1544"/>
          <w:jc w:val="center"/>
        </w:trPr>
        <w:tc>
          <w:tcPr>
            <w:tcW w:w="5402" w:type="dxa"/>
            <w:vMerge w:val="restart"/>
            <w:tcBorders>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Style w:val="NormalBoldChar"/>
                <w:rFonts w:ascii="Arial" w:hAnsi="Arial" w:cs="Arial"/>
                <w:sz w:val="18"/>
                <w:szCs w:val="18"/>
              </w:rPr>
              <w:t>Έχει συνάψει</w:t>
            </w:r>
            <w:r w:rsidRPr="00D30D59">
              <w:rPr>
                <w:rFonts w:ascii="Arial" w:hAnsi="Arial" w:cs="Arial"/>
                <w:sz w:val="18"/>
                <w:szCs w:val="18"/>
              </w:rPr>
              <w:t xml:space="preserve"> ο οικονομικός φορέας </w:t>
            </w:r>
            <w:r w:rsidRPr="00D30D59">
              <w:rPr>
                <w:rFonts w:ascii="Arial" w:hAnsi="Arial" w:cs="Arial"/>
                <w:b/>
                <w:sz w:val="18"/>
                <w:szCs w:val="18"/>
              </w:rPr>
              <w:t>συμφωνίες</w:t>
            </w:r>
            <w:r w:rsidRPr="00D30D59">
              <w:rPr>
                <w:rFonts w:ascii="Arial" w:hAnsi="Arial" w:cs="Arial"/>
                <w:sz w:val="18"/>
                <w:szCs w:val="18"/>
              </w:rPr>
              <w:t xml:space="preserve"> με άλλους οικονομικούς φορείς </w:t>
            </w:r>
            <w:r w:rsidRPr="00D30D59">
              <w:rPr>
                <w:rFonts w:ascii="Arial" w:hAnsi="Arial" w:cs="Arial"/>
                <w:b/>
                <w:sz w:val="18"/>
                <w:szCs w:val="18"/>
              </w:rPr>
              <w:t>με σκοπό τη στρέβλωση του ανταγωνισμού</w:t>
            </w: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να αναφερθούν λεπτομερείς πληροφορίες:</w:t>
            </w:r>
          </w:p>
        </w:tc>
        <w:tc>
          <w:tcPr>
            <w:tcW w:w="3627" w:type="dxa"/>
            <w:tcBorders>
              <w:left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trHeight w:val="514"/>
          <w:jc w:val="center"/>
        </w:trPr>
        <w:tc>
          <w:tcPr>
            <w:tcW w:w="5402" w:type="dxa"/>
            <w:vMerge/>
            <w:tcBorders>
              <w:left w:val="single" w:sz="4" w:space="0" w:color="000000"/>
              <w:bottom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xml:space="preserve">, έχει λάβει ο οικονομικός φορέας μέτρα αυτοκάθαρσης;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το έχει πράξει,</w:t>
            </w:r>
            <w:r w:rsidRPr="00D30D59">
              <w:rPr>
                <w:rFonts w:ascii="Arial" w:hAnsi="Arial" w:cs="Arial"/>
                <w:sz w:val="18"/>
                <w:szCs w:val="18"/>
              </w:rPr>
              <w:t xml:space="preserve"> περιγράψτε τα μέτρα που λήφθηκαν:[……]</w:t>
            </w:r>
          </w:p>
        </w:tc>
      </w:tr>
      <w:tr w:rsidR="00F46B0B" w:rsidRPr="00D30D59">
        <w:trPr>
          <w:trHeight w:val="1316"/>
          <w:jc w:val="center"/>
        </w:trPr>
        <w:tc>
          <w:tcPr>
            <w:tcW w:w="540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Style w:val="NormalBoldChar"/>
                <w:rFonts w:ascii="Arial" w:hAnsi="Arial" w:cs="Arial"/>
                <w:sz w:val="18"/>
                <w:szCs w:val="18"/>
              </w:rPr>
              <w:t xml:space="preserve">Γνωρίζει ο οικονομικός φορέας την ύπαρξη τυχόν </w:t>
            </w:r>
            <w:r w:rsidRPr="00D30D59">
              <w:rPr>
                <w:rFonts w:ascii="Arial" w:hAnsi="Arial" w:cs="Arial"/>
                <w:b/>
                <w:sz w:val="18"/>
                <w:szCs w:val="18"/>
              </w:rPr>
              <w:t>σύγκρουσης συμφερόντων</w:t>
            </w:r>
            <w:r w:rsidRPr="00D30D59">
              <w:rPr>
                <w:rStyle w:val="a3"/>
                <w:rFonts w:ascii="Arial" w:hAnsi="Arial" w:cs="Arial"/>
                <w:b/>
                <w:sz w:val="18"/>
                <w:szCs w:val="18"/>
              </w:rPr>
              <w:endnoteReference w:id="29"/>
            </w:r>
            <w:r w:rsidRPr="00D30D59">
              <w:rPr>
                <w:rFonts w:ascii="Arial" w:hAnsi="Arial" w:cs="Arial"/>
                <w:sz w:val="18"/>
                <w:szCs w:val="18"/>
              </w:rPr>
              <w:t>, λόγω της συμμετοχής του στη διαδικασία ανάθεσης της σύμβασης;</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να αναφερθούν λεπτομερείς πληροφορίες:</w:t>
            </w: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trHeight w:val="416"/>
          <w:jc w:val="center"/>
        </w:trPr>
        <w:tc>
          <w:tcPr>
            <w:tcW w:w="540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Style w:val="NormalBoldChar"/>
                <w:rFonts w:ascii="Arial" w:hAnsi="Arial" w:cs="Arial"/>
                <w:sz w:val="18"/>
                <w:szCs w:val="18"/>
              </w:rPr>
              <w:t xml:space="preserve">Έχει παράσχει ο οικονομικός φορέας ή </w:t>
            </w:r>
            <w:r w:rsidRPr="00D30D59">
              <w:rPr>
                <w:rFonts w:ascii="Arial" w:hAnsi="Arial" w:cs="Arial"/>
                <w:sz w:val="18"/>
                <w:szCs w:val="18"/>
              </w:rPr>
              <w:t xml:space="preserve">επιχείρηση συνδεδεμένη με αυτόν </w:t>
            </w:r>
            <w:r w:rsidRPr="00D30D59">
              <w:rPr>
                <w:rFonts w:ascii="Arial" w:hAnsi="Arial" w:cs="Arial"/>
                <w:b/>
                <w:sz w:val="18"/>
                <w:szCs w:val="18"/>
              </w:rPr>
              <w:t>συμβουλές</w:t>
            </w:r>
            <w:r w:rsidRPr="00D30D59">
              <w:rPr>
                <w:rFonts w:ascii="Arial" w:hAnsi="Arial" w:cs="Arial"/>
                <w:sz w:val="18"/>
                <w:szCs w:val="18"/>
              </w:rPr>
              <w:t xml:space="preserve"> στην αναθέτουσα αρχή ή στον αναθέτοντα φορέα ή έχει με άλλο τρόπο </w:t>
            </w:r>
            <w:r w:rsidRPr="00D30D59">
              <w:rPr>
                <w:rFonts w:ascii="Arial" w:hAnsi="Arial" w:cs="Arial"/>
                <w:b/>
                <w:sz w:val="18"/>
                <w:szCs w:val="18"/>
              </w:rPr>
              <w:t>αναμειχθεί στην προετοιμασία</w:t>
            </w:r>
            <w:r w:rsidRPr="00D30D59">
              <w:rPr>
                <w:rFonts w:ascii="Arial" w:hAnsi="Arial" w:cs="Arial"/>
                <w:sz w:val="18"/>
                <w:szCs w:val="18"/>
              </w:rPr>
              <w:t xml:space="preserve"> της διαδικασίας σύναψης της σύμβασης</w:t>
            </w:r>
            <w:r w:rsidRPr="00D30D59">
              <w:rPr>
                <w:rStyle w:val="a6"/>
                <w:rFonts w:ascii="Arial" w:hAnsi="Arial" w:cs="Arial"/>
                <w:sz w:val="18"/>
                <w:szCs w:val="18"/>
              </w:rPr>
              <w:endnoteReference w:id="30"/>
            </w: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να αναφερθούν λεπτομερείς πληροφορίες:</w:t>
            </w: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trHeight w:val="932"/>
          <w:jc w:val="center"/>
        </w:trPr>
        <w:tc>
          <w:tcPr>
            <w:tcW w:w="5402" w:type="dxa"/>
            <w:vMerge w:val="restart"/>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Έχει επιδείξει ο οικονομικός φορέας σοβαρή ή επαναλαμβανόμενη πλημμέλεια</w:t>
            </w:r>
            <w:r w:rsidRPr="00D30D59">
              <w:rPr>
                <w:rStyle w:val="a6"/>
                <w:rFonts w:ascii="Arial" w:hAnsi="Arial" w:cs="Arial"/>
                <w:sz w:val="18"/>
                <w:szCs w:val="18"/>
              </w:rPr>
              <w:endnoteReference w:id="31"/>
            </w:r>
            <w:r w:rsidRPr="00D30D59">
              <w:rPr>
                <w:rFonts w:ascii="Arial" w:hAnsi="Arial" w:cs="Arial"/>
                <w:sz w:val="18"/>
                <w:szCs w:val="18"/>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lastRenderedPageBreak/>
              <w:t>Εάν ναι</w:t>
            </w:r>
            <w:r w:rsidRPr="00D30D59">
              <w:rPr>
                <w:rFonts w:ascii="Arial" w:hAnsi="Arial" w:cs="Arial"/>
                <w:sz w:val="18"/>
                <w:szCs w:val="18"/>
              </w:rPr>
              <w:t>, να αναφερθούν λεπτομερείς πληροφορίες:</w:t>
            </w: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lastRenderedPageBreak/>
              <w:t>[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trHeight w:val="931"/>
          <w:jc w:val="center"/>
        </w:trPr>
        <w:tc>
          <w:tcPr>
            <w:tcW w:w="5402" w:type="dxa"/>
            <w:vMerge/>
            <w:tcBorders>
              <w:top w:val="single" w:sz="4" w:space="0" w:color="000000"/>
              <w:left w:val="single" w:sz="4" w:space="0" w:color="000000"/>
              <w:bottom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ναι</w:t>
            </w:r>
            <w:r w:rsidRPr="00D30D59">
              <w:rPr>
                <w:rFonts w:ascii="Arial" w:hAnsi="Arial" w:cs="Arial"/>
                <w:sz w:val="18"/>
                <w:szCs w:val="18"/>
              </w:rPr>
              <w:t xml:space="preserve">, έχει λάβει ο οικονομικός φορέας μέτρα αυτοκάθαρσης;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το έχει πράξει,</w:t>
            </w:r>
            <w:r w:rsidRPr="00D30D59">
              <w:rPr>
                <w:rFonts w:ascii="Arial" w:hAnsi="Arial" w:cs="Arial"/>
                <w:sz w:val="18"/>
                <w:szCs w:val="18"/>
              </w:rPr>
              <w:t xml:space="preserve"> περιγράψτε τα μέτρα που λήφθηκαν:[……]</w:t>
            </w:r>
          </w:p>
        </w:tc>
      </w:tr>
      <w:tr w:rsidR="00F46B0B" w:rsidRPr="00D30D59">
        <w:trPr>
          <w:jc w:val="center"/>
        </w:trPr>
        <w:tc>
          <w:tcPr>
            <w:tcW w:w="5402"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lastRenderedPageBreak/>
              <w:t>Μπορεί ο οικονομικός φορέας να επιβεβαιώσει ότι:</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β) δεν έχει αποκρύψει τις πληροφορίες αυτές,</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γ) ήταν σε θέση να υποβάλλει χωρίς καθυστέρηση τα δικαιολογητικά που απαιτούνται από την αναθέτουσα αρχή/αναθέτοντα φορέα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3627"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tc>
      </w:tr>
    </w:tbl>
    <w:p w:rsidR="00F46B0B" w:rsidRPr="00D30D59" w:rsidRDefault="00F46B0B">
      <w:pPr>
        <w:spacing w:line="360" w:lineRule="auto"/>
        <w:jc w:val="center"/>
        <w:rPr>
          <w:rFonts w:ascii="Arial" w:hAnsi="Arial" w:cs="Arial"/>
          <w:b/>
          <w:bCs/>
          <w:sz w:val="18"/>
          <w:szCs w:val="18"/>
        </w:rPr>
      </w:pPr>
    </w:p>
    <w:p w:rsidR="00F46B0B" w:rsidRPr="00D30D59" w:rsidRDefault="00F46B0B">
      <w:pPr>
        <w:pageBreakBefore/>
        <w:spacing w:line="360" w:lineRule="auto"/>
        <w:jc w:val="center"/>
        <w:rPr>
          <w:rFonts w:ascii="Arial" w:hAnsi="Arial" w:cs="Arial"/>
          <w:sz w:val="18"/>
          <w:szCs w:val="18"/>
        </w:rPr>
      </w:pPr>
      <w:r w:rsidRPr="00D30D59">
        <w:rPr>
          <w:rFonts w:ascii="Arial" w:hAnsi="Arial" w:cs="Arial"/>
          <w:b/>
          <w:bCs/>
          <w:sz w:val="18"/>
          <w:szCs w:val="18"/>
        </w:rPr>
        <w:lastRenderedPageBreak/>
        <w:t xml:space="preserve">Δ. ΑΛΛΟΙ ΛΟΓΟΙ ΑΠΟΚΛΕΙΣΜΟΥ </w:t>
      </w:r>
    </w:p>
    <w:tbl>
      <w:tblPr>
        <w:tblW w:w="0" w:type="auto"/>
        <w:tblInd w:w="-35" w:type="dxa"/>
        <w:tblLayout w:type="fixed"/>
        <w:tblLook w:val="0000"/>
      </w:tblPr>
      <w:tblGrid>
        <w:gridCol w:w="5685"/>
        <w:gridCol w:w="4550"/>
      </w:tblGrid>
      <w:tr w:rsidR="00F46B0B" w:rsidRPr="00D30D59">
        <w:tc>
          <w:tcPr>
            <w:tcW w:w="5685"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360" w:lineRule="auto"/>
              <w:rPr>
                <w:rFonts w:ascii="Arial" w:hAnsi="Arial" w:cs="Arial"/>
                <w:sz w:val="18"/>
                <w:szCs w:val="18"/>
              </w:rPr>
            </w:pPr>
            <w:r w:rsidRPr="00D30D59">
              <w:rPr>
                <w:rFonts w:ascii="Arial" w:hAnsi="Arial" w:cs="Arial"/>
                <w:b/>
                <w:i/>
                <w:sz w:val="18"/>
                <w:szCs w:val="18"/>
              </w:rPr>
              <w:t>Ονομαστικοποίηση μετοχών εταιρειών που συνάπτουν δημόσιες συμβάσεις Άρθρο 8 παρ. 4 ν. 3310/2005</w:t>
            </w:r>
            <w:r w:rsidRPr="00D30D59">
              <w:rPr>
                <w:rStyle w:val="a6"/>
                <w:rFonts w:ascii="Arial" w:hAnsi="Arial" w:cs="Arial"/>
                <w:sz w:val="18"/>
                <w:szCs w:val="18"/>
              </w:rPr>
              <w:endnoteReference w:id="32"/>
            </w:r>
            <w:r w:rsidRPr="00D30D59">
              <w:rPr>
                <w:rFonts w:ascii="Arial" w:hAnsi="Arial" w:cs="Arial"/>
                <w:b/>
                <w:i/>
                <w:sz w:val="18"/>
                <w:szCs w:val="18"/>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360" w:lineRule="auto"/>
              <w:rPr>
                <w:rFonts w:ascii="Arial" w:hAnsi="Arial" w:cs="Arial"/>
                <w:sz w:val="18"/>
                <w:szCs w:val="18"/>
              </w:rPr>
            </w:pPr>
            <w:r w:rsidRPr="00D30D59">
              <w:rPr>
                <w:rFonts w:ascii="Arial" w:hAnsi="Arial" w:cs="Arial"/>
                <w:b/>
                <w:i/>
                <w:sz w:val="18"/>
                <w:szCs w:val="18"/>
              </w:rPr>
              <w:t>Απάντηση:</w:t>
            </w:r>
          </w:p>
        </w:tc>
      </w:tr>
      <w:tr w:rsidR="00F46B0B" w:rsidRPr="00D30D59">
        <w:trPr>
          <w:trHeight w:val="2199"/>
        </w:trPr>
        <w:tc>
          <w:tcPr>
            <w:tcW w:w="5685"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360" w:lineRule="auto"/>
              <w:rPr>
                <w:rFonts w:ascii="Arial" w:hAnsi="Arial" w:cs="Arial"/>
                <w:sz w:val="18"/>
                <w:szCs w:val="18"/>
              </w:rPr>
            </w:pPr>
            <w:r w:rsidRPr="00D30D59">
              <w:rPr>
                <w:rFonts w:ascii="Arial" w:hAnsi="Arial" w:cs="Arial"/>
                <w:sz w:val="18"/>
                <w:szCs w:val="18"/>
              </w:rPr>
              <w:t>Συντρέχουν οι προϋποθέσεις εφαρμογής της παρ. 4 του άρθρου 8 του ν. 3310/2005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360" w:lineRule="auto"/>
              <w:rPr>
                <w:rFonts w:ascii="Arial" w:hAnsi="Arial" w:cs="Arial"/>
                <w:sz w:val="18"/>
                <w:szCs w:val="18"/>
              </w:rPr>
            </w:pPr>
            <w:r w:rsidRPr="00D30D59">
              <w:rPr>
                <w:rFonts w:ascii="Arial" w:hAnsi="Arial" w:cs="Arial"/>
                <w:sz w:val="18"/>
                <w:szCs w:val="18"/>
              </w:rPr>
              <w:t xml:space="preserve">[             ] Ναι [          ] Όχι </w:t>
            </w:r>
          </w:p>
          <w:p w:rsidR="00F46B0B" w:rsidRPr="00D30D59" w:rsidRDefault="00F46B0B">
            <w:pPr>
              <w:spacing w:line="360" w:lineRule="auto"/>
              <w:rPr>
                <w:rFonts w:ascii="Arial" w:hAnsi="Arial" w:cs="Arial"/>
                <w:sz w:val="18"/>
                <w:szCs w:val="18"/>
              </w:rPr>
            </w:pPr>
          </w:p>
          <w:p w:rsidR="00F46B0B" w:rsidRPr="00D30D59" w:rsidRDefault="00F46B0B">
            <w:pPr>
              <w:spacing w:line="360" w:lineRule="auto"/>
              <w:rPr>
                <w:rFonts w:ascii="Arial" w:hAnsi="Arial" w:cs="Arial"/>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 [……][……][……]</w:t>
            </w:r>
          </w:p>
          <w:p w:rsidR="00F46B0B" w:rsidRPr="00D30D59" w:rsidRDefault="00F46B0B">
            <w:pPr>
              <w:spacing w:line="360" w:lineRule="auto"/>
              <w:rPr>
                <w:rFonts w:ascii="Arial" w:hAnsi="Arial" w:cs="Arial"/>
                <w:sz w:val="18"/>
                <w:szCs w:val="18"/>
              </w:rPr>
            </w:pPr>
            <w:r w:rsidRPr="00D30D59">
              <w:rPr>
                <w:rFonts w:ascii="Arial" w:hAnsi="Arial" w:cs="Arial"/>
                <w:b/>
                <w:i/>
                <w:sz w:val="18"/>
                <w:szCs w:val="18"/>
              </w:rPr>
              <w:t>Εάν ναι</w:t>
            </w:r>
            <w:r w:rsidRPr="00D30D59">
              <w:rPr>
                <w:rFonts w:ascii="Arial" w:hAnsi="Arial" w:cs="Arial"/>
                <w:i/>
                <w:sz w:val="18"/>
                <w:szCs w:val="18"/>
              </w:rPr>
              <w:t xml:space="preserve">, έχει λάβει ο οικονομικός φορέας μέτρα αυτοκάθαρσης; </w:t>
            </w:r>
          </w:p>
          <w:p w:rsidR="00F46B0B" w:rsidRPr="00D30D59" w:rsidRDefault="00F46B0B">
            <w:pPr>
              <w:spacing w:line="360" w:lineRule="auto"/>
              <w:rPr>
                <w:rFonts w:ascii="Arial" w:hAnsi="Arial" w:cs="Arial"/>
                <w:sz w:val="18"/>
                <w:szCs w:val="18"/>
              </w:rPr>
            </w:pPr>
            <w:r w:rsidRPr="00D30D59">
              <w:rPr>
                <w:rFonts w:ascii="Arial" w:hAnsi="Arial" w:cs="Arial"/>
                <w:i/>
                <w:sz w:val="18"/>
                <w:szCs w:val="18"/>
              </w:rPr>
              <w:t>[           ] Ναι [           ] Όχι</w:t>
            </w:r>
          </w:p>
          <w:p w:rsidR="00F46B0B" w:rsidRPr="00D30D59" w:rsidRDefault="00F46B0B">
            <w:pPr>
              <w:spacing w:line="360" w:lineRule="auto"/>
              <w:rPr>
                <w:rFonts w:ascii="Arial" w:hAnsi="Arial" w:cs="Arial"/>
                <w:sz w:val="18"/>
                <w:szCs w:val="18"/>
              </w:rPr>
            </w:pPr>
            <w:r w:rsidRPr="00D30D59">
              <w:rPr>
                <w:rFonts w:ascii="Arial" w:hAnsi="Arial" w:cs="Arial"/>
                <w:b/>
                <w:i/>
                <w:sz w:val="18"/>
                <w:szCs w:val="18"/>
              </w:rPr>
              <w:t>Εάν το έχει πράξει,</w:t>
            </w:r>
            <w:r w:rsidRPr="00D30D59">
              <w:rPr>
                <w:rFonts w:ascii="Arial" w:hAnsi="Arial" w:cs="Arial"/>
                <w:i/>
                <w:sz w:val="18"/>
                <w:szCs w:val="18"/>
              </w:rPr>
              <w:t xml:space="preserve"> περιγράψτε τα μέτρα που λήφθηκαν: </w:t>
            </w:r>
          </w:p>
          <w:p w:rsidR="00F46B0B" w:rsidRPr="00D30D59" w:rsidRDefault="00F46B0B">
            <w:pPr>
              <w:spacing w:line="360" w:lineRule="auto"/>
              <w:rPr>
                <w:rFonts w:ascii="Arial" w:hAnsi="Arial" w:cs="Arial"/>
                <w:sz w:val="18"/>
                <w:szCs w:val="18"/>
              </w:rPr>
            </w:pPr>
            <w:r w:rsidRPr="00D30D59">
              <w:rPr>
                <w:rFonts w:ascii="Arial" w:hAnsi="Arial" w:cs="Arial"/>
                <w:i/>
                <w:sz w:val="18"/>
                <w:szCs w:val="18"/>
              </w:rPr>
              <w:t>[……]</w:t>
            </w:r>
          </w:p>
        </w:tc>
      </w:tr>
    </w:tbl>
    <w:p w:rsidR="00F46B0B" w:rsidRPr="00D30D59" w:rsidRDefault="00F46B0B">
      <w:pPr>
        <w:pageBreakBefore/>
        <w:spacing w:line="480" w:lineRule="auto"/>
        <w:jc w:val="center"/>
        <w:rPr>
          <w:rFonts w:ascii="Arial" w:hAnsi="Arial" w:cs="Arial"/>
          <w:sz w:val="18"/>
          <w:szCs w:val="18"/>
        </w:rPr>
      </w:pPr>
      <w:r w:rsidRPr="00D30D59">
        <w:rPr>
          <w:rFonts w:ascii="Arial" w:hAnsi="Arial" w:cs="Arial"/>
          <w:b/>
          <w:bCs/>
          <w:sz w:val="18"/>
          <w:szCs w:val="18"/>
          <w:u w:val="single"/>
        </w:rPr>
        <w:lastRenderedPageBreak/>
        <w:t>Μέρος IV: Κριτήρια επιλογής</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Όσον αφορά τα κριτήρια επιλογής (ενότητα </w:t>
      </w:r>
      <w:r w:rsidRPr="00D30D59">
        <w:rPr>
          <w:rFonts w:ascii="Arial" w:hAnsi="Arial" w:cs="Arial"/>
          <w:sz w:val="18"/>
          <w:szCs w:val="18"/>
        </w:rPr>
        <w:t xml:space="preserve"> ή ενότητες Α έως Δ του παρόντος μέρους), ο οικονομικός φορέας δηλώνει ότι: </w:t>
      </w:r>
    </w:p>
    <w:p w:rsidR="00F46B0B" w:rsidRPr="00D30D59" w:rsidRDefault="00F46B0B">
      <w:pPr>
        <w:spacing w:line="480" w:lineRule="auto"/>
        <w:jc w:val="center"/>
        <w:rPr>
          <w:rFonts w:ascii="Arial" w:hAnsi="Arial" w:cs="Arial"/>
          <w:sz w:val="18"/>
          <w:szCs w:val="18"/>
        </w:rPr>
      </w:pPr>
      <w:r w:rsidRPr="00D30D59">
        <w:rPr>
          <w:rFonts w:ascii="Arial" w:hAnsi="Arial" w:cs="Arial"/>
          <w:b/>
          <w:bCs/>
          <w:sz w:val="18"/>
          <w:szCs w:val="18"/>
        </w:rPr>
        <w:t>α: Γενική ένδειξη για όλα τα κριτήρια επιλογής</w:t>
      </w:r>
    </w:p>
    <w:p w:rsidR="00F46B0B" w:rsidRPr="00D30D59" w:rsidRDefault="00F46B0B">
      <w:pPr>
        <w:pBdr>
          <w:top w:val="single" w:sz="4" w:space="1" w:color="000000"/>
          <w:left w:val="single" w:sz="4" w:space="4" w:color="000000"/>
          <w:bottom w:val="single" w:sz="4" w:space="1" w:color="000000"/>
          <w:right w:val="single" w:sz="4" w:space="4" w:color="000000"/>
        </w:pBdr>
        <w:shd w:val="clear" w:color="auto" w:fill="BFBFBF"/>
        <w:spacing w:line="480" w:lineRule="auto"/>
        <w:rPr>
          <w:rFonts w:ascii="Arial" w:hAnsi="Arial" w:cs="Arial"/>
          <w:sz w:val="18"/>
          <w:szCs w:val="18"/>
        </w:rPr>
      </w:pPr>
      <w:r w:rsidRPr="00D30D59">
        <w:rPr>
          <w:rFonts w:ascii="Arial" w:hAnsi="Arial" w:cs="Arial"/>
          <w:b/>
          <w:i/>
          <w:sz w:val="18"/>
          <w:szCs w:val="18"/>
        </w:rPr>
        <w:t xml:space="preserve">Ο οικονομικός φορέας πρέπει να συμπληρώσει αυτό το πεδίο </w:t>
      </w:r>
      <w:r w:rsidRPr="00D30D59">
        <w:rPr>
          <w:rFonts w:ascii="Arial" w:hAnsi="Arial" w:cs="Arial"/>
          <w:b/>
          <w:sz w:val="18"/>
          <w:szCs w:val="18"/>
          <w:u w:val="single"/>
        </w:rPr>
        <w:t>μόνο</w:t>
      </w:r>
      <w:r w:rsidRPr="00D30D59">
        <w:rPr>
          <w:rFonts w:ascii="Arial" w:hAnsi="Arial" w:cs="Arial"/>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D30D59">
        <w:rPr>
          <w:rFonts w:ascii="Arial" w:hAnsi="Arial" w:cs="Arial"/>
          <w:b/>
          <w:i/>
          <w:sz w:val="18"/>
          <w:szCs w:val="18"/>
          <w:lang w:val="en-US"/>
        </w:rPr>
        <w:t>a</w:t>
      </w:r>
      <w:r w:rsidRPr="00D30D59">
        <w:rPr>
          <w:rFonts w:ascii="Arial" w:hAnsi="Arial" w:cs="Arial"/>
          <w:b/>
          <w:i/>
          <w:sz w:val="18"/>
          <w:szCs w:val="18"/>
        </w:rPr>
        <w:t xml:space="preserve"> του Μέρους Ι</w:t>
      </w:r>
      <w:r w:rsidRPr="00D30D59">
        <w:rPr>
          <w:rFonts w:ascii="Arial" w:hAnsi="Arial" w:cs="Arial"/>
          <w:b/>
          <w:i/>
          <w:sz w:val="18"/>
          <w:szCs w:val="18"/>
          <w:lang w:val="en-US"/>
        </w:rPr>
        <w:t>V</w:t>
      </w:r>
      <w:r w:rsidRPr="00D30D59">
        <w:rPr>
          <w:rFonts w:ascii="Arial" w:hAnsi="Arial" w:cs="Arial"/>
          <w:b/>
          <w:i/>
          <w:sz w:val="18"/>
          <w:szCs w:val="18"/>
        </w:rPr>
        <w:t xml:space="preserve"> χωρίς να υποχρεούται να συμπληρώσει οποιαδήποτε άλλη ενότητα του Μέρους Ι</w:t>
      </w:r>
      <w:r w:rsidRPr="00D30D59">
        <w:rPr>
          <w:rFonts w:ascii="Arial" w:hAnsi="Arial" w:cs="Arial"/>
          <w:b/>
          <w:i/>
          <w:sz w:val="18"/>
          <w:szCs w:val="18"/>
          <w:lang w:val="en-US"/>
        </w:rPr>
        <w:t>V</w:t>
      </w:r>
      <w:r w:rsidRPr="00D30D59">
        <w:rPr>
          <w:rFonts w:ascii="Arial" w:hAnsi="Arial" w:cs="Arial"/>
          <w:b/>
          <w:i/>
          <w:sz w:val="18"/>
          <w:szCs w:val="18"/>
        </w:rPr>
        <w:t>:</w:t>
      </w:r>
    </w:p>
    <w:tbl>
      <w:tblPr>
        <w:tblW w:w="0" w:type="auto"/>
        <w:jc w:val="center"/>
        <w:tblLayout w:type="fixed"/>
        <w:tblLook w:val="0000"/>
      </w:tblPr>
      <w:tblGrid>
        <w:gridCol w:w="4479"/>
        <w:gridCol w:w="4550"/>
      </w:tblGrid>
      <w:tr w:rsidR="00F46B0B" w:rsidRPr="00D30D59">
        <w:trPr>
          <w:jc w:val="center"/>
        </w:trPr>
        <w:tc>
          <w:tcPr>
            <w:tcW w:w="4479"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Εκπλήρωση όλων των απαιτούμενων κριτηρίων επιλογής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rPr>
          <w:jc w:val="center"/>
        </w:trPr>
        <w:tc>
          <w:tcPr>
            <w:tcW w:w="4479" w:type="dxa"/>
            <w:tcBorders>
              <w:top w:val="single" w:sz="4" w:space="0" w:color="000000"/>
              <w:left w:val="single" w:sz="4" w:space="0" w:color="000000"/>
              <w:bottom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Πληροί όλα τα απαιτούμενα κριτήρια επιλογής;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p>
        </w:tc>
      </w:tr>
    </w:tbl>
    <w:p w:rsidR="00F46B0B" w:rsidRPr="00D30D59" w:rsidRDefault="00F46B0B">
      <w:pPr>
        <w:pStyle w:val="SectionTitle"/>
        <w:spacing w:line="480" w:lineRule="auto"/>
        <w:rPr>
          <w:rFonts w:ascii="Arial" w:hAnsi="Arial" w:cs="Arial"/>
          <w:sz w:val="18"/>
          <w:szCs w:val="18"/>
        </w:rPr>
      </w:pPr>
    </w:p>
    <w:p w:rsidR="00F46B0B" w:rsidRPr="00D30D59" w:rsidRDefault="00F46B0B">
      <w:pPr>
        <w:spacing w:line="480" w:lineRule="auto"/>
        <w:jc w:val="center"/>
        <w:rPr>
          <w:rFonts w:ascii="Arial" w:hAnsi="Arial" w:cs="Arial"/>
          <w:sz w:val="18"/>
          <w:szCs w:val="18"/>
        </w:rPr>
      </w:pPr>
      <w:r w:rsidRPr="00D30D59">
        <w:rPr>
          <w:rFonts w:ascii="Arial" w:hAnsi="Arial" w:cs="Arial"/>
          <w:b/>
          <w:bCs/>
          <w:sz w:val="18"/>
          <w:szCs w:val="18"/>
        </w:rPr>
        <w:t>Α: Καταλληλότητα</w:t>
      </w:r>
    </w:p>
    <w:p w:rsidR="00F46B0B" w:rsidRPr="00D30D59" w:rsidRDefault="00F46B0B">
      <w:pPr>
        <w:pBdr>
          <w:top w:val="single" w:sz="4" w:space="1" w:color="000000"/>
          <w:left w:val="single" w:sz="4" w:space="4" w:color="000000"/>
          <w:bottom w:val="single" w:sz="4" w:space="1" w:color="000000"/>
          <w:right w:val="single" w:sz="4" w:space="4" w:color="000000"/>
        </w:pBdr>
        <w:shd w:val="clear" w:color="auto" w:fill="BFBFBF"/>
        <w:spacing w:line="480" w:lineRule="auto"/>
        <w:rPr>
          <w:rFonts w:ascii="Arial" w:hAnsi="Arial" w:cs="Arial"/>
          <w:sz w:val="18"/>
          <w:szCs w:val="18"/>
        </w:rPr>
      </w:pPr>
      <w:r w:rsidRPr="00D30D59">
        <w:rPr>
          <w:rFonts w:ascii="Arial" w:hAnsi="Arial" w:cs="Arial"/>
          <w:b/>
          <w:i/>
          <w:sz w:val="18"/>
          <w:szCs w:val="18"/>
        </w:rPr>
        <w:t xml:space="preserve">Ο οικονομικός φορέας πρέπει να  παράσχει πληροφορίες </w:t>
      </w:r>
      <w:r w:rsidRPr="00D30D59">
        <w:rPr>
          <w:rFonts w:ascii="Arial" w:hAnsi="Arial" w:cs="Arial"/>
          <w:b/>
          <w:i/>
          <w:sz w:val="18"/>
          <w:szCs w:val="18"/>
          <w:u w:val="single"/>
        </w:rPr>
        <w:t>μόνον</w:t>
      </w:r>
      <w:r w:rsidRPr="00D30D59">
        <w:rPr>
          <w:rFonts w:ascii="Arial" w:hAnsi="Arial" w:cs="Arial"/>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jc w:val="center"/>
        <w:tblLayout w:type="fixed"/>
        <w:tblLook w:val="0000"/>
      </w:tblPr>
      <w:tblGrid>
        <w:gridCol w:w="6394"/>
        <w:gridCol w:w="3344"/>
      </w:tblGrid>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Καταλληλότητα</w:t>
            </w:r>
          </w:p>
        </w:tc>
        <w:tc>
          <w:tcPr>
            <w:tcW w:w="3344"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rPr>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sz w:val="18"/>
                <w:szCs w:val="18"/>
              </w:rPr>
              <w:t>1) Ο οικονομικός φορέας είναι εγγεγραμμένος στα σχετικά επαγγελματικά ή εμπορικά μητρώα</w:t>
            </w:r>
            <w:r w:rsidRPr="00D30D59">
              <w:rPr>
                <w:rFonts w:ascii="Arial" w:hAnsi="Arial" w:cs="Arial"/>
                <w:sz w:val="18"/>
                <w:szCs w:val="18"/>
              </w:rPr>
              <w:t xml:space="preserve"> που τηρούνται στην Ελλάδα ή στο κράτος μέλος εγκατάστασής</w:t>
            </w:r>
            <w:r w:rsidRPr="00D30D59">
              <w:rPr>
                <w:rStyle w:val="a6"/>
                <w:rFonts w:ascii="Arial" w:hAnsi="Arial" w:cs="Arial"/>
                <w:sz w:val="18"/>
                <w:szCs w:val="18"/>
              </w:rPr>
              <w:endnoteReference w:id="33"/>
            </w:r>
            <w:r w:rsidRPr="00D30D59">
              <w:rPr>
                <w:rFonts w:ascii="Arial" w:hAnsi="Arial" w:cs="Arial"/>
                <w:sz w:val="18"/>
                <w:szCs w:val="18"/>
              </w:rPr>
              <w:t>; του:</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Εάν η σχετική τεκμηρίωση διατίθεται ηλεκτρονικά, αναφέρετε:</w:t>
            </w:r>
          </w:p>
        </w:tc>
        <w:tc>
          <w:tcPr>
            <w:tcW w:w="3344"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sz w:val="18"/>
                <w:szCs w:val="18"/>
              </w:rPr>
            </w:pPr>
            <w:r w:rsidRPr="00D30D59">
              <w:rPr>
                <w:rFonts w:ascii="Arial" w:hAnsi="Arial" w:cs="Arial"/>
                <w:i/>
                <w:sz w:val="18"/>
                <w:szCs w:val="18"/>
              </w:rPr>
              <w:t xml:space="preserve">(διαδικτυακή διεύθυνση, αρχή ή φορέας έκδοσης, επακριβή στοιχεία αναφοράς των εγγράφων): </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w:t>
            </w:r>
          </w:p>
        </w:tc>
      </w:tr>
      <w:tr w:rsidR="00F46B0B" w:rsidRPr="00D30D59">
        <w:trPr>
          <w:trHeight w:val="1018"/>
          <w:jc w:val="center"/>
        </w:trPr>
        <w:tc>
          <w:tcPr>
            <w:tcW w:w="6394"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sz w:val="18"/>
                <w:szCs w:val="18"/>
              </w:rPr>
              <w:t>2) Για συμβάσεις υπηρεσιών:</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Χρειάζεται ειδική </w:t>
            </w:r>
            <w:r w:rsidRPr="00D30D59">
              <w:rPr>
                <w:rFonts w:ascii="Arial" w:hAnsi="Arial" w:cs="Arial"/>
                <w:b/>
                <w:sz w:val="18"/>
                <w:szCs w:val="18"/>
              </w:rPr>
              <w:t>έγκριση ή να είναι ο οικονομικός φορέας μέλος</w:t>
            </w:r>
            <w:r w:rsidRPr="00D30D59">
              <w:rPr>
                <w:rFonts w:ascii="Arial" w:hAnsi="Arial" w:cs="Arial"/>
                <w:sz w:val="18"/>
                <w:szCs w:val="18"/>
              </w:rPr>
              <w:t xml:space="preserve"> συγκεκριμένου οργανισμού για να έχει τη δυνατότητα να παράσχει τις σχετικές υπηρεσίες στη χώρα εγκατάστασής του</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Εάν η σχετική τεκμηρίωση διατίθεται ηλεκτρονικά, αναφέρετε:</w:t>
            </w:r>
          </w:p>
        </w:tc>
        <w:tc>
          <w:tcPr>
            <w:tcW w:w="3344"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Εάν ναι, διευκρινίστε για ποια πρόκειται και δηλώστε αν τη διαθέτει ο οικονομικός φορέας: </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 [          ] Ναι [          ] Όχι</w:t>
            </w:r>
          </w:p>
          <w:p w:rsidR="00F46B0B" w:rsidRPr="00D30D59" w:rsidRDefault="00F46B0B">
            <w:pPr>
              <w:spacing w:line="480" w:lineRule="auto"/>
              <w:rPr>
                <w:rFonts w:ascii="Arial" w:hAnsi="Arial" w:cs="Arial"/>
                <w:i/>
                <w:sz w:val="18"/>
                <w:szCs w:val="18"/>
              </w:rPr>
            </w:pP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 [……][……][……]</w:t>
            </w:r>
          </w:p>
        </w:tc>
      </w:tr>
    </w:tbl>
    <w:p w:rsidR="00F46B0B" w:rsidRPr="00D30D59" w:rsidRDefault="00F46B0B">
      <w:pPr>
        <w:pageBreakBefore/>
        <w:spacing w:line="480" w:lineRule="auto"/>
        <w:jc w:val="center"/>
        <w:rPr>
          <w:rFonts w:ascii="Arial" w:hAnsi="Arial" w:cs="Arial"/>
          <w:sz w:val="18"/>
          <w:szCs w:val="18"/>
        </w:rPr>
      </w:pPr>
      <w:r w:rsidRPr="00D30D59">
        <w:rPr>
          <w:rFonts w:ascii="Arial" w:hAnsi="Arial" w:cs="Arial"/>
          <w:b/>
          <w:bCs/>
          <w:sz w:val="18"/>
          <w:szCs w:val="18"/>
        </w:rPr>
        <w:lastRenderedPageBreak/>
        <w:t>Β: Τεχνική και επαγγελματική ικανότητα</w:t>
      </w:r>
    </w:p>
    <w:p w:rsidR="00F46B0B" w:rsidRPr="00D30D59" w:rsidRDefault="00F46B0B">
      <w:pPr>
        <w:pBdr>
          <w:top w:val="single" w:sz="4" w:space="1" w:color="000000"/>
          <w:left w:val="single" w:sz="4" w:space="4" w:color="000000"/>
          <w:bottom w:val="single" w:sz="4" w:space="1" w:color="000000"/>
          <w:right w:val="single" w:sz="4" w:space="4" w:color="000000"/>
        </w:pBdr>
        <w:shd w:val="clear" w:color="auto" w:fill="BFBFBF"/>
        <w:spacing w:line="480" w:lineRule="auto"/>
        <w:rPr>
          <w:rFonts w:ascii="Arial" w:hAnsi="Arial" w:cs="Arial"/>
          <w:sz w:val="18"/>
          <w:szCs w:val="18"/>
        </w:rPr>
      </w:pPr>
      <w:r w:rsidRPr="00D30D59">
        <w:rPr>
          <w:rFonts w:ascii="Arial" w:hAnsi="Arial" w:cs="Arial"/>
          <w:b/>
          <w:sz w:val="18"/>
          <w:szCs w:val="18"/>
        </w:rPr>
        <w:t>Ο οικονομικός φορέας πρέπει να παράσχε</w:t>
      </w:r>
      <w:r w:rsidRPr="00D30D59">
        <w:rPr>
          <w:rFonts w:ascii="Arial" w:hAnsi="Arial" w:cs="Arial"/>
          <w:b/>
          <w:i/>
          <w:sz w:val="18"/>
          <w:szCs w:val="18"/>
        </w:rPr>
        <w:t>ι</w:t>
      </w:r>
      <w:r w:rsidRPr="00D30D59">
        <w:rPr>
          <w:rFonts w:ascii="Arial" w:hAnsi="Arial" w:cs="Arial"/>
          <w:b/>
          <w:sz w:val="18"/>
          <w:szCs w:val="18"/>
        </w:rPr>
        <w:t xml:space="preserve"> πληροφορίες </w:t>
      </w:r>
      <w:r w:rsidRPr="00D30D59">
        <w:rPr>
          <w:rFonts w:ascii="Arial" w:hAnsi="Arial" w:cs="Arial"/>
          <w:b/>
          <w:sz w:val="18"/>
          <w:szCs w:val="18"/>
          <w:u w:val="single"/>
        </w:rPr>
        <w:t>μόνον</w:t>
      </w:r>
      <w:r w:rsidRPr="00D30D59">
        <w:rPr>
          <w:rFonts w:ascii="Arial" w:hAnsi="Arial" w:cs="Arial"/>
          <w:b/>
          <w:sz w:val="18"/>
          <w:szCs w:val="18"/>
        </w:rPr>
        <w:t xml:space="preserve"> όταν τα σχετικά κριτήρια επιλογής έχουν οριστεί από την αναθέτουσα αρχή ή τον αναθέτοντα φορέα  </w:t>
      </w:r>
      <w:r w:rsidRPr="00D30D59">
        <w:rPr>
          <w:rFonts w:ascii="Arial" w:hAnsi="Arial" w:cs="Arial"/>
          <w:b/>
          <w:bCs/>
          <w:sz w:val="18"/>
          <w:szCs w:val="18"/>
        </w:rPr>
        <w:t>στη σχετική διακήρυξη ή στην πρόσκληση ή στα έγγραφα της σύμβασης που αναφέρονται στη διακήρυξη .</w:t>
      </w:r>
    </w:p>
    <w:tbl>
      <w:tblPr>
        <w:tblW w:w="0" w:type="auto"/>
        <w:jc w:val="center"/>
        <w:tblLayout w:type="fixed"/>
        <w:tblLook w:val="0000"/>
      </w:tblPr>
      <w:tblGrid>
        <w:gridCol w:w="5827"/>
        <w:gridCol w:w="3202"/>
      </w:tblGrid>
      <w:tr w:rsidR="00F46B0B" w:rsidRPr="00D30D59">
        <w:trPr>
          <w:jc w:val="center"/>
        </w:trPr>
        <w:tc>
          <w:tcPr>
            <w:tcW w:w="5827"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Τεχνική και επαγγελματική ικανότητα</w:t>
            </w:r>
          </w:p>
        </w:tc>
        <w:tc>
          <w:tcPr>
            <w:tcW w:w="3202"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rPr>
          <w:jc w:val="center"/>
        </w:trPr>
        <w:tc>
          <w:tcPr>
            <w:tcW w:w="5827"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1) Ο οικονομικός φορέας θα μπορεί να εφαρμόζει τα ακόλουθα </w:t>
            </w:r>
            <w:r w:rsidRPr="00D30D59">
              <w:rPr>
                <w:rFonts w:ascii="Arial" w:hAnsi="Arial" w:cs="Arial"/>
                <w:b/>
                <w:sz w:val="18"/>
                <w:szCs w:val="18"/>
              </w:rPr>
              <w:t>μέτρα περιβαλλοντικής διαχείρισης</w:t>
            </w:r>
            <w:r w:rsidRPr="00D30D59">
              <w:rPr>
                <w:rFonts w:ascii="Arial" w:hAnsi="Arial" w:cs="Arial"/>
                <w:sz w:val="18"/>
                <w:szCs w:val="18"/>
              </w:rPr>
              <w:t xml:space="preserve"> κατά την εκτέλεση της σύμβασης:</w:t>
            </w:r>
          </w:p>
        </w:tc>
        <w:tc>
          <w:tcPr>
            <w:tcW w:w="3202"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tc>
      </w:tr>
      <w:tr w:rsidR="00F46B0B" w:rsidRPr="00D30D59">
        <w:trPr>
          <w:jc w:val="center"/>
        </w:trPr>
        <w:tc>
          <w:tcPr>
            <w:tcW w:w="5827"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2) Για </w:t>
            </w:r>
            <w:r w:rsidRPr="00D30D59">
              <w:rPr>
                <w:rFonts w:ascii="Arial" w:hAnsi="Arial" w:cs="Arial"/>
                <w:b/>
                <w:i/>
                <w:sz w:val="18"/>
                <w:szCs w:val="18"/>
              </w:rPr>
              <w:t xml:space="preserve">δημόσιες συμβάσεις προμηθειών </w:t>
            </w: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Ο οικονομικός φορέας </w:t>
            </w:r>
            <w:r w:rsidRPr="00D30D59">
              <w:rPr>
                <w:rFonts w:ascii="Arial" w:hAnsi="Arial" w:cs="Arial"/>
                <w:sz w:val="18"/>
                <w:szCs w:val="18"/>
                <w:u w:val="single"/>
              </w:rPr>
              <w:t>θα παράσχει τα απαιτούμενα δείγματα</w:t>
            </w:r>
            <w:r w:rsidRPr="00D30D59">
              <w:rPr>
                <w:rFonts w:ascii="Arial" w:hAnsi="Arial" w:cs="Arial"/>
                <w:sz w:val="18"/>
                <w:szCs w:val="18"/>
              </w:rPr>
              <w:t>, περιγραφές ή φωτογραφίες των προϊόντων που θα προμηθεύσει, τα οποία δεν χρειάζεται να συνοδεύονται από πιστοποιητικά γνησιότητας·</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Κατά περίπτωση, ο οικονομικός φορέας δηλώνει περαιτέρω ότι θα προσκομίσει τα απαιτούμενα πιστοποιητικά γνησιότητας.</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Εάν η σχετική τεκμηρίωση διατίθεται ηλεκτρονικά, αναφέρετε:</w:t>
            </w:r>
          </w:p>
        </w:tc>
        <w:tc>
          <w:tcPr>
            <w:tcW w:w="3202"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 [……][……][……]</w:t>
            </w:r>
          </w:p>
        </w:tc>
      </w:tr>
      <w:tr w:rsidR="00F46B0B" w:rsidRPr="00D30D59">
        <w:trPr>
          <w:jc w:val="center"/>
        </w:trPr>
        <w:tc>
          <w:tcPr>
            <w:tcW w:w="5827"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3) Για </w:t>
            </w:r>
            <w:r w:rsidRPr="00D30D59">
              <w:rPr>
                <w:rFonts w:ascii="Arial" w:hAnsi="Arial" w:cs="Arial"/>
                <w:b/>
                <w:i/>
                <w:sz w:val="18"/>
                <w:szCs w:val="18"/>
              </w:rPr>
              <w:t>δημόσιες συμβάσεις προμηθειών</w:t>
            </w: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Μπορεί ο οικονομικός φορέας να προσκομίσει τα απαιτούμενα </w:t>
            </w:r>
            <w:r w:rsidRPr="00D30D59">
              <w:rPr>
                <w:rFonts w:ascii="Arial" w:hAnsi="Arial" w:cs="Arial"/>
                <w:b/>
                <w:sz w:val="18"/>
                <w:szCs w:val="18"/>
              </w:rPr>
              <w:t>πιστοποιητικά</w:t>
            </w:r>
            <w:r w:rsidRPr="00D30D59">
              <w:rPr>
                <w:rFonts w:ascii="Arial" w:hAnsi="Arial" w:cs="Arial"/>
                <w:sz w:val="18"/>
                <w:szCs w:val="18"/>
              </w:rPr>
              <w:t xml:space="preserve"> που έχουν εκδοθεί από επίσημα </w:t>
            </w:r>
            <w:r w:rsidRPr="00D30D59">
              <w:rPr>
                <w:rFonts w:ascii="Arial" w:hAnsi="Arial" w:cs="Arial"/>
                <w:b/>
                <w:sz w:val="18"/>
                <w:szCs w:val="18"/>
              </w:rPr>
              <w:t>ινστιτούτα ελέγχου ποιότητας</w:t>
            </w:r>
            <w:r w:rsidRPr="00D30D59">
              <w:rPr>
                <w:rFonts w:ascii="Arial" w:hAnsi="Arial" w:cs="Arial"/>
                <w:sz w:val="18"/>
                <w:szCs w:val="18"/>
              </w:rPr>
              <w:t xml:space="preserve"> ή υπηρεσίες αναγνωρισμένων ικανοτήτων, με τα οποία βεβαιώνεται η καταλληλότητα των προϊόντων, </w:t>
            </w:r>
            <w:proofErr w:type="spellStart"/>
            <w:r w:rsidRPr="00D30D59">
              <w:rPr>
                <w:rFonts w:ascii="Arial" w:hAnsi="Arial" w:cs="Arial"/>
                <w:sz w:val="18"/>
                <w:szCs w:val="18"/>
              </w:rPr>
              <w:t>επαληθευόμενη</w:t>
            </w:r>
            <w:proofErr w:type="spellEnd"/>
            <w:r w:rsidRPr="00D30D59">
              <w:rPr>
                <w:rFonts w:ascii="Arial" w:hAnsi="Arial" w:cs="Arial"/>
                <w:sz w:val="18"/>
                <w:szCs w:val="18"/>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όχι</w:t>
            </w:r>
            <w:r w:rsidRPr="00D30D59">
              <w:rPr>
                <w:rFonts w:ascii="Arial" w:hAnsi="Arial" w:cs="Arial"/>
                <w:sz w:val="18"/>
                <w:szCs w:val="18"/>
              </w:rPr>
              <w:t>, εξηγήστε τους λόγους και αναφέρετε ποια άλλα αποδεικτικά μέσα μπορούν να προσκομιστούν:</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Εάν η σχετική τεκμηρίωση διατίθεται ηλεκτρονικά, αναφέρετε:</w:t>
            </w:r>
          </w:p>
        </w:tc>
        <w:tc>
          <w:tcPr>
            <w:tcW w:w="3202"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napToGrid w:val="0"/>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 [……][……][……]</w:t>
            </w:r>
          </w:p>
        </w:tc>
      </w:tr>
    </w:tbl>
    <w:p w:rsidR="00F46B0B" w:rsidRPr="00D30D59" w:rsidRDefault="00F46B0B">
      <w:pPr>
        <w:pageBreakBefore/>
        <w:spacing w:line="480" w:lineRule="auto"/>
        <w:jc w:val="center"/>
        <w:rPr>
          <w:rFonts w:ascii="Arial" w:hAnsi="Arial" w:cs="Arial"/>
          <w:sz w:val="18"/>
          <w:szCs w:val="18"/>
        </w:rPr>
      </w:pPr>
      <w:r w:rsidRPr="00D30D59">
        <w:rPr>
          <w:rFonts w:ascii="Arial" w:hAnsi="Arial" w:cs="Arial"/>
          <w:b/>
          <w:bCs/>
          <w:sz w:val="18"/>
          <w:szCs w:val="18"/>
        </w:rPr>
        <w:lastRenderedPageBreak/>
        <w:t>Γ: Συστήματα διασφάλισης ποιότητας και πρότυπα περιβαλλοντικής διαχείρισης</w:t>
      </w:r>
    </w:p>
    <w:p w:rsidR="00F46B0B" w:rsidRPr="00D30D59" w:rsidRDefault="00F46B0B">
      <w:pPr>
        <w:pBdr>
          <w:top w:val="single" w:sz="4" w:space="1" w:color="000000"/>
          <w:left w:val="single" w:sz="4" w:space="4" w:color="000000"/>
          <w:bottom w:val="single" w:sz="4" w:space="1" w:color="000000"/>
          <w:right w:val="single" w:sz="4" w:space="4" w:color="000000"/>
        </w:pBdr>
        <w:shd w:val="clear" w:color="auto" w:fill="BFBFBF"/>
        <w:spacing w:line="480" w:lineRule="auto"/>
        <w:rPr>
          <w:rFonts w:ascii="Arial" w:hAnsi="Arial" w:cs="Arial"/>
          <w:sz w:val="18"/>
          <w:szCs w:val="18"/>
        </w:rPr>
      </w:pPr>
      <w:r w:rsidRPr="00D30D59">
        <w:rPr>
          <w:rFonts w:ascii="Arial" w:hAnsi="Arial" w:cs="Arial"/>
          <w:b/>
          <w:i/>
          <w:sz w:val="18"/>
          <w:szCs w:val="18"/>
        </w:rPr>
        <w:t xml:space="preserve">Ο οικονομικός φορέας πρέπει να παράσχει πληροφορίες </w:t>
      </w:r>
      <w:r w:rsidRPr="00D30D59">
        <w:rPr>
          <w:rFonts w:ascii="Arial" w:hAnsi="Arial" w:cs="Arial"/>
          <w:b/>
          <w:sz w:val="18"/>
          <w:szCs w:val="18"/>
          <w:u w:val="single"/>
        </w:rPr>
        <w:t>μόνον</w:t>
      </w:r>
      <w:r w:rsidRPr="00D30D59">
        <w:rPr>
          <w:rFonts w:ascii="Arial" w:hAnsi="Arial" w:cs="Arial"/>
          <w:b/>
          <w:i/>
          <w:sz w:val="18"/>
          <w:szCs w:val="18"/>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jc w:val="center"/>
        <w:tblLayout w:type="fixed"/>
        <w:tblLook w:val="0000"/>
      </w:tblPr>
      <w:tblGrid>
        <w:gridCol w:w="6536"/>
        <w:gridCol w:w="2493"/>
      </w:tblGrid>
      <w:tr w:rsidR="00F46B0B" w:rsidRPr="00D30D59">
        <w:trPr>
          <w:jc w:val="center"/>
        </w:trPr>
        <w:tc>
          <w:tcPr>
            <w:tcW w:w="6536"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Συστήματα διασφάλισης ποιότητας και πρότυπα περιβαλλοντικής διαχείρισης</w:t>
            </w: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b/>
                <w:i/>
                <w:sz w:val="18"/>
                <w:szCs w:val="18"/>
              </w:rPr>
              <w:t>Απάντηση:</w:t>
            </w:r>
          </w:p>
        </w:tc>
      </w:tr>
      <w:tr w:rsidR="00F46B0B" w:rsidRPr="00D30D59">
        <w:trPr>
          <w:jc w:val="center"/>
        </w:trPr>
        <w:tc>
          <w:tcPr>
            <w:tcW w:w="6536"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color w:val="000000"/>
                <w:sz w:val="18"/>
                <w:szCs w:val="18"/>
              </w:rPr>
              <w:t xml:space="preserve">Θα είναι σε θέση ο οικονομικός φορέας να προσκομίσει </w:t>
            </w:r>
            <w:r w:rsidRPr="00D30D59">
              <w:rPr>
                <w:rFonts w:ascii="Arial" w:hAnsi="Arial" w:cs="Arial"/>
                <w:b/>
                <w:color w:val="000000"/>
                <w:sz w:val="18"/>
                <w:szCs w:val="18"/>
              </w:rPr>
              <w:t>πιστοποιητικά</w:t>
            </w:r>
            <w:r w:rsidRPr="00D30D59">
              <w:rPr>
                <w:rFonts w:ascii="Arial" w:hAnsi="Arial" w:cs="Arial"/>
                <w:color w:val="000000"/>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D30D59">
              <w:rPr>
                <w:rFonts w:ascii="Arial" w:hAnsi="Arial" w:cs="Arial"/>
                <w:b/>
                <w:color w:val="000000"/>
                <w:sz w:val="18"/>
                <w:szCs w:val="18"/>
              </w:rPr>
              <w:t>πρότυπα διασφάλισης ποιότητας</w:t>
            </w:r>
            <w:r w:rsidRPr="00D30D59">
              <w:rPr>
                <w:rFonts w:ascii="Arial" w:hAnsi="Arial" w:cs="Arial"/>
                <w:color w:val="000000"/>
                <w:sz w:val="18"/>
                <w:szCs w:val="18"/>
              </w:rPr>
              <w:t>, συμπεριλαμβανομένης της προσβασιμότητας για άτομα με ειδικές ανάγκες;</w:t>
            </w:r>
          </w:p>
          <w:p w:rsidR="00F46B0B" w:rsidRPr="00D30D59" w:rsidRDefault="00F46B0B">
            <w:pPr>
              <w:spacing w:line="480" w:lineRule="auto"/>
              <w:rPr>
                <w:rFonts w:ascii="Arial" w:hAnsi="Arial" w:cs="Arial"/>
                <w:sz w:val="18"/>
                <w:szCs w:val="18"/>
              </w:rPr>
            </w:pPr>
            <w:r w:rsidRPr="00D30D59">
              <w:rPr>
                <w:rFonts w:ascii="Arial" w:hAnsi="Arial" w:cs="Arial"/>
                <w:b/>
                <w:color w:val="000000"/>
                <w:sz w:val="18"/>
                <w:szCs w:val="18"/>
              </w:rPr>
              <w:t>Εάν όχι</w:t>
            </w:r>
            <w:r w:rsidRPr="00D30D59">
              <w:rPr>
                <w:rFonts w:ascii="Arial" w:hAnsi="Arial" w:cs="Arial"/>
                <w:color w:val="000000"/>
                <w:sz w:val="18"/>
                <w:szCs w:val="18"/>
              </w:rPr>
              <w:t>, εξηγήστε τους λόγους και διευκρινίστε ποια άλλα αποδεικτικά μέσα μπορούν να προσκομιστούν όσον αφορά το σύστημα διασφάλισης ποιότητας:</w:t>
            </w:r>
          </w:p>
          <w:p w:rsidR="00F46B0B" w:rsidRPr="00D30D59" w:rsidRDefault="00F46B0B">
            <w:pPr>
              <w:spacing w:line="480" w:lineRule="auto"/>
              <w:rPr>
                <w:rFonts w:ascii="Arial" w:hAnsi="Arial" w:cs="Arial"/>
                <w:sz w:val="18"/>
                <w:szCs w:val="18"/>
              </w:rPr>
            </w:pPr>
            <w:r w:rsidRPr="00D30D59">
              <w:rPr>
                <w:rFonts w:ascii="Arial" w:hAnsi="Arial" w:cs="Arial"/>
                <w:i/>
                <w:color w:val="000000"/>
                <w:sz w:val="18"/>
                <w:szCs w:val="18"/>
              </w:rPr>
              <w:t>Εάν η σχετική τεκμηρίωση διατίθεται ηλεκτρονικά, αναφέρετε:</w:t>
            </w: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 [……][……][……]</w:t>
            </w:r>
          </w:p>
        </w:tc>
      </w:tr>
      <w:tr w:rsidR="00F46B0B" w:rsidRPr="00D30D59">
        <w:trPr>
          <w:jc w:val="center"/>
        </w:trPr>
        <w:tc>
          <w:tcPr>
            <w:tcW w:w="6536" w:type="dxa"/>
            <w:tcBorders>
              <w:top w:val="single" w:sz="4" w:space="0" w:color="000000"/>
              <w:left w:val="single" w:sz="4" w:space="0" w:color="000000"/>
              <w:bottom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xml:space="preserve">Θα είναι σε θέση ο οικονομικός φορέας να προσκομίσει </w:t>
            </w:r>
            <w:r w:rsidRPr="00D30D59">
              <w:rPr>
                <w:rFonts w:ascii="Arial" w:hAnsi="Arial" w:cs="Arial"/>
                <w:b/>
                <w:sz w:val="18"/>
                <w:szCs w:val="18"/>
              </w:rPr>
              <w:t>πιστοποιητικά</w:t>
            </w:r>
            <w:r w:rsidRPr="00D30D59">
              <w:rPr>
                <w:rFonts w:ascii="Arial" w:hAnsi="Arial" w:cs="Arial"/>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D30D59">
              <w:rPr>
                <w:rFonts w:ascii="Arial" w:hAnsi="Arial" w:cs="Arial"/>
                <w:b/>
                <w:sz w:val="18"/>
                <w:szCs w:val="18"/>
              </w:rPr>
              <w:t>συστήματα ή πρότυπα περιβαλλοντικής διαχείρισης</w:t>
            </w: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b/>
                <w:sz w:val="18"/>
                <w:szCs w:val="18"/>
              </w:rPr>
              <w:t>Εάν όχι</w:t>
            </w:r>
            <w:r w:rsidRPr="00D30D59">
              <w:rPr>
                <w:rFonts w:ascii="Arial" w:hAnsi="Arial" w:cs="Arial"/>
                <w:sz w:val="18"/>
                <w:szCs w:val="18"/>
              </w:rPr>
              <w:t xml:space="preserve">, εξηγήστε τους λόγους και διευκρινίστε ποια άλλα αποδεικτικά μέσα μπορούν να προσκομιστούν όσον αφορά τα </w:t>
            </w:r>
            <w:r w:rsidRPr="00D30D59">
              <w:rPr>
                <w:rFonts w:ascii="Arial" w:hAnsi="Arial" w:cs="Arial"/>
                <w:b/>
                <w:sz w:val="18"/>
                <w:szCs w:val="18"/>
              </w:rPr>
              <w:t>συστήματα ή πρότυπα περιβαλλοντικής διαχείρισης</w:t>
            </w:r>
            <w:r w:rsidRPr="00D30D59">
              <w:rPr>
                <w:rFonts w:ascii="Arial" w:hAnsi="Arial" w:cs="Arial"/>
                <w:sz w:val="18"/>
                <w:szCs w:val="18"/>
              </w:rPr>
              <w:t>:</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Εάν η σχετική τεκμηρίωση διατίθεται ηλεκτρονικά, αναφέρετε:</w:t>
            </w: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F46B0B" w:rsidRPr="00D30D59" w:rsidRDefault="00F46B0B">
            <w:pPr>
              <w:spacing w:line="480" w:lineRule="auto"/>
              <w:rPr>
                <w:rFonts w:ascii="Arial" w:hAnsi="Arial" w:cs="Arial"/>
                <w:sz w:val="18"/>
                <w:szCs w:val="18"/>
              </w:rPr>
            </w:pPr>
            <w:r w:rsidRPr="00D30D59">
              <w:rPr>
                <w:rFonts w:ascii="Arial" w:hAnsi="Arial" w:cs="Arial"/>
                <w:sz w:val="18"/>
                <w:szCs w:val="18"/>
              </w:rPr>
              <w:t>[        ] Ναι [        ] Όχι</w:t>
            </w: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p>
          <w:p w:rsidR="00F46B0B" w:rsidRPr="00D30D59" w:rsidRDefault="00F46B0B">
            <w:pPr>
              <w:spacing w:line="480" w:lineRule="auto"/>
              <w:rPr>
                <w:rFonts w:ascii="Arial" w:hAnsi="Arial" w:cs="Arial"/>
                <w:sz w:val="18"/>
                <w:szCs w:val="18"/>
              </w:rPr>
            </w:pPr>
            <w:r w:rsidRPr="00D30D59">
              <w:rPr>
                <w:rFonts w:ascii="Arial" w:hAnsi="Arial" w:cs="Arial"/>
                <w:sz w:val="18"/>
                <w:szCs w:val="18"/>
              </w:rPr>
              <w:t>[……] [……]</w:t>
            </w:r>
          </w:p>
          <w:p w:rsidR="00F46B0B" w:rsidRPr="00D30D59" w:rsidRDefault="00F46B0B">
            <w:pPr>
              <w:spacing w:line="480" w:lineRule="auto"/>
              <w:rPr>
                <w:rFonts w:ascii="Arial" w:hAnsi="Arial" w:cs="Arial"/>
                <w:sz w:val="18"/>
                <w:szCs w:val="18"/>
              </w:rPr>
            </w:pPr>
            <w:r w:rsidRPr="00D30D59">
              <w:rPr>
                <w:rFonts w:ascii="Arial" w:hAnsi="Arial" w:cs="Arial"/>
                <w:i/>
                <w:sz w:val="18"/>
                <w:szCs w:val="18"/>
              </w:rPr>
              <w:t>(διαδικτυακή διεύθυνση, αρχή ή φορέας έκδοσης, επακριβή στοιχεία αναφοράς των εγγράφων): [……][……][……]</w:t>
            </w:r>
          </w:p>
        </w:tc>
      </w:tr>
    </w:tbl>
    <w:p w:rsidR="00BC70DA" w:rsidRPr="001E2F7E" w:rsidRDefault="00BC70DA">
      <w:pPr>
        <w:pStyle w:val="ChapterTitle"/>
        <w:spacing w:before="0" w:after="0" w:line="480" w:lineRule="auto"/>
        <w:jc w:val="left"/>
        <w:rPr>
          <w:rFonts w:ascii="Arial" w:hAnsi="Arial" w:cs="Arial"/>
          <w:bCs/>
          <w:sz w:val="18"/>
          <w:szCs w:val="18"/>
        </w:rPr>
      </w:pPr>
    </w:p>
    <w:p w:rsidR="00F46B0B" w:rsidRPr="00D30D59" w:rsidRDefault="00F46B0B">
      <w:pPr>
        <w:pStyle w:val="ChapterTitle"/>
        <w:spacing w:before="0" w:after="0" w:line="480" w:lineRule="auto"/>
        <w:jc w:val="left"/>
        <w:rPr>
          <w:rFonts w:ascii="Arial" w:hAnsi="Arial" w:cs="Arial"/>
          <w:sz w:val="18"/>
          <w:szCs w:val="18"/>
        </w:rPr>
      </w:pPr>
      <w:r w:rsidRPr="00D30D59">
        <w:rPr>
          <w:rFonts w:ascii="Arial" w:hAnsi="Arial" w:cs="Arial"/>
          <w:bCs/>
          <w:sz w:val="18"/>
          <w:szCs w:val="18"/>
        </w:rPr>
        <w:t>Μέρος V: Τελικές δηλώσεις</w:t>
      </w:r>
    </w:p>
    <w:p w:rsidR="00F46B0B" w:rsidRPr="00D30D59" w:rsidRDefault="00F46B0B">
      <w:pPr>
        <w:spacing w:line="480" w:lineRule="auto"/>
        <w:jc w:val="both"/>
        <w:rPr>
          <w:rFonts w:ascii="Arial" w:hAnsi="Arial" w:cs="Arial"/>
          <w:sz w:val="18"/>
          <w:szCs w:val="18"/>
        </w:rPr>
      </w:pPr>
      <w:r w:rsidRPr="00D30D59">
        <w:rPr>
          <w:rFonts w:ascii="Arial" w:hAnsi="Arial" w:cs="Arial"/>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46B0B" w:rsidRPr="00D30D59" w:rsidRDefault="00F46B0B">
      <w:pPr>
        <w:spacing w:line="480" w:lineRule="auto"/>
        <w:jc w:val="both"/>
        <w:rPr>
          <w:rFonts w:ascii="Arial" w:hAnsi="Arial" w:cs="Arial"/>
          <w:sz w:val="18"/>
          <w:szCs w:val="18"/>
        </w:rPr>
      </w:pPr>
      <w:r w:rsidRPr="00D30D59">
        <w:rPr>
          <w:rFonts w:ascii="Arial" w:hAnsi="Arial" w:cs="Arial"/>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(Άρθ.1,Ν.4250/2014), εκτός εάν :</w:t>
      </w:r>
    </w:p>
    <w:p w:rsidR="00F46B0B" w:rsidRPr="00D30D59" w:rsidRDefault="00F46B0B">
      <w:pPr>
        <w:spacing w:line="480" w:lineRule="auto"/>
        <w:jc w:val="both"/>
        <w:rPr>
          <w:rFonts w:ascii="Arial" w:hAnsi="Arial" w:cs="Arial"/>
          <w:sz w:val="18"/>
          <w:szCs w:val="18"/>
        </w:rPr>
      </w:pPr>
      <w:r w:rsidRPr="00D30D59">
        <w:rPr>
          <w:rFonts w:ascii="Arial" w:hAnsi="Arial" w:cs="Arial"/>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D30D59">
        <w:rPr>
          <w:rStyle w:val="a3"/>
          <w:rFonts w:ascii="Arial" w:hAnsi="Arial" w:cs="Arial"/>
          <w:i/>
          <w:sz w:val="18"/>
          <w:szCs w:val="18"/>
        </w:rPr>
        <w:t>.</w:t>
      </w:r>
    </w:p>
    <w:p w:rsidR="00F46B0B" w:rsidRPr="00D30D59" w:rsidRDefault="00F46B0B">
      <w:pPr>
        <w:spacing w:line="480" w:lineRule="auto"/>
        <w:jc w:val="both"/>
        <w:rPr>
          <w:rFonts w:ascii="Arial" w:hAnsi="Arial" w:cs="Arial"/>
          <w:sz w:val="18"/>
          <w:szCs w:val="18"/>
        </w:rPr>
      </w:pPr>
      <w:r w:rsidRPr="00D30D59">
        <w:rPr>
          <w:rStyle w:val="a3"/>
          <w:rFonts w:ascii="Arial" w:hAnsi="Arial" w:cs="Arial"/>
          <w:i/>
          <w:sz w:val="18"/>
          <w:szCs w:val="18"/>
          <w:vertAlign w:val="baseline"/>
        </w:rPr>
        <w:lastRenderedPageBreak/>
        <w:t>β) η αναθέτουσα αρχή ή ο αναθέτων φορέας έχουν ήδη στην κατοχή τους τα σχετικά έγγραφα.</w:t>
      </w:r>
    </w:p>
    <w:p w:rsidR="00F46B0B" w:rsidRPr="00D30D59" w:rsidRDefault="00F46B0B">
      <w:pPr>
        <w:spacing w:line="480" w:lineRule="auto"/>
        <w:jc w:val="both"/>
        <w:rPr>
          <w:rFonts w:ascii="Arial" w:hAnsi="Arial" w:cs="Arial"/>
          <w:sz w:val="18"/>
          <w:szCs w:val="18"/>
        </w:rPr>
      </w:pPr>
      <w:r w:rsidRPr="00D30D59">
        <w:rPr>
          <w:rFonts w:ascii="Arial" w:hAnsi="Arial" w:cs="Arial"/>
          <w:i/>
          <w:sz w:val="18"/>
          <w:szCs w:val="18"/>
          <w:u w:val="single"/>
        </w:rPr>
        <w:t>Επίσης, ο κάτωθι υπογεγραμμένος, δηλώνω επισήμως ότι δεσμεύομαι για τα ακόλουθα:</w:t>
      </w:r>
    </w:p>
    <w:p w:rsidR="00F46B0B" w:rsidRPr="00D30D59" w:rsidRDefault="00F46B0B" w:rsidP="00E22385">
      <w:pPr>
        <w:pStyle w:val="Style63"/>
        <w:widowControl/>
        <w:numPr>
          <w:ilvl w:val="0"/>
          <w:numId w:val="15"/>
        </w:numPr>
        <w:spacing w:line="480" w:lineRule="auto"/>
        <w:ind w:left="0"/>
        <w:jc w:val="both"/>
        <w:rPr>
          <w:sz w:val="18"/>
          <w:szCs w:val="18"/>
        </w:rPr>
      </w:pPr>
      <w:r w:rsidRPr="00D30D59">
        <w:rPr>
          <w:rStyle w:val="FontStyle73"/>
          <w:i/>
          <w:sz w:val="18"/>
          <w:szCs w:val="18"/>
        </w:rPr>
        <w:t>Ο προμηθευτής θα είναι υπεύθυνος για την μεταφορά και την παράδοση των προϊόντων στις εγκαταστάσεις του Νοσοκομείου .</w:t>
      </w:r>
    </w:p>
    <w:p w:rsidR="00F46B0B" w:rsidRPr="00D30D59" w:rsidRDefault="00F46B0B" w:rsidP="00E22385">
      <w:pPr>
        <w:pStyle w:val="Style63"/>
        <w:widowControl/>
        <w:numPr>
          <w:ilvl w:val="0"/>
          <w:numId w:val="15"/>
        </w:numPr>
        <w:spacing w:line="480" w:lineRule="auto"/>
        <w:ind w:left="0"/>
        <w:jc w:val="both"/>
        <w:rPr>
          <w:sz w:val="18"/>
          <w:szCs w:val="18"/>
        </w:rPr>
      </w:pPr>
      <w:r w:rsidRPr="00D30D59">
        <w:rPr>
          <w:rStyle w:val="FontStyle73"/>
          <w:i/>
          <w:sz w:val="18"/>
          <w:szCs w:val="18"/>
          <w:u w:val="single"/>
        </w:rPr>
        <w:t xml:space="preserve">Ο προμηθευτής διαθέτει Πιστοποίηση κατά </w:t>
      </w:r>
      <w:r w:rsidRPr="00D30D59">
        <w:rPr>
          <w:rStyle w:val="FontStyle73"/>
          <w:b/>
          <w:i/>
          <w:sz w:val="18"/>
          <w:szCs w:val="18"/>
          <w:u w:val="single"/>
          <w:lang w:val="en-US"/>
        </w:rPr>
        <w:t>ISO</w:t>
      </w:r>
      <w:r w:rsidRPr="00D30D59">
        <w:rPr>
          <w:rStyle w:val="FontStyle73"/>
          <w:b/>
          <w:i/>
          <w:sz w:val="18"/>
          <w:szCs w:val="18"/>
          <w:u w:val="single"/>
        </w:rPr>
        <w:t xml:space="preserve"> 9001 </w:t>
      </w:r>
      <w:r w:rsidRPr="00D30D59">
        <w:rPr>
          <w:rStyle w:val="FontStyle73"/>
          <w:i/>
          <w:sz w:val="18"/>
          <w:szCs w:val="18"/>
          <w:u w:val="single"/>
        </w:rPr>
        <w:t xml:space="preserve">(Σύστημα Διαχείρισης Ποιότητας), αντίγραφο του οποίου θα καταθέσει στην Τεχνική Προσφορά αλλά και στο στάδιο Κατακύρωσης, σε περίπτωση που θα αναδειχθεί Μειοδότης. Οποιοδήποτε επιπλέον </w:t>
      </w:r>
      <w:r w:rsidRPr="00D30D59">
        <w:rPr>
          <w:rStyle w:val="FontStyle73"/>
          <w:i/>
          <w:sz w:val="18"/>
          <w:szCs w:val="18"/>
          <w:u w:val="single"/>
          <w:lang w:val="en-US"/>
        </w:rPr>
        <w:t>ISO</w:t>
      </w:r>
      <w:r w:rsidRPr="00D30D59">
        <w:rPr>
          <w:rStyle w:val="FontStyle73"/>
          <w:i/>
          <w:sz w:val="18"/>
          <w:szCs w:val="18"/>
          <w:u w:val="single"/>
        </w:rPr>
        <w:t xml:space="preserve"> ζητείται στα υπό προμήθεια είδη, κατατίθεται μόνο στην Τεχνική Προσφορά και αποκλειστικά για τον αντίστοιχο κωδικό του είδους της προσφοράς.</w:t>
      </w:r>
    </w:p>
    <w:p w:rsidR="00F46B0B" w:rsidRPr="00D30D59" w:rsidRDefault="00F46B0B" w:rsidP="00E22385">
      <w:pPr>
        <w:pStyle w:val="Style31"/>
        <w:widowControl/>
        <w:numPr>
          <w:ilvl w:val="0"/>
          <w:numId w:val="15"/>
        </w:numPr>
        <w:spacing w:line="480" w:lineRule="auto"/>
        <w:ind w:left="0"/>
        <w:jc w:val="both"/>
        <w:rPr>
          <w:sz w:val="18"/>
          <w:szCs w:val="18"/>
        </w:rPr>
      </w:pPr>
      <w:r w:rsidRPr="00D30D59">
        <w:rPr>
          <w:rStyle w:val="FontStyle74"/>
          <w:rFonts w:ascii="Arial" w:hAnsi="Arial" w:cs="Arial"/>
          <w:i/>
          <w:sz w:val="18"/>
          <w:szCs w:val="18"/>
          <w:lang w:eastAsia="en-US"/>
        </w:rPr>
        <w:t>Α</w:t>
      </w:r>
      <w:r w:rsidRPr="00D30D59">
        <w:rPr>
          <w:rStyle w:val="FontStyle73"/>
          <w:i/>
          <w:sz w:val="18"/>
          <w:szCs w:val="18"/>
          <w:lang w:eastAsia="en-US"/>
        </w:rPr>
        <w:t>ναλαμβάνεται η υποχρέωση για την έγκαιρη και προσήκουσα προσκόμιση κατά το στάδιο της κατακύρωσης των δικαιολογητικών του Άρθρου της παρούσας Διακήρυξης.</w:t>
      </w:r>
    </w:p>
    <w:p w:rsidR="00F46B0B" w:rsidRPr="00D30D59" w:rsidRDefault="00F46B0B" w:rsidP="00E22385">
      <w:pPr>
        <w:pStyle w:val="Style31"/>
        <w:widowControl/>
        <w:numPr>
          <w:ilvl w:val="0"/>
          <w:numId w:val="15"/>
        </w:numPr>
        <w:spacing w:line="480" w:lineRule="auto"/>
        <w:ind w:left="0"/>
        <w:jc w:val="both"/>
        <w:rPr>
          <w:sz w:val="18"/>
          <w:szCs w:val="18"/>
        </w:rPr>
      </w:pPr>
      <w:r w:rsidRPr="00D30D59">
        <w:rPr>
          <w:rStyle w:val="FontStyle73"/>
          <w:i/>
          <w:sz w:val="18"/>
          <w:szCs w:val="18"/>
        </w:rPr>
        <w:t>Εφόσον οι προμηθευτές συμμετέχουν στον Διαγωνισμό με αντιπρόσωπό τους υποβάλλουν μαζί με την προσφορά παραστατικό εκπροσώπησης.</w:t>
      </w:r>
    </w:p>
    <w:p w:rsidR="00F46B0B" w:rsidRPr="00D30D59" w:rsidRDefault="00F46B0B" w:rsidP="00E22385">
      <w:pPr>
        <w:pStyle w:val="Style12"/>
        <w:widowControl/>
        <w:numPr>
          <w:ilvl w:val="0"/>
          <w:numId w:val="15"/>
        </w:numPr>
        <w:spacing w:line="480" w:lineRule="auto"/>
        <w:ind w:left="0"/>
        <w:jc w:val="both"/>
        <w:rPr>
          <w:rFonts w:ascii="Arial" w:hAnsi="Arial" w:cs="Arial"/>
          <w:sz w:val="18"/>
          <w:szCs w:val="18"/>
        </w:rPr>
      </w:pPr>
      <w:r w:rsidRPr="00D30D59">
        <w:rPr>
          <w:rStyle w:val="FontStyle73"/>
          <w:i/>
          <w:sz w:val="18"/>
          <w:szCs w:val="18"/>
        </w:rPr>
        <w:t>Δηλώνονται τα προσφερόμενα είδη με τον αντίστοιχο αύξοντα αριθμό από τον πίνακα ειδών της Διακήρυξης για τα οποία κατατίθεται προσφορά.</w:t>
      </w:r>
    </w:p>
    <w:p w:rsidR="00F46B0B" w:rsidRPr="00D30D59" w:rsidRDefault="00F46B0B" w:rsidP="00E22385">
      <w:pPr>
        <w:numPr>
          <w:ilvl w:val="0"/>
          <w:numId w:val="15"/>
        </w:numPr>
        <w:autoSpaceDE w:val="0"/>
        <w:spacing w:line="480" w:lineRule="auto"/>
        <w:ind w:left="0"/>
        <w:jc w:val="both"/>
        <w:rPr>
          <w:rFonts w:ascii="Arial" w:hAnsi="Arial" w:cs="Arial"/>
          <w:sz w:val="18"/>
          <w:szCs w:val="18"/>
        </w:rPr>
      </w:pPr>
      <w:r w:rsidRPr="00D30D59">
        <w:rPr>
          <w:rFonts w:ascii="Arial" w:hAnsi="Arial" w:cs="Arial"/>
          <w:i/>
          <w:sz w:val="18"/>
          <w:szCs w:val="18"/>
        </w:rPr>
        <w:t>Η υποβαλλόμενη προσφορά καλύπτει το σύνολο της προμήθειας.</w:t>
      </w:r>
    </w:p>
    <w:p w:rsidR="00F46B0B" w:rsidRPr="00D30D59" w:rsidRDefault="00F46B0B" w:rsidP="00E22385">
      <w:pPr>
        <w:numPr>
          <w:ilvl w:val="0"/>
          <w:numId w:val="15"/>
        </w:numPr>
        <w:autoSpaceDE w:val="0"/>
        <w:spacing w:line="480" w:lineRule="auto"/>
        <w:ind w:left="0"/>
        <w:jc w:val="both"/>
        <w:rPr>
          <w:rFonts w:ascii="Arial" w:hAnsi="Arial" w:cs="Arial"/>
          <w:sz w:val="18"/>
          <w:szCs w:val="18"/>
        </w:rPr>
      </w:pPr>
      <w:r w:rsidRPr="00D30D59">
        <w:rPr>
          <w:rFonts w:ascii="Arial" w:hAnsi="Arial" w:cs="Arial"/>
          <w:i/>
          <w:sz w:val="18"/>
          <w:szCs w:val="18"/>
        </w:rPr>
        <w:t>Παραιτείται από κάθε δικαίωμα αποζημίωσής του σχετικά με οποιαδήποτε απόφαση της Αναθέτουσας Αρχής για αναβολή ή ακύρωση – ματαίωση του Διαγωνισμού.</w:t>
      </w:r>
    </w:p>
    <w:p w:rsidR="00F46B0B" w:rsidRPr="00D30D59" w:rsidRDefault="00F46B0B" w:rsidP="00E22385">
      <w:pPr>
        <w:numPr>
          <w:ilvl w:val="0"/>
          <w:numId w:val="15"/>
        </w:numPr>
        <w:autoSpaceDE w:val="0"/>
        <w:spacing w:line="480" w:lineRule="auto"/>
        <w:ind w:left="0"/>
        <w:jc w:val="both"/>
        <w:rPr>
          <w:rFonts w:ascii="Arial" w:hAnsi="Arial" w:cs="Arial"/>
          <w:sz w:val="18"/>
          <w:szCs w:val="18"/>
        </w:rPr>
      </w:pPr>
      <w:r w:rsidRPr="00D30D59">
        <w:rPr>
          <w:rFonts w:ascii="Arial" w:hAnsi="Arial" w:cs="Arial"/>
          <w:i/>
          <w:sz w:val="18"/>
          <w:szCs w:val="18"/>
          <w:u w:val="single"/>
        </w:rPr>
        <w:t>Η προσφορά έχει  ισχύ 360 ημέρες.</w:t>
      </w:r>
    </w:p>
    <w:p w:rsidR="00F46B0B" w:rsidRPr="00D30D59" w:rsidRDefault="00F46B0B" w:rsidP="00E22385">
      <w:pPr>
        <w:pStyle w:val="Style12"/>
        <w:widowControl/>
        <w:numPr>
          <w:ilvl w:val="0"/>
          <w:numId w:val="15"/>
        </w:numPr>
        <w:spacing w:line="480" w:lineRule="auto"/>
        <w:ind w:left="0"/>
        <w:jc w:val="both"/>
        <w:rPr>
          <w:rFonts w:ascii="Arial" w:hAnsi="Arial" w:cs="Arial"/>
          <w:sz w:val="18"/>
          <w:szCs w:val="18"/>
        </w:rPr>
      </w:pPr>
      <w:r w:rsidRPr="00D30D59">
        <w:rPr>
          <w:rFonts w:ascii="Arial" w:hAnsi="Arial" w:cs="Arial"/>
          <w:i/>
          <w:sz w:val="18"/>
          <w:szCs w:val="18"/>
          <w:lang w:eastAsia="el-GR"/>
        </w:rPr>
        <w:t>Συμμετέχει με μια μόνο προσφορά στο πλαίσιο του παρόντος Διαγωνισμού</w:t>
      </w:r>
    </w:p>
    <w:p w:rsidR="00F46B0B" w:rsidRPr="00D30D59" w:rsidRDefault="00F46B0B">
      <w:pPr>
        <w:pStyle w:val="Style12"/>
        <w:widowControl/>
        <w:spacing w:line="480" w:lineRule="auto"/>
        <w:jc w:val="both"/>
        <w:rPr>
          <w:rFonts w:ascii="Arial" w:hAnsi="Arial" w:cs="Arial"/>
          <w:sz w:val="18"/>
          <w:szCs w:val="18"/>
        </w:rPr>
      </w:pPr>
      <w:r w:rsidRPr="00D30D59">
        <w:rPr>
          <w:rFonts w:ascii="Arial" w:hAnsi="Arial" w:cs="Arial"/>
          <w:i/>
          <w:sz w:val="18"/>
          <w:szCs w:val="18"/>
          <w:u w:val="single"/>
          <w:lang w:eastAsia="el-GR"/>
        </w:rPr>
        <w:t xml:space="preserve">Τέλος, </w:t>
      </w:r>
      <w:r w:rsidRPr="00D30D59">
        <w:rPr>
          <w:rFonts w:ascii="Arial" w:hAnsi="Arial" w:cs="Arial"/>
          <w:i/>
          <w:sz w:val="18"/>
          <w:szCs w:val="18"/>
          <w:u w:val="single"/>
        </w:rPr>
        <w:t>ο κάτωθι υπογεγραμμένος δηλώνω ότι (ή –</w:t>
      </w:r>
      <w:r w:rsidRPr="00D30D59">
        <w:rPr>
          <w:rFonts w:ascii="Arial" w:hAnsi="Arial" w:cs="Arial"/>
          <w:b/>
          <w:i/>
          <w:sz w:val="18"/>
          <w:szCs w:val="18"/>
          <w:u w:val="single"/>
        </w:rPr>
        <w:t>δεν- κατά περίπτωση)</w:t>
      </w:r>
      <w:r w:rsidRPr="00D30D59">
        <w:rPr>
          <w:rFonts w:ascii="Arial" w:hAnsi="Arial" w:cs="Arial"/>
          <w:i/>
          <w:sz w:val="18"/>
          <w:szCs w:val="18"/>
          <w:u w:val="single"/>
        </w:rPr>
        <w:t>:</w:t>
      </w:r>
    </w:p>
    <w:p w:rsidR="00F46B0B" w:rsidRPr="00D30D59" w:rsidRDefault="00F46B0B">
      <w:pPr>
        <w:pStyle w:val="Style12"/>
        <w:widowControl/>
        <w:spacing w:line="480" w:lineRule="auto"/>
        <w:jc w:val="both"/>
        <w:rPr>
          <w:rFonts w:ascii="Arial" w:hAnsi="Arial" w:cs="Arial"/>
          <w:sz w:val="18"/>
          <w:szCs w:val="18"/>
        </w:rPr>
      </w:pPr>
      <w:r w:rsidRPr="00D30D59">
        <w:rPr>
          <w:rStyle w:val="FontStyle74"/>
          <w:rFonts w:ascii="Arial" w:hAnsi="Arial" w:cs="Arial"/>
          <w:i/>
          <w:sz w:val="18"/>
          <w:szCs w:val="18"/>
        </w:rPr>
        <w:t xml:space="preserve">Α) ΔΕΝ Υφίστανται </w:t>
      </w:r>
      <w:r w:rsidRPr="00D30D59">
        <w:rPr>
          <w:rStyle w:val="FontStyle73"/>
          <w:i/>
          <w:sz w:val="18"/>
          <w:szCs w:val="18"/>
        </w:rPr>
        <w:t>τυχόν νομικοί περιορισμοί λειτουργίας της επιχείρησης.</w:t>
      </w:r>
    </w:p>
    <w:p w:rsidR="00F46B0B" w:rsidRPr="00D30D59" w:rsidRDefault="00F46B0B">
      <w:pPr>
        <w:pStyle w:val="Style12"/>
        <w:widowControl/>
        <w:spacing w:line="480" w:lineRule="auto"/>
        <w:jc w:val="both"/>
        <w:rPr>
          <w:rFonts w:ascii="Arial" w:hAnsi="Arial" w:cs="Arial"/>
          <w:sz w:val="18"/>
          <w:szCs w:val="18"/>
        </w:rPr>
      </w:pPr>
      <w:r w:rsidRPr="00D30D59">
        <w:rPr>
          <w:rStyle w:val="FontStyle74"/>
          <w:rFonts w:ascii="Arial" w:hAnsi="Arial" w:cs="Arial"/>
          <w:i/>
          <w:sz w:val="18"/>
          <w:szCs w:val="18"/>
        </w:rPr>
        <w:t xml:space="preserve">Β) ΔΕΝ </w:t>
      </w:r>
      <w:r w:rsidRPr="00D30D59">
        <w:rPr>
          <w:rStyle w:val="FontStyle73"/>
          <w:i/>
          <w:sz w:val="18"/>
          <w:szCs w:val="18"/>
        </w:rPr>
        <w:t>Έχει αποκλεισθεί η συμμετοχή μας σε διαγωνισμό.</w:t>
      </w:r>
    </w:p>
    <w:p w:rsidR="00F46B0B" w:rsidRPr="00D30D59" w:rsidRDefault="00F46B0B">
      <w:pPr>
        <w:pStyle w:val="Style12"/>
        <w:widowControl/>
        <w:spacing w:line="480" w:lineRule="auto"/>
        <w:jc w:val="both"/>
        <w:rPr>
          <w:rFonts w:ascii="Arial" w:hAnsi="Arial" w:cs="Arial"/>
          <w:sz w:val="18"/>
          <w:szCs w:val="18"/>
        </w:rPr>
      </w:pPr>
      <w:r w:rsidRPr="00D30D59">
        <w:rPr>
          <w:rStyle w:val="FontStyle74"/>
          <w:rFonts w:ascii="Arial" w:hAnsi="Arial" w:cs="Arial"/>
          <w:i/>
          <w:sz w:val="18"/>
          <w:szCs w:val="18"/>
        </w:rPr>
        <w:t xml:space="preserve">Γ)ΔΕΝ </w:t>
      </w:r>
      <w:r w:rsidRPr="00D30D59">
        <w:rPr>
          <w:rStyle w:val="FontStyle74"/>
          <w:rFonts w:ascii="Arial" w:hAnsi="Arial" w:cs="Arial"/>
          <w:b w:val="0"/>
          <w:i/>
          <w:sz w:val="18"/>
          <w:szCs w:val="18"/>
        </w:rPr>
        <w:t>Έ</w:t>
      </w:r>
      <w:r w:rsidRPr="00D30D59">
        <w:rPr>
          <w:rStyle w:val="FontStyle73"/>
          <w:i/>
          <w:sz w:val="18"/>
          <w:szCs w:val="18"/>
        </w:rPr>
        <w:t>χουμε υποπέσει σε σοβαρό παράπτωμα κατά την άσκηση της επαγγελματικής μας δραστηριότητας.</w:t>
      </w:r>
    </w:p>
    <w:p w:rsidR="00F46B0B" w:rsidRPr="00D30D59" w:rsidRDefault="00F46B0B">
      <w:pPr>
        <w:pStyle w:val="Style12"/>
        <w:widowControl/>
        <w:spacing w:line="480" w:lineRule="auto"/>
        <w:jc w:val="both"/>
        <w:rPr>
          <w:rFonts w:ascii="Arial" w:hAnsi="Arial" w:cs="Arial"/>
          <w:sz w:val="18"/>
          <w:szCs w:val="18"/>
        </w:rPr>
      </w:pPr>
      <w:r w:rsidRPr="00D30D59">
        <w:rPr>
          <w:rStyle w:val="FontStyle74"/>
          <w:rFonts w:ascii="Arial" w:hAnsi="Arial" w:cs="Arial"/>
          <w:i/>
          <w:sz w:val="18"/>
          <w:szCs w:val="18"/>
        </w:rPr>
        <w:t xml:space="preserve">Δ) </w:t>
      </w:r>
      <w:r w:rsidRPr="00D30D59">
        <w:rPr>
          <w:rStyle w:val="FontStyle73"/>
          <w:i/>
          <w:sz w:val="18"/>
          <w:szCs w:val="18"/>
        </w:rPr>
        <w:t>Υφίσταται συνέπεια της επιχείρησης μας στην εκπλήρωση τόσο των συμβατικών της υποχρεώσεων όσο και των υποχρεώσεων της εν γένει με το δημόσιο.</w:t>
      </w:r>
    </w:p>
    <w:p w:rsidR="00F46B0B" w:rsidRPr="00D30D59" w:rsidRDefault="00F46B0B">
      <w:pPr>
        <w:pStyle w:val="Style12"/>
        <w:widowControl/>
        <w:spacing w:line="480" w:lineRule="auto"/>
        <w:jc w:val="both"/>
        <w:rPr>
          <w:rFonts w:ascii="Arial" w:hAnsi="Arial" w:cs="Arial"/>
          <w:sz w:val="18"/>
          <w:szCs w:val="18"/>
        </w:rPr>
      </w:pPr>
      <w:r w:rsidRPr="00D30D59">
        <w:rPr>
          <w:rStyle w:val="FontStyle74"/>
          <w:rFonts w:ascii="Arial" w:hAnsi="Arial" w:cs="Arial"/>
          <w:i/>
          <w:sz w:val="18"/>
          <w:szCs w:val="18"/>
        </w:rPr>
        <w:t xml:space="preserve">Ε) ΔΕΝ </w:t>
      </w:r>
      <w:r w:rsidRPr="00D30D59">
        <w:rPr>
          <w:rStyle w:val="FontStyle74"/>
          <w:rFonts w:ascii="Arial" w:hAnsi="Arial" w:cs="Arial"/>
          <w:b w:val="0"/>
          <w:i/>
          <w:sz w:val="18"/>
          <w:szCs w:val="18"/>
        </w:rPr>
        <w:t>Έ</w:t>
      </w:r>
      <w:r w:rsidRPr="00D30D59">
        <w:rPr>
          <w:rStyle w:val="FontStyle73"/>
          <w:i/>
          <w:sz w:val="18"/>
          <w:szCs w:val="18"/>
        </w:rPr>
        <w:t>χουμε κάνει ψευδείς ή ανακριβείς δηλώσεις κατά τη παροχή πληροφοριών που ζητούνται από την υπηρεσία.</w:t>
      </w:r>
    </w:p>
    <w:p w:rsidR="00F46B0B" w:rsidRPr="00D30D59" w:rsidRDefault="00F46B0B">
      <w:pPr>
        <w:pStyle w:val="Style12"/>
        <w:widowControl/>
        <w:spacing w:line="480" w:lineRule="auto"/>
        <w:jc w:val="both"/>
        <w:rPr>
          <w:rFonts w:ascii="Arial" w:hAnsi="Arial" w:cs="Arial"/>
          <w:sz w:val="18"/>
          <w:szCs w:val="18"/>
        </w:rPr>
      </w:pPr>
      <w:r w:rsidRPr="00D30D59">
        <w:rPr>
          <w:rStyle w:val="FontStyle74"/>
          <w:rFonts w:ascii="Arial" w:hAnsi="Arial" w:cs="Arial"/>
          <w:i/>
          <w:sz w:val="18"/>
          <w:szCs w:val="18"/>
        </w:rPr>
        <w:t xml:space="preserve">ΣΤ) </w:t>
      </w:r>
      <w:r w:rsidRPr="00D30D59">
        <w:rPr>
          <w:rStyle w:val="FontStyle73"/>
          <w:i/>
          <w:sz w:val="18"/>
          <w:szCs w:val="18"/>
        </w:rPr>
        <w:t xml:space="preserve">Κατά την υπογραφή της Σύμβασης θα προσκομίσουμε </w:t>
      </w:r>
      <w:r w:rsidRPr="00D30D59">
        <w:rPr>
          <w:rStyle w:val="FontStyle74"/>
          <w:rFonts w:ascii="Arial" w:hAnsi="Arial" w:cs="Arial"/>
          <w:i/>
          <w:sz w:val="18"/>
          <w:szCs w:val="18"/>
        </w:rPr>
        <w:t xml:space="preserve">Εγγυητική Επιστολή Καλής Εκτέλεσης ίση με το 5% της καθαρής αξίας </w:t>
      </w:r>
      <w:r w:rsidRPr="00D30D59">
        <w:rPr>
          <w:rStyle w:val="FontStyle73"/>
          <w:i/>
          <w:sz w:val="18"/>
          <w:szCs w:val="18"/>
        </w:rPr>
        <w:t>των υπό προμήθεια ειδών και ισχύ μέχρι την επιστροφή της, η οποία και θα παραμείνει στο Γενικό Νοσοκομείο Δράμας μέχρι την πλήρη εκτέλεση της σύμβασης.</w:t>
      </w:r>
    </w:p>
    <w:p w:rsidR="00F46B0B" w:rsidRPr="00D30D59" w:rsidRDefault="00F46B0B">
      <w:pPr>
        <w:spacing w:line="480" w:lineRule="auto"/>
        <w:jc w:val="both"/>
        <w:rPr>
          <w:rFonts w:ascii="Arial" w:hAnsi="Arial" w:cs="Arial"/>
          <w:sz w:val="18"/>
          <w:szCs w:val="18"/>
        </w:rPr>
      </w:pPr>
    </w:p>
    <w:p w:rsidR="00F46B0B" w:rsidRPr="00D30D59" w:rsidRDefault="00F46B0B">
      <w:pPr>
        <w:spacing w:line="480" w:lineRule="auto"/>
        <w:jc w:val="both"/>
        <w:rPr>
          <w:rFonts w:ascii="Arial" w:hAnsi="Arial" w:cs="Arial"/>
          <w:sz w:val="18"/>
          <w:szCs w:val="18"/>
        </w:rPr>
      </w:pPr>
      <w:r w:rsidRPr="00D30D59">
        <w:rPr>
          <w:rFonts w:ascii="Arial" w:hAnsi="Arial" w:cs="Arial"/>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D30D59">
        <w:rPr>
          <w:rFonts w:ascii="Arial" w:hAnsi="Arial" w:cs="Arial"/>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D30D59">
        <w:rPr>
          <w:rFonts w:ascii="Arial" w:hAnsi="Arial" w:cs="Arial"/>
          <w:i/>
          <w:sz w:val="18"/>
          <w:szCs w:val="18"/>
        </w:rPr>
        <w:t>.</w:t>
      </w:r>
    </w:p>
    <w:p w:rsidR="00F46B0B" w:rsidRPr="00D30D59" w:rsidRDefault="00F46B0B">
      <w:pPr>
        <w:spacing w:line="480" w:lineRule="auto"/>
        <w:jc w:val="both"/>
        <w:rPr>
          <w:rFonts w:ascii="Arial" w:hAnsi="Arial" w:cs="Arial"/>
          <w:i/>
          <w:sz w:val="18"/>
          <w:szCs w:val="18"/>
        </w:rPr>
      </w:pPr>
    </w:p>
    <w:p w:rsidR="00F46B0B" w:rsidRPr="00D30D59" w:rsidRDefault="00F46B0B">
      <w:pPr>
        <w:spacing w:line="480" w:lineRule="auto"/>
        <w:jc w:val="center"/>
        <w:rPr>
          <w:rFonts w:ascii="Arial" w:hAnsi="Arial" w:cs="Arial"/>
          <w:sz w:val="18"/>
          <w:szCs w:val="18"/>
        </w:rPr>
      </w:pPr>
      <w:r w:rsidRPr="00D30D59">
        <w:rPr>
          <w:rFonts w:ascii="Arial" w:hAnsi="Arial" w:cs="Arial"/>
          <w:b/>
          <w:i/>
          <w:sz w:val="18"/>
          <w:szCs w:val="18"/>
        </w:rPr>
        <w:t>Ημερομηνία, τόπος και υπογραφή(-ές):</w:t>
      </w:r>
    </w:p>
    <w:p w:rsidR="00F46B0B" w:rsidRPr="00D30D59" w:rsidRDefault="00F46B0B">
      <w:pPr>
        <w:rPr>
          <w:rFonts w:ascii="Arial" w:hAnsi="Arial" w:cs="Arial"/>
          <w:b/>
          <w:i/>
          <w:sz w:val="18"/>
          <w:szCs w:val="18"/>
        </w:rPr>
      </w:pPr>
    </w:p>
    <w:p w:rsidR="00F46B0B" w:rsidRPr="00D30D59" w:rsidRDefault="00F46B0B">
      <w:pPr>
        <w:rPr>
          <w:rFonts w:ascii="Arial" w:hAnsi="Arial" w:cs="Arial"/>
          <w:b/>
          <w:i/>
          <w:sz w:val="18"/>
          <w:szCs w:val="18"/>
        </w:rPr>
      </w:pPr>
    </w:p>
    <w:p w:rsidR="00F46B0B" w:rsidRPr="00D30D59" w:rsidRDefault="00F46B0B">
      <w:pPr>
        <w:rPr>
          <w:rFonts w:ascii="Arial" w:hAnsi="Arial" w:cs="Arial"/>
          <w:b/>
          <w:i/>
          <w:sz w:val="18"/>
          <w:szCs w:val="18"/>
        </w:rPr>
      </w:pPr>
    </w:p>
    <w:p w:rsidR="00F46B0B" w:rsidRPr="00D30D59" w:rsidRDefault="00F46B0B">
      <w:pPr>
        <w:rPr>
          <w:rFonts w:ascii="Arial" w:hAnsi="Arial" w:cs="Arial"/>
          <w:b/>
          <w:i/>
          <w:sz w:val="18"/>
          <w:szCs w:val="18"/>
        </w:rPr>
      </w:pPr>
    </w:p>
    <w:p w:rsidR="00F46B0B" w:rsidRPr="00D30D59" w:rsidRDefault="00F46B0B">
      <w:pPr>
        <w:rPr>
          <w:rFonts w:ascii="Arial" w:hAnsi="Arial" w:cs="Arial"/>
          <w:sz w:val="18"/>
          <w:szCs w:val="18"/>
        </w:rPr>
      </w:pPr>
    </w:p>
    <w:sectPr w:rsidR="00F46B0B" w:rsidRPr="00D30D59" w:rsidSect="002B6E6E">
      <w:footerReference w:type="default" r:id="rId46"/>
      <w:pgSz w:w="11906" w:h="16838"/>
      <w:pgMar w:top="851" w:right="1274" w:bottom="851" w:left="709"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EF3" w:rsidRDefault="003B5EF3">
      <w:r>
        <w:separator/>
      </w:r>
    </w:p>
  </w:endnote>
  <w:endnote w:type="continuationSeparator" w:id="0">
    <w:p w:rsidR="003B5EF3" w:rsidRDefault="003B5EF3">
      <w:r>
        <w:continuationSeparator/>
      </w:r>
    </w:p>
  </w:endnote>
  <w:endnote w:id="1">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2">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Επαναλάβετε τα στοιχεία των αρμοδίων, όνομα και επώνυμο, όσες φορές χρειάζεται.</w:t>
      </w:r>
    </w:p>
  </w:endnote>
  <w:endnote w:id="3">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Βλέπε </w:t>
      </w:r>
      <w:r>
        <w:rPr>
          <w:rStyle w:val="DeltaViewInsertion"/>
          <w:rFonts w:ascii="Arial" w:hAnsi="Arial" w:cs="Arial"/>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B5EF3" w:rsidRDefault="003B5EF3">
      <w:pPr>
        <w:pStyle w:val="afb"/>
        <w:tabs>
          <w:tab w:val="left" w:pos="284"/>
        </w:tabs>
        <w:spacing w:line="360" w:lineRule="auto"/>
        <w:jc w:val="both"/>
      </w:pPr>
      <w:r>
        <w:rPr>
          <w:rStyle w:val="DeltaViewInsertion"/>
          <w:rFonts w:ascii="Arial" w:hAnsi="Arial" w:cs="Arial"/>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B5EF3" w:rsidRDefault="003B5EF3">
      <w:pPr>
        <w:pStyle w:val="afb"/>
        <w:tabs>
          <w:tab w:val="left" w:pos="284"/>
        </w:tabs>
        <w:spacing w:line="360" w:lineRule="auto"/>
        <w:jc w:val="both"/>
      </w:pPr>
      <w:r>
        <w:rPr>
          <w:rStyle w:val="DeltaViewInsertion"/>
          <w:rFonts w:ascii="Arial" w:hAnsi="Arial" w:cs="Arial"/>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B5EF3" w:rsidRDefault="003B5EF3">
      <w:pPr>
        <w:pStyle w:val="afb"/>
        <w:tabs>
          <w:tab w:val="left" w:pos="284"/>
        </w:tabs>
        <w:spacing w:line="360" w:lineRule="auto"/>
        <w:jc w:val="both"/>
      </w:pPr>
      <w:r>
        <w:rPr>
          <w:rStyle w:val="DeltaViewInsertion"/>
          <w:rFonts w:ascii="Arial" w:hAnsi="Arial" w:cs="Arial"/>
          <w:sz w:val="16"/>
          <w:szCs w:val="16"/>
        </w:rPr>
        <w:tab/>
        <w:t xml:space="preserve">Μεσαίες επιχειρήσεις: επιχειρήσεις που δεν είναι ούτε πολύ μικρές ούτε μικρές και </w:t>
      </w:r>
      <w:r>
        <w:rPr>
          <w:rFonts w:ascii="Arial" w:hAnsi="Arial" w:cs="Arial"/>
          <w:sz w:val="16"/>
          <w:szCs w:val="16"/>
        </w:rPr>
        <w:t xml:space="preserve">οι οποίες </w:t>
      </w:r>
      <w:r>
        <w:rPr>
          <w:rFonts w:ascii="Arial" w:hAnsi="Arial" w:cs="Arial"/>
          <w:b/>
          <w:sz w:val="16"/>
          <w:szCs w:val="16"/>
        </w:rPr>
        <w:t>απασχολούν λιγότερους από 250 εργαζομένους</w:t>
      </w:r>
      <w:r>
        <w:rPr>
          <w:rFonts w:ascii="Arial" w:hAnsi="Arial" w:cs="Arial"/>
          <w:sz w:val="16"/>
          <w:szCs w:val="16"/>
        </w:rPr>
        <w:t xml:space="preserve"> και των οποίων ο </w:t>
      </w:r>
      <w:r>
        <w:rPr>
          <w:rFonts w:ascii="Arial" w:hAnsi="Arial" w:cs="Arial"/>
          <w:b/>
          <w:sz w:val="16"/>
          <w:szCs w:val="16"/>
        </w:rPr>
        <w:t>ετήσιος κύκλος εργασιών δεν υπερβαίνει τα 50 εκατομμύρια ευρώ</w:t>
      </w:r>
      <w:r>
        <w:rPr>
          <w:rFonts w:ascii="Arial" w:hAnsi="Arial" w:cs="Arial"/>
          <w:sz w:val="16"/>
          <w:szCs w:val="16"/>
        </w:rPr>
        <w:t xml:space="preserve"> </w:t>
      </w:r>
      <w:r>
        <w:rPr>
          <w:rFonts w:ascii="Arial" w:hAnsi="Arial" w:cs="Arial"/>
          <w:b/>
          <w:i/>
          <w:sz w:val="16"/>
          <w:szCs w:val="16"/>
        </w:rPr>
        <w:t>και/ή</w:t>
      </w:r>
      <w:r>
        <w:rPr>
          <w:rFonts w:ascii="Arial" w:hAnsi="Arial" w:cs="Arial"/>
          <w:sz w:val="16"/>
          <w:szCs w:val="16"/>
        </w:rPr>
        <w:t xml:space="preserve"> το </w:t>
      </w:r>
      <w:r>
        <w:rPr>
          <w:rFonts w:ascii="Arial" w:hAnsi="Arial" w:cs="Arial"/>
          <w:b/>
          <w:sz w:val="16"/>
          <w:szCs w:val="16"/>
        </w:rPr>
        <w:t>σύνολο του ετήσιου ισολογισμού δεν υπερβαίνει τα 43 εκατομμύρια ευρώ</w:t>
      </w:r>
      <w:r>
        <w:rPr>
          <w:rFonts w:ascii="Arial" w:hAnsi="Arial" w:cs="Arial"/>
          <w:sz w:val="16"/>
          <w:szCs w:val="16"/>
        </w:rPr>
        <w:t>.</w:t>
      </w:r>
    </w:p>
  </w:endnote>
  <w:endnote w:id="4">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Έχει δηλαδή ως κύριο σκοπό την κοινωνική και επαγγελματική ένταξη ατόμων με αναπηρία ή </w:t>
      </w:r>
      <w:proofErr w:type="spellStart"/>
      <w:r>
        <w:rPr>
          <w:rFonts w:ascii="Arial" w:hAnsi="Arial" w:cs="Arial"/>
          <w:sz w:val="16"/>
          <w:szCs w:val="16"/>
        </w:rPr>
        <w:t>μειονεκτούντων</w:t>
      </w:r>
      <w:proofErr w:type="spellEnd"/>
      <w:r>
        <w:rPr>
          <w:rFonts w:ascii="Arial" w:hAnsi="Arial" w:cs="Arial"/>
          <w:sz w:val="16"/>
          <w:szCs w:val="16"/>
        </w:rPr>
        <w:t xml:space="preserve"> ατόμων.</w:t>
      </w:r>
    </w:p>
  </w:endnote>
  <w:endnote w:id="5">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Τα δικαιολογητικά και η κατάταξη, εάν υπάρχουν, αναφέρονται στην πιστοποίηση.</w:t>
      </w:r>
    </w:p>
  </w:endnote>
  <w:endnote w:id="6">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Ειδικότερα ως μέλος ένωσης ή κοινοπραξίας ή άλλου παρόμοιου καθεστώτος.</w:t>
      </w:r>
    </w:p>
  </w:endnote>
  <w:endnote w:id="7">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 Επισημαίνεται ότι σύμφωνα με το δεύτερο εδάφιο του άρθρου 78 “</w:t>
      </w:r>
      <w:r>
        <w:rPr>
          <w:rFonts w:ascii="Arial" w:hAnsi="Arial" w:cs="Arial"/>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rFonts w:ascii="Arial" w:hAnsi="Arial" w:cs="Arial"/>
          <w:i/>
          <w:iCs/>
          <w:sz w:val="16"/>
          <w:szCs w:val="16"/>
        </w:rPr>
        <w:t>στ΄</w:t>
      </w:r>
      <w:proofErr w:type="spellEnd"/>
      <w:r>
        <w:rPr>
          <w:rFonts w:ascii="Arial" w:hAnsi="Arial" w:cs="Arial"/>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Arial" w:hAnsi="Arial" w:cs="Arial"/>
          <w:sz w:val="16"/>
          <w:szCs w:val="16"/>
        </w:rPr>
        <w:t>.”</w:t>
      </w:r>
    </w:p>
  </w:endnote>
  <w:endnote w:id="8">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Σύμφωνα με τις διατάξεις του άρθρου 73 παρ. 3 α, </w:t>
      </w:r>
      <w:r>
        <w:rPr>
          <w:rFonts w:ascii="Arial" w:hAnsi="Arial" w:cs="Arial"/>
          <w:sz w:val="16"/>
          <w:szCs w:val="16"/>
          <w:u w:val="single"/>
        </w:rPr>
        <w:t xml:space="preserve">εφόσον προβλέπεται στα έγγραφα της σύμβασης </w:t>
      </w:r>
      <w:r>
        <w:rPr>
          <w:rFonts w:ascii="Arial" w:hAnsi="Arial" w:cs="Arial"/>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Σύμφωνα με άρθρο 73 παρ. 1 (β). Στον Κανονισμό ΕΕΕΣ (Κανονισμός ΕΕ 2016/7) αναφέρεται ως “διαφθορά”.</w:t>
      </w:r>
    </w:p>
  </w:endnote>
  <w:endnote w:id="11">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rFonts w:ascii="Arial" w:hAnsi="Arial" w:cs="Arial"/>
          <w:b/>
          <w:sz w:val="16"/>
          <w:szCs w:val="16"/>
        </w:rPr>
        <w:t>ν. 3560/2007</w:t>
      </w:r>
      <w:r>
        <w:rPr>
          <w:rFonts w:ascii="Arial" w:hAnsi="Arial" w:cs="Arial"/>
          <w:sz w:val="16"/>
          <w:szCs w:val="16"/>
        </w:rPr>
        <w:t xml:space="preserve"> </w:t>
      </w:r>
      <w:r>
        <w:rPr>
          <w:rFonts w:ascii="Arial" w:hAnsi="Arial" w:cs="Arial"/>
          <w:b/>
          <w:sz w:val="16"/>
          <w:szCs w:val="16"/>
        </w:rPr>
        <w:t xml:space="preserve">(ΦΕΚ 103/Α), </w:t>
      </w:r>
      <w:r>
        <w:rPr>
          <w:rFonts w:ascii="Arial" w:hAnsi="Arial" w:cs="Arial"/>
          <w:i/>
          <w:sz w:val="16"/>
          <w:szCs w:val="16"/>
        </w:rPr>
        <w:t xml:space="preserve">«Κύρωση και εφαρμογή της Σύμβασης ποινικού δικαίου για τη διαφθορά και του Πρόσθετου </w:t>
      </w:r>
      <w:proofErr w:type="spellStart"/>
      <w:r>
        <w:rPr>
          <w:rFonts w:ascii="Arial" w:hAnsi="Arial" w:cs="Arial"/>
          <w:i/>
          <w:sz w:val="16"/>
          <w:szCs w:val="16"/>
        </w:rPr>
        <w:t>σ΄</w:t>
      </w:r>
      <w:proofErr w:type="spellEnd"/>
      <w:r>
        <w:rPr>
          <w:rFonts w:ascii="Arial" w:hAnsi="Arial" w:cs="Arial"/>
          <w:i/>
          <w:sz w:val="16"/>
          <w:szCs w:val="16"/>
        </w:rPr>
        <w:t xml:space="preserve"> αυτήν Πρωτοκόλλου» (αφορά σε </w:t>
      </w:r>
      <w:r>
        <w:rPr>
          <w:rFonts w:ascii="Arial" w:hAnsi="Arial" w:cs="Arial"/>
          <w:sz w:val="16"/>
          <w:szCs w:val="16"/>
        </w:rPr>
        <w:t xml:space="preserve"> </w:t>
      </w:r>
      <w:r>
        <w:rPr>
          <w:rFonts w:ascii="Arial" w:hAnsi="Arial" w:cs="Arial"/>
          <w:i/>
          <w:sz w:val="16"/>
          <w:szCs w:val="16"/>
        </w:rPr>
        <w:t>προσθήκη καθόσον στο ν. Άρθρο 73 παρ. 1 β αναφέρεται η κείμενη νομοθεσία)</w:t>
      </w:r>
      <w:r>
        <w:rPr>
          <w:rFonts w:ascii="Arial" w:hAnsi="Arial" w:cs="Arial"/>
          <w:sz w:val="16"/>
          <w:szCs w:val="16"/>
        </w:rPr>
        <w:t>.</w:t>
      </w:r>
    </w:p>
  </w:endnote>
  <w:endnote w:id="12">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Fonts w:ascii="Arial" w:hAnsi="Arial" w:cs="Arial"/>
          <w:sz w:val="16"/>
          <w:szCs w:val="16"/>
        </w:rPr>
        <w:t xml:space="preserve">  </w:t>
      </w:r>
      <w:r>
        <w:rPr>
          <w:rFonts w:ascii="Arial" w:hAnsi="Arial" w:cs="Arial"/>
          <w:sz w:val="16"/>
          <w:szCs w:val="16"/>
        </w:rPr>
        <w:t>όπως κυρώθηκε με το ν. 2803/2000 (ΦΕΚ 48/Α) "</w:t>
      </w:r>
      <w:r>
        <w:rPr>
          <w:rFonts w:ascii="Arial" w:hAnsi="Arial" w:cs="Arial"/>
          <w:i/>
          <w:iCs/>
          <w:sz w:val="16"/>
          <w:szCs w:val="16"/>
        </w:rPr>
        <w:t xml:space="preserve">Κύρωση της </w:t>
      </w:r>
      <w:proofErr w:type="spellStart"/>
      <w:r>
        <w:rPr>
          <w:rFonts w:ascii="Arial" w:hAnsi="Arial" w:cs="Arial"/>
          <w:i/>
          <w:iCs/>
          <w:sz w:val="16"/>
          <w:szCs w:val="16"/>
        </w:rPr>
        <w:t>Σύµβασης</w:t>
      </w:r>
      <w:proofErr w:type="spellEnd"/>
      <w:r>
        <w:rPr>
          <w:rFonts w:ascii="Arial" w:hAnsi="Arial" w:cs="Arial"/>
          <w:i/>
          <w:iCs/>
          <w:sz w:val="16"/>
          <w:szCs w:val="16"/>
        </w:rPr>
        <w:t xml:space="preserve"> σχετικά µε την προστασία των </w:t>
      </w:r>
      <w:proofErr w:type="spellStart"/>
      <w:r>
        <w:rPr>
          <w:rFonts w:ascii="Arial" w:hAnsi="Arial" w:cs="Arial"/>
          <w:i/>
          <w:iCs/>
          <w:sz w:val="16"/>
          <w:szCs w:val="16"/>
        </w:rPr>
        <w:t>οικονοµικών</w:t>
      </w:r>
      <w:proofErr w:type="spellEnd"/>
      <w:r>
        <w:rPr>
          <w:rFonts w:ascii="Arial" w:hAnsi="Arial" w:cs="Arial"/>
          <w:i/>
          <w:iCs/>
          <w:sz w:val="16"/>
          <w:szCs w:val="16"/>
        </w:rPr>
        <w:t xml:space="preserve"> </w:t>
      </w:r>
      <w:proofErr w:type="spellStart"/>
      <w:r>
        <w:rPr>
          <w:rFonts w:ascii="Arial" w:hAnsi="Arial" w:cs="Arial"/>
          <w:i/>
          <w:iCs/>
          <w:sz w:val="16"/>
          <w:szCs w:val="16"/>
        </w:rPr>
        <w:t>συµφερόντων</w:t>
      </w:r>
      <w:proofErr w:type="spellEnd"/>
      <w:r>
        <w:rPr>
          <w:rFonts w:ascii="Arial" w:hAnsi="Arial" w:cs="Arial"/>
          <w:i/>
          <w:iCs/>
          <w:sz w:val="16"/>
          <w:szCs w:val="16"/>
        </w:rPr>
        <w:t xml:space="preserve"> των Ευρωπαϊκών Κοινοτήτων και των συναφών µε αυτήν Πρωτοκόλλων.</w:t>
      </w:r>
    </w:p>
  </w:endnote>
  <w:endnote w:id="13">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Arial" w:hAnsi="Arial" w:cs="Arial"/>
          <w:color w:val="000000"/>
          <w:sz w:val="16"/>
          <w:szCs w:val="16"/>
        </w:rPr>
        <w:t xml:space="preserve"> (ΕΕ L 309 της 25.11.2005, σ.15) </w:t>
      </w:r>
      <w:r>
        <w:rPr>
          <w:rStyle w:val="a7"/>
          <w:rFonts w:ascii="Arial" w:hAnsi="Arial" w:cs="Arial"/>
          <w:color w:val="000000"/>
          <w:sz w:val="16"/>
          <w:szCs w:val="16"/>
        </w:rPr>
        <w:t xml:space="preserve"> </w:t>
      </w:r>
      <w:r>
        <w:rPr>
          <w:rStyle w:val="DeltaViewInsertion"/>
          <w:rFonts w:ascii="Arial" w:hAnsi="Arial" w:cs="Arial"/>
          <w:color w:val="000000"/>
          <w:sz w:val="16"/>
          <w:szCs w:val="16"/>
        </w:rPr>
        <w:t xml:space="preserve">που ενσωματώθηκε με το ν. 3691/2008 </w:t>
      </w:r>
      <w:r>
        <w:rPr>
          <w:rStyle w:val="DeltaViewInsertion"/>
          <w:rFonts w:ascii="Arial" w:hAnsi="Arial" w:cs="Arial"/>
          <w:color w:val="000000"/>
          <w:spacing w:val="-10"/>
          <w:sz w:val="16"/>
          <w:szCs w:val="16"/>
        </w:rPr>
        <w:t xml:space="preserve">(ΦΕΚ 166/Α) </w:t>
      </w:r>
      <w:r>
        <w:rPr>
          <w:rStyle w:val="DeltaViewInsertion"/>
          <w:rFonts w:ascii="Arial" w:hAnsi="Arial" w:cs="Arial"/>
          <w:iCs/>
          <w:color w:val="000000"/>
          <w:spacing w:val="-10"/>
          <w:sz w:val="16"/>
          <w:szCs w:val="16"/>
        </w:rPr>
        <w:t>“</w:t>
      </w:r>
      <w:r>
        <w:rPr>
          <w:rStyle w:val="DeltaViewInsertion"/>
          <w:rFonts w:ascii="Arial" w:hAnsi="Arial" w:cs="Arial"/>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Arial" w:hAnsi="Arial" w:cs="Arial"/>
          <w:color w:val="000000"/>
          <w:sz w:val="16"/>
          <w:szCs w:val="16"/>
        </w:rPr>
        <w:t>”.</w:t>
      </w:r>
    </w:p>
  </w:endnote>
  <w:endnote w:id="15">
    <w:p w:rsidR="003B5EF3" w:rsidRDefault="003B5EF3">
      <w:pPr>
        <w:pStyle w:val="afb"/>
        <w:tabs>
          <w:tab w:val="left" w:pos="284"/>
        </w:tabs>
        <w:spacing w:line="360" w:lineRule="auto"/>
        <w:jc w:val="both"/>
      </w:pPr>
      <w:r>
        <w:rPr>
          <w:rStyle w:val="a6"/>
          <w:rFonts w:ascii="Arial" w:hAnsi="Arial"/>
        </w:rPr>
        <w:endnoteRef/>
      </w:r>
      <w:r>
        <w:rPr>
          <w:rStyle w:val="DeltaViewInsertion"/>
          <w:rFonts w:ascii="Arial" w:hAnsi="Arial" w:cs="Arial"/>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Arial" w:hAnsi="Arial" w:cs="Arial"/>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Arial" w:hAnsi="Arial" w:cs="Arial"/>
          <w:iCs/>
          <w:color w:val="000000"/>
          <w:sz w:val="16"/>
          <w:szCs w:val="16"/>
        </w:rPr>
        <w:t>Πρόληψη και καταπολέμηση της εμπορίας ανθρώπων και προστασία των θυμάτων αυτής και άλλες διατάξεις.".</w:t>
      </w:r>
    </w:p>
  </w:endnote>
  <w:endnote w:id="16">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Επαναλάβετε όσες φορές χρειάζεται.</w:t>
      </w:r>
    </w:p>
  </w:endnote>
  <w:endnote w:id="18">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Επαναλάβετε όσες φορές χρειάζεται.</w:t>
      </w:r>
    </w:p>
  </w:endnote>
  <w:endnote w:id="19">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Επαναλάβετε όσες φορές χρειάζεται.</w:t>
      </w:r>
    </w:p>
  </w:endnote>
  <w:endnote w:id="20">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Λαμβανομένου υπόψη του χαρακτήρα των εγκλημάτων που έχουν διαπραχθεί (μεμονωμένα, </w:t>
      </w:r>
      <w:proofErr w:type="spellStart"/>
      <w:r>
        <w:rPr>
          <w:rFonts w:ascii="Arial" w:hAnsi="Arial" w:cs="Arial"/>
          <w:sz w:val="16"/>
          <w:szCs w:val="16"/>
        </w:rPr>
        <w:t>κατ</w:t>
      </w:r>
      <w:r>
        <w:rPr>
          <w:rFonts w:cs="Arial"/>
          <w:sz w:val="16"/>
          <w:szCs w:val="16"/>
        </w:rPr>
        <w:t>᾽</w:t>
      </w:r>
      <w:proofErr w:type="spellEnd"/>
      <w:r>
        <w:rPr>
          <w:rFonts w:ascii="Arial" w:hAnsi="Arial" w:cs="Arial"/>
          <w:sz w:val="16"/>
          <w:szCs w:val="16"/>
        </w:rPr>
        <w:t xml:space="preserve"> εξακολούθηση, συστηματικά ...), η επεξήγηση πρέπει να καταδεικνύει την επάρκεια των μέτρων που λήφθηκαν. </w:t>
      </w:r>
    </w:p>
  </w:endnote>
  <w:endnote w:id="22">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Σημειώνεται ότι, σύμφωνα με το άρθρο 73 παρ. 3 </w:t>
      </w:r>
      <w:proofErr w:type="spellStart"/>
      <w:r>
        <w:rPr>
          <w:rFonts w:ascii="Arial" w:hAnsi="Arial" w:cs="Arial"/>
          <w:sz w:val="16"/>
          <w:szCs w:val="16"/>
        </w:rPr>
        <w:t>περ</w:t>
      </w:r>
      <w:proofErr w:type="spellEnd"/>
      <w:r>
        <w:rPr>
          <w:rFonts w:ascii="Arial" w:hAnsi="Arial" w:cs="Arial"/>
          <w:sz w:val="16"/>
          <w:szCs w:val="16"/>
        </w:rPr>
        <w:t xml:space="preserve">. α  και β, </w:t>
      </w:r>
      <w:r>
        <w:rPr>
          <w:rFonts w:ascii="Arial" w:hAnsi="Arial" w:cs="Arial"/>
          <w:sz w:val="16"/>
          <w:szCs w:val="16"/>
          <w:u w:val="single"/>
        </w:rPr>
        <w:t xml:space="preserve">εφόσον προβλέπεται στα έγγραφα της σύμβασης </w:t>
      </w:r>
      <w:r>
        <w:rPr>
          <w:rFonts w:ascii="Arial" w:hAnsi="Arial" w:cs="Arial"/>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Επαναλάβετε όσες φορές χρειάζεται.</w:t>
      </w:r>
    </w:p>
  </w:endnote>
  <w:endnote w:id="25">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Η απόδοση όρων είναι σύμφωνη με την παρ. 4 του άρθρου 73 που διαφοροποιείται από τον Κανονισμό ΕΕΕΣ (Κανονισμός ΕΕ 2016/7)</w:t>
      </w:r>
    </w:p>
  </w:endnote>
  <w:endnote w:id="27">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Άρθρο 73 παρ. 5.</w:t>
      </w:r>
    </w:p>
  </w:endnote>
  <w:endnote w:id="28">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Όπως προσδιορίζεται στο άρθρο 24 ή στα έγγραφα της σύμβασης</w:t>
      </w:r>
      <w:r>
        <w:rPr>
          <w:rFonts w:ascii="Arial" w:hAnsi="Arial" w:cs="Arial"/>
          <w:b/>
          <w:i/>
          <w:sz w:val="16"/>
          <w:szCs w:val="16"/>
        </w:rPr>
        <w:t>.</w:t>
      </w:r>
    </w:p>
  </w:endnote>
  <w:endnote w:id="30">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r>
      <w:proofErr w:type="spellStart"/>
      <w:r>
        <w:rPr>
          <w:rFonts w:ascii="Arial" w:hAnsi="Arial" w:cs="Arial"/>
          <w:sz w:val="16"/>
          <w:szCs w:val="16"/>
        </w:rPr>
        <w:t>Πρβλ</w:t>
      </w:r>
      <w:proofErr w:type="spellEnd"/>
      <w:r>
        <w:rPr>
          <w:rFonts w:ascii="Arial" w:hAnsi="Arial" w:cs="Arial"/>
          <w:sz w:val="16"/>
          <w:szCs w:val="16"/>
        </w:rPr>
        <w:t xml:space="preserve"> άρθρο 48.</w:t>
      </w:r>
    </w:p>
  </w:endnote>
  <w:endnote w:id="31">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 Η απόδοση όρων είναι σύμφωνη με την </w:t>
      </w:r>
      <w:proofErr w:type="spellStart"/>
      <w:r>
        <w:rPr>
          <w:rFonts w:ascii="Arial" w:hAnsi="Arial" w:cs="Arial"/>
          <w:sz w:val="16"/>
          <w:szCs w:val="16"/>
        </w:rPr>
        <w:t>περιπτ</w:t>
      </w:r>
      <w:proofErr w:type="spellEnd"/>
      <w:r>
        <w:rPr>
          <w:rFonts w:ascii="Arial" w:hAnsi="Arial" w:cs="Arial"/>
          <w:sz w:val="16"/>
          <w:szCs w:val="16"/>
        </w:rPr>
        <w:t>. στ παρ. 4 του άρθρου 73 που διαφοροποιείται από τον Κανονισμό ΕΕΕΣ (Κανονισμός ΕΕ 2016/7)</w:t>
      </w:r>
    </w:p>
  </w:endnote>
  <w:endnote w:id="32">
    <w:p w:rsidR="003B5EF3" w:rsidRDefault="003B5EF3">
      <w:pPr>
        <w:pStyle w:val="afb"/>
        <w:tabs>
          <w:tab w:val="left" w:pos="284"/>
        </w:tabs>
        <w:spacing w:line="360" w:lineRule="auto"/>
        <w:jc w:val="both"/>
      </w:pPr>
      <w:r>
        <w:rPr>
          <w:rStyle w:val="a6"/>
          <w:rFonts w:ascii="Arial" w:hAnsi="Arial"/>
        </w:rPr>
        <w:endnoteRef/>
      </w:r>
      <w:r>
        <w:rPr>
          <w:rFonts w:ascii="Arial" w:hAnsi="Arial" w:cs="Arial"/>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Pr>
          <w:rFonts w:ascii="Arial" w:hAnsi="Arial" w:cs="Arial"/>
          <w:sz w:val="16"/>
          <w:szCs w:val="16"/>
        </w:rPr>
        <w:t>Πρβλ</w:t>
      </w:r>
      <w:proofErr w:type="spellEnd"/>
      <w:r>
        <w:rPr>
          <w:rFonts w:ascii="Arial" w:hAnsi="Arial" w:cs="Arial"/>
          <w:sz w:val="16"/>
          <w:szCs w:val="16"/>
        </w:rPr>
        <w:t xml:space="preserve">  και άρθρο 375 παρ. 10.</w:t>
      </w:r>
    </w:p>
  </w:endnote>
  <w:endnote w:id="33">
    <w:p w:rsidR="003B5EF3" w:rsidRDefault="003B5EF3" w:rsidP="00D30D59">
      <w:pPr>
        <w:pStyle w:val="afb"/>
        <w:tabs>
          <w:tab w:val="left" w:pos="284"/>
        </w:tabs>
        <w:spacing w:line="360" w:lineRule="auto"/>
        <w:jc w:val="both"/>
        <w:rPr>
          <w:rFonts w:ascii="Arial" w:eastAsia="Calibri" w:hAnsi="Arial" w:cs="Arial"/>
          <w:b/>
          <w:bCs/>
          <w:color w:val="000000"/>
          <w:lang w:eastAsia="el-GR"/>
        </w:rPr>
      </w:pPr>
      <w:r>
        <w:rPr>
          <w:rStyle w:val="a6"/>
          <w:rFonts w:ascii="Arial" w:hAnsi="Arial"/>
        </w:rPr>
        <w:endnoteRef/>
      </w:r>
      <w:r>
        <w:rPr>
          <w:rFonts w:ascii="Arial" w:hAnsi="Arial" w:cs="Arial"/>
          <w:sz w:val="16"/>
          <w:szCs w:val="16"/>
        </w:rPr>
        <w:tab/>
        <w:t xml:space="preserve">Όπως περιγράφεται στο Παράρτημα </w:t>
      </w:r>
      <w:r>
        <w:rPr>
          <w:rFonts w:ascii="Arial" w:hAnsi="Arial" w:cs="Arial"/>
          <w:sz w:val="16"/>
          <w:szCs w:val="16"/>
          <w:lang w:val="en-US"/>
        </w:rPr>
        <w:t>XI</w:t>
      </w:r>
      <w:r>
        <w:rPr>
          <w:rFonts w:ascii="Arial" w:hAnsi="Arial" w:cs="Arial"/>
          <w:sz w:val="16"/>
          <w:szCs w:val="16"/>
        </w:rPr>
        <w:t xml:space="preserve"> του Προσαρτήματος Α, </w:t>
      </w:r>
      <w:r>
        <w:rPr>
          <w:rFonts w:ascii="Arial" w:hAnsi="Arial" w:cs="Arial"/>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r>
        <w:rPr>
          <w:rFonts w:ascii="Arial" w:eastAsia="Calibri" w:hAnsi="Arial" w:cs="Arial"/>
          <w:b/>
          <w:bCs/>
          <w:color w:val="000000"/>
          <w:lang w:eastAsia="el-GR"/>
        </w:rPr>
        <w:t xml:space="preserve">                                                      </w:t>
      </w:r>
    </w:p>
    <w:p w:rsidR="003B5EF3" w:rsidRDefault="003B5EF3" w:rsidP="00EF47F4">
      <w:pPr>
        <w:spacing w:line="360" w:lineRule="auto"/>
        <w:rPr>
          <w:rFonts w:ascii="Arial" w:hAnsi="Arial" w:cs="Arial"/>
          <w:b/>
        </w:rPr>
      </w:pPr>
    </w:p>
    <w:p w:rsidR="003B5EF3" w:rsidRDefault="003B5EF3" w:rsidP="00EF47F4">
      <w:pPr>
        <w:spacing w:line="360" w:lineRule="auto"/>
        <w:rPr>
          <w:rFonts w:ascii="Arial" w:hAnsi="Arial" w:cs="Arial"/>
          <w:b/>
        </w:rPr>
      </w:pPr>
    </w:p>
    <w:p w:rsidR="003B5EF3" w:rsidRDefault="003B5EF3" w:rsidP="00EF47F4">
      <w:pPr>
        <w:spacing w:line="360" w:lineRule="auto"/>
        <w:rPr>
          <w:rFonts w:ascii="Arial" w:hAnsi="Arial" w:cs="Arial"/>
          <w:b/>
        </w:rPr>
      </w:pPr>
    </w:p>
    <w:p w:rsidR="003B5EF3" w:rsidRDefault="003B5EF3" w:rsidP="00EF47F4">
      <w:pPr>
        <w:spacing w:line="360" w:lineRule="auto"/>
        <w:rPr>
          <w:rFonts w:ascii="Arial" w:hAnsi="Arial" w:cs="Arial"/>
          <w:b/>
        </w:rPr>
      </w:pPr>
    </w:p>
    <w:p w:rsidR="003B5EF3" w:rsidRDefault="003B5EF3" w:rsidP="00EF47F4">
      <w:pPr>
        <w:spacing w:line="360" w:lineRule="auto"/>
        <w:rPr>
          <w:rFonts w:ascii="Arial" w:hAnsi="Arial" w:cs="Arial"/>
          <w:b/>
        </w:rPr>
      </w:pPr>
    </w:p>
    <w:p w:rsidR="003B5EF3" w:rsidRDefault="003B5EF3" w:rsidP="007D1EFB"/>
    <w:p w:rsidR="003B5EF3" w:rsidRPr="00D30D59" w:rsidRDefault="003B5EF3" w:rsidP="007D1EFB">
      <w:pPr>
        <w:pStyle w:val="2"/>
        <w:spacing w:before="0" w:after="0" w:line="360" w:lineRule="auto"/>
        <w:ind w:left="0" w:firstLine="0"/>
        <w:jc w:val="center"/>
        <w:rPr>
          <w:rFonts w:ascii="Arial" w:hAnsi="Arial" w:cs="Arial"/>
          <w:sz w:val="18"/>
          <w:szCs w:val="18"/>
        </w:rPr>
      </w:pPr>
      <w:r w:rsidRPr="00D30D59">
        <w:rPr>
          <w:rFonts w:ascii="Arial" w:hAnsi="Arial" w:cs="Arial"/>
          <w:sz w:val="18"/>
          <w:szCs w:val="18"/>
        </w:rPr>
        <w:t>ΠΑΡΑΡΤΗΜΑ ΣΤ’</w:t>
      </w:r>
    </w:p>
    <w:p w:rsidR="003B5EF3" w:rsidRPr="00D30D59" w:rsidRDefault="003B5EF3" w:rsidP="007D1EFB">
      <w:pPr>
        <w:spacing w:line="360" w:lineRule="auto"/>
        <w:jc w:val="center"/>
        <w:rPr>
          <w:rFonts w:ascii="Arial" w:hAnsi="Arial" w:cs="Arial"/>
          <w:b/>
          <w:sz w:val="18"/>
          <w:szCs w:val="18"/>
        </w:rPr>
      </w:pPr>
      <w:r w:rsidRPr="00D30D59">
        <w:rPr>
          <w:rFonts w:ascii="Arial" w:hAnsi="Arial" w:cs="Arial"/>
          <w:b/>
          <w:sz w:val="18"/>
          <w:szCs w:val="18"/>
        </w:rPr>
        <w:t>ΣΧΕΔΙΟ ΣΥΜΒΑΣΗΣ ΠΡΟΜΗΘΕΙΑΣ</w:t>
      </w:r>
    </w:p>
    <w:p w:rsidR="003B5EF3" w:rsidRPr="00D30D59" w:rsidRDefault="003B5EF3" w:rsidP="007D1EFB">
      <w:pPr>
        <w:autoSpaceDE w:val="0"/>
        <w:spacing w:line="360" w:lineRule="auto"/>
        <w:jc w:val="center"/>
        <w:rPr>
          <w:rFonts w:ascii="Arial" w:hAnsi="Arial" w:cs="Arial"/>
          <w:sz w:val="18"/>
          <w:szCs w:val="18"/>
        </w:rPr>
      </w:pPr>
      <w:r w:rsidRPr="00D30D59">
        <w:rPr>
          <w:rFonts w:ascii="Arial" w:hAnsi="Arial" w:cs="Arial"/>
          <w:b/>
          <w:color w:val="000000"/>
          <w:sz w:val="18"/>
          <w:szCs w:val="18"/>
        </w:rPr>
        <w:t>ΣΥΜΒΑΣΗ</w:t>
      </w:r>
    </w:p>
    <w:p w:rsidR="003B5EF3" w:rsidRPr="00D30D59" w:rsidRDefault="003B5EF3" w:rsidP="00D45D6E">
      <w:pPr>
        <w:autoSpaceDE w:val="0"/>
        <w:spacing w:line="360" w:lineRule="auto"/>
        <w:jc w:val="center"/>
        <w:rPr>
          <w:rFonts w:ascii="Arial" w:hAnsi="Arial" w:cs="Arial"/>
          <w:sz w:val="18"/>
          <w:szCs w:val="18"/>
        </w:rPr>
      </w:pPr>
      <w:r w:rsidRPr="00D30D59">
        <w:rPr>
          <w:rFonts w:ascii="Arial" w:hAnsi="Arial" w:cs="Arial"/>
          <w:b/>
          <w:bCs/>
          <w:color w:val="000000"/>
          <w:sz w:val="18"/>
          <w:szCs w:val="18"/>
        </w:rPr>
        <w:t>ΜΕΤΑΞΥ ΤΟΥ ΓΕΝΙΚΟΥ ΝΟΣΟΚΟΜΕΙΟΥ ΔΡΑΜΑΣ ΚΑΙ</w:t>
      </w:r>
    </w:p>
    <w:p w:rsidR="003B5EF3" w:rsidRPr="00D30D59" w:rsidRDefault="003B5EF3" w:rsidP="00D45D6E">
      <w:pPr>
        <w:autoSpaceDE w:val="0"/>
        <w:spacing w:line="360" w:lineRule="auto"/>
        <w:jc w:val="center"/>
        <w:rPr>
          <w:rFonts w:ascii="Arial" w:hAnsi="Arial" w:cs="Arial"/>
          <w:sz w:val="18"/>
          <w:szCs w:val="18"/>
        </w:rPr>
      </w:pPr>
      <w:r w:rsidRPr="00D30D59">
        <w:rPr>
          <w:rFonts w:ascii="Arial" w:hAnsi="Arial" w:cs="Arial"/>
          <w:b/>
          <w:bCs/>
          <w:color w:val="000000"/>
          <w:sz w:val="18"/>
          <w:szCs w:val="18"/>
        </w:rPr>
        <w:t>ΤΗΣ ………….……… ΓΙΑ ΤΗΝ ΠΡΟΜΗΘΕΙΑ «…………….»</w:t>
      </w:r>
      <w:r w:rsidRPr="00D30D59">
        <w:rPr>
          <w:rFonts w:ascii="Arial" w:hAnsi="Arial" w:cs="Arial"/>
          <w:color w:val="000000"/>
          <w:sz w:val="18"/>
          <w:szCs w:val="18"/>
        </w:rPr>
        <w:t xml:space="preserve">        </w:t>
      </w:r>
    </w:p>
    <w:p w:rsidR="003B5EF3" w:rsidRPr="00D30D59" w:rsidRDefault="003B5EF3" w:rsidP="00D45D6E">
      <w:pPr>
        <w:autoSpaceDE w:val="0"/>
        <w:spacing w:line="360" w:lineRule="auto"/>
        <w:jc w:val="center"/>
        <w:rPr>
          <w:rFonts w:ascii="Arial" w:hAnsi="Arial" w:cs="Arial"/>
          <w:sz w:val="18"/>
          <w:szCs w:val="18"/>
        </w:rPr>
      </w:pPr>
      <w:r w:rsidRPr="00D30D59">
        <w:rPr>
          <w:rFonts w:ascii="Arial" w:hAnsi="Arial" w:cs="Arial"/>
          <w:b/>
          <w:color w:val="000000"/>
          <w:sz w:val="18"/>
          <w:szCs w:val="18"/>
        </w:rPr>
        <w:t>Συμβατικού Τιμήματος ……………… € συμπεριλαμβανομένου του Φ.Π.Α.</w:t>
      </w:r>
    </w:p>
    <w:p w:rsidR="003B5EF3" w:rsidRPr="00D30D59" w:rsidRDefault="003B5EF3" w:rsidP="00D45D6E">
      <w:pPr>
        <w:autoSpaceDE w:val="0"/>
        <w:spacing w:line="360" w:lineRule="auto"/>
        <w:jc w:val="center"/>
        <w:rPr>
          <w:rFonts w:ascii="Arial" w:hAnsi="Arial" w:cs="Arial"/>
          <w:b/>
          <w:bCs/>
          <w:color w:val="000000"/>
          <w:sz w:val="18"/>
          <w:szCs w:val="18"/>
        </w:rPr>
      </w:pPr>
    </w:p>
    <w:p w:rsidR="003B5EF3" w:rsidRPr="00D30D59" w:rsidRDefault="003B5EF3" w:rsidP="00D45D6E">
      <w:pPr>
        <w:spacing w:line="360" w:lineRule="auto"/>
        <w:jc w:val="both"/>
        <w:rPr>
          <w:rFonts w:ascii="Arial" w:hAnsi="Arial" w:cs="Arial"/>
          <w:sz w:val="18"/>
          <w:szCs w:val="18"/>
        </w:rPr>
      </w:pPr>
      <w:r w:rsidRPr="00D30D59">
        <w:rPr>
          <w:rFonts w:ascii="Arial" w:hAnsi="Arial" w:cs="Arial"/>
          <w:b/>
          <w:sz w:val="18"/>
          <w:szCs w:val="18"/>
        </w:rPr>
        <w:t xml:space="preserve">                                      </w:t>
      </w:r>
    </w:p>
    <w:p w:rsidR="003B5EF3" w:rsidRPr="00D30D59" w:rsidRDefault="003B5EF3" w:rsidP="00B21D0F">
      <w:pPr>
        <w:spacing w:line="360" w:lineRule="auto"/>
        <w:rPr>
          <w:rFonts w:ascii="Arial" w:hAnsi="Arial" w:cs="Arial"/>
          <w:sz w:val="18"/>
          <w:szCs w:val="18"/>
        </w:rPr>
      </w:pPr>
      <w:r w:rsidRPr="00D30D59">
        <w:rPr>
          <w:rFonts w:ascii="Arial" w:hAnsi="Arial" w:cs="Arial"/>
          <w:sz w:val="18"/>
          <w:szCs w:val="18"/>
        </w:rPr>
        <w:t xml:space="preserve">Σήμερα την ……………………..., ημέρα της εβδομάδας ……………………., στο Γ. Ν. ΔΡΑΜΑΣ, οι υπογεγραμμένοι, αφενός ο κ. ………………, Διοικητής του  Γ. Ν. ΔΡΑΜΑΣ.......………που εκπροσωπεί το Γενικό Νοσοκομείο  ΔΡΑΜΑΣ, με βάση τις κείμενες διατάξεις, και αφετέρου η εταιρία ………………………… με έδρα τ…………….., Α.Φ.Μ. ……………………., Δ.Ο.Υ……………., </w:t>
      </w:r>
      <w:proofErr w:type="spellStart"/>
      <w:r w:rsidRPr="00D30D59">
        <w:rPr>
          <w:rFonts w:ascii="Arial" w:hAnsi="Arial" w:cs="Arial"/>
          <w:sz w:val="18"/>
          <w:szCs w:val="18"/>
        </w:rPr>
        <w:t>Τηλ</w:t>
      </w:r>
      <w:proofErr w:type="spellEnd"/>
      <w:r w:rsidRPr="00D30D59">
        <w:rPr>
          <w:rFonts w:ascii="Arial" w:hAnsi="Arial" w:cs="Arial"/>
          <w:sz w:val="18"/>
          <w:szCs w:val="18"/>
        </w:rPr>
        <w:t xml:space="preserve">. εταιρείας …………………… και </w:t>
      </w:r>
      <w:r w:rsidRPr="00D30D59">
        <w:rPr>
          <w:rFonts w:ascii="Arial" w:hAnsi="Arial" w:cs="Arial"/>
          <w:sz w:val="18"/>
          <w:szCs w:val="18"/>
          <w:lang w:val="en-US"/>
        </w:rPr>
        <w:t>E</w:t>
      </w:r>
      <w:r w:rsidRPr="00D30D59">
        <w:rPr>
          <w:rFonts w:ascii="Arial" w:hAnsi="Arial" w:cs="Arial"/>
          <w:sz w:val="18"/>
          <w:szCs w:val="18"/>
        </w:rPr>
        <w:t>-</w:t>
      </w:r>
      <w:r w:rsidRPr="00D30D59">
        <w:rPr>
          <w:rFonts w:ascii="Arial" w:hAnsi="Arial" w:cs="Arial"/>
          <w:sz w:val="18"/>
          <w:szCs w:val="18"/>
          <w:lang w:val="en-US"/>
        </w:rPr>
        <w:t>mail</w:t>
      </w:r>
      <w:r w:rsidRPr="00D30D59">
        <w:rPr>
          <w:rFonts w:ascii="Arial" w:hAnsi="Arial" w:cs="Arial"/>
          <w:sz w:val="18"/>
          <w:szCs w:val="18"/>
        </w:rPr>
        <w:t xml:space="preserve">………………………. με εκπρόσωπο της τον κ. ………………………… , συμφώνησαν και </w:t>
      </w:r>
      <w:proofErr w:type="spellStart"/>
      <w:r w:rsidRPr="00D30D59">
        <w:rPr>
          <w:rFonts w:ascii="Arial" w:hAnsi="Arial" w:cs="Arial"/>
          <w:sz w:val="18"/>
          <w:szCs w:val="18"/>
        </w:rPr>
        <w:t>συναποδέχθησαν</w:t>
      </w:r>
      <w:proofErr w:type="spellEnd"/>
      <w:r w:rsidRPr="00D30D59">
        <w:rPr>
          <w:rFonts w:ascii="Arial" w:hAnsi="Arial" w:cs="Arial"/>
          <w:sz w:val="18"/>
          <w:szCs w:val="18"/>
        </w:rPr>
        <w:t xml:space="preserve"> τα κάτωθι : </w:t>
      </w:r>
    </w:p>
    <w:p w:rsidR="003B5EF3" w:rsidRPr="00D30D59" w:rsidRDefault="003B5EF3" w:rsidP="00B21D0F">
      <w:pPr>
        <w:spacing w:line="360" w:lineRule="auto"/>
        <w:rPr>
          <w:rFonts w:ascii="Arial" w:hAnsi="Arial" w:cs="Arial"/>
          <w:sz w:val="18"/>
          <w:szCs w:val="18"/>
        </w:rPr>
      </w:pPr>
      <w:r w:rsidRPr="00D30D59">
        <w:rPr>
          <w:rFonts w:ascii="Arial" w:hAnsi="Arial" w:cs="Arial"/>
          <w:sz w:val="18"/>
          <w:szCs w:val="18"/>
        </w:rPr>
        <w:t>Με βάση τους όρους της Διακήρυξης</w:t>
      </w:r>
      <w:r>
        <w:rPr>
          <w:rFonts w:ascii="Arial" w:hAnsi="Arial" w:cs="Arial"/>
          <w:sz w:val="18"/>
          <w:szCs w:val="18"/>
        </w:rPr>
        <w:t xml:space="preserve">  26/2019</w:t>
      </w:r>
      <w:r w:rsidRPr="00D30D59">
        <w:rPr>
          <w:rFonts w:ascii="Arial" w:hAnsi="Arial" w:cs="Arial"/>
          <w:sz w:val="18"/>
          <w:szCs w:val="18"/>
        </w:rPr>
        <w:t xml:space="preserve"> σύμφωνα με την οποία διενεργήθηκε την …………… Δημόσιος Ηλεκτρονικός Διαγωνισμός Ανοικτής διαδικασίας με κριτήριο κατακύρωσης την πλέον συμφέρουσα από οικονομική άποψη προσφορά, βάσει τιμής, προκύπτουσα από τα επιμέρους κριτήρια ανάθεσης, όπως αυτά ρητά ορίζονται στη Διακήρυξη, για την προμήθεια …………………………………………………………………... </w:t>
      </w:r>
    </w:p>
    <w:p w:rsidR="003B5EF3" w:rsidRPr="00D30D59" w:rsidRDefault="003B5EF3" w:rsidP="00B21D0F">
      <w:pPr>
        <w:spacing w:line="360" w:lineRule="auto"/>
        <w:rPr>
          <w:rFonts w:ascii="Arial" w:hAnsi="Arial" w:cs="Arial"/>
          <w:sz w:val="18"/>
          <w:szCs w:val="18"/>
        </w:rPr>
      </w:pPr>
      <w:r w:rsidRPr="00D30D59">
        <w:rPr>
          <w:rFonts w:ascii="Arial" w:hAnsi="Arial" w:cs="Arial"/>
          <w:sz w:val="18"/>
          <w:szCs w:val="18"/>
        </w:rPr>
        <w:t xml:space="preserve">Τα αποτελέσματα του παραπάνω αναφερόμενου διαγωνισμού, κατακυρώθηκαν με την υπ’ αριθ. …../…..-…-….. απόφαση του Διοικητικού Συμβουλίου του Γ. Ν. ΔΡΑΜΑΣ, η οποία εξεδόθη βάσει του από ……….. πρακτικού του ανοικτού διαγωνισμού, εντός των ορίων της προϋπολογισθείσης αξίας στο όνομα της εταιρείας …………….. αντί της συνολικής τιμής …………… ευρώ συμπεριλαμβανομένου του Φ.Π.Α. </w:t>
      </w:r>
    </w:p>
    <w:p w:rsidR="003B5EF3" w:rsidRPr="00D30D59" w:rsidRDefault="003B5EF3" w:rsidP="00B21D0F">
      <w:pPr>
        <w:spacing w:line="360" w:lineRule="auto"/>
        <w:rPr>
          <w:rFonts w:ascii="Arial" w:hAnsi="Arial" w:cs="Arial"/>
          <w:sz w:val="18"/>
          <w:szCs w:val="18"/>
        </w:rPr>
      </w:pPr>
      <w:r w:rsidRPr="00D30D59">
        <w:rPr>
          <w:rFonts w:ascii="Arial" w:hAnsi="Arial" w:cs="Arial"/>
          <w:sz w:val="18"/>
          <w:szCs w:val="18"/>
        </w:rPr>
        <w:t xml:space="preserve">Ύστερα από αυτά, ο Διοικητής του Νοσοκομείου,  με την παραπάνω ιδιότητα του, αναθέτει στην ανωτέρω εταιρεία, ονομαζόμενη στο εξής ¨ΠΡΟΜΗΘΕΥΤΡΙΑ¨ και αυτή αναλαμβάνει την προμήθεια με τους κατωτέρω όρους και συμφωνίες τις οποίες αποδέχεται ανεπιφύλακτα. </w:t>
      </w:r>
    </w:p>
    <w:p w:rsidR="003B5EF3" w:rsidRPr="00D30D59" w:rsidRDefault="003B5EF3" w:rsidP="00B21D0F">
      <w:pPr>
        <w:spacing w:line="360" w:lineRule="auto"/>
        <w:rPr>
          <w:rFonts w:ascii="Arial" w:hAnsi="Arial" w:cs="Arial"/>
          <w:sz w:val="18"/>
          <w:szCs w:val="18"/>
        </w:rPr>
      </w:pPr>
    </w:p>
    <w:p w:rsidR="003B5EF3" w:rsidRPr="00D30D59" w:rsidRDefault="003B5EF3" w:rsidP="00B21D0F">
      <w:pPr>
        <w:spacing w:line="360" w:lineRule="auto"/>
        <w:rPr>
          <w:rFonts w:ascii="Arial" w:hAnsi="Arial" w:cs="Arial"/>
          <w:sz w:val="18"/>
          <w:szCs w:val="18"/>
        </w:rPr>
      </w:pPr>
      <w:r w:rsidRPr="00D30D59">
        <w:rPr>
          <w:rFonts w:ascii="Arial" w:hAnsi="Arial" w:cs="Arial"/>
          <w:sz w:val="18"/>
          <w:szCs w:val="18"/>
        </w:rPr>
        <w:t xml:space="preserve"> </w:t>
      </w:r>
    </w:p>
    <w:p w:rsidR="003B5EF3" w:rsidRPr="00D30D59" w:rsidRDefault="003B5EF3" w:rsidP="00B21D0F">
      <w:pPr>
        <w:spacing w:line="360" w:lineRule="auto"/>
        <w:rPr>
          <w:rFonts w:ascii="Arial" w:hAnsi="Arial" w:cs="Arial"/>
          <w:sz w:val="18"/>
          <w:szCs w:val="18"/>
        </w:rPr>
      </w:pPr>
      <w:r w:rsidRPr="00D30D59">
        <w:rPr>
          <w:rFonts w:ascii="Arial" w:hAnsi="Arial" w:cs="Arial"/>
          <w:b/>
          <w:sz w:val="18"/>
          <w:szCs w:val="18"/>
        </w:rPr>
        <w:t xml:space="preserve">ΑΡΘΡΟ 1.  ΑΝΤΙΚΕΙΜΕΝΟ ΤΗΣ ΣΥΜΒΑΣΗΣ </w:t>
      </w:r>
    </w:p>
    <w:p w:rsidR="003B5EF3" w:rsidRPr="00D30D59" w:rsidRDefault="003B5EF3" w:rsidP="00B21D0F">
      <w:pPr>
        <w:spacing w:line="360" w:lineRule="auto"/>
        <w:rPr>
          <w:rFonts w:ascii="Arial" w:hAnsi="Arial" w:cs="Arial"/>
          <w:sz w:val="18"/>
          <w:szCs w:val="18"/>
        </w:rPr>
      </w:pPr>
      <w:r w:rsidRPr="00D30D59">
        <w:rPr>
          <w:rFonts w:ascii="Arial" w:hAnsi="Arial" w:cs="Arial"/>
          <w:sz w:val="18"/>
          <w:szCs w:val="18"/>
        </w:rPr>
        <w:t xml:space="preserve"> </w:t>
      </w:r>
    </w:p>
    <w:p w:rsidR="003B5EF3" w:rsidRPr="001E2F7E" w:rsidRDefault="003B5EF3" w:rsidP="00B21D0F">
      <w:pPr>
        <w:spacing w:line="360" w:lineRule="auto"/>
        <w:rPr>
          <w:rFonts w:ascii="Arial" w:hAnsi="Arial" w:cs="Arial"/>
          <w:sz w:val="18"/>
          <w:szCs w:val="18"/>
        </w:rPr>
      </w:pPr>
      <w:r w:rsidRPr="00D30D59">
        <w:rPr>
          <w:rFonts w:ascii="Arial" w:hAnsi="Arial" w:cs="Arial"/>
          <w:sz w:val="18"/>
          <w:szCs w:val="18"/>
        </w:rPr>
        <w:t>Είναι η Προμήθεια ……………………………………………………..  για</w:t>
      </w:r>
      <w:r>
        <w:rPr>
          <w:rFonts w:ascii="Arial" w:hAnsi="Arial" w:cs="Arial"/>
          <w:sz w:val="18"/>
          <w:szCs w:val="18"/>
        </w:rPr>
        <w:t xml:space="preserve"> τις ανάγκες του Γ. Ν.  ΔΡΑΜΑΣ.</w:t>
      </w:r>
    </w:p>
    <w:p w:rsidR="003B5EF3" w:rsidRPr="00D30D59" w:rsidRDefault="003B5EF3" w:rsidP="00B21D0F">
      <w:pPr>
        <w:spacing w:line="360" w:lineRule="auto"/>
        <w:rPr>
          <w:rFonts w:ascii="Arial" w:hAnsi="Arial" w:cs="Arial"/>
          <w:b/>
          <w:sz w:val="18"/>
          <w:szCs w:val="18"/>
        </w:rPr>
      </w:pPr>
    </w:p>
    <w:p w:rsidR="003B5EF3" w:rsidRPr="00D30D59" w:rsidRDefault="003B5EF3" w:rsidP="00B21D0F">
      <w:pPr>
        <w:spacing w:line="360" w:lineRule="auto"/>
        <w:rPr>
          <w:rFonts w:ascii="Arial" w:hAnsi="Arial" w:cs="Arial"/>
          <w:sz w:val="18"/>
          <w:szCs w:val="18"/>
        </w:rPr>
      </w:pPr>
      <w:r w:rsidRPr="00D30D59">
        <w:rPr>
          <w:rFonts w:ascii="Arial" w:hAnsi="Arial" w:cs="Arial"/>
          <w:b/>
          <w:sz w:val="18"/>
          <w:szCs w:val="18"/>
        </w:rPr>
        <w:t xml:space="preserve">ΑΡΘΡΟ 2.  ΠΟΣΟΤΗΤΑ – ΕΙΔΟΣ - ΑΞΙΑ </w:t>
      </w:r>
    </w:p>
    <w:p w:rsidR="003B5EF3" w:rsidRPr="00D30D59" w:rsidRDefault="003B5EF3" w:rsidP="00B21D0F">
      <w:pPr>
        <w:spacing w:line="360" w:lineRule="auto"/>
        <w:rPr>
          <w:rFonts w:ascii="Arial" w:hAnsi="Arial" w:cs="Arial"/>
          <w:sz w:val="18"/>
          <w:szCs w:val="18"/>
        </w:rPr>
      </w:pPr>
      <w:r w:rsidRPr="00D30D59">
        <w:rPr>
          <w:rFonts w:ascii="Arial" w:hAnsi="Arial" w:cs="Arial"/>
          <w:sz w:val="18"/>
          <w:szCs w:val="18"/>
        </w:rPr>
        <w:t xml:space="preserve"> </w:t>
      </w:r>
    </w:p>
    <w:p w:rsidR="003B5EF3" w:rsidRPr="00D30D59" w:rsidRDefault="003B5EF3" w:rsidP="00B21D0F">
      <w:pPr>
        <w:spacing w:line="360" w:lineRule="auto"/>
        <w:rPr>
          <w:rFonts w:ascii="Arial" w:hAnsi="Arial" w:cs="Arial"/>
          <w:sz w:val="18"/>
          <w:szCs w:val="18"/>
        </w:rPr>
      </w:pPr>
      <w:r w:rsidRPr="00D30D59">
        <w:rPr>
          <w:rFonts w:ascii="Arial" w:hAnsi="Arial" w:cs="Arial"/>
          <w:sz w:val="18"/>
          <w:szCs w:val="18"/>
        </w:rPr>
        <w:t xml:space="preserve">Οι ποσότητες, τα είδη και οι τιμές ορίζονται ως κατωτέρω: </w:t>
      </w:r>
    </w:p>
    <w:p w:rsidR="003B5EF3" w:rsidRPr="001E2F7E" w:rsidRDefault="003B5EF3" w:rsidP="00B21D0F">
      <w:pPr>
        <w:spacing w:line="360" w:lineRule="auto"/>
        <w:rPr>
          <w:rFonts w:ascii="Arial" w:hAnsi="Arial" w:cs="Arial"/>
          <w:sz w:val="18"/>
          <w:szCs w:val="18"/>
        </w:rPr>
      </w:pPr>
    </w:p>
    <w:tbl>
      <w:tblPr>
        <w:tblStyle w:val="afc"/>
        <w:tblW w:w="0" w:type="auto"/>
        <w:tblLook w:val="04A0"/>
      </w:tblPr>
      <w:tblGrid>
        <w:gridCol w:w="534"/>
        <w:gridCol w:w="2845"/>
        <w:gridCol w:w="1690"/>
        <w:gridCol w:w="1690"/>
        <w:gridCol w:w="1690"/>
        <w:gridCol w:w="1690"/>
      </w:tblGrid>
      <w:tr w:rsidR="003B5EF3" w:rsidRPr="00D30D59" w:rsidTr="00B21D0F">
        <w:tc>
          <w:tcPr>
            <w:tcW w:w="534" w:type="dxa"/>
          </w:tcPr>
          <w:p w:rsidR="003B5EF3" w:rsidRPr="00D30D59" w:rsidRDefault="003B5EF3" w:rsidP="00D45D6E">
            <w:pPr>
              <w:spacing w:line="360" w:lineRule="auto"/>
              <w:rPr>
                <w:rFonts w:ascii="Arial" w:hAnsi="Arial" w:cs="Arial"/>
                <w:b/>
                <w:sz w:val="18"/>
                <w:szCs w:val="18"/>
              </w:rPr>
            </w:pPr>
            <w:r w:rsidRPr="00D30D59">
              <w:rPr>
                <w:rFonts w:ascii="Arial" w:hAnsi="Arial" w:cs="Arial"/>
                <w:b/>
                <w:sz w:val="18"/>
                <w:szCs w:val="18"/>
              </w:rPr>
              <w:t>Α/Α</w:t>
            </w:r>
          </w:p>
        </w:tc>
        <w:tc>
          <w:tcPr>
            <w:tcW w:w="2845" w:type="dxa"/>
          </w:tcPr>
          <w:p w:rsidR="003B5EF3" w:rsidRPr="00D30D59" w:rsidRDefault="003B5EF3" w:rsidP="00D45D6E">
            <w:pPr>
              <w:spacing w:line="360" w:lineRule="auto"/>
              <w:rPr>
                <w:rFonts w:ascii="Arial" w:hAnsi="Arial" w:cs="Arial"/>
                <w:b/>
                <w:sz w:val="18"/>
                <w:szCs w:val="18"/>
              </w:rPr>
            </w:pPr>
            <w:r w:rsidRPr="00D30D59">
              <w:rPr>
                <w:rFonts w:ascii="Arial" w:hAnsi="Arial" w:cs="Arial"/>
                <w:b/>
                <w:sz w:val="18"/>
                <w:szCs w:val="18"/>
              </w:rPr>
              <w:t>ΠΕΡΙΓΡΑΦΗ ΕΙΔΟΥΣ</w:t>
            </w:r>
          </w:p>
        </w:tc>
        <w:tc>
          <w:tcPr>
            <w:tcW w:w="1690" w:type="dxa"/>
          </w:tcPr>
          <w:p w:rsidR="003B5EF3" w:rsidRPr="00D30D59" w:rsidRDefault="003B5EF3" w:rsidP="00D45D6E">
            <w:pPr>
              <w:spacing w:line="360" w:lineRule="auto"/>
              <w:rPr>
                <w:rFonts w:ascii="Arial" w:hAnsi="Arial" w:cs="Arial"/>
                <w:b/>
                <w:sz w:val="18"/>
                <w:szCs w:val="18"/>
              </w:rPr>
            </w:pPr>
            <w:r w:rsidRPr="00D30D59">
              <w:rPr>
                <w:rFonts w:ascii="Arial" w:hAnsi="Arial" w:cs="Arial"/>
                <w:b/>
                <w:sz w:val="18"/>
                <w:szCs w:val="18"/>
              </w:rPr>
              <w:t>ΜΟΝΑΔΑ ΜΕΤΡΗΣΗΣ</w:t>
            </w:r>
          </w:p>
        </w:tc>
        <w:tc>
          <w:tcPr>
            <w:tcW w:w="1690" w:type="dxa"/>
          </w:tcPr>
          <w:p w:rsidR="003B5EF3" w:rsidRPr="00D30D59" w:rsidRDefault="003B5EF3" w:rsidP="00D45D6E">
            <w:pPr>
              <w:spacing w:line="360" w:lineRule="auto"/>
              <w:rPr>
                <w:rFonts w:ascii="Arial" w:hAnsi="Arial" w:cs="Arial"/>
                <w:b/>
                <w:sz w:val="18"/>
                <w:szCs w:val="18"/>
              </w:rPr>
            </w:pPr>
            <w:r w:rsidRPr="00D30D59">
              <w:rPr>
                <w:rFonts w:ascii="Arial" w:hAnsi="Arial" w:cs="Arial"/>
                <w:b/>
                <w:sz w:val="18"/>
                <w:szCs w:val="18"/>
              </w:rPr>
              <w:t>ΠΟΣΟΤΗΤΑ</w:t>
            </w:r>
          </w:p>
        </w:tc>
        <w:tc>
          <w:tcPr>
            <w:tcW w:w="1690" w:type="dxa"/>
          </w:tcPr>
          <w:p w:rsidR="003B5EF3" w:rsidRPr="00D30D59" w:rsidRDefault="003B5EF3" w:rsidP="00D45D6E">
            <w:pPr>
              <w:spacing w:line="360" w:lineRule="auto"/>
              <w:rPr>
                <w:rFonts w:ascii="Arial" w:hAnsi="Arial" w:cs="Arial"/>
                <w:b/>
                <w:sz w:val="18"/>
                <w:szCs w:val="18"/>
              </w:rPr>
            </w:pPr>
            <w:r w:rsidRPr="00D30D59">
              <w:rPr>
                <w:rFonts w:ascii="Arial" w:hAnsi="Arial" w:cs="Arial"/>
                <w:b/>
                <w:sz w:val="18"/>
                <w:szCs w:val="18"/>
              </w:rPr>
              <w:t>ΤΙΜΗ ΜΟΝΑΔΑΣ ΧΩΡΙΣ Φ.Π.Α.</w:t>
            </w:r>
          </w:p>
        </w:tc>
        <w:tc>
          <w:tcPr>
            <w:tcW w:w="1690" w:type="dxa"/>
          </w:tcPr>
          <w:p w:rsidR="003B5EF3" w:rsidRPr="00D30D59" w:rsidRDefault="003B5EF3" w:rsidP="00D45D6E">
            <w:pPr>
              <w:spacing w:line="360" w:lineRule="auto"/>
              <w:rPr>
                <w:rFonts w:ascii="Arial" w:hAnsi="Arial" w:cs="Arial"/>
                <w:b/>
                <w:sz w:val="18"/>
                <w:szCs w:val="18"/>
              </w:rPr>
            </w:pPr>
            <w:r w:rsidRPr="00D30D59">
              <w:rPr>
                <w:rFonts w:ascii="Arial" w:hAnsi="Arial" w:cs="Arial"/>
                <w:b/>
                <w:sz w:val="18"/>
                <w:szCs w:val="18"/>
              </w:rPr>
              <w:t>ΤΙΜΗ ΜΟΝΑΔΑΣ ΜΕ Φ.Π.Α.</w:t>
            </w:r>
          </w:p>
        </w:tc>
      </w:tr>
      <w:tr w:rsidR="003B5EF3" w:rsidRPr="00D30D59" w:rsidTr="00B21D0F">
        <w:tc>
          <w:tcPr>
            <w:tcW w:w="534" w:type="dxa"/>
          </w:tcPr>
          <w:p w:rsidR="003B5EF3" w:rsidRPr="00D30D59" w:rsidRDefault="003B5EF3" w:rsidP="00D45D6E">
            <w:pPr>
              <w:spacing w:line="360" w:lineRule="auto"/>
              <w:rPr>
                <w:rFonts w:ascii="Arial" w:hAnsi="Arial" w:cs="Arial"/>
                <w:sz w:val="18"/>
                <w:szCs w:val="18"/>
              </w:rPr>
            </w:pPr>
          </w:p>
          <w:p w:rsidR="003B5EF3" w:rsidRPr="00D30D59" w:rsidRDefault="003B5EF3" w:rsidP="00D45D6E">
            <w:pPr>
              <w:spacing w:line="360" w:lineRule="auto"/>
              <w:rPr>
                <w:rFonts w:ascii="Arial" w:hAnsi="Arial" w:cs="Arial"/>
                <w:sz w:val="18"/>
                <w:szCs w:val="18"/>
              </w:rPr>
            </w:pPr>
          </w:p>
        </w:tc>
        <w:tc>
          <w:tcPr>
            <w:tcW w:w="2845" w:type="dxa"/>
          </w:tcPr>
          <w:p w:rsidR="003B5EF3" w:rsidRPr="00D30D59" w:rsidRDefault="003B5EF3" w:rsidP="00D45D6E">
            <w:pPr>
              <w:spacing w:line="360" w:lineRule="auto"/>
              <w:rPr>
                <w:rFonts w:ascii="Arial" w:hAnsi="Arial" w:cs="Arial"/>
                <w:sz w:val="18"/>
                <w:szCs w:val="18"/>
              </w:rPr>
            </w:pPr>
          </w:p>
        </w:tc>
        <w:tc>
          <w:tcPr>
            <w:tcW w:w="1690" w:type="dxa"/>
          </w:tcPr>
          <w:p w:rsidR="003B5EF3" w:rsidRPr="00D30D59" w:rsidRDefault="003B5EF3" w:rsidP="00D45D6E">
            <w:pPr>
              <w:spacing w:line="360" w:lineRule="auto"/>
              <w:rPr>
                <w:rFonts w:ascii="Arial" w:hAnsi="Arial" w:cs="Arial"/>
                <w:sz w:val="18"/>
                <w:szCs w:val="18"/>
              </w:rPr>
            </w:pPr>
          </w:p>
        </w:tc>
        <w:tc>
          <w:tcPr>
            <w:tcW w:w="1690" w:type="dxa"/>
          </w:tcPr>
          <w:p w:rsidR="003B5EF3" w:rsidRPr="00D30D59" w:rsidRDefault="003B5EF3" w:rsidP="00D45D6E">
            <w:pPr>
              <w:spacing w:line="360" w:lineRule="auto"/>
              <w:rPr>
                <w:rFonts w:ascii="Arial" w:hAnsi="Arial" w:cs="Arial"/>
                <w:sz w:val="18"/>
                <w:szCs w:val="18"/>
              </w:rPr>
            </w:pPr>
          </w:p>
        </w:tc>
        <w:tc>
          <w:tcPr>
            <w:tcW w:w="1690" w:type="dxa"/>
          </w:tcPr>
          <w:p w:rsidR="003B5EF3" w:rsidRPr="00D30D59" w:rsidRDefault="003B5EF3" w:rsidP="00D45D6E">
            <w:pPr>
              <w:spacing w:line="360" w:lineRule="auto"/>
              <w:rPr>
                <w:rFonts w:ascii="Arial" w:hAnsi="Arial" w:cs="Arial"/>
                <w:sz w:val="18"/>
                <w:szCs w:val="18"/>
              </w:rPr>
            </w:pPr>
          </w:p>
        </w:tc>
        <w:tc>
          <w:tcPr>
            <w:tcW w:w="1690" w:type="dxa"/>
          </w:tcPr>
          <w:p w:rsidR="003B5EF3" w:rsidRPr="00D30D59" w:rsidRDefault="003B5EF3" w:rsidP="00D45D6E">
            <w:pPr>
              <w:spacing w:line="360" w:lineRule="auto"/>
              <w:rPr>
                <w:rFonts w:ascii="Arial" w:hAnsi="Arial" w:cs="Arial"/>
                <w:sz w:val="18"/>
                <w:szCs w:val="18"/>
              </w:rPr>
            </w:pPr>
          </w:p>
        </w:tc>
      </w:tr>
    </w:tbl>
    <w:p w:rsidR="003B5EF3" w:rsidRPr="00D30D59" w:rsidRDefault="003B5EF3" w:rsidP="00D45D6E">
      <w:pPr>
        <w:spacing w:line="360" w:lineRule="auto"/>
        <w:rPr>
          <w:rFonts w:ascii="Arial" w:hAnsi="Arial" w:cs="Arial"/>
          <w:sz w:val="18"/>
          <w:szCs w:val="18"/>
        </w:rPr>
      </w:pPr>
    </w:p>
    <w:p w:rsidR="003B5EF3" w:rsidRPr="00D30D59" w:rsidRDefault="003B5EF3" w:rsidP="00D45D6E">
      <w:pPr>
        <w:spacing w:line="360" w:lineRule="auto"/>
        <w:rPr>
          <w:rFonts w:ascii="Arial" w:hAnsi="Arial" w:cs="Arial"/>
          <w:sz w:val="18"/>
          <w:szCs w:val="18"/>
        </w:rPr>
      </w:pPr>
    </w:p>
    <w:p w:rsidR="003B5EF3" w:rsidRPr="00D30D59" w:rsidRDefault="003B5EF3" w:rsidP="00250F18">
      <w:pPr>
        <w:spacing w:line="360" w:lineRule="auto"/>
        <w:rPr>
          <w:rFonts w:ascii="Arial" w:hAnsi="Arial" w:cs="Arial"/>
          <w:sz w:val="18"/>
          <w:szCs w:val="18"/>
        </w:rPr>
      </w:pPr>
      <w:r w:rsidRPr="00D30D59">
        <w:rPr>
          <w:rFonts w:ascii="Arial" w:hAnsi="Arial" w:cs="Arial"/>
          <w:sz w:val="18"/>
          <w:szCs w:val="18"/>
        </w:rPr>
        <w:t xml:space="preserve">Η προαναφερόμενη συνολική τιμή κατακύρωσης νοείται για παράδοση των ……………….. για τις ανάγκες του Γ. Ν. ΔΡΑΜΑΣ, με ευθύνη και μέριμνα της προμηθεύτριας εταιρείας στο χώρο του Γενικού Νοσοκομείου ΔΡΑΜΑΣ. Είναι ευνόητο ότι η παραπάνω συμβατική αξία θα παραμείνει σταθερή σε όλη τη διάρκεια της παρούσας Σύμβασης και δεν υπόκειται σε καμία μεταβολή από οποιαδήποτε αιτία. </w:t>
      </w:r>
    </w:p>
    <w:p w:rsidR="003B5EF3" w:rsidRDefault="003B5EF3" w:rsidP="00250F18">
      <w:pPr>
        <w:spacing w:line="360" w:lineRule="auto"/>
        <w:rPr>
          <w:rFonts w:ascii="Arial" w:hAnsi="Arial" w:cs="Arial"/>
          <w:sz w:val="18"/>
          <w:szCs w:val="18"/>
        </w:rPr>
      </w:pPr>
    </w:p>
    <w:p w:rsidR="003B5EF3" w:rsidRPr="00D30D59" w:rsidRDefault="003B5EF3" w:rsidP="00250F18">
      <w:pPr>
        <w:spacing w:line="360" w:lineRule="auto"/>
        <w:rPr>
          <w:rFonts w:ascii="Arial" w:hAnsi="Arial" w:cs="Arial"/>
          <w:sz w:val="18"/>
          <w:szCs w:val="18"/>
        </w:rPr>
      </w:pPr>
    </w:p>
    <w:p w:rsidR="003B5EF3" w:rsidRPr="00D30D59" w:rsidRDefault="003B5EF3" w:rsidP="00250F18">
      <w:pPr>
        <w:spacing w:line="360" w:lineRule="auto"/>
        <w:rPr>
          <w:rFonts w:ascii="Arial" w:hAnsi="Arial" w:cs="Arial"/>
          <w:b/>
          <w:sz w:val="18"/>
          <w:szCs w:val="18"/>
        </w:rPr>
      </w:pPr>
      <w:r w:rsidRPr="00D30D59">
        <w:rPr>
          <w:rFonts w:ascii="Arial" w:hAnsi="Arial" w:cs="Arial"/>
          <w:b/>
          <w:sz w:val="18"/>
          <w:szCs w:val="18"/>
        </w:rPr>
        <w:t>ΑΡΘΡΟ 3.  ΠΑΡΑΔΟΣΗ – ΠΑΡΑΛΑΒΗ</w:t>
      </w:r>
    </w:p>
    <w:p w:rsidR="003B5EF3" w:rsidRPr="00D30D59" w:rsidRDefault="003B5EF3" w:rsidP="00D10EE7">
      <w:pPr>
        <w:pStyle w:val="af6"/>
        <w:spacing w:line="360" w:lineRule="auto"/>
        <w:ind w:left="0" w:right="-24"/>
        <w:jc w:val="both"/>
        <w:rPr>
          <w:sz w:val="18"/>
          <w:szCs w:val="18"/>
        </w:rPr>
      </w:pPr>
      <w:r w:rsidRPr="00D30D59">
        <w:rPr>
          <w:rFonts w:ascii="Arial" w:hAnsi="Arial" w:cs="Arial"/>
          <w:sz w:val="18"/>
          <w:szCs w:val="18"/>
        </w:rPr>
        <w:t xml:space="preserve">Η παράδοση των υπό προμήθεια ειδών θα γίνεται </w:t>
      </w:r>
      <w:r w:rsidRPr="00D30D59">
        <w:rPr>
          <w:rFonts w:ascii="Arial" w:hAnsi="Arial" w:cs="Arial"/>
          <w:b/>
          <w:sz w:val="18"/>
          <w:szCs w:val="18"/>
        </w:rPr>
        <w:t>κατόπιν γραπτής παραγγελίας</w:t>
      </w:r>
      <w:r w:rsidRPr="00D30D59">
        <w:rPr>
          <w:rFonts w:ascii="Arial" w:hAnsi="Arial" w:cs="Arial"/>
          <w:sz w:val="18"/>
          <w:szCs w:val="18"/>
        </w:rPr>
        <w:t>, μέσα στο χρόνο παράδοσης που ορίζει η παρούσα Διακήρυξη, στην αποθήκη του Νοσοκομείου ή στο χώρο που θα τους υποδειχθεί από το γραφείο Διαχείρισης, τμηματικά και ανάλογα με τις ανάγκες του φορέα, με έξοδα, ευθύνη και μέριμνα του Προμηθευτή.</w:t>
      </w:r>
    </w:p>
    <w:p w:rsidR="003B5EF3" w:rsidRPr="00D30D59" w:rsidRDefault="003B5EF3" w:rsidP="00D10EE7">
      <w:pPr>
        <w:autoSpaceDE w:val="0"/>
        <w:spacing w:line="360" w:lineRule="auto"/>
        <w:ind w:right="-24"/>
        <w:jc w:val="both"/>
        <w:rPr>
          <w:sz w:val="18"/>
          <w:szCs w:val="18"/>
        </w:rPr>
      </w:pPr>
      <w:r w:rsidRPr="00D30D59">
        <w:rPr>
          <w:rFonts w:ascii="Arial" w:hAnsi="Arial" w:cs="Arial"/>
          <w:color w:val="000000"/>
          <w:sz w:val="18"/>
          <w:szCs w:val="18"/>
        </w:rPr>
        <w:t xml:space="preserve">Η παραλαβή της προμήθειας θα πραγματοποιείται </w:t>
      </w:r>
      <w:r w:rsidRPr="00D30D59">
        <w:rPr>
          <w:rFonts w:ascii="Arial" w:hAnsi="Arial" w:cs="Arial"/>
          <w:b/>
          <w:color w:val="000000"/>
          <w:sz w:val="18"/>
          <w:szCs w:val="18"/>
        </w:rPr>
        <w:t xml:space="preserve">εντός δύο (02) ημερολογιακών ημερών από την </w:t>
      </w:r>
      <w:r w:rsidRPr="00D30D59">
        <w:rPr>
          <w:rFonts w:ascii="Arial" w:hAnsi="Arial" w:cs="Arial"/>
          <w:color w:val="000000"/>
          <w:sz w:val="18"/>
          <w:szCs w:val="18"/>
        </w:rPr>
        <w:t>ημερομηνία αποστολής στον ανάδοχο του ανωτέρω εγγράφου-παραγγελίας από το Νοσοκομείο,</w:t>
      </w:r>
      <w:r w:rsidRPr="00D30D59">
        <w:rPr>
          <w:rFonts w:ascii="Arial" w:hAnsi="Arial" w:cs="Arial"/>
          <w:b/>
          <w:color w:val="000000"/>
          <w:sz w:val="18"/>
          <w:szCs w:val="18"/>
        </w:rPr>
        <w:t xml:space="preserve"> </w:t>
      </w:r>
      <w:r w:rsidRPr="00D30D59">
        <w:rPr>
          <w:rFonts w:ascii="Arial" w:hAnsi="Arial" w:cs="Arial"/>
          <w:color w:val="000000"/>
          <w:sz w:val="18"/>
          <w:szCs w:val="18"/>
        </w:rPr>
        <w:t xml:space="preserve">από αρμόδια επιτροπή παρακολούθησης και παραλαβής που θα συγκροτηθεί για το σκοπό αυτό και θα εκδίδει σχετικά πρωτόκολλα παραλαβής. </w:t>
      </w:r>
      <w:r w:rsidRPr="00D30D59">
        <w:rPr>
          <w:rFonts w:ascii="Arial" w:hAnsi="Arial" w:cs="Arial"/>
          <w:b/>
          <w:color w:val="000000"/>
          <w:sz w:val="18"/>
          <w:szCs w:val="18"/>
        </w:rPr>
        <w:t>Στα δελτία αποστολής και τιμολόγια πρέπει να αναγράφονται και οι κωδικοί αριθμοί των ειδών (Α/Α), όπως αυτοί αποτυπώνονται στον Πίνακα Ειδών του Παραρτήματος Β’.</w:t>
      </w:r>
    </w:p>
    <w:p w:rsidR="003B5EF3" w:rsidRPr="00D30D59" w:rsidRDefault="003B5EF3" w:rsidP="00D10EE7">
      <w:pPr>
        <w:autoSpaceDE w:val="0"/>
        <w:spacing w:line="360" w:lineRule="auto"/>
        <w:ind w:right="-24"/>
        <w:jc w:val="both"/>
        <w:rPr>
          <w:sz w:val="18"/>
          <w:szCs w:val="18"/>
        </w:rPr>
      </w:pPr>
      <w:r w:rsidRPr="00D30D59">
        <w:rPr>
          <w:rFonts w:ascii="Arial" w:hAnsi="Arial" w:cs="Arial"/>
          <w:color w:val="000000"/>
          <w:sz w:val="18"/>
          <w:szCs w:val="18"/>
        </w:rPr>
        <w:t xml:space="preserve">Ο συμβατικός χρόνος παράδοσης της προμήθειας μπορεί, σε αντικειμενικά δικαιολογημένες περιπτώσεις, να παρατείνεται μέχρι το ¼ αυτού, ύστερα από σχετικό αίτημα του αναδόχου που υποβάλλεται υποχρεωτικά πριν από τη λήξη του συμβατικού χρόνου. Σε περίπτωση που ο συμβατικός χρόνος παράδοσης δεν είναι μεγαλύτερος από τριάντα (30) ημερολογιακές ημέρες μπορεί, με απόφαση της Αναθέτουσας Αρχής, να παρατείνεται μέχρι το ½ αυτού.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έργο, ο ανάδοχος κηρύσσεται έκπτωτος, επιβαλλομένων των κατά περίπτωση προβλεπόμενων κυρώσεων της παρούσας διακήρυξης. </w:t>
      </w:r>
    </w:p>
    <w:p w:rsidR="003B5EF3" w:rsidRPr="00D30D59" w:rsidRDefault="003B5EF3" w:rsidP="00D10EE7">
      <w:pPr>
        <w:autoSpaceDE w:val="0"/>
        <w:spacing w:line="360" w:lineRule="auto"/>
        <w:ind w:right="-24"/>
        <w:jc w:val="both"/>
        <w:rPr>
          <w:sz w:val="18"/>
          <w:szCs w:val="18"/>
        </w:rPr>
      </w:pPr>
      <w:r w:rsidRPr="00D30D59">
        <w:rPr>
          <w:rFonts w:ascii="Arial" w:hAnsi="Arial" w:cs="Arial"/>
          <w:color w:val="000000"/>
          <w:sz w:val="18"/>
          <w:szCs w:val="18"/>
        </w:rPr>
        <w:t xml:space="preserve">Με αιτιολογημένη απόφαση της Αναθέτουσας Αρχής και ύστερα από γνωμοδότηση της επιτροπής διενέργειας του διαγωνισμού, ο συμβατικός χρόνος παράδοσης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της συμβατικής προμήθειας. </w:t>
      </w:r>
    </w:p>
    <w:p w:rsidR="003B5EF3" w:rsidRPr="00D30D59" w:rsidRDefault="003B5EF3" w:rsidP="00D10EE7">
      <w:pPr>
        <w:spacing w:line="360" w:lineRule="auto"/>
        <w:jc w:val="both"/>
        <w:rPr>
          <w:sz w:val="18"/>
          <w:szCs w:val="18"/>
        </w:rPr>
      </w:pPr>
      <w:r w:rsidRPr="00D30D59">
        <w:rPr>
          <w:rFonts w:ascii="Arial" w:hAnsi="Arial" w:cs="Arial"/>
          <w:sz w:val="18"/>
          <w:szCs w:val="18"/>
        </w:rPr>
        <w:t xml:space="preserve">Ο συμβατικός χρόνος παραλαβής των υλικών αρχίζει από την ημερομηνία πραγματικής προσκόμισης των υλικών </w:t>
      </w:r>
      <w:r w:rsidRPr="00D30D59">
        <w:rPr>
          <w:rFonts w:ascii="Arial" w:hAnsi="Arial" w:cs="Arial"/>
          <w:b/>
          <w:bCs/>
          <w:sz w:val="18"/>
          <w:szCs w:val="18"/>
        </w:rPr>
        <w:t>(Άρθρο 209/Ν.4412)</w:t>
      </w:r>
      <w:r w:rsidRPr="00D30D59">
        <w:rPr>
          <w:rFonts w:ascii="Arial" w:hAnsi="Arial" w:cs="Arial"/>
          <w:sz w:val="18"/>
          <w:szCs w:val="18"/>
        </w:rPr>
        <w:t>.</w:t>
      </w:r>
    </w:p>
    <w:p w:rsidR="003B5EF3" w:rsidRPr="00D30D59" w:rsidRDefault="003B5EF3" w:rsidP="00D10EE7">
      <w:pPr>
        <w:pStyle w:val="210"/>
        <w:widowControl w:val="0"/>
        <w:tabs>
          <w:tab w:val="left" w:pos="284"/>
        </w:tabs>
        <w:spacing w:after="0" w:line="360" w:lineRule="auto"/>
        <w:ind w:right="-24"/>
        <w:rPr>
          <w:sz w:val="18"/>
          <w:szCs w:val="18"/>
        </w:rPr>
      </w:pPr>
      <w:r w:rsidRPr="00D30D59">
        <w:rPr>
          <w:rFonts w:ascii="Arial" w:eastAsia="Calibri" w:hAnsi="Arial" w:cs="Arial"/>
          <w:color w:val="auto"/>
          <w:sz w:val="18"/>
          <w:szCs w:val="18"/>
          <w:lang w:eastAsia="en-US"/>
        </w:rPr>
        <w:t xml:space="preserve">Για τις υπόλοιπες διαδικασίες ισχύουν όσα προβλέπονται στο </w:t>
      </w:r>
      <w:r w:rsidRPr="00D30D59">
        <w:rPr>
          <w:rFonts w:ascii="Arial" w:eastAsia="Calibri" w:hAnsi="Arial" w:cs="Arial"/>
          <w:b/>
          <w:color w:val="auto"/>
          <w:sz w:val="18"/>
          <w:szCs w:val="18"/>
          <w:lang w:eastAsia="en-US"/>
        </w:rPr>
        <w:t>Άρθρο 206, 208 και 209 του Ν.4412/2016</w:t>
      </w:r>
      <w:r w:rsidRPr="00D30D59">
        <w:rPr>
          <w:rFonts w:ascii="Arial" w:eastAsia="Calibri" w:hAnsi="Arial" w:cs="Arial"/>
          <w:color w:val="auto"/>
          <w:sz w:val="18"/>
          <w:szCs w:val="18"/>
          <w:lang w:eastAsia="en-US"/>
        </w:rPr>
        <w:t>.</w:t>
      </w:r>
    </w:p>
    <w:p w:rsidR="003B5EF3" w:rsidRPr="00D30D59" w:rsidRDefault="003B5EF3" w:rsidP="00250F18">
      <w:pPr>
        <w:spacing w:line="360" w:lineRule="auto"/>
        <w:rPr>
          <w:rFonts w:ascii="Arial" w:hAnsi="Arial" w:cs="Arial"/>
          <w:b/>
          <w:sz w:val="18"/>
          <w:szCs w:val="18"/>
        </w:rPr>
      </w:pPr>
    </w:p>
    <w:p w:rsidR="003B5EF3" w:rsidRPr="00D30D59" w:rsidRDefault="003B5EF3" w:rsidP="00250F18">
      <w:pPr>
        <w:spacing w:line="360" w:lineRule="auto"/>
        <w:rPr>
          <w:rFonts w:ascii="Arial" w:hAnsi="Arial" w:cs="Arial"/>
          <w:b/>
          <w:sz w:val="18"/>
          <w:szCs w:val="18"/>
        </w:rPr>
      </w:pPr>
      <w:r w:rsidRPr="00D30D59">
        <w:rPr>
          <w:rFonts w:ascii="Arial" w:hAnsi="Arial" w:cs="Arial"/>
          <w:b/>
          <w:sz w:val="18"/>
          <w:szCs w:val="18"/>
        </w:rPr>
        <w:t>ΑΡΘΡΟ 4. ΠΛΗΡΩΜΗ – ΚΡΑΤΗΣΕΙΣ</w:t>
      </w:r>
    </w:p>
    <w:p w:rsidR="003B5EF3" w:rsidRPr="00D30D59" w:rsidRDefault="003B5EF3" w:rsidP="00227234">
      <w:pPr>
        <w:spacing w:line="360" w:lineRule="auto"/>
        <w:jc w:val="both"/>
        <w:rPr>
          <w:sz w:val="18"/>
          <w:szCs w:val="18"/>
        </w:rPr>
      </w:pPr>
      <w:r w:rsidRPr="00D30D59">
        <w:rPr>
          <w:rFonts w:ascii="Arial" w:hAnsi="Arial" w:cs="Arial"/>
          <w:sz w:val="18"/>
          <w:szCs w:val="18"/>
        </w:rPr>
        <w:t xml:space="preserve">Η πληρωμή του αναδόχου θα πραγματοποιηθεί με τον πιο κάτω τρόπο </w:t>
      </w:r>
      <w:r w:rsidRPr="00D30D59">
        <w:rPr>
          <w:rFonts w:ascii="Arial" w:hAnsi="Arial" w:cs="Arial"/>
          <w:b/>
          <w:sz w:val="18"/>
          <w:szCs w:val="18"/>
        </w:rPr>
        <w:t xml:space="preserve">: </w:t>
      </w:r>
    </w:p>
    <w:p w:rsidR="003B5EF3" w:rsidRPr="00D30D59" w:rsidRDefault="003B5EF3" w:rsidP="00227234">
      <w:pPr>
        <w:spacing w:line="360" w:lineRule="auto"/>
        <w:jc w:val="both"/>
        <w:rPr>
          <w:sz w:val="18"/>
          <w:szCs w:val="18"/>
        </w:rPr>
      </w:pPr>
      <w:r w:rsidRPr="00D30D59">
        <w:rPr>
          <w:rFonts w:ascii="Arial" w:hAnsi="Arial" w:cs="Arial"/>
          <w:sz w:val="18"/>
          <w:szCs w:val="18"/>
        </w:rPr>
        <w:t xml:space="preserve">Το </w:t>
      </w:r>
      <w:r w:rsidRPr="00D30D59">
        <w:rPr>
          <w:rFonts w:ascii="Arial" w:hAnsi="Arial" w:cs="Arial"/>
          <w:b/>
          <w:sz w:val="18"/>
          <w:szCs w:val="18"/>
        </w:rPr>
        <w:t>100%</w:t>
      </w:r>
      <w:r w:rsidRPr="00D30D59">
        <w:rPr>
          <w:rFonts w:ascii="Arial" w:hAnsi="Arial" w:cs="Arial"/>
          <w:sz w:val="18"/>
          <w:szCs w:val="18"/>
        </w:rPr>
        <w:t xml:space="preserve"> της συμβατικής αξίας μετά την </w:t>
      </w:r>
      <w:r w:rsidRPr="00D30D59">
        <w:rPr>
          <w:rFonts w:ascii="Arial" w:hAnsi="Arial" w:cs="Arial"/>
          <w:b/>
          <w:sz w:val="18"/>
          <w:szCs w:val="18"/>
        </w:rPr>
        <w:t>οριστική παραλαβή</w:t>
      </w:r>
      <w:r w:rsidRPr="00D30D59">
        <w:rPr>
          <w:rFonts w:ascii="Arial" w:hAnsi="Arial" w:cs="Arial"/>
          <w:sz w:val="18"/>
          <w:szCs w:val="18"/>
        </w:rPr>
        <w:t xml:space="preserve"> των υλικών</w:t>
      </w:r>
      <w:r w:rsidRPr="00D30D59">
        <w:rPr>
          <w:rFonts w:ascii="Arial" w:hAnsi="Arial" w:cs="Arial"/>
          <w:b/>
          <w:sz w:val="18"/>
          <w:szCs w:val="18"/>
        </w:rPr>
        <w:t>.</w:t>
      </w:r>
    </w:p>
    <w:p w:rsidR="003B5EF3" w:rsidRPr="00D30D59" w:rsidRDefault="003B5EF3" w:rsidP="00227234">
      <w:pPr>
        <w:spacing w:line="360" w:lineRule="auto"/>
        <w:jc w:val="both"/>
        <w:rPr>
          <w:sz w:val="18"/>
          <w:szCs w:val="18"/>
        </w:rPr>
      </w:pPr>
      <w:r w:rsidRPr="00D30D59">
        <w:rPr>
          <w:rFonts w:ascii="Arial" w:hAnsi="Arial" w:cs="Arial"/>
          <w:sz w:val="18"/>
          <w:szCs w:val="18"/>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D30D59">
        <w:rPr>
          <w:rFonts w:ascii="Arial" w:hAnsi="Arial" w:cs="Arial"/>
          <w:color w:val="FFFF00"/>
          <w:sz w:val="18"/>
          <w:szCs w:val="18"/>
        </w:rPr>
        <w:t xml:space="preserve"> </w:t>
      </w:r>
    </w:p>
    <w:p w:rsidR="003B5EF3" w:rsidRPr="00D30D59" w:rsidRDefault="003B5EF3" w:rsidP="00227234">
      <w:pPr>
        <w:spacing w:line="360" w:lineRule="auto"/>
        <w:jc w:val="both"/>
        <w:rPr>
          <w:rFonts w:ascii="Arial" w:hAnsi="Arial" w:cs="Arial"/>
          <w:sz w:val="18"/>
          <w:szCs w:val="18"/>
        </w:rPr>
      </w:pPr>
      <w:proofErr w:type="spellStart"/>
      <w:r w:rsidRPr="00D30D59">
        <w:rPr>
          <w:rFonts w:ascii="Arial" w:hAnsi="Arial" w:cs="Arial"/>
          <w:sz w:val="18"/>
          <w:szCs w:val="18"/>
        </w:rPr>
        <w:t>Toν</w:t>
      </w:r>
      <w:proofErr w:type="spellEnd"/>
      <w:r w:rsidRPr="00D30D59">
        <w:rPr>
          <w:rFonts w:ascii="Arial" w:hAnsi="Arial" w:cs="Arial"/>
          <w:sz w:val="18"/>
          <w:szCs w:val="18"/>
        </w:rPr>
        <w:t xml:space="preserve"> Ανάδοχο βαρύνουν </w:t>
      </w:r>
      <w:r w:rsidRPr="00D30D59">
        <w:rPr>
          <w:rFonts w:ascii="Arial" w:hAnsi="Arial" w:cs="Arial"/>
          <w:sz w:val="18"/>
          <w:szCs w:val="18"/>
          <w:lang w:eastAsia="el-GR"/>
        </w:rPr>
        <w:t xml:space="preserve">οι υπέρ τρίτων κρατήσεις, ως και κάθε άλλη επιβάρυνση, σύμφωνα με την κείμενη νομοθεσία, μη συμπεριλαμβανομένου του Φ.Π.Α., για την παράδοση του υλικού στον τόπο και με τον τρόπο που προβλέπεται στα έγγραφα της Σύμβασης. Ιδίως βαρύνεται με τις </w:t>
      </w:r>
      <w:r w:rsidRPr="00D30D59">
        <w:rPr>
          <w:rFonts w:ascii="Arial" w:hAnsi="Arial" w:cs="Arial"/>
          <w:sz w:val="18"/>
          <w:szCs w:val="18"/>
        </w:rPr>
        <w:t xml:space="preserve">ακόλουθες κρατήσεις: </w:t>
      </w:r>
    </w:p>
    <w:p w:rsidR="003B5EF3" w:rsidRPr="00D30D59" w:rsidRDefault="003B5EF3" w:rsidP="00227234">
      <w:pPr>
        <w:spacing w:line="360" w:lineRule="auto"/>
        <w:jc w:val="both"/>
        <w:rPr>
          <w:sz w:val="18"/>
          <w:szCs w:val="18"/>
        </w:rPr>
      </w:pPr>
      <w:r w:rsidRPr="00D30D59">
        <w:rPr>
          <w:rFonts w:ascii="Arial" w:hAnsi="Arial" w:cs="Arial"/>
          <w:b/>
          <w:bCs/>
          <w:sz w:val="18"/>
          <w:szCs w:val="18"/>
        </w:rPr>
        <w:t>α)</w:t>
      </w:r>
      <w:r w:rsidRPr="00D30D59">
        <w:rPr>
          <w:rFonts w:ascii="Arial" w:hAnsi="Arial" w:cs="Arial"/>
          <w:bCs/>
          <w:sz w:val="18"/>
          <w:szCs w:val="18"/>
        </w:rPr>
        <w:t xml:space="preserve">  Ποσοστό </w:t>
      </w:r>
      <w:r w:rsidRPr="00D30D59">
        <w:rPr>
          <w:rFonts w:ascii="Arial" w:hAnsi="Arial" w:cs="Arial"/>
          <w:b/>
          <w:bCs/>
          <w:sz w:val="18"/>
          <w:szCs w:val="18"/>
        </w:rPr>
        <w:t>0,07%</w:t>
      </w:r>
      <w:r w:rsidRPr="00D30D59">
        <w:rPr>
          <w:rFonts w:ascii="Arial" w:hAnsi="Arial" w:cs="Arial"/>
          <w:bCs/>
          <w:sz w:val="18"/>
          <w:szCs w:val="18"/>
        </w:rPr>
        <w:t xml:space="preserve"> επί της καθαρής αξίας του τιμολογίου υπέρ Ε.Α.Α.ΔΗ.ΣΥ. (άρθρο 4 παρ. 3 του Ν.4013/2011 ως </w:t>
      </w:r>
      <w:proofErr w:type="spellStart"/>
      <w:r w:rsidRPr="00D30D59">
        <w:rPr>
          <w:rFonts w:ascii="Arial" w:hAnsi="Arial" w:cs="Arial"/>
          <w:bCs/>
          <w:sz w:val="18"/>
          <w:szCs w:val="18"/>
        </w:rPr>
        <w:t>τροποπ</w:t>
      </w:r>
      <w:proofErr w:type="spellEnd"/>
      <w:r w:rsidRPr="00D30D59">
        <w:rPr>
          <w:rFonts w:ascii="Arial" w:hAnsi="Arial" w:cs="Arial"/>
          <w:bCs/>
          <w:sz w:val="18"/>
          <w:szCs w:val="18"/>
        </w:rPr>
        <w:t>. με τον Ν.4412/16).</w:t>
      </w:r>
    </w:p>
    <w:p w:rsidR="003B5EF3" w:rsidRPr="00D30D59" w:rsidRDefault="003B5EF3" w:rsidP="00227234">
      <w:pPr>
        <w:suppressAutoHyphens w:val="0"/>
        <w:autoSpaceDE w:val="0"/>
        <w:spacing w:line="360" w:lineRule="auto"/>
        <w:jc w:val="both"/>
        <w:rPr>
          <w:sz w:val="18"/>
          <w:szCs w:val="18"/>
        </w:rPr>
      </w:pPr>
      <w:r w:rsidRPr="00D30D59">
        <w:rPr>
          <w:rFonts w:ascii="Arial" w:hAnsi="Arial" w:cs="Arial"/>
          <w:b/>
          <w:sz w:val="18"/>
          <w:szCs w:val="18"/>
          <w:lang w:eastAsia="el-GR"/>
        </w:rPr>
        <w:t xml:space="preserve">β)  </w:t>
      </w:r>
      <w:r w:rsidRPr="00D30D59">
        <w:rPr>
          <w:rFonts w:ascii="Arial" w:hAnsi="Arial" w:cs="Arial"/>
          <w:bCs/>
          <w:sz w:val="18"/>
          <w:szCs w:val="18"/>
        </w:rPr>
        <w:t xml:space="preserve">Ποσοστό </w:t>
      </w:r>
      <w:r w:rsidRPr="00D30D59">
        <w:rPr>
          <w:rFonts w:ascii="Arial" w:hAnsi="Arial" w:cs="Arial"/>
          <w:b/>
          <w:sz w:val="18"/>
          <w:szCs w:val="18"/>
          <w:lang w:eastAsia="el-GR"/>
        </w:rPr>
        <w:t>3%</w:t>
      </w:r>
      <w:r w:rsidRPr="00D30D59">
        <w:rPr>
          <w:rFonts w:ascii="Arial" w:hAnsi="Arial" w:cs="Arial"/>
          <w:sz w:val="18"/>
          <w:szCs w:val="18"/>
          <w:lang w:eastAsia="el-GR"/>
        </w:rPr>
        <w:t xml:space="preserve"> χαρτόσημο</w:t>
      </w:r>
      <w:r w:rsidRPr="00D30D59">
        <w:rPr>
          <w:rFonts w:ascii="Arial" w:hAnsi="Arial" w:cs="Arial"/>
          <w:b/>
          <w:sz w:val="18"/>
          <w:szCs w:val="18"/>
          <w:lang w:eastAsia="el-GR"/>
        </w:rPr>
        <w:t xml:space="preserve"> </w:t>
      </w:r>
      <w:r w:rsidRPr="00D30D59">
        <w:rPr>
          <w:rFonts w:ascii="Arial" w:hAnsi="Arial" w:cs="Arial"/>
          <w:sz w:val="18"/>
          <w:szCs w:val="18"/>
          <w:lang w:eastAsia="el-GR"/>
        </w:rPr>
        <w:t xml:space="preserve">επί της κράτησης υπέρ </w:t>
      </w:r>
      <w:r w:rsidRPr="00D30D59">
        <w:rPr>
          <w:rFonts w:ascii="Arial" w:hAnsi="Arial" w:cs="Arial"/>
          <w:bCs/>
          <w:sz w:val="18"/>
          <w:szCs w:val="18"/>
        </w:rPr>
        <w:t xml:space="preserve">Ε.Α.Α.ΔΗ.ΣΥ. </w:t>
      </w:r>
      <w:r w:rsidRPr="00D30D59">
        <w:rPr>
          <w:rFonts w:ascii="Arial" w:hAnsi="Arial" w:cs="Arial"/>
          <w:sz w:val="18"/>
          <w:szCs w:val="18"/>
          <w:lang w:eastAsia="el-GR"/>
        </w:rPr>
        <w:t xml:space="preserve">(άρθρο 7 της Υ.Α. 5143 ΦΕΚ 3335/Β/2014). </w:t>
      </w:r>
    </w:p>
    <w:p w:rsidR="003B5EF3" w:rsidRPr="00D30D59" w:rsidRDefault="003B5EF3" w:rsidP="00227234">
      <w:pPr>
        <w:tabs>
          <w:tab w:val="left" w:pos="360"/>
        </w:tabs>
        <w:spacing w:line="360" w:lineRule="auto"/>
        <w:jc w:val="both"/>
        <w:rPr>
          <w:sz w:val="18"/>
          <w:szCs w:val="18"/>
        </w:rPr>
      </w:pPr>
      <w:r w:rsidRPr="00D30D59">
        <w:rPr>
          <w:rFonts w:ascii="Arial" w:hAnsi="Arial" w:cs="Arial"/>
          <w:b/>
          <w:sz w:val="18"/>
          <w:szCs w:val="18"/>
          <w:lang w:eastAsia="el-GR"/>
        </w:rPr>
        <w:t xml:space="preserve">γ)  </w:t>
      </w:r>
      <w:r w:rsidRPr="00D30D59">
        <w:rPr>
          <w:rFonts w:ascii="Arial" w:hAnsi="Arial" w:cs="Arial"/>
          <w:bCs/>
          <w:sz w:val="18"/>
          <w:szCs w:val="18"/>
        </w:rPr>
        <w:t>Ποσοστό</w:t>
      </w:r>
      <w:r w:rsidRPr="00D30D59">
        <w:rPr>
          <w:rFonts w:ascii="Arial" w:hAnsi="Arial" w:cs="Arial"/>
          <w:b/>
          <w:sz w:val="18"/>
          <w:szCs w:val="18"/>
          <w:lang w:eastAsia="el-GR"/>
        </w:rPr>
        <w:t xml:space="preserve"> 20% </w:t>
      </w:r>
      <w:r w:rsidRPr="00D30D59">
        <w:rPr>
          <w:rFonts w:ascii="Arial" w:hAnsi="Arial" w:cs="Arial"/>
          <w:sz w:val="18"/>
          <w:szCs w:val="18"/>
          <w:lang w:eastAsia="el-GR"/>
        </w:rPr>
        <w:t xml:space="preserve"> ΟΓΑ χαρτόσημο επί του ανωτέρω χαρτοσήμου (άρθρο 7 της Υ.Α. 5143 ΦΕΚ 3335/Β/2014).</w:t>
      </w:r>
    </w:p>
    <w:p w:rsidR="003B5EF3" w:rsidRPr="00D30D59" w:rsidRDefault="003B5EF3" w:rsidP="00227234">
      <w:pPr>
        <w:spacing w:line="360" w:lineRule="auto"/>
        <w:jc w:val="both"/>
        <w:rPr>
          <w:rFonts w:ascii="Arial" w:hAnsi="Arial" w:cs="Arial"/>
          <w:bCs/>
          <w:sz w:val="18"/>
          <w:szCs w:val="18"/>
        </w:rPr>
      </w:pPr>
      <w:r w:rsidRPr="00D30D59">
        <w:rPr>
          <w:rFonts w:ascii="Arial" w:hAnsi="Arial" w:cs="Arial"/>
          <w:b/>
          <w:bCs/>
          <w:sz w:val="18"/>
          <w:szCs w:val="18"/>
        </w:rPr>
        <w:t>δ)</w:t>
      </w:r>
      <w:r w:rsidRPr="00D30D59">
        <w:rPr>
          <w:rFonts w:ascii="Arial" w:hAnsi="Arial" w:cs="Arial"/>
          <w:bCs/>
          <w:sz w:val="18"/>
          <w:szCs w:val="18"/>
        </w:rPr>
        <w:t xml:space="preserve"> Ποσοστό</w:t>
      </w:r>
      <w:r w:rsidRPr="00D30D59">
        <w:rPr>
          <w:rFonts w:ascii="Arial" w:hAnsi="Arial" w:cs="Arial"/>
          <w:b/>
          <w:bCs/>
          <w:sz w:val="18"/>
          <w:szCs w:val="18"/>
        </w:rPr>
        <w:t xml:space="preserve"> 0,06%</w:t>
      </w:r>
      <w:r w:rsidRPr="00D30D59">
        <w:rPr>
          <w:rFonts w:ascii="Arial" w:hAnsi="Arial" w:cs="Arial"/>
          <w:bCs/>
          <w:sz w:val="18"/>
          <w:szCs w:val="18"/>
        </w:rPr>
        <w:t xml:space="preserve"> επί της καθαρής αξίας του τιμολογίου υπέρ Α.Ε.Π.Π.</w:t>
      </w:r>
    </w:p>
    <w:p w:rsidR="003B5EF3" w:rsidRPr="00D30D59" w:rsidRDefault="003B5EF3" w:rsidP="00227234">
      <w:pPr>
        <w:spacing w:line="360" w:lineRule="auto"/>
        <w:jc w:val="both"/>
        <w:rPr>
          <w:rFonts w:ascii="Arial" w:hAnsi="Arial" w:cs="Arial"/>
          <w:sz w:val="18"/>
          <w:szCs w:val="18"/>
          <w:lang w:eastAsia="el-GR"/>
        </w:rPr>
      </w:pPr>
      <w:r w:rsidRPr="00D30D59">
        <w:rPr>
          <w:rFonts w:ascii="Arial" w:hAnsi="Arial" w:cs="Arial"/>
          <w:b/>
          <w:bCs/>
          <w:sz w:val="18"/>
          <w:szCs w:val="18"/>
        </w:rPr>
        <w:t xml:space="preserve">ε)  </w:t>
      </w:r>
      <w:r w:rsidRPr="00D30D59">
        <w:rPr>
          <w:rFonts w:ascii="Arial" w:hAnsi="Arial" w:cs="Arial"/>
          <w:bCs/>
          <w:sz w:val="18"/>
          <w:szCs w:val="18"/>
        </w:rPr>
        <w:t>Ποσοστό</w:t>
      </w:r>
      <w:r w:rsidRPr="00D30D59">
        <w:rPr>
          <w:rFonts w:ascii="Arial" w:hAnsi="Arial" w:cs="Arial"/>
          <w:b/>
          <w:sz w:val="18"/>
          <w:szCs w:val="18"/>
          <w:lang w:eastAsia="el-GR"/>
        </w:rPr>
        <w:t xml:space="preserve"> 3%</w:t>
      </w:r>
      <w:r w:rsidRPr="00D30D59">
        <w:rPr>
          <w:rFonts w:ascii="Arial" w:hAnsi="Arial" w:cs="Arial"/>
          <w:sz w:val="18"/>
          <w:szCs w:val="18"/>
          <w:lang w:eastAsia="el-GR"/>
        </w:rPr>
        <w:t xml:space="preserve"> χαρτόσημο επί της κράτησης </w:t>
      </w:r>
      <w:r w:rsidRPr="00D30D59">
        <w:rPr>
          <w:rFonts w:ascii="Arial" w:hAnsi="Arial" w:cs="Arial"/>
          <w:bCs/>
          <w:sz w:val="18"/>
          <w:szCs w:val="18"/>
        </w:rPr>
        <w:t>υπέρ Α.Ε.Π.Π.</w:t>
      </w:r>
      <w:r w:rsidRPr="00D30D59">
        <w:rPr>
          <w:rFonts w:ascii="Arial" w:hAnsi="Arial" w:cs="Arial"/>
          <w:sz w:val="18"/>
          <w:szCs w:val="18"/>
          <w:lang w:eastAsia="el-GR"/>
        </w:rPr>
        <w:t xml:space="preserve"> (άρθρο 6 της ΚΥΑ 1191, ΦΕΚ 969/Β/17).</w:t>
      </w:r>
    </w:p>
    <w:p w:rsidR="003B5EF3" w:rsidRPr="00D30D59" w:rsidRDefault="003B5EF3" w:rsidP="00227234">
      <w:pPr>
        <w:spacing w:line="360" w:lineRule="auto"/>
        <w:jc w:val="both"/>
        <w:rPr>
          <w:rFonts w:ascii="Arial" w:hAnsi="Arial" w:cs="Arial"/>
          <w:sz w:val="18"/>
          <w:szCs w:val="18"/>
          <w:lang w:eastAsia="el-GR"/>
        </w:rPr>
      </w:pPr>
      <w:r w:rsidRPr="00D30D59">
        <w:rPr>
          <w:rFonts w:ascii="Arial" w:hAnsi="Arial" w:cs="Arial"/>
          <w:b/>
          <w:sz w:val="18"/>
          <w:szCs w:val="18"/>
          <w:lang w:eastAsia="el-GR"/>
        </w:rPr>
        <w:t xml:space="preserve">στ) </w:t>
      </w:r>
      <w:r w:rsidRPr="00D30D59">
        <w:rPr>
          <w:rFonts w:ascii="Arial" w:hAnsi="Arial" w:cs="Arial"/>
          <w:bCs/>
          <w:sz w:val="18"/>
          <w:szCs w:val="18"/>
        </w:rPr>
        <w:t>Ποσοστό</w:t>
      </w:r>
      <w:r w:rsidRPr="00D30D59">
        <w:rPr>
          <w:rFonts w:ascii="Arial" w:hAnsi="Arial" w:cs="Arial"/>
          <w:b/>
          <w:sz w:val="18"/>
          <w:szCs w:val="18"/>
          <w:lang w:eastAsia="el-GR"/>
        </w:rPr>
        <w:t xml:space="preserve"> 20%</w:t>
      </w:r>
      <w:r w:rsidRPr="00D30D59">
        <w:rPr>
          <w:rFonts w:ascii="Arial" w:hAnsi="Arial" w:cs="Arial"/>
          <w:sz w:val="18"/>
          <w:szCs w:val="18"/>
          <w:lang w:eastAsia="el-GR"/>
        </w:rPr>
        <w:t xml:space="preserve">  ΟΓΑ χαρτόσημο επί του ανωτέρω χαρτοσήμου (άρθρο 6 της ΚΥΑ 1191, ΦΕΚ 969/Β/17).</w:t>
      </w:r>
    </w:p>
    <w:p w:rsidR="003B5EF3" w:rsidRPr="00D30D59" w:rsidRDefault="003B5EF3" w:rsidP="00227234">
      <w:pPr>
        <w:spacing w:line="360" w:lineRule="auto"/>
        <w:jc w:val="both"/>
        <w:rPr>
          <w:b/>
          <w:sz w:val="18"/>
          <w:szCs w:val="18"/>
        </w:rPr>
      </w:pPr>
      <w:r w:rsidRPr="00D30D59">
        <w:rPr>
          <w:rFonts w:ascii="Arial" w:hAnsi="Arial" w:cs="Arial"/>
          <w:b/>
          <w:bCs/>
          <w:sz w:val="18"/>
          <w:szCs w:val="18"/>
        </w:rPr>
        <w:t>ζ)</w:t>
      </w:r>
      <w:r w:rsidRPr="00D30D59">
        <w:rPr>
          <w:rFonts w:ascii="Arial" w:hAnsi="Arial" w:cs="Arial"/>
          <w:bCs/>
          <w:sz w:val="18"/>
          <w:szCs w:val="18"/>
        </w:rPr>
        <w:t xml:space="preserve"> Ποσοστό </w:t>
      </w:r>
      <w:r w:rsidRPr="00D30D59">
        <w:rPr>
          <w:rFonts w:ascii="Arial" w:hAnsi="Arial" w:cs="Arial"/>
          <w:b/>
          <w:bCs/>
          <w:sz w:val="18"/>
          <w:szCs w:val="18"/>
        </w:rPr>
        <w:t xml:space="preserve">2% </w:t>
      </w:r>
      <w:r w:rsidRPr="00D30D59">
        <w:rPr>
          <w:rFonts w:ascii="Arial" w:hAnsi="Arial" w:cs="Arial"/>
          <w:bCs/>
          <w:sz w:val="18"/>
          <w:szCs w:val="18"/>
        </w:rPr>
        <w:t>υπέρ ψυχικής υγείας</w:t>
      </w:r>
      <w:r w:rsidRPr="00D30D59">
        <w:rPr>
          <w:rFonts w:ascii="Arial" w:hAnsi="Arial" w:cs="Arial"/>
          <w:b/>
          <w:bCs/>
          <w:sz w:val="18"/>
          <w:szCs w:val="18"/>
        </w:rPr>
        <w:t xml:space="preserve"> </w:t>
      </w:r>
      <w:r w:rsidRPr="00D30D59">
        <w:rPr>
          <w:rFonts w:ascii="Arial" w:hAnsi="Arial" w:cs="Arial"/>
          <w:bCs/>
          <w:sz w:val="18"/>
          <w:szCs w:val="18"/>
        </w:rPr>
        <w:t>επί της καθαρής αξίας του τιμολογίου, μετά την αφαίρεση των προηγούμενων κρατήσεων (άρθρο 3 του Ν.3580/2007 και άρθρο 24 παρ. 6 του Ν.3846/2010).</w:t>
      </w:r>
    </w:p>
    <w:p w:rsidR="003B5EF3" w:rsidRPr="00D30D59" w:rsidRDefault="003B5EF3" w:rsidP="00227234">
      <w:pPr>
        <w:spacing w:line="360" w:lineRule="auto"/>
        <w:jc w:val="both"/>
        <w:rPr>
          <w:rFonts w:ascii="Arial" w:hAnsi="Arial" w:cs="Arial"/>
          <w:sz w:val="18"/>
          <w:szCs w:val="18"/>
        </w:rPr>
      </w:pPr>
      <w:r w:rsidRPr="00D30D59">
        <w:rPr>
          <w:rFonts w:ascii="Arial" w:hAnsi="Arial" w:cs="Arial"/>
          <w:b/>
          <w:sz w:val="18"/>
          <w:szCs w:val="18"/>
        </w:rPr>
        <w:t xml:space="preserve">η)  </w:t>
      </w:r>
      <w:r w:rsidRPr="00D30D59">
        <w:rPr>
          <w:rFonts w:ascii="Arial" w:hAnsi="Arial" w:cs="Arial"/>
          <w:sz w:val="18"/>
          <w:szCs w:val="18"/>
        </w:rPr>
        <w:t xml:space="preserve">Φόρος εισοδήματος </w:t>
      </w:r>
      <w:r w:rsidRPr="00D30D59">
        <w:rPr>
          <w:rFonts w:ascii="Arial" w:hAnsi="Arial" w:cs="Arial"/>
          <w:b/>
          <w:sz w:val="18"/>
          <w:szCs w:val="18"/>
        </w:rPr>
        <w:t>4%</w:t>
      </w:r>
      <w:r w:rsidRPr="00D30D59">
        <w:rPr>
          <w:rFonts w:ascii="Arial" w:hAnsi="Arial" w:cs="Arial"/>
          <w:sz w:val="18"/>
          <w:szCs w:val="18"/>
        </w:rPr>
        <w:t xml:space="preserve"> επί της καθαρής αξίας μετά την αφαίρεση των ανωτέρω κρατήσεων (άρθρο 68 του Ν.4172/13).</w:t>
      </w:r>
    </w:p>
    <w:p w:rsidR="003B5EF3" w:rsidRPr="00592FC1" w:rsidRDefault="003B5EF3" w:rsidP="008952FC">
      <w:pPr>
        <w:spacing w:line="360" w:lineRule="auto"/>
        <w:jc w:val="both"/>
        <w:rPr>
          <w:rFonts w:ascii="Arial" w:hAnsi="Arial" w:cs="Arial"/>
          <w:b/>
          <w:sz w:val="18"/>
          <w:szCs w:val="18"/>
        </w:rPr>
      </w:pPr>
    </w:p>
    <w:p w:rsidR="003B5EF3" w:rsidRPr="00592FC1" w:rsidRDefault="003B5EF3" w:rsidP="008952FC">
      <w:pPr>
        <w:spacing w:line="360" w:lineRule="auto"/>
        <w:jc w:val="both"/>
        <w:rPr>
          <w:rFonts w:ascii="Arial" w:hAnsi="Arial" w:cs="Arial"/>
          <w:b/>
          <w:sz w:val="18"/>
          <w:szCs w:val="18"/>
        </w:rPr>
      </w:pPr>
    </w:p>
    <w:p w:rsidR="003B5EF3" w:rsidRPr="00D30D59" w:rsidRDefault="003B5EF3" w:rsidP="008952FC">
      <w:pPr>
        <w:spacing w:line="360" w:lineRule="auto"/>
        <w:jc w:val="both"/>
        <w:rPr>
          <w:rFonts w:ascii="Arial" w:hAnsi="Arial" w:cs="Arial"/>
          <w:sz w:val="18"/>
          <w:szCs w:val="18"/>
        </w:rPr>
      </w:pPr>
      <w:r w:rsidRPr="00D30D59">
        <w:rPr>
          <w:rFonts w:ascii="Arial" w:hAnsi="Arial" w:cs="Arial"/>
          <w:b/>
          <w:sz w:val="18"/>
          <w:szCs w:val="18"/>
        </w:rPr>
        <w:t xml:space="preserve">θ)  </w:t>
      </w:r>
      <w:r w:rsidRPr="00D30D59">
        <w:rPr>
          <w:rFonts w:ascii="Arial" w:hAnsi="Arial" w:cs="Arial"/>
          <w:sz w:val="18"/>
          <w:szCs w:val="18"/>
        </w:rPr>
        <w:t xml:space="preserve">Ποσοστό </w:t>
      </w:r>
      <w:r w:rsidRPr="00D30D59">
        <w:rPr>
          <w:rFonts w:ascii="Arial" w:hAnsi="Arial" w:cs="Arial"/>
          <w:b/>
          <w:sz w:val="18"/>
          <w:szCs w:val="18"/>
        </w:rPr>
        <w:t>0,02%</w:t>
      </w:r>
      <w:r w:rsidRPr="00D30D59">
        <w:rPr>
          <w:rFonts w:ascii="Arial" w:hAnsi="Arial" w:cs="Arial"/>
          <w:sz w:val="18"/>
          <w:szCs w:val="18"/>
        </w:rPr>
        <w:t xml:space="preserve"> υπέρ του Δημοσίου, για λογαριασμό της Γενικής Διεύθυνσης Δημοσίων Συμβάσεων και Προμηθειών (για Συμβάσεις εκτιμώμενης αξίας ανώτερης των εξήντα χιλιάδων – 60.000,00 €, χωρίς να συμπεριλαμβάνεται ο Φ.Π.Α.)</w:t>
      </w:r>
    </w:p>
    <w:p w:rsidR="003B5EF3" w:rsidRPr="00044027" w:rsidRDefault="003B5EF3" w:rsidP="00227234">
      <w:pPr>
        <w:spacing w:line="360" w:lineRule="auto"/>
        <w:jc w:val="both"/>
        <w:rPr>
          <w:rFonts w:ascii="Arial" w:hAnsi="Arial" w:cs="Arial"/>
          <w:sz w:val="18"/>
          <w:szCs w:val="18"/>
        </w:rPr>
      </w:pP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  Το Νοσοκομείο θα διενεργεί απολογιστικούς ελέγχους σε τακτική περιοδική βάση (πχ δίμηνο ή τρίμηνο) και οπωσδήποτε με τη λήξη της σύμβασης, θα προβεί σε εκκαθάριση του λογαριασμού. Για το σκοπό αυτό θα συσταθεί τριμελής επιτροπή από στελέχη του Νοσοκομείου η οποία θα διενεργεί και θα επικυρώνει τον έλεγχο. Κατά τον έλεγχο θα προσκαλείται να παρίσταται και εκπρόσωπος της εταιρείας.</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Σε κάθε περιοδικό έλεγχο θα καταγράφονται:</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α) ο αριθμός των </w:t>
      </w:r>
      <w:proofErr w:type="spellStart"/>
      <w:r w:rsidRPr="00144B60">
        <w:rPr>
          <w:rStyle w:val="a8"/>
          <w:rFonts w:ascii="Arial" w:hAnsi="Arial" w:cs="Arial"/>
          <w:i w:val="0"/>
          <w:sz w:val="18"/>
          <w:szCs w:val="18"/>
        </w:rPr>
        <w:t>διενεργηθησών</w:t>
      </w:r>
      <w:proofErr w:type="spellEnd"/>
      <w:r w:rsidRPr="00144B60">
        <w:rPr>
          <w:rStyle w:val="a8"/>
          <w:rFonts w:ascii="Arial" w:hAnsi="Arial" w:cs="Arial"/>
          <w:i w:val="0"/>
          <w:sz w:val="18"/>
          <w:szCs w:val="18"/>
        </w:rPr>
        <w:t xml:space="preserve"> εξετάσεων περιόδου,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β) το τρέχον απόθεμα αριθμού συσκευασιών των συμβατικών υλικών σε χρηματική αξία και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γ) ο αριθμός των συσκευασιών συμβατικών υλικών που αγοράστηκαν κατά τη συγκεκριμένη περίοδο σε χρηματική αξία.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Τα παραπάνω θα συνδυάζονται με: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δ) το απόθεμα αριθμού συσκευασιών της προηγούμενης καταμέτρησης σε χρηματική αξία.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Έτσι, θα πρέπει να ισχύει ο τύπος:</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 [χρηματική αξία του γ] =[χρηματική αξία β] + α Χ συμβατική τιμή εξέτασης - [χρηματική αξία δ]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 xml:space="preserve"> </w:t>
      </w:r>
    </w:p>
    <w:p w:rsidR="003B5EF3" w:rsidRPr="00144B60" w:rsidRDefault="003B5EF3" w:rsidP="00144B60">
      <w:pPr>
        <w:rPr>
          <w:rStyle w:val="a8"/>
          <w:rFonts w:ascii="Arial" w:hAnsi="Arial" w:cs="Arial"/>
          <w:i w:val="0"/>
          <w:sz w:val="18"/>
          <w:szCs w:val="18"/>
        </w:rPr>
      </w:pPr>
      <w:r w:rsidRPr="00144B60">
        <w:rPr>
          <w:rStyle w:val="a8"/>
          <w:rFonts w:ascii="Arial" w:hAnsi="Arial" w:cs="Arial"/>
          <w:i w:val="0"/>
          <w:sz w:val="18"/>
          <w:szCs w:val="18"/>
        </w:rPr>
        <w:t>Σε περίπτωση που κατά την εκκαθάριση του λογαριασμού, είτε ενδιάμεσα είτε κατά το τέλος της σύμβασης  η  χρηματική αξία του γ υπερβαίνει την τιμή του δεξιού μέλους του ανωτέρω τύπου, τότε η διαφορά θα τακτοποιείται με πιστωτικό τιμολόγιο έκπτωσης</w:t>
      </w:r>
    </w:p>
    <w:p w:rsidR="003B5EF3" w:rsidRPr="00144B60" w:rsidRDefault="003B5EF3" w:rsidP="00227234">
      <w:pPr>
        <w:spacing w:line="360" w:lineRule="auto"/>
        <w:jc w:val="both"/>
        <w:rPr>
          <w:rFonts w:ascii="Arial" w:hAnsi="Arial" w:cs="Arial"/>
          <w:sz w:val="18"/>
          <w:szCs w:val="18"/>
        </w:rPr>
      </w:pPr>
    </w:p>
    <w:p w:rsidR="003B5EF3" w:rsidRPr="00D30D59" w:rsidRDefault="003B5EF3" w:rsidP="00227234">
      <w:pPr>
        <w:spacing w:line="360" w:lineRule="auto"/>
        <w:jc w:val="both"/>
        <w:rPr>
          <w:rFonts w:ascii="Arial" w:hAnsi="Arial" w:cs="Arial"/>
          <w:sz w:val="18"/>
          <w:szCs w:val="18"/>
        </w:rPr>
      </w:pPr>
    </w:p>
    <w:p w:rsidR="003B5EF3" w:rsidRPr="00D30D59" w:rsidRDefault="003B5EF3" w:rsidP="003A1396">
      <w:pPr>
        <w:spacing w:line="360" w:lineRule="auto"/>
        <w:jc w:val="both"/>
        <w:rPr>
          <w:rFonts w:ascii="Arial" w:hAnsi="Arial" w:cs="Arial"/>
          <w:b/>
          <w:sz w:val="18"/>
          <w:szCs w:val="18"/>
        </w:rPr>
      </w:pPr>
      <w:r w:rsidRPr="00D30D59">
        <w:rPr>
          <w:rFonts w:ascii="Arial" w:hAnsi="Arial" w:cs="Arial"/>
          <w:b/>
          <w:sz w:val="18"/>
          <w:szCs w:val="18"/>
        </w:rPr>
        <w:t>ΑΡΘΡΟ 5. ΕΓΓΥΗΤΙΚΗ ΕΠΙΣΤΟΛΗ ΚΑΛΗΣ ΕΚΤΕΛΕΣΗΣ</w:t>
      </w:r>
    </w:p>
    <w:p w:rsidR="003B5EF3" w:rsidRPr="00D30D59" w:rsidRDefault="003B5EF3" w:rsidP="003A1396">
      <w:pPr>
        <w:spacing w:line="360" w:lineRule="auto"/>
        <w:jc w:val="both"/>
        <w:rPr>
          <w:rFonts w:ascii="Arial" w:hAnsi="Arial" w:cs="Arial"/>
          <w:sz w:val="18"/>
          <w:szCs w:val="18"/>
        </w:rPr>
      </w:pPr>
      <w:r w:rsidRPr="00D30D59">
        <w:rPr>
          <w:rFonts w:ascii="Arial" w:hAnsi="Arial" w:cs="Arial"/>
          <w:sz w:val="18"/>
          <w:szCs w:val="18"/>
        </w:rPr>
        <w:t xml:space="preserve">Η προμηθεύτρια κατέθεσε την υπ’ αριθμόν………………….. Εγγυητική Επιστολή της ………….. ποσού …………… €  , για την καλή εκτέλεση της παρούσης. Η Εγγύηση Καλής Εκτέλεσης έχει θέση ποινικής ρήτρας και θα επιστραφεί στην προμηθεύτρια μετά την πλήρη και κανονική εκτέλεση των όρων της παρούσας Συμβάσεως. </w:t>
      </w:r>
    </w:p>
    <w:p w:rsidR="003B5EF3" w:rsidRPr="00D30D59" w:rsidRDefault="003B5EF3" w:rsidP="003A1396">
      <w:pPr>
        <w:spacing w:line="360" w:lineRule="auto"/>
        <w:jc w:val="both"/>
        <w:rPr>
          <w:rFonts w:ascii="Arial" w:hAnsi="Arial" w:cs="Arial"/>
          <w:sz w:val="18"/>
          <w:szCs w:val="18"/>
        </w:rPr>
      </w:pPr>
      <w:r w:rsidRPr="00D30D59">
        <w:rPr>
          <w:rFonts w:ascii="Arial" w:hAnsi="Arial" w:cs="Arial"/>
          <w:sz w:val="18"/>
          <w:szCs w:val="18"/>
        </w:rPr>
        <w:t xml:space="preserve">Οι Εγγυήσεις Καλής Εκτέλεσης προβλέπουν ότι σε περίπτωση κατάπτωσης των, το οφειλόμενο ποσό υπόκειται στο εκάστοτε ισχύον τέλος χαρτοσήμου. </w:t>
      </w:r>
    </w:p>
    <w:p w:rsidR="003B5EF3" w:rsidRPr="00D30D59" w:rsidRDefault="003B5EF3" w:rsidP="003A1396">
      <w:pPr>
        <w:spacing w:line="360" w:lineRule="auto"/>
        <w:jc w:val="both"/>
        <w:rPr>
          <w:rFonts w:ascii="Arial" w:hAnsi="Arial" w:cs="Arial"/>
          <w:sz w:val="18"/>
          <w:szCs w:val="18"/>
        </w:rPr>
      </w:pPr>
      <w:r w:rsidRPr="00D30D59">
        <w:rPr>
          <w:rFonts w:ascii="Arial" w:hAnsi="Arial" w:cs="Arial"/>
          <w:sz w:val="18"/>
          <w:szCs w:val="18"/>
        </w:rPr>
        <w:t xml:space="preserve">Σε πάγιο τέλος χαρτοσήμου υπόκειται και το τυχόν οφειλόμενο ποσό λόγω επιβολής προστίμου. </w:t>
      </w:r>
    </w:p>
    <w:p w:rsidR="003B5EF3" w:rsidRPr="00D30D59" w:rsidRDefault="003B5EF3" w:rsidP="003A1396">
      <w:pPr>
        <w:spacing w:line="360" w:lineRule="auto"/>
        <w:jc w:val="both"/>
        <w:rPr>
          <w:rFonts w:ascii="Arial" w:hAnsi="Arial" w:cs="Arial"/>
          <w:sz w:val="18"/>
          <w:szCs w:val="18"/>
        </w:rPr>
      </w:pPr>
    </w:p>
    <w:p w:rsidR="003B5EF3" w:rsidRPr="00D30D59" w:rsidRDefault="003B5EF3" w:rsidP="003A1396">
      <w:pPr>
        <w:spacing w:line="360" w:lineRule="auto"/>
        <w:jc w:val="both"/>
        <w:rPr>
          <w:rFonts w:ascii="Arial" w:hAnsi="Arial" w:cs="Arial"/>
          <w:b/>
          <w:sz w:val="18"/>
          <w:szCs w:val="18"/>
        </w:rPr>
      </w:pPr>
      <w:r w:rsidRPr="00D30D59">
        <w:rPr>
          <w:rFonts w:ascii="Arial" w:hAnsi="Arial" w:cs="Arial"/>
          <w:b/>
          <w:sz w:val="18"/>
          <w:szCs w:val="18"/>
        </w:rPr>
        <w:t>ΑΡΘΡΟ 6.  ΧΡΟΝΟΣ ΙΣΧΥΟΣ ΤΗΣ ΣΥΜΒΑΣΗΣ</w:t>
      </w:r>
    </w:p>
    <w:p w:rsidR="003B5EF3" w:rsidRPr="00D30D59" w:rsidRDefault="003B5EF3" w:rsidP="003A1396">
      <w:pPr>
        <w:spacing w:line="276" w:lineRule="auto"/>
        <w:jc w:val="both"/>
        <w:rPr>
          <w:rFonts w:ascii="Arial" w:hAnsi="Arial" w:cs="Arial"/>
          <w:sz w:val="18"/>
          <w:szCs w:val="18"/>
        </w:rPr>
      </w:pPr>
      <w:r w:rsidRPr="00D30D59">
        <w:rPr>
          <w:rFonts w:ascii="Arial" w:hAnsi="Arial" w:cs="Arial"/>
          <w:sz w:val="18"/>
          <w:szCs w:val="18"/>
        </w:rPr>
        <w:t>Η χρονική διάρκεια της Σύμβασης ορίζεται από την</w:t>
      </w:r>
      <w:r w:rsidRPr="00E572E5">
        <w:rPr>
          <w:rFonts w:ascii="Arial" w:hAnsi="Arial" w:cs="Arial"/>
          <w:sz w:val="18"/>
          <w:szCs w:val="18"/>
        </w:rPr>
        <w:t xml:space="preserve">  </w:t>
      </w:r>
      <w:r>
        <w:rPr>
          <w:rFonts w:ascii="Arial" w:hAnsi="Arial" w:cs="Arial"/>
          <w:sz w:val="18"/>
          <w:szCs w:val="18"/>
        </w:rPr>
        <w:t>………………</w:t>
      </w:r>
      <w:r w:rsidRPr="00F6379D">
        <w:rPr>
          <w:rFonts w:ascii="Arial" w:hAnsi="Arial" w:cs="Arial"/>
          <w:sz w:val="18"/>
          <w:szCs w:val="18"/>
        </w:rPr>
        <w:t>..</w:t>
      </w:r>
      <w:r w:rsidRPr="00D30D59">
        <w:rPr>
          <w:rFonts w:ascii="Arial" w:hAnsi="Arial" w:cs="Arial"/>
          <w:sz w:val="18"/>
          <w:szCs w:val="18"/>
        </w:rPr>
        <w:t xml:space="preserve">  έως και ……………..</w:t>
      </w:r>
    </w:p>
    <w:p w:rsidR="003B5EF3" w:rsidRPr="00D30D59" w:rsidRDefault="003B5EF3" w:rsidP="003A1396">
      <w:pPr>
        <w:spacing w:line="360" w:lineRule="auto"/>
        <w:jc w:val="both"/>
        <w:rPr>
          <w:rFonts w:ascii="Arial" w:hAnsi="Arial" w:cs="Arial"/>
          <w:b/>
          <w:sz w:val="18"/>
          <w:szCs w:val="18"/>
        </w:rPr>
      </w:pPr>
    </w:p>
    <w:p w:rsidR="003B5EF3" w:rsidRPr="00D30D59" w:rsidRDefault="003B5EF3" w:rsidP="003A1396">
      <w:pPr>
        <w:spacing w:line="360" w:lineRule="auto"/>
        <w:jc w:val="both"/>
        <w:rPr>
          <w:rFonts w:ascii="Arial" w:hAnsi="Arial" w:cs="Arial"/>
          <w:b/>
          <w:sz w:val="18"/>
          <w:szCs w:val="18"/>
        </w:rPr>
      </w:pPr>
      <w:r w:rsidRPr="00D30D59">
        <w:rPr>
          <w:rFonts w:ascii="Arial" w:hAnsi="Arial" w:cs="Arial"/>
          <w:b/>
          <w:sz w:val="18"/>
          <w:szCs w:val="18"/>
        </w:rPr>
        <w:t>ΑΡΘΡΟ 7. ΤΡΟΠΟΠΟΙΗΣΗ ΤΗΣ ΣΥΜΒΑΣΗΣ</w:t>
      </w:r>
    </w:p>
    <w:p w:rsidR="003B5EF3" w:rsidRPr="00D30D59" w:rsidRDefault="003B5EF3" w:rsidP="003A1396">
      <w:pPr>
        <w:spacing w:line="360" w:lineRule="auto"/>
        <w:jc w:val="both"/>
        <w:rPr>
          <w:sz w:val="18"/>
          <w:szCs w:val="18"/>
        </w:rPr>
      </w:pPr>
      <w:r w:rsidRPr="00D30D59">
        <w:rPr>
          <w:rFonts w:ascii="Arial" w:hAnsi="Arial" w:cs="Arial"/>
          <w:sz w:val="18"/>
          <w:szCs w:val="18"/>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την Απόφαση 44/09-06-2017 της Ενιαίας Ανεξάρτητης Αρχής Δημοσίων Συμβάσεων  (κατευθυντήρια οδηγία 22) και κατόπιν γνωμοδότησης της Επιτροπής της </w:t>
      </w:r>
      <w:proofErr w:type="spellStart"/>
      <w:r w:rsidRPr="00D30D59">
        <w:rPr>
          <w:rFonts w:ascii="Arial" w:hAnsi="Arial" w:cs="Arial"/>
          <w:sz w:val="18"/>
          <w:szCs w:val="18"/>
        </w:rPr>
        <w:t>περ</w:t>
      </w:r>
      <w:proofErr w:type="spellEnd"/>
      <w:r w:rsidRPr="00D30D59">
        <w:rPr>
          <w:rFonts w:ascii="Arial" w:hAnsi="Arial" w:cs="Arial"/>
          <w:sz w:val="18"/>
          <w:szCs w:val="18"/>
        </w:rPr>
        <w:t xml:space="preserve">. β  της παρ. 11 του άρθρου 221 του Ν. 4412/2016, όπως τροποποιήθηκε με τον Ν. 4497/17. </w:t>
      </w:r>
    </w:p>
    <w:p w:rsidR="003B5EF3" w:rsidRPr="00D30D59" w:rsidRDefault="003B5EF3" w:rsidP="003A1396">
      <w:pPr>
        <w:spacing w:line="360" w:lineRule="auto"/>
        <w:jc w:val="both"/>
        <w:rPr>
          <w:rFonts w:ascii="Arial" w:hAnsi="Arial" w:cs="Arial"/>
          <w:b/>
          <w:sz w:val="18"/>
          <w:szCs w:val="18"/>
        </w:rPr>
      </w:pPr>
    </w:p>
    <w:p w:rsidR="003B5EF3" w:rsidRPr="00D30D59" w:rsidRDefault="003B5EF3" w:rsidP="003A1396">
      <w:pPr>
        <w:spacing w:line="360" w:lineRule="auto"/>
        <w:jc w:val="both"/>
        <w:rPr>
          <w:rFonts w:ascii="Arial" w:hAnsi="Arial" w:cs="Arial"/>
          <w:b/>
          <w:sz w:val="18"/>
          <w:szCs w:val="18"/>
        </w:rPr>
      </w:pPr>
      <w:r w:rsidRPr="00D30D59">
        <w:rPr>
          <w:rFonts w:ascii="Arial" w:hAnsi="Arial" w:cs="Arial"/>
          <w:b/>
          <w:sz w:val="18"/>
          <w:szCs w:val="18"/>
        </w:rPr>
        <w:t>ΑΡΘΡΟ 8. ΔΙΚΑΙΩΜΑ ΜΟΝΟΜΕΡΟΥΣ ΛΥΣΗΣ ΤΗΣ ΣΥΜΒΑΣΗΣ</w:t>
      </w:r>
    </w:p>
    <w:p w:rsidR="003B5EF3" w:rsidRPr="00D30D59" w:rsidRDefault="003B5EF3" w:rsidP="003A1396">
      <w:pPr>
        <w:spacing w:line="360" w:lineRule="auto"/>
        <w:jc w:val="both"/>
        <w:rPr>
          <w:sz w:val="18"/>
          <w:szCs w:val="18"/>
        </w:rPr>
      </w:pPr>
      <w:r w:rsidRPr="00D30D59">
        <w:rPr>
          <w:rFonts w:ascii="Arial" w:hAnsi="Arial" w:cs="Arial"/>
          <w:sz w:val="18"/>
          <w:szCs w:val="18"/>
        </w:rPr>
        <w:t>Η Αναθέτουσα Αρχή μπορεί, με τις προϋποθέσεις που ορίζουν οι κείμενες διατάξεις (άρθρο 133/ Ν. 4412/2016), να καταγγείλει τη Σύμβαση κατά τη διάρκεια της εκτέλεσής της, εφόσον:</w:t>
      </w:r>
    </w:p>
    <w:p w:rsidR="003B5EF3" w:rsidRPr="00D30D59" w:rsidRDefault="003B5EF3" w:rsidP="003A1396">
      <w:pPr>
        <w:spacing w:line="360" w:lineRule="auto"/>
        <w:jc w:val="both"/>
        <w:rPr>
          <w:sz w:val="18"/>
          <w:szCs w:val="18"/>
        </w:rPr>
      </w:pPr>
      <w:r w:rsidRPr="00D30D59">
        <w:rPr>
          <w:rFonts w:ascii="Arial" w:hAnsi="Arial" w:cs="Arial"/>
          <w:sz w:val="18"/>
          <w:szCs w:val="18"/>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3B5EF3" w:rsidRPr="00D30D59" w:rsidRDefault="003B5EF3" w:rsidP="003A1396">
      <w:pPr>
        <w:spacing w:line="360" w:lineRule="auto"/>
        <w:jc w:val="both"/>
        <w:rPr>
          <w:sz w:val="18"/>
          <w:szCs w:val="18"/>
        </w:rPr>
      </w:pPr>
      <w:r w:rsidRPr="00D30D59">
        <w:rPr>
          <w:rFonts w:ascii="Arial" w:hAnsi="Arial" w:cs="Arial"/>
          <w:sz w:val="18"/>
          <w:szCs w:val="18"/>
        </w:rPr>
        <w:t>β) ο ανάδοχος, κατά το χρόνο της ανάθεσης της Σύμβασης, τελούσε σε μια από τις καταστάσεις που αναφέρονται στο Άρθρο 9 και, ως εκ τούτου, θα έπρεπε να έχει αποκλειστεί από τη διαδικασία σύναψης της Σύμβασης,</w:t>
      </w:r>
    </w:p>
    <w:p w:rsidR="003B5EF3" w:rsidRPr="00D30D59" w:rsidRDefault="003B5EF3" w:rsidP="003A1396">
      <w:pPr>
        <w:spacing w:line="360" w:lineRule="auto"/>
        <w:jc w:val="both"/>
        <w:rPr>
          <w:rFonts w:ascii="Arial" w:hAnsi="Arial" w:cs="Arial"/>
          <w:sz w:val="18"/>
          <w:szCs w:val="18"/>
        </w:rPr>
      </w:pPr>
      <w:r w:rsidRPr="00D30D59">
        <w:rPr>
          <w:rFonts w:ascii="Arial" w:hAnsi="Arial" w:cs="Arial"/>
          <w:sz w:val="18"/>
          <w:szCs w:val="18"/>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B5EF3" w:rsidRPr="00D30D59" w:rsidRDefault="003B5EF3" w:rsidP="003A1396">
      <w:pPr>
        <w:spacing w:line="360" w:lineRule="auto"/>
        <w:jc w:val="both"/>
        <w:rPr>
          <w:b/>
          <w:sz w:val="18"/>
          <w:szCs w:val="18"/>
        </w:rPr>
      </w:pPr>
      <w:r w:rsidRPr="00D30D59">
        <w:rPr>
          <w:rFonts w:ascii="Arial" w:hAnsi="Arial" w:cs="Arial"/>
          <w:b/>
          <w:sz w:val="18"/>
          <w:szCs w:val="18"/>
        </w:rPr>
        <w:t>Ο Ανάδοχος δεν έχει, σε καμία περίπτωση, το δικαίωμα καταγγελίας της Σύμβασης. Μόνο η Α.Α. έχει δικαίωμα μονομερούς λύσης της Σύμβασης.</w:t>
      </w:r>
    </w:p>
    <w:p w:rsidR="003B5EF3" w:rsidRPr="00D30D59" w:rsidRDefault="003B5EF3" w:rsidP="003A1396">
      <w:pPr>
        <w:spacing w:line="360" w:lineRule="auto"/>
        <w:jc w:val="both"/>
        <w:rPr>
          <w:rFonts w:ascii="Arial" w:hAnsi="Arial" w:cs="Arial"/>
          <w:sz w:val="18"/>
          <w:szCs w:val="18"/>
        </w:rPr>
      </w:pPr>
    </w:p>
    <w:p w:rsidR="003B5EF3" w:rsidRPr="00D30D59" w:rsidRDefault="003B5EF3" w:rsidP="003A1396">
      <w:pPr>
        <w:spacing w:line="360" w:lineRule="auto"/>
        <w:jc w:val="both"/>
        <w:rPr>
          <w:rFonts w:ascii="Arial" w:hAnsi="Arial" w:cs="Arial"/>
          <w:b/>
          <w:sz w:val="18"/>
          <w:szCs w:val="18"/>
        </w:rPr>
      </w:pPr>
      <w:r w:rsidRPr="00D30D59">
        <w:rPr>
          <w:rFonts w:ascii="Arial" w:hAnsi="Arial" w:cs="Arial"/>
          <w:b/>
          <w:sz w:val="18"/>
          <w:szCs w:val="18"/>
        </w:rPr>
        <w:t>ΑΡΘΡΟ 9. ΚΗΡΥΞΗ ΑΝΑΔΟΧΟΥ ΩΣ ΕΚΠΤΩΤΟΥ – ΚΥΡΩΣΕΙΣ – ΠΟΙΝΙΚΕΣ ΡΗΤΡΕΣ</w:t>
      </w:r>
    </w:p>
    <w:p w:rsidR="003B5EF3" w:rsidRPr="00D30D59" w:rsidRDefault="003B5EF3" w:rsidP="003A1396">
      <w:pPr>
        <w:spacing w:line="360" w:lineRule="auto"/>
        <w:jc w:val="both"/>
        <w:rPr>
          <w:rFonts w:ascii="Arial" w:hAnsi="Arial" w:cs="Arial"/>
          <w:sz w:val="18"/>
          <w:szCs w:val="18"/>
        </w:rPr>
      </w:pPr>
      <w:r w:rsidRPr="00D30D59">
        <w:rPr>
          <w:rFonts w:ascii="Arial" w:hAnsi="Arial" w:cs="Arial"/>
          <w:sz w:val="18"/>
          <w:szCs w:val="18"/>
        </w:rPr>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αρμοδίου οργάνου, εφόσον δεν φορτώσει, παραδώσει ή αντικαταστήσει τα συμβατικά υλικά ή δεν επισκευάσει ή συντηρήσει αυτά μέσα στο συμβατικό χρόνο ή στο χρόνο παράτασης που του δοθεί, σύμφωνα με όσα προβλέπονται στο άρθρο 206 του Ν. 4412/2016 και τα Άρθρα 28 και 29 της παρούσης.</w:t>
      </w:r>
    </w:p>
    <w:p w:rsidR="003B5EF3" w:rsidRPr="00D30D59" w:rsidRDefault="003B5EF3" w:rsidP="003A1396">
      <w:pPr>
        <w:spacing w:line="360" w:lineRule="auto"/>
        <w:jc w:val="both"/>
        <w:rPr>
          <w:rFonts w:ascii="Arial" w:hAnsi="Arial" w:cs="Arial"/>
          <w:sz w:val="18"/>
          <w:szCs w:val="18"/>
        </w:rPr>
      </w:pPr>
      <w:r w:rsidRPr="00D30D59">
        <w:rPr>
          <w:rFonts w:ascii="Arial" w:hAnsi="Arial" w:cs="Arial"/>
          <w:sz w:val="18"/>
          <w:szCs w:val="18"/>
        </w:rPr>
        <w:t xml:space="preserve">Στον προμηθευτή επιβάλλονται οι κυρώσεις που προβλέπονται στο άρθρο 26 της Διακήρυξης και στον Ν. 4412/2016. </w:t>
      </w:r>
    </w:p>
    <w:p w:rsidR="003B5EF3" w:rsidRPr="00D30D59" w:rsidRDefault="003B5EF3" w:rsidP="003A1396">
      <w:pPr>
        <w:spacing w:line="360" w:lineRule="auto"/>
        <w:jc w:val="both"/>
        <w:rPr>
          <w:rFonts w:ascii="Arial" w:hAnsi="Arial" w:cs="Arial"/>
          <w:sz w:val="18"/>
          <w:szCs w:val="18"/>
        </w:rPr>
      </w:pPr>
    </w:p>
    <w:p w:rsidR="003B5EF3" w:rsidRPr="00D30D59" w:rsidRDefault="003B5EF3" w:rsidP="003A1396">
      <w:pPr>
        <w:tabs>
          <w:tab w:val="left" w:pos="2674"/>
        </w:tabs>
        <w:spacing w:line="360" w:lineRule="auto"/>
        <w:ind w:left="720" w:hanging="900"/>
        <w:jc w:val="both"/>
        <w:rPr>
          <w:rFonts w:ascii="Arial" w:hAnsi="Arial" w:cs="Arial"/>
          <w:sz w:val="18"/>
          <w:szCs w:val="18"/>
        </w:rPr>
      </w:pPr>
      <w:r w:rsidRPr="00D30D59">
        <w:rPr>
          <w:rFonts w:ascii="Arial" w:hAnsi="Arial" w:cs="Arial"/>
          <w:b/>
          <w:sz w:val="18"/>
          <w:szCs w:val="18"/>
        </w:rPr>
        <w:t xml:space="preserve">   ΑΡΘΡΟ 10. </w:t>
      </w:r>
      <w:r w:rsidRPr="00D30D59">
        <w:rPr>
          <w:rFonts w:ascii="Arial" w:hAnsi="Arial" w:cs="Arial"/>
          <w:b/>
          <w:sz w:val="18"/>
          <w:szCs w:val="18"/>
          <w:lang w:val="en-US"/>
        </w:rPr>
        <w:t>E</w:t>
      </w:r>
      <w:r w:rsidRPr="00D30D59">
        <w:rPr>
          <w:rFonts w:ascii="Arial" w:hAnsi="Arial" w:cs="Arial"/>
          <w:b/>
          <w:sz w:val="18"/>
          <w:szCs w:val="18"/>
        </w:rPr>
        <w:t>ΙΔΙΚΟΙ ΟΡΟΙ</w:t>
      </w:r>
    </w:p>
    <w:p w:rsidR="003B5EF3" w:rsidRPr="00D30D59" w:rsidRDefault="003B5EF3" w:rsidP="003A1396">
      <w:pPr>
        <w:tabs>
          <w:tab w:val="left" w:pos="2674"/>
        </w:tabs>
        <w:spacing w:line="360" w:lineRule="auto"/>
        <w:jc w:val="both"/>
        <w:rPr>
          <w:rFonts w:ascii="Arial" w:hAnsi="Arial" w:cs="Arial"/>
          <w:sz w:val="18"/>
          <w:szCs w:val="18"/>
        </w:rPr>
      </w:pPr>
      <w:r w:rsidRPr="00D30D59">
        <w:rPr>
          <w:rFonts w:ascii="Arial" w:hAnsi="Arial" w:cs="Arial"/>
          <w:sz w:val="18"/>
          <w:szCs w:val="18"/>
        </w:rPr>
        <w:t>Η εκχώρηση των υποχρεώσεων και των δικαιωμάτων του προμηθευτή σε τρίτους απαγορεύεται.</w:t>
      </w:r>
    </w:p>
    <w:p w:rsidR="003B5EF3" w:rsidRPr="00CF3C7A" w:rsidRDefault="003B5EF3" w:rsidP="003A1396">
      <w:pPr>
        <w:spacing w:line="360" w:lineRule="auto"/>
        <w:jc w:val="both"/>
        <w:rPr>
          <w:rFonts w:ascii="Arial" w:hAnsi="Arial" w:cs="Arial"/>
          <w:sz w:val="18"/>
          <w:szCs w:val="18"/>
        </w:rPr>
      </w:pPr>
    </w:p>
    <w:p w:rsidR="003B5EF3" w:rsidRPr="00D30D59" w:rsidRDefault="003B5EF3" w:rsidP="003A1396">
      <w:pPr>
        <w:tabs>
          <w:tab w:val="left" w:pos="2674"/>
        </w:tabs>
        <w:spacing w:line="360" w:lineRule="auto"/>
        <w:jc w:val="both"/>
        <w:rPr>
          <w:rFonts w:ascii="Arial" w:hAnsi="Arial" w:cs="Arial"/>
          <w:sz w:val="18"/>
          <w:szCs w:val="18"/>
        </w:rPr>
      </w:pPr>
      <w:r w:rsidRPr="00D30D59">
        <w:rPr>
          <w:rFonts w:ascii="Arial" w:hAnsi="Arial" w:cs="Arial"/>
          <w:b/>
          <w:sz w:val="18"/>
          <w:szCs w:val="18"/>
        </w:rPr>
        <w:t>ΑΡΘΡΟ 11: ΕΠΙΛΥΣΗ ΔΙΑΦΟΡΩΝ</w:t>
      </w:r>
    </w:p>
    <w:p w:rsidR="003B5EF3" w:rsidRPr="00D30D59" w:rsidRDefault="003B5EF3" w:rsidP="003A1396">
      <w:pPr>
        <w:tabs>
          <w:tab w:val="left" w:pos="2674"/>
        </w:tabs>
        <w:spacing w:line="360" w:lineRule="auto"/>
        <w:jc w:val="both"/>
        <w:rPr>
          <w:rFonts w:ascii="Arial" w:hAnsi="Arial" w:cs="Arial"/>
          <w:sz w:val="18"/>
          <w:szCs w:val="18"/>
        </w:rPr>
      </w:pPr>
      <w:r w:rsidRPr="00D30D59">
        <w:rPr>
          <w:rFonts w:ascii="Arial" w:hAnsi="Arial" w:cs="Arial"/>
          <w:sz w:val="18"/>
          <w:szCs w:val="18"/>
        </w:rPr>
        <w:t>Ο Προμηθευτής και το Γενικό Νοσοκομείο Δράμας θα προσπαθούν να ρυθμίζουν φιλικά κάθε διαφορά που τυχόν θα προκύψει στις μεταξύ τους σχέσεις κατά τη διάρκεια ισχύος της Σύμβασης.</w:t>
      </w:r>
    </w:p>
    <w:p w:rsidR="003B5EF3" w:rsidRPr="00D30D59" w:rsidRDefault="003B5EF3" w:rsidP="003A1396">
      <w:pPr>
        <w:tabs>
          <w:tab w:val="left" w:pos="2674"/>
        </w:tabs>
        <w:spacing w:line="360" w:lineRule="auto"/>
        <w:jc w:val="both"/>
        <w:rPr>
          <w:rFonts w:ascii="Arial" w:hAnsi="Arial" w:cs="Arial"/>
          <w:sz w:val="18"/>
          <w:szCs w:val="18"/>
        </w:rPr>
      </w:pPr>
      <w:r w:rsidRPr="00D30D59">
        <w:rPr>
          <w:rFonts w:ascii="Arial" w:hAnsi="Arial" w:cs="Arial"/>
          <w:sz w:val="18"/>
          <w:szCs w:val="18"/>
        </w:rPr>
        <w:t>Επί διαφωνίας, κάθε διαφορά θα λύεται στα Ελληνικά Δικαστήρια. Εφαρμοστέο δε δίκαιο είναι πάντοτε το Ελληνικό.</w:t>
      </w:r>
    </w:p>
    <w:p w:rsidR="003B5EF3" w:rsidRPr="00D30D59" w:rsidRDefault="003B5EF3" w:rsidP="003A1396">
      <w:pPr>
        <w:tabs>
          <w:tab w:val="left" w:pos="2674"/>
        </w:tabs>
        <w:spacing w:line="360" w:lineRule="auto"/>
        <w:jc w:val="both"/>
        <w:rPr>
          <w:rFonts w:ascii="Arial" w:hAnsi="Arial" w:cs="Arial"/>
          <w:sz w:val="18"/>
          <w:szCs w:val="18"/>
        </w:rPr>
      </w:pPr>
      <w:r w:rsidRPr="00D30D59">
        <w:rPr>
          <w:rFonts w:ascii="Arial" w:hAnsi="Arial" w:cs="Arial"/>
          <w:sz w:val="18"/>
          <w:szCs w:val="18"/>
        </w:rPr>
        <w:t>Δεν αποκλείεται, ωστόσο, για ορισμένες περιπτώσεις, εφόσον συμφωνούν και τα δύο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παραπάνω.</w:t>
      </w:r>
    </w:p>
    <w:p w:rsidR="003B5EF3" w:rsidRPr="00D30D59" w:rsidRDefault="003B5EF3" w:rsidP="003A1396">
      <w:pPr>
        <w:spacing w:line="360" w:lineRule="auto"/>
        <w:jc w:val="both"/>
        <w:rPr>
          <w:rFonts w:ascii="Arial" w:hAnsi="Arial" w:cs="Arial"/>
          <w:sz w:val="18"/>
          <w:szCs w:val="18"/>
        </w:rPr>
      </w:pPr>
    </w:p>
    <w:p w:rsidR="003B5EF3" w:rsidRPr="00D30D59" w:rsidRDefault="003B5EF3" w:rsidP="003A1396">
      <w:pPr>
        <w:spacing w:line="360" w:lineRule="auto"/>
        <w:jc w:val="both"/>
        <w:rPr>
          <w:rFonts w:ascii="Arial" w:hAnsi="Arial" w:cs="Arial"/>
          <w:sz w:val="18"/>
          <w:szCs w:val="18"/>
        </w:rPr>
      </w:pPr>
      <w:r w:rsidRPr="00D30D59">
        <w:rPr>
          <w:rFonts w:ascii="Arial" w:hAnsi="Arial" w:cs="Arial"/>
          <w:b/>
          <w:sz w:val="18"/>
          <w:szCs w:val="18"/>
        </w:rPr>
        <w:t>ΑΡΘΡΟ 12: ΛΟΙΠΟΙ ΟΡΟΙ</w:t>
      </w:r>
    </w:p>
    <w:p w:rsidR="003B5EF3" w:rsidRPr="00D30D59" w:rsidRDefault="003B5EF3" w:rsidP="003A1396">
      <w:pPr>
        <w:spacing w:line="360" w:lineRule="auto"/>
        <w:jc w:val="both"/>
        <w:rPr>
          <w:rFonts w:ascii="Arial" w:hAnsi="Arial" w:cs="Arial"/>
          <w:sz w:val="18"/>
          <w:szCs w:val="18"/>
        </w:rPr>
      </w:pPr>
      <w:r w:rsidRPr="00D30D59">
        <w:rPr>
          <w:rFonts w:ascii="Arial" w:hAnsi="Arial" w:cs="Arial"/>
          <w:sz w:val="18"/>
          <w:szCs w:val="18"/>
        </w:rPr>
        <w:t xml:space="preserve">Για όλο τα λοιπά θέματα της παρούσης, ισχύουν οι διατάξεις του Ν. 4412/2016 </w:t>
      </w:r>
      <w:r w:rsidRPr="00D30D59">
        <w:rPr>
          <w:rFonts w:ascii="Arial" w:hAnsi="Arial" w:cs="Arial"/>
          <w:bCs/>
          <w:sz w:val="18"/>
          <w:szCs w:val="18"/>
        </w:rPr>
        <w:t>«Δημόσιες Συμβάσεις Έργων, Προμηθειών και Υπηρεσιών»</w:t>
      </w:r>
      <w:r w:rsidRPr="00D30D59">
        <w:rPr>
          <w:rFonts w:ascii="Arial" w:hAnsi="Arial" w:cs="Arial"/>
          <w:sz w:val="18"/>
          <w:szCs w:val="18"/>
        </w:rPr>
        <w:t xml:space="preserve">, σε συνδυασμό με τους όρους της Διακήρυξης  </w:t>
      </w:r>
      <w:r>
        <w:rPr>
          <w:rFonts w:ascii="Arial" w:hAnsi="Arial" w:cs="Arial"/>
          <w:sz w:val="18"/>
          <w:szCs w:val="18"/>
        </w:rPr>
        <w:t>26</w:t>
      </w:r>
      <w:r w:rsidRPr="00D30D59">
        <w:rPr>
          <w:rFonts w:ascii="Arial" w:hAnsi="Arial" w:cs="Arial"/>
          <w:sz w:val="18"/>
          <w:szCs w:val="18"/>
        </w:rPr>
        <w:t xml:space="preserve">ης/2019 της υπ’ </w:t>
      </w:r>
      <w:proofErr w:type="spellStart"/>
      <w:r w:rsidRPr="00D30D59">
        <w:rPr>
          <w:rFonts w:ascii="Arial" w:hAnsi="Arial" w:cs="Arial"/>
          <w:sz w:val="18"/>
          <w:szCs w:val="18"/>
        </w:rPr>
        <w:t>αριθμ</w:t>
      </w:r>
      <w:proofErr w:type="spellEnd"/>
      <w:r w:rsidRPr="00D30D59">
        <w:rPr>
          <w:rFonts w:ascii="Arial" w:hAnsi="Arial" w:cs="Arial"/>
          <w:sz w:val="18"/>
          <w:szCs w:val="18"/>
        </w:rPr>
        <w:t xml:space="preserve">. ……/………….. κατακυρωτικής απόφασης του Δ.Σ του Γ. Ν. ΔΡΑΜΑΣ και της υπ’ </w:t>
      </w:r>
      <w:proofErr w:type="spellStart"/>
      <w:r w:rsidRPr="00D30D59">
        <w:rPr>
          <w:rFonts w:ascii="Arial" w:hAnsi="Arial" w:cs="Arial"/>
          <w:sz w:val="18"/>
          <w:szCs w:val="18"/>
        </w:rPr>
        <w:t>αριθμ</w:t>
      </w:r>
      <w:proofErr w:type="spellEnd"/>
      <w:r w:rsidRPr="00D30D59">
        <w:rPr>
          <w:rFonts w:ascii="Arial" w:hAnsi="Arial" w:cs="Arial"/>
          <w:sz w:val="18"/>
          <w:szCs w:val="18"/>
        </w:rPr>
        <w:t xml:space="preserve"> ..........  οριστικής ανακοίνωσης και της προσφοράς της εταιρείας. </w:t>
      </w:r>
    </w:p>
    <w:p w:rsidR="003B5EF3" w:rsidRPr="00CF3C7A" w:rsidRDefault="003B5EF3" w:rsidP="00DC7B8E">
      <w:pPr>
        <w:spacing w:line="360" w:lineRule="auto"/>
        <w:rPr>
          <w:rFonts w:ascii="Arial" w:hAnsi="Arial" w:cs="Arial"/>
          <w:sz w:val="18"/>
          <w:szCs w:val="18"/>
        </w:rPr>
      </w:pPr>
    </w:p>
    <w:p w:rsidR="003B5EF3" w:rsidRPr="00D30D59" w:rsidRDefault="003B5EF3" w:rsidP="00DC7B8E">
      <w:pPr>
        <w:spacing w:line="360" w:lineRule="auto"/>
        <w:rPr>
          <w:rFonts w:ascii="Arial" w:hAnsi="Arial" w:cs="Arial"/>
          <w:sz w:val="18"/>
          <w:szCs w:val="18"/>
        </w:rPr>
      </w:pPr>
    </w:p>
    <w:p w:rsidR="003B5EF3" w:rsidRPr="00D30D59" w:rsidRDefault="003B5EF3" w:rsidP="00BC70DA">
      <w:pPr>
        <w:spacing w:line="360" w:lineRule="auto"/>
        <w:jc w:val="center"/>
        <w:rPr>
          <w:rFonts w:ascii="Arial" w:hAnsi="Arial" w:cs="Arial"/>
          <w:b/>
          <w:sz w:val="18"/>
          <w:szCs w:val="18"/>
        </w:rPr>
      </w:pPr>
      <w:r w:rsidRPr="00D30D59">
        <w:rPr>
          <w:rFonts w:ascii="Arial" w:hAnsi="Arial" w:cs="Arial"/>
          <w:b/>
          <w:sz w:val="18"/>
          <w:szCs w:val="18"/>
        </w:rPr>
        <w:t>ΟΙ ΣΥΜΒΑΛΛΟΜΕΝΟΙ</w:t>
      </w:r>
    </w:p>
    <w:p w:rsidR="003B5EF3" w:rsidRPr="00CF3C7A" w:rsidRDefault="003B5EF3" w:rsidP="00DC7B8E">
      <w:pPr>
        <w:spacing w:line="360" w:lineRule="auto"/>
        <w:rPr>
          <w:rFonts w:ascii="Arial" w:hAnsi="Arial" w:cs="Arial"/>
          <w:sz w:val="18"/>
          <w:szCs w:val="18"/>
        </w:rPr>
      </w:pPr>
    </w:p>
    <w:p w:rsidR="003B5EF3" w:rsidRPr="00D30D59" w:rsidRDefault="003B5EF3" w:rsidP="00E31738">
      <w:pPr>
        <w:spacing w:line="360" w:lineRule="auto"/>
        <w:rPr>
          <w:rFonts w:ascii="Arial" w:hAnsi="Arial" w:cs="Arial"/>
          <w:b/>
          <w:sz w:val="18"/>
          <w:szCs w:val="18"/>
        </w:rPr>
      </w:pPr>
      <w:r w:rsidRPr="00D30D59">
        <w:rPr>
          <w:rFonts w:ascii="Arial" w:hAnsi="Arial" w:cs="Arial"/>
          <w:b/>
          <w:sz w:val="18"/>
          <w:szCs w:val="18"/>
        </w:rPr>
        <w:t xml:space="preserve">          </w:t>
      </w:r>
    </w:p>
    <w:p w:rsidR="003B5EF3" w:rsidRPr="00D30D59" w:rsidRDefault="003B5EF3" w:rsidP="00E31738">
      <w:pPr>
        <w:spacing w:line="360" w:lineRule="auto"/>
        <w:rPr>
          <w:rFonts w:ascii="Arial" w:hAnsi="Arial" w:cs="Arial"/>
          <w:sz w:val="18"/>
          <w:szCs w:val="18"/>
        </w:rPr>
      </w:pPr>
      <w:r w:rsidRPr="00D30D59">
        <w:rPr>
          <w:rFonts w:ascii="Arial" w:hAnsi="Arial" w:cs="Arial"/>
          <w:b/>
          <w:sz w:val="18"/>
          <w:szCs w:val="18"/>
        </w:rPr>
        <w:t xml:space="preserve"> Για την Προμηθεύτρια  Εταιρεία</w:t>
      </w:r>
      <w:r w:rsidRPr="00D30D59">
        <w:rPr>
          <w:rFonts w:ascii="Arial" w:hAnsi="Arial" w:cs="Arial"/>
          <w:b/>
          <w:sz w:val="18"/>
          <w:szCs w:val="18"/>
        </w:rPr>
        <w:tab/>
      </w:r>
      <w:r w:rsidRPr="00D30D59">
        <w:rPr>
          <w:rFonts w:ascii="Arial" w:hAnsi="Arial" w:cs="Arial"/>
          <w:b/>
          <w:sz w:val="18"/>
          <w:szCs w:val="18"/>
        </w:rPr>
        <w:tab/>
      </w:r>
      <w:r w:rsidRPr="00D30D59">
        <w:rPr>
          <w:rFonts w:ascii="Arial" w:hAnsi="Arial" w:cs="Arial"/>
          <w:b/>
          <w:sz w:val="18"/>
          <w:szCs w:val="18"/>
        </w:rPr>
        <w:tab/>
        <w:t xml:space="preserve">                  </w:t>
      </w:r>
      <w:r w:rsidRPr="001E2F7E">
        <w:rPr>
          <w:rFonts w:ascii="Arial" w:hAnsi="Arial" w:cs="Arial"/>
          <w:b/>
          <w:sz w:val="18"/>
          <w:szCs w:val="18"/>
        </w:rPr>
        <w:t xml:space="preserve">  </w:t>
      </w:r>
      <w:r w:rsidRPr="00014162">
        <w:rPr>
          <w:rFonts w:ascii="Arial" w:hAnsi="Arial" w:cs="Arial"/>
          <w:b/>
          <w:sz w:val="18"/>
          <w:szCs w:val="18"/>
        </w:rPr>
        <w:t xml:space="preserve">                </w:t>
      </w:r>
      <w:r w:rsidRPr="001E2F7E">
        <w:rPr>
          <w:rFonts w:ascii="Arial" w:hAnsi="Arial" w:cs="Arial"/>
          <w:b/>
          <w:sz w:val="18"/>
          <w:szCs w:val="18"/>
        </w:rPr>
        <w:t xml:space="preserve">               </w:t>
      </w:r>
      <w:r w:rsidRPr="00D30D59">
        <w:rPr>
          <w:rFonts w:ascii="Arial" w:hAnsi="Arial" w:cs="Arial"/>
          <w:b/>
          <w:sz w:val="18"/>
          <w:szCs w:val="18"/>
        </w:rPr>
        <w:t xml:space="preserve">    Ο </w:t>
      </w:r>
      <w:r w:rsidRPr="00014162">
        <w:rPr>
          <w:rFonts w:ascii="Arial" w:hAnsi="Arial" w:cs="Arial"/>
          <w:b/>
          <w:sz w:val="18"/>
          <w:szCs w:val="18"/>
        </w:rPr>
        <w:t xml:space="preserve">   </w:t>
      </w:r>
      <w:r w:rsidRPr="00D30D59">
        <w:rPr>
          <w:rFonts w:ascii="Arial" w:hAnsi="Arial" w:cs="Arial"/>
          <w:b/>
          <w:sz w:val="18"/>
          <w:szCs w:val="18"/>
        </w:rPr>
        <w:t>ΔΙΟΙΚΗΤΗΣ</w:t>
      </w:r>
      <w:r w:rsidRPr="00D30D59">
        <w:rPr>
          <w:rFonts w:ascii="Arial" w:hAnsi="Arial" w:cs="Arial"/>
          <w:b/>
          <w:bCs/>
          <w:sz w:val="18"/>
          <w:szCs w:val="18"/>
        </w:rPr>
        <w:t xml:space="preserve">                                                  </w:t>
      </w:r>
    </w:p>
    <w:p w:rsidR="003B5EF3" w:rsidRPr="00D30D59" w:rsidRDefault="003B5EF3" w:rsidP="00E31738">
      <w:pPr>
        <w:spacing w:line="360" w:lineRule="auto"/>
        <w:jc w:val="center"/>
        <w:rPr>
          <w:rFonts w:ascii="Arial" w:eastAsia="Arial" w:hAnsi="Arial" w:cs="Arial"/>
          <w:b/>
          <w:bCs/>
          <w:sz w:val="18"/>
          <w:szCs w:val="18"/>
        </w:rPr>
      </w:pPr>
      <w:r w:rsidRPr="00D30D59">
        <w:rPr>
          <w:rFonts w:ascii="Arial" w:eastAsia="Arial" w:hAnsi="Arial" w:cs="Arial"/>
          <w:b/>
          <w:bCs/>
          <w:sz w:val="18"/>
          <w:szCs w:val="18"/>
        </w:rPr>
        <w:t xml:space="preserve">                                 </w:t>
      </w:r>
    </w:p>
    <w:p w:rsidR="003B5EF3" w:rsidRPr="00D30D59" w:rsidRDefault="003B5EF3" w:rsidP="00E31738">
      <w:pPr>
        <w:spacing w:line="360" w:lineRule="auto"/>
        <w:jc w:val="center"/>
        <w:rPr>
          <w:rFonts w:ascii="Arial" w:eastAsia="Arial" w:hAnsi="Arial" w:cs="Arial"/>
          <w:b/>
          <w:bCs/>
          <w:sz w:val="18"/>
          <w:szCs w:val="18"/>
        </w:rPr>
      </w:pPr>
    </w:p>
    <w:p w:rsidR="003B5EF3" w:rsidRPr="005F6019" w:rsidRDefault="003B5EF3" w:rsidP="005F6019">
      <w:pPr>
        <w:spacing w:line="360" w:lineRule="auto"/>
        <w:jc w:val="center"/>
        <w:rPr>
          <w:rFonts w:ascii="Arial" w:eastAsia="Arial" w:hAnsi="Arial" w:cs="Arial"/>
          <w:b/>
          <w:bCs/>
          <w:sz w:val="18"/>
          <w:szCs w:val="18"/>
        </w:rPr>
      </w:pPr>
      <w:r w:rsidRPr="00D30D59">
        <w:rPr>
          <w:rFonts w:ascii="Arial" w:eastAsia="Arial" w:hAnsi="Arial" w:cs="Arial"/>
          <w:b/>
          <w:bCs/>
          <w:sz w:val="18"/>
          <w:szCs w:val="18"/>
        </w:rPr>
        <w:t xml:space="preserve">                                                                                                                                                                                                     </w:t>
      </w:r>
    </w:p>
    <w:p w:rsidR="003B5EF3" w:rsidRPr="00D30D59" w:rsidRDefault="003B5EF3" w:rsidP="00E31738">
      <w:pPr>
        <w:spacing w:line="360" w:lineRule="auto"/>
        <w:rPr>
          <w:rFonts w:ascii="Arial" w:hAnsi="Arial" w:cs="Arial"/>
          <w:sz w:val="18"/>
          <w:szCs w:val="18"/>
        </w:rPr>
      </w:pPr>
      <w:r w:rsidRPr="00D30D59">
        <w:rPr>
          <w:rFonts w:ascii="Arial" w:eastAsia="Arial" w:hAnsi="Arial" w:cs="Arial"/>
          <w:b/>
          <w:bCs/>
          <w:sz w:val="18"/>
          <w:szCs w:val="18"/>
        </w:rPr>
        <w:t xml:space="preserve">                                                                                                                      </w:t>
      </w:r>
    </w:p>
    <w:p w:rsidR="003B5EF3" w:rsidRPr="00CF3C7A" w:rsidRDefault="003B5EF3" w:rsidP="006E3E46">
      <w:pPr>
        <w:spacing w:line="360" w:lineRule="auto"/>
        <w:rPr>
          <w:rFonts w:ascii="Arial" w:hAnsi="Arial" w:cs="Arial"/>
          <w:b/>
          <w:sz w:val="18"/>
          <w:szCs w:val="18"/>
        </w:rPr>
      </w:pPr>
    </w:p>
    <w:p w:rsidR="003B5EF3" w:rsidRPr="00D30D59" w:rsidRDefault="003B5EF3" w:rsidP="003A1396">
      <w:pPr>
        <w:autoSpaceDE w:val="0"/>
        <w:autoSpaceDN w:val="0"/>
        <w:adjustRightInd w:val="0"/>
        <w:spacing w:line="360" w:lineRule="auto"/>
        <w:jc w:val="center"/>
        <w:rPr>
          <w:rFonts w:ascii="Arial" w:hAnsi="Arial" w:cs="Arial"/>
          <w:b/>
          <w:bCs/>
          <w:sz w:val="18"/>
          <w:szCs w:val="18"/>
          <w:lang w:eastAsia="el-GR"/>
        </w:rPr>
      </w:pPr>
      <w:r w:rsidRPr="00D30D59">
        <w:rPr>
          <w:rFonts w:ascii="Arial" w:hAnsi="Arial" w:cs="Arial"/>
          <w:b/>
          <w:bCs/>
          <w:sz w:val="18"/>
          <w:szCs w:val="18"/>
          <w:lang w:eastAsia="el-GR"/>
        </w:rPr>
        <w:t>ΠΑΡΑΡΤΗΜΑ Ζ</w:t>
      </w:r>
    </w:p>
    <w:p w:rsidR="003B5EF3" w:rsidRPr="00D30D59" w:rsidRDefault="003B5EF3" w:rsidP="003A1396">
      <w:pPr>
        <w:autoSpaceDE w:val="0"/>
        <w:autoSpaceDN w:val="0"/>
        <w:adjustRightInd w:val="0"/>
        <w:spacing w:line="360" w:lineRule="auto"/>
        <w:jc w:val="center"/>
        <w:rPr>
          <w:rFonts w:ascii="Arial" w:hAnsi="Arial" w:cs="Arial"/>
          <w:b/>
          <w:bCs/>
          <w:sz w:val="18"/>
          <w:szCs w:val="18"/>
          <w:lang w:eastAsia="el-GR"/>
        </w:rPr>
      </w:pPr>
      <w:r w:rsidRPr="00D30D59">
        <w:rPr>
          <w:rFonts w:ascii="Arial" w:hAnsi="Arial" w:cs="Arial"/>
          <w:b/>
          <w:bCs/>
          <w:sz w:val="18"/>
          <w:szCs w:val="18"/>
          <w:lang w:eastAsia="el-GR"/>
        </w:rPr>
        <w:t>ΤΥΠΟΠΟΙΗΜΕΝΟ ΕΝΤΥΠΟ ΠΡΟΔΙΚΑΣΤΙΚΗΣ ΠΡΟΣΦΥΓΗΣ</w:t>
      </w:r>
    </w:p>
    <w:p w:rsidR="003B5EF3" w:rsidRPr="00D30D59" w:rsidRDefault="003B5EF3" w:rsidP="003A1396">
      <w:pPr>
        <w:tabs>
          <w:tab w:val="left" w:pos="210"/>
          <w:tab w:val="center" w:pos="5173"/>
        </w:tabs>
        <w:spacing w:line="360" w:lineRule="auto"/>
        <w:jc w:val="both"/>
        <w:rPr>
          <w:rFonts w:ascii="Arial" w:hAnsi="Arial" w:cs="Arial"/>
          <w:sz w:val="18"/>
          <w:szCs w:val="18"/>
          <w:lang w:eastAsia="el-GR"/>
        </w:rPr>
      </w:pPr>
    </w:p>
    <w:p w:rsidR="003B5EF3" w:rsidRPr="00D30D59" w:rsidRDefault="003B5EF3" w:rsidP="003A1396">
      <w:pPr>
        <w:tabs>
          <w:tab w:val="left" w:pos="630"/>
          <w:tab w:val="center" w:pos="5173"/>
        </w:tabs>
        <w:spacing w:line="360" w:lineRule="auto"/>
        <w:rPr>
          <w:rFonts w:ascii="Arial" w:hAnsi="Arial" w:cs="Arial"/>
          <w:sz w:val="18"/>
          <w:szCs w:val="18"/>
        </w:rPr>
      </w:pPr>
      <w:r w:rsidRPr="00D30D59">
        <w:rPr>
          <w:rFonts w:ascii="Arial" w:hAnsi="Arial" w:cs="Arial"/>
          <w:sz w:val="18"/>
          <w:szCs w:val="18"/>
          <w:lang w:eastAsia="el-GR"/>
        </w:rPr>
        <w:t>ΟΠΩΣ ΑΥΤΟ ΒΡΙΣΚΕΤΑΙ ΑΝΑΡΤΗΜΕΝΟ ΣΤΟ ΕΣΗΔΗΣ</w:t>
      </w:r>
      <w:r w:rsidRPr="00D30D59">
        <w:rPr>
          <w:rFonts w:ascii="Arial" w:eastAsia="Arial" w:hAnsi="Arial" w:cs="Arial"/>
          <w:b/>
          <w:bCs/>
          <w:sz w:val="18"/>
          <w:szCs w:val="18"/>
        </w:rPr>
        <w:tab/>
        <w:t xml:space="preserve">                                  </w:t>
      </w:r>
    </w:p>
    <w:p w:rsidR="003B5EF3" w:rsidRPr="00D30D59" w:rsidRDefault="003B5EF3" w:rsidP="003A1396">
      <w:pPr>
        <w:spacing w:line="360" w:lineRule="auto"/>
        <w:rPr>
          <w:sz w:val="18"/>
          <w:szCs w:val="18"/>
        </w:rPr>
      </w:pPr>
      <w:r w:rsidRPr="00D30D59">
        <w:rPr>
          <w:rFonts w:eastAsia="Arial"/>
          <w:b/>
          <w:bCs/>
          <w:sz w:val="18"/>
          <w:szCs w:val="18"/>
        </w:rPr>
        <w:t xml:space="preserve">                                                                      </w:t>
      </w:r>
      <w:r w:rsidRPr="00D30D59">
        <w:rPr>
          <w:b/>
          <w:bCs/>
          <w:sz w:val="18"/>
          <w:szCs w:val="18"/>
        </w:rPr>
        <w:t xml:space="preserve">                                     </w:t>
      </w:r>
    </w:p>
    <w:p w:rsidR="003B5EF3" w:rsidRPr="00D30D59" w:rsidRDefault="003B5EF3" w:rsidP="007777C4">
      <w:pPr>
        <w:spacing w:line="360" w:lineRule="auto"/>
        <w:rPr>
          <w:rFonts w:ascii="Arial" w:hAnsi="Arial" w:cs="Arial"/>
          <w:b/>
          <w:sz w:val="18"/>
          <w:szCs w:val="18"/>
        </w:rPr>
      </w:pPr>
    </w:p>
    <w:p w:rsidR="003B5EF3" w:rsidRPr="00D30D59" w:rsidRDefault="003B5EF3" w:rsidP="00250F18">
      <w:pPr>
        <w:spacing w:line="360" w:lineRule="auto"/>
        <w:rPr>
          <w:rFonts w:ascii="Arial" w:hAnsi="Arial" w:cs="Arial"/>
          <w:b/>
          <w:sz w:val="18"/>
          <w:szCs w:val="18"/>
        </w:rPr>
      </w:pPr>
    </w:p>
    <w:p w:rsidR="003B5EF3" w:rsidRPr="00D30D59" w:rsidRDefault="003B5EF3" w:rsidP="00250F18">
      <w:pPr>
        <w:spacing w:line="360" w:lineRule="auto"/>
        <w:rPr>
          <w:rFonts w:ascii="Arial" w:hAnsi="Arial" w:cs="Arial"/>
          <w:sz w:val="18"/>
          <w:szCs w:val="18"/>
        </w:rPr>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Bold">
    <w:altName w:val="Arial"/>
    <w:panose1 w:val="00000000000000000000"/>
    <w:charset w:val="00"/>
    <w:family w:val="swiss"/>
    <w:notTrueType/>
    <w:pitch w:val="default"/>
    <w:sig w:usb0="00000083" w:usb1="00000000" w:usb2="00000000" w:usb3="00000000" w:csb0="00000009"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Arial Black">
    <w:panose1 w:val="020B0A040201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MS-Bold">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EF3" w:rsidRPr="006D51A0" w:rsidRDefault="003B5EF3">
    <w:pPr>
      <w:pStyle w:val="af5"/>
      <w:ind w:right="360"/>
      <w:jc w:val="right"/>
    </w:pPr>
    <w:r>
      <w:pict>
        <v:shapetype id="_x0000_t202" coordsize="21600,21600" o:spt="202" path="m,l,21600r21600,l21600,xe">
          <v:stroke joinstyle="miter"/>
          <v:path gradientshapeok="t" o:connecttype="rect"/>
        </v:shapetype>
        <v:shape id="_x0000_s1025" type="#_x0000_t202" style="position:absolute;left:0;text-align:left;margin-left:415pt;margin-top:.05pt;width:18.2pt;height:10.65pt;z-index:251656704;mso-wrap-distance-left:0;mso-wrap-distance-right:0" stroked="f">
          <v:fill color2="black"/>
          <v:textbox style="mso-next-textbox:#_x0000_s1025" inset=".35pt,.35pt,.35pt,.35pt">
            <w:txbxContent>
              <w:p w:rsidR="003B5EF3" w:rsidRDefault="003B5EF3">
                <w:pPr>
                  <w:pStyle w:val="af5"/>
                </w:pPr>
                <w:r>
                  <w:rPr>
                    <w:rStyle w:val="a4"/>
                  </w:rPr>
                  <w:fldChar w:fldCharType="begin"/>
                </w:r>
                <w:r>
                  <w:rPr>
                    <w:rStyle w:val="a4"/>
                  </w:rPr>
                  <w:instrText xml:space="preserve"> PAGE </w:instrText>
                </w:r>
                <w:r>
                  <w:rPr>
                    <w:rStyle w:val="a4"/>
                  </w:rPr>
                  <w:fldChar w:fldCharType="separate"/>
                </w:r>
                <w:r w:rsidR="00D803A9">
                  <w:rPr>
                    <w:rStyle w:val="a4"/>
                    <w:noProof/>
                  </w:rPr>
                  <w:t>53</w:t>
                </w:r>
                <w:r>
                  <w:rPr>
                    <w:rStyle w:val="a4"/>
                  </w:rPr>
                  <w:fldChar w:fldCharType="end"/>
                </w:r>
              </w:p>
            </w:txbxContent>
          </v:textbox>
          <w10:wrap type="square" side="largest"/>
        </v:shape>
      </w:pict>
    </w:r>
  </w:p>
  <w:p w:rsidR="003B5EF3" w:rsidRDefault="003B5EF3">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EF3" w:rsidRDefault="003B5EF3">
      <w:r>
        <w:separator/>
      </w:r>
    </w:p>
  </w:footnote>
  <w:footnote w:type="continuationSeparator" w:id="0">
    <w:p w:rsidR="003B5EF3" w:rsidRDefault="003B5E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numFmt w:val="bullet"/>
      <w:pStyle w:val="ARURO"/>
      <w:lvlText w:val="-"/>
      <w:lvlJc w:val="left"/>
      <w:pPr>
        <w:tabs>
          <w:tab w:val="num" w:pos="120"/>
        </w:tabs>
        <w:ind w:left="0" w:firstLine="0"/>
      </w:pPr>
      <w:rPr>
        <w:rFonts w:ascii="Arial" w:hAnsi="Arial" w:cs="Arial"/>
        <w:lang w:eastAsia="el-GR"/>
      </w:rPr>
    </w:lvl>
    <w:lvl w:ilvl="1">
      <w:start w:val="1"/>
      <w:numFmt w:val="decimal"/>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004"/>
        </w:tabs>
        <w:ind w:left="1004" w:hanging="360"/>
      </w:pPr>
      <w:rPr>
        <w:rFonts w:ascii="Arial" w:eastAsia="Calibri" w:hAnsi="Arial" w:cs="Tahoma-Bold"/>
        <w:b/>
        <w:bCs/>
        <w:iCs/>
        <w:sz w:val="20"/>
        <w:szCs w:val="20"/>
        <w:lang w:eastAsia="el-GR"/>
      </w:rPr>
    </w:lvl>
  </w:abstractNum>
  <w:abstractNum w:abstractNumId="3">
    <w:nsid w:val="00000004"/>
    <w:multiLevelType w:val="singleLevel"/>
    <w:tmpl w:val="00000004"/>
    <w:name w:val="WW8Num4"/>
    <w:lvl w:ilvl="0">
      <w:start w:val="1"/>
      <w:numFmt w:val="decimal"/>
      <w:lvlText w:val="%1."/>
      <w:lvlJc w:val="left"/>
      <w:pPr>
        <w:tabs>
          <w:tab w:val="num" w:pos="0"/>
        </w:tabs>
        <w:ind w:left="760" w:hanging="360"/>
      </w:pPr>
      <w:rPr>
        <w:rFonts w:ascii="Arial" w:hAnsi="Arial" w:cs="Arial"/>
        <w:b/>
      </w:rPr>
    </w:lvl>
  </w:abstractNum>
  <w:abstractNum w:abstractNumId="4">
    <w:nsid w:val="00000005"/>
    <w:multiLevelType w:val="multilevel"/>
    <w:tmpl w:val="00000005"/>
    <w:name w:val="WW8Num5"/>
    <w:lvl w:ilvl="0">
      <w:start w:val="1"/>
      <w:numFmt w:val="decimal"/>
      <w:lvlText w:val="%1."/>
      <w:lvlJc w:val="left"/>
      <w:pPr>
        <w:tabs>
          <w:tab w:val="num" w:pos="0"/>
        </w:tabs>
        <w:ind w:left="460" w:hanging="360"/>
      </w:pPr>
      <w:rPr>
        <w:rFonts w:ascii="Symbol" w:hAnsi="Symbol" w:cs="Symbol"/>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rFonts w:ascii="Arial" w:hAnsi="Arial" w:cs="Arial"/>
        <w:sz w:val="20"/>
        <w:szCs w:val="20"/>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o"/>
      <w:lvlJc w:val="left"/>
      <w:pPr>
        <w:tabs>
          <w:tab w:val="num" w:pos="0"/>
        </w:tabs>
        <w:ind w:left="720" w:hanging="360"/>
      </w:pPr>
      <w:rPr>
        <w:rFonts w:ascii="Courier New" w:hAnsi="Courier New" w:cs="Courier New"/>
        <w:b w:val="0"/>
        <w:caps w:val="0"/>
        <w:smallCaps w:val="0"/>
        <w:color w:val="auto"/>
        <w:sz w:val="22"/>
        <w:szCs w:val="22"/>
      </w:rPr>
    </w:lvl>
    <w:lvl w:ilvl="1">
      <w:start w:val="1"/>
      <w:numFmt w:val="decimal"/>
      <w:lvlText w:val="%2."/>
      <w:lvlJc w:val="left"/>
      <w:pPr>
        <w:tabs>
          <w:tab w:val="num" w:pos="720"/>
        </w:tabs>
        <w:ind w:left="1080" w:hanging="360"/>
      </w:pPr>
      <w:rPr>
        <w:rFonts w:ascii="Arial" w:hAnsi="Arial" w:cs="Arial"/>
        <w:b/>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0"/>
        </w:tabs>
        <w:ind w:left="720" w:hanging="360"/>
      </w:pPr>
      <w:rPr>
        <w:rFonts w:ascii="Arial" w:eastAsia="Calibri" w:hAnsi="Arial" w:cs="Arial"/>
        <w:b/>
        <w:bCs/>
        <w:sz w:val="20"/>
        <w:szCs w:val="20"/>
        <w:lang w:eastAsia="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rFonts w:ascii="Arial" w:hAnsi="Arial" w:cs="Arial"/>
        <w:b/>
        <w:bCs/>
        <w:sz w:val="22"/>
        <w:szCs w:val="22"/>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Wingdings" w:hAnsi="Wingdings" w:cs="Wingdings" w:hint="default"/>
      </w:rPr>
    </w:lvl>
  </w:abstractNum>
  <w:abstractNum w:abstractNumId="9">
    <w:nsid w:val="0000000A"/>
    <w:multiLevelType w:val="singleLevel"/>
    <w:tmpl w:val="0000000A"/>
    <w:name w:val="WW8Num10"/>
    <w:lvl w:ilvl="0">
      <w:start w:val="1"/>
      <w:numFmt w:val="decimal"/>
      <w:lvlText w:val="%1."/>
      <w:lvlJc w:val="left"/>
      <w:pPr>
        <w:tabs>
          <w:tab w:val="num" w:pos="0"/>
        </w:tabs>
        <w:ind w:left="720" w:hanging="360"/>
      </w:pPr>
      <w:rPr>
        <w:rFonts w:ascii="Arial" w:eastAsia="Calibri" w:hAnsi="Arial" w:cs="Arial"/>
        <w:b/>
        <w:lang w:eastAsia="el-GR"/>
      </w:rPr>
    </w:lvl>
  </w:abstractNum>
  <w:abstractNum w:abstractNumId="10">
    <w:nsid w:val="0000000B"/>
    <w:multiLevelType w:val="multilevel"/>
    <w:tmpl w:val="0000000B"/>
    <w:name w:val="WW8Num11"/>
    <w:lvl w:ilvl="0">
      <w:start w:val="1"/>
      <w:numFmt w:val="lowerRoman"/>
      <w:lvlText w:val="%1."/>
      <w:lvlJc w:val="left"/>
      <w:pPr>
        <w:tabs>
          <w:tab w:val="num" w:pos="1410"/>
        </w:tabs>
        <w:ind w:left="1410" w:hanging="510"/>
      </w:pPr>
      <w:rPr>
        <w:rFonts w:hint="default"/>
      </w:rPr>
    </w:lvl>
    <w:lvl w:ilvl="1">
      <w:start w:val="1"/>
      <w:numFmt w:val="decimal"/>
      <w:lvlText w:val="%2."/>
      <w:lvlJc w:val="left"/>
      <w:pPr>
        <w:tabs>
          <w:tab w:val="num" w:pos="1080"/>
        </w:tabs>
        <w:ind w:left="1080" w:hanging="360"/>
      </w:pPr>
      <w:rPr>
        <w:rFonts w:hint="default"/>
        <w:b/>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b/>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nsid w:val="0000000C"/>
    <w:multiLevelType w:val="singleLevel"/>
    <w:tmpl w:val="0000000C"/>
    <w:name w:val="WW8Num12"/>
    <w:lvl w:ilvl="0">
      <w:start w:val="1"/>
      <w:numFmt w:val="lowerRoman"/>
      <w:lvlText w:val="%1."/>
      <w:lvlJc w:val="right"/>
      <w:pPr>
        <w:tabs>
          <w:tab w:val="num" w:pos="0"/>
        </w:tabs>
        <w:ind w:left="1004" w:hanging="360"/>
      </w:pPr>
      <w:rPr>
        <w:rFonts w:ascii="Arial" w:hAnsi="Arial" w:cs="Arial" w:hint="default"/>
        <w:b/>
      </w:rPr>
    </w:lvl>
  </w:abstractNum>
  <w:abstractNum w:abstractNumId="12">
    <w:nsid w:val="0000000D"/>
    <w:multiLevelType w:val="singleLevel"/>
    <w:tmpl w:val="CAC8CE14"/>
    <w:name w:val="WW8Num13"/>
    <w:lvl w:ilvl="0">
      <w:start w:val="1"/>
      <w:numFmt w:val="decimal"/>
      <w:lvlText w:val="%1."/>
      <w:lvlJc w:val="left"/>
      <w:pPr>
        <w:tabs>
          <w:tab w:val="num" w:pos="0"/>
        </w:tabs>
        <w:ind w:left="720" w:hanging="360"/>
      </w:pPr>
      <w:rPr>
        <w:rFonts w:ascii="Arial" w:eastAsia="Calibri" w:hAnsi="Arial" w:cs="Arial" w:hint="default"/>
        <w:b/>
        <w:bCs/>
        <w:sz w:val="24"/>
        <w:szCs w:val="24"/>
        <w:lang w:eastAsia="el-GR"/>
      </w:rPr>
    </w:lvl>
  </w:abstractNum>
  <w:abstractNum w:abstractNumId="13">
    <w:nsid w:val="0000000E"/>
    <w:multiLevelType w:val="multilevel"/>
    <w:tmpl w:val="0000000E"/>
    <w:name w:val="WW8Num14"/>
    <w:lvl w:ilvl="0">
      <w:start w:val="1"/>
      <w:numFmt w:val="decimal"/>
      <w:lvlText w:val="%1."/>
      <w:lvlJc w:val="left"/>
      <w:pPr>
        <w:tabs>
          <w:tab w:val="num" w:pos="0"/>
        </w:tabs>
        <w:ind w:left="720" w:hanging="360"/>
      </w:pPr>
      <w:rPr>
        <w:rFonts w:ascii="Arial" w:hAnsi="Arial" w:cs="Arial"/>
        <w:b/>
        <w:bCs/>
      </w:rPr>
    </w:lvl>
    <w:lvl w:ilvl="1">
      <w:start w:val="2"/>
      <w:numFmt w:val="decimal"/>
      <w:lvlText w:val="%1.%2."/>
      <w:lvlJc w:val="left"/>
      <w:pPr>
        <w:tabs>
          <w:tab w:val="num" w:pos="0"/>
        </w:tabs>
        <w:ind w:left="1110" w:hanging="750"/>
      </w:pPr>
      <w:rPr>
        <w:rFonts w:hint="default"/>
        <w:b/>
        <w:color w:val="000000"/>
      </w:rPr>
    </w:lvl>
    <w:lvl w:ilvl="2">
      <w:start w:val="3"/>
      <w:numFmt w:val="decimal"/>
      <w:lvlText w:val="%1.%2.%3."/>
      <w:lvlJc w:val="left"/>
      <w:pPr>
        <w:tabs>
          <w:tab w:val="num" w:pos="0"/>
        </w:tabs>
        <w:ind w:left="1110" w:hanging="750"/>
      </w:pPr>
      <w:rPr>
        <w:rFonts w:hint="default"/>
        <w:b/>
        <w:color w:val="000000"/>
      </w:rPr>
    </w:lvl>
    <w:lvl w:ilvl="3">
      <w:start w:val="4"/>
      <w:numFmt w:val="decimal"/>
      <w:lvlText w:val="%1.%2.%3.%4."/>
      <w:lvlJc w:val="left"/>
      <w:pPr>
        <w:tabs>
          <w:tab w:val="num" w:pos="0"/>
        </w:tabs>
        <w:ind w:left="1110" w:hanging="750"/>
      </w:pPr>
      <w:rPr>
        <w:rFonts w:hint="default"/>
        <w:b/>
        <w:color w:val="000000"/>
      </w:rPr>
    </w:lvl>
    <w:lvl w:ilvl="4">
      <w:start w:val="1"/>
      <w:numFmt w:val="decimal"/>
      <w:lvlText w:val="%1.%2.%3.%4.%5."/>
      <w:lvlJc w:val="left"/>
      <w:pPr>
        <w:tabs>
          <w:tab w:val="num" w:pos="0"/>
        </w:tabs>
        <w:ind w:left="1440" w:hanging="1080"/>
      </w:pPr>
      <w:rPr>
        <w:rFonts w:hint="default"/>
        <w:b/>
        <w:color w:val="000000"/>
      </w:rPr>
    </w:lvl>
    <w:lvl w:ilvl="5">
      <w:start w:val="1"/>
      <w:numFmt w:val="decimal"/>
      <w:lvlText w:val="%1.%2.%3.%4.%5.%6."/>
      <w:lvlJc w:val="left"/>
      <w:pPr>
        <w:tabs>
          <w:tab w:val="num" w:pos="0"/>
        </w:tabs>
        <w:ind w:left="1440" w:hanging="1080"/>
      </w:pPr>
      <w:rPr>
        <w:rFonts w:hint="default"/>
        <w:b/>
        <w:color w:val="000000"/>
      </w:rPr>
    </w:lvl>
    <w:lvl w:ilvl="6">
      <w:start w:val="1"/>
      <w:numFmt w:val="decimal"/>
      <w:lvlText w:val="%1.%2.%3.%4.%5.%6.%7."/>
      <w:lvlJc w:val="left"/>
      <w:pPr>
        <w:tabs>
          <w:tab w:val="num" w:pos="0"/>
        </w:tabs>
        <w:ind w:left="1800" w:hanging="1440"/>
      </w:pPr>
      <w:rPr>
        <w:rFonts w:hint="default"/>
        <w:b/>
        <w:color w:val="000000"/>
      </w:rPr>
    </w:lvl>
    <w:lvl w:ilvl="7">
      <w:start w:val="1"/>
      <w:numFmt w:val="decimal"/>
      <w:lvlText w:val="%1.%2.%3.%4.%5.%6.%7.%8."/>
      <w:lvlJc w:val="left"/>
      <w:pPr>
        <w:tabs>
          <w:tab w:val="num" w:pos="0"/>
        </w:tabs>
        <w:ind w:left="1800" w:hanging="1440"/>
      </w:pPr>
      <w:rPr>
        <w:rFonts w:hint="default"/>
        <w:b/>
        <w:color w:val="000000"/>
      </w:rPr>
    </w:lvl>
    <w:lvl w:ilvl="8">
      <w:start w:val="1"/>
      <w:numFmt w:val="decimal"/>
      <w:lvlText w:val="%1.%2.%3.%4.%5.%6.%7.%8.%9."/>
      <w:lvlJc w:val="left"/>
      <w:pPr>
        <w:tabs>
          <w:tab w:val="num" w:pos="0"/>
        </w:tabs>
        <w:ind w:left="2160" w:hanging="1800"/>
      </w:pPr>
      <w:rPr>
        <w:rFonts w:hint="default"/>
        <w:b/>
        <w:color w:val="000000"/>
      </w:rPr>
    </w:lvl>
  </w:abstractNum>
  <w:abstractNum w:abstractNumId="14">
    <w:nsid w:val="0000000F"/>
    <w:multiLevelType w:val="singleLevel"/>
    <w:tmpl w:val="0000000F"/>
    <w:name w:val="WW8Num15"/>
    <w:lvl w:ilvl="0">
      <w:start w:val="1"/>
      <w:numFmt w:val="bullet"/>
      <w:lvlText w:val=""/>
      <w:lvlJc w:val="left"/>
      <w:pPr>
        <w:tabs>
          <w:tab w:val="num" w:pos="0"/>
        </w:tabs>
        <w:ind w:left="720" w:hanging="360"/>
      </w:pPr>
      <w:rPr>
        <w:rFonts w:ascii="Wingdings" w:hAnsi="Wingdings" w:cs="OpenSymbol"/>
      </w:rPr>
    </w:lvl>
  </w:abstractNum>
  <w:abstractNum w:abstractNumId="15">
    <w:nsid w:val="00000010"/>
    <w:multiLevelType w:val="singleLevel"/>
    <w:tmpl w:val="00000010"/>
    <w:name w:val="WW8Num16"/>
    <w:lvl w:ilvl="0">
      <w:start w:val="1"/>
      <w:numFmt w:val="bullet"/>
      <w:lvlText w:val=""/>
      <w:lvlJc w:val="left"/>
      <w:pPr>
        <w:tabs>
          <w:tab w:val="num" w:pos="0"/>
        </w:tabs>
        <w:ind w:left="720" w:hanging="360"/>
      </w:pPr>
      <w:rPr>
        <w:rFonts w:ascii="Wingdings" w:hAnsi="Wingdings" w:cs="Wingdings" w:hint="default"/>
        <w:lang w:eastAsia="el-GR"/>
      </w:rPr>
    </w:lvl>
  </w:abstractNum>
  <w:abstractNum w:abstractNumId="16">
    <w:nsid w:val="00000011"/>
    <w:multiLevelType w:val="singleLevel"/>
    <w:tmpl w:val="00000011"/>
    <w:name w:val="WW8Num17"/>
    <w:lvl w:ilvl="0">
      <w:start w:val="1"/>
      <w:numFmt w:val="bullet"/>
      <w:lvlText w:val=""/>
      <w:lvlJc w:val="left"/>
      <w:pPr>
        <w:tabs>
          <w:tab w:val="num" w:pos="0"/>
        </w:tabs>
        <w:ind w:left="720" w:hanging="360"/>
      </w:pPr>
      <w:rPr>
        <w:rFonts w:ascii="Wingdings" w:hAnsi="Wingdings" w:cs="Wingdings" w:hint="default"/>
        <w:color w:val="000000"/>
        <w:lang w:eastAsia="el-GR"/>
      </w:rPr>
    </w:lvl>
  </w:abstractNum>
  <w:abstractNum w:abstractNumId="17">
    <w:nsid w:val="00000012"/>
    <w:multiLevelType w:val="singleLevel"/>
    <w:tmpl w:val="00000012"/>
    <w:name w:val="WW8Num18"/>
    <w:lvl w:ilvl="0">
      <w:start w:val="1"/>
      <w:numFmt w:val="decimal"/>
      <w:lvlText w:val="%1."/>
      <w:lvlJc w:val="left"/>
      <w:pPr>
        <w:tabs>
          <w:tab w:val="num" w:pos="0"/>
        </w:tabs>
        <w:ind w:left="720" w:hanging="360"/>
      </w:pPr>
      <w:rPr>
        <w:rFonts w:hint="default"/>
      </w:rPr>
    </w:lvl>
  </w:abstractNum>
  <w:abstractNum w:abstractNumId="18">
    <w:nsid w:val="00000013"/>
    <w:multiLevelType w:val="multilevel"/>
    <w:tmpl w:val="00000013"/>
    <w:name w:val="WW8Num19"/>
    <w:lvl w:ilvl="0">
      <w:start w:val="1"/>
      <w:numFmt w:val="decimal"/>
      <w:lvlText w:val="%1."/>
      <w:lvlJc w:val="left"/>
      <w:pPr>
        <w:tabs>
          <w:tab w:val="num" w:pos="0"/>
        </w:tabs>
        <w:ind w:left="720" w:hanging="360"/>
      </w:pPr>
      <w:rPr>
        <w:rFonts w:ascii="Arial" w:eastAsia="Calibri" w:hAnsi="Arial" w:cs="Arial" w:hint="default"/>
        <w:b/>
        <w:bCs/>
        <w:i/>
      </w:rPr>
    </w:lvl>
    <w:lvl w:ilvl="1">
      <w:start w:val="2"/>
      <w:numFmt w:val="decimal"/>
      <w:lvlText w:val="%1.%2."/>
      <w:lvlJc w:val="left"/>
      <w:pPr>
        <w:tabs>
          <w:tab w:val="num" w:pos="0"/>
        </w:tabs>
        <w:ind w:left="1140" w:hanging="780"/>
      </w:pPr>
      <w:rPr>
        <w:rFonts w:hint="default"/>
        <w:b/>
      </w:rPr>
    </w:lvl>
    <w:lvl w:ilvl="2">
      <w:start w:val="3"/>
      <w:numFmt w:val="decimal"/>
      <w:lvlText w:val="%1.%2.%3."/>
      <w:lvlJc w:val="left"/>
      <w:pPr>
        <w:tabs>
          <w:tab w:val="num" w:pos="0"/>
        </w:tabs>
        <w:ind w:left="1140" w:hanging="780"/>
      </w:pPr>
      <w:rPr>
        <w:rFonts w:hint="default"/>
        <w:b/>
      </w:rPr>
    </w:lvl>
    <w:lvl w:ilvl="3">
      <w:start w:val="3"/>
      <w:numFmt w:val="decimal"/>
      <w:lvlText w:val="%1.%2.%3.%4."/>
      <w:lvlJc w:val="left"/>
      <w:pPr>
        <w:tabs>
          <w:tab w:val="num" w:pos="0"/>
        </w:tabs>
        <w:ind w:left="1140" w:hanging="7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440" w:hanging="108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1800" w:hanging="1440"/>
      </w:pPr>
      <w:rPr>
        <w:rFonts w:hint="default"/>
        <w:b/>
      </w:rPr>
    </w:lvl>
    <w:lvl w:ilvl="8">
      <w:start w:val="1"/>
      <w:numFmt w:val="decimal"/>
      <w:lvlText w:val="%1.%2.%3.%4.%5.%6.%7.%8.%9."/>
      <w:lvlJc w:val="left"/>
      <w:pPr>
        <w:tabs>
          <w:tab w:val="num" w:pos="0"/>
        </w:tabs>
        <w:ind w:left="2160" w:hanging="1800"/>
      </w:pPr>
      <w:rPr>
        <w:rFonts w:hint="default"/>
        <w:b/>
      </w:rPr>
    </w:lvl>
  </w:abstractNum>
  <w:abstractNum w:abstractNumId="19">
    <w:nsid w:val="00000014"/>
    <w:multiLevelType w:val="singleLevel"/>
    <w:tmpl w:val="00000014"/>
    <w:name w:val="WW8Num20"/>
    <w:lvl w:ilvl="0">
      <w:start w:val="1"/>
      <w:numFmt w:val="decimal"/>
      <w:lvlText w:val="%1."/>
      <w:lvlJc w:val="left"/>
      <w:pPr>
        <w:tabs>
          <w:tab w:val="num" w:pos="0"/>
        </w:tabs>
        <w:ind w:left="671" w:hanging="360"/>
      </w:pPr>
      <w:rPr>
        <w:rFonts w:cs="Arial" w:hint="default"/>
        <w:b/>
      </w:rPr>
    </w:lvl>
  </w:abstractNum>
  <w:abstractNum w:abstractNumId="20">
    <w:nsid w:val="00000015"/>
    <w:multiLevelType w:val="singleLevel"/>
    <w:tmpl w:val="00000015"/>
    <w:name w:val="WW8Num21"/>
    <w:lvl w:ilvl="0">
      <w:start w:val="1"/>
      <w:numFmt w:val="bullet"/>
      <w:lvlText w:val=""/>
      <w:lvlJc w:val="left"/>
      <w:pPr>
        <w:tabs>
          <w:tab w:val="num" w:pos="0"/>
        </w:tabs>
        <w:ind w:left="720" w:hanging="360"/>
      </w:pPr>
      <w:rPr>
        <w:rFonts w:ascii="Wingdings" w:hAnsi="Wingdings" w:cs="Wingdings" w:hint="default"/>
      </w:rPr>
    </w:lvl>
  </w:abstractNum>
  <w:abstractNum w:abstractNumId="21">
    <w:nsid w:val="00000016"/>
    <w:multiLevelType w:val="singleLevel"/>
    <w:tmpl w:val="00000016"/>
    <w:name w:val="WW8Num22"/>
    <w:lvl w:ilvl="0">
      <w:start w:val="1"/>
      <w:numFmt w:val="bullet"/>
      <w:lvlText w:val=""/>
      <w:lvlJc w:val="left"/>
      <w:pPr>
        <w:tabs>
          <w:tab w:val="num" w:pos="0"/>
        </w:tabs>
        <w:ind w:left="720" w:hanging="360"/>
      </w:pPr>
      <w:rPr>
        <w:rFonts w:ascii="Wingdings" w:hAnsi="Wingdings" w:cs="Wingdings" w:hint="default"/>
        <w:color w:val="auto"/>
        <w:sz w:val="20"/>
        <w:szCs w:val="20"/>
      </w:rPr>
    </w:lvl>
  </w:abstractNum>
  <w:abstractNum w:abstractNumId="22">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hint="default"/>
        <w:b/>
        <w:sz w:val="20"/>
        <w:szCs w:val="20"/>
      </w:rPr>
    </w:lvl>
  </w:abstractNum>
  <w:abstractNum w:abstractNumId="23">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b/>
        <w:i/>
        <w:sz w:val="18"/>
        <w:szCs w:val="18"/>
        <w:lang w:eastAsia="en-US"/>
      </w:rPr>
    </w:lvl>
  </w:abstractNum>
  <w:abstractNum w:abstractNumId="24">
    <w:nsid w:val="00000019"/>
    <w:multiLevelType w:val="singleLevel"/>
    <w:tmpl w:val="00000019"/>
    <w:name w:val="WW8Num25"/>
    <w:lvl w:ilvl="0">
      <w:start w:val="1"/>
      <w:numFmt w:val="bullet"/>
      <w:lvlText w:val=""/>
      <w:lvlJc w:val="left"/>
      <w:pPr>
        <w:tabs>
          <w:tab w:val="num" w:pos="0"/>
        </w:tabs>
        <w:ind w:left="720" w:hanging="360"/>
      </w:pPr>
      <w:rPr>
        <w:rFonts w:ascii="Symbol" w:hAnsi="Symbol" w:cs="Symbol" w:hint="default"/>
        <w:color w:val="000000"/>
        <w:lang w:eastAsia="el-GR"/>
      </w:rPr>
    </w:lvl>
  </w:abstractNum>
  <w:abstractNum w:abstractNumId="25">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color w:val="000000"/>
        <w:lang w:eastAsia="el-GR"/>
      </w:rPr>
    </w:lvl>
  </w:abstractNum>
  <w:abstractNum w:abstractNumId="26">
    <w:nsid w:val="0000001B"/>
    <w:multiLevelType w:val="singleLevel"/>
    <w:tmpl w:val="0000001B"/>
    <w:name w:val="WW8Num27"/>
    <w:lvl w:ilvl="0">
      <w:start w:val="1"/>
      <w:numFmt w:val="decimal"/>
      <w:lvlText w:val="%1."/>
      <w:lvlJc w:val="left"/>
      <w:pPr>
        <w:tabs>
          <w:tab w:val="num" w:pos="0"/>
        </w:tabs>
        <w:ind w:left="720" w:hanging="360"/>
      </w:pPr>
      <w:rPr>
        <w:rFonts w:ascii="Arial" w:hAnsi="Arial" w:cs="Times New Roman"/>
        <w:b/>
        <w:bCs/>
        <w:i w:val="0"/>
        <w:color w:val="auto"/>
        <w:sz w:val="20"/>
        <w:szCs w:val="20"/>
        <w:lang w:val="el-GR"/>
      </w:rPr>
    </w:lvl>
  </w:abstractNum>
  <w:abstractNum w:abstractNumId="27">
    <w:nsid w:val="0000001C"/>
    <w:multiLevelType w:val="multilevel"/>
    <w:tmpl w:val="0000001C"/>
    <w:name w:val="WW8Num28"/>
    <w:lvl w:ilvl="0">
      <w:start w:val="1"/>
      <w:numFmt w:val="bullet"/>
      <w:lvlText w:val=""/>
      <w:lvlJc w:val="left"/>
      <w:pPr>
        <w:tabs>
          <w:tab w:val="num" w:pos="0"/>
        </w:tabs>
        <w:ind w:left="720" w:hanging="360"/>
      </w:pPr>
      <w:rPr>
        <w:rFonts w:ascii="Symbol" w:hAnsi="Symbol" w:cs="Symbol"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nsid w:val="0000001D"/>
    <w:multiLevelType w:val="multilevel"/>
    <w:tmpl w:val="0000001D"/>
    <w:name w:val="WW8Num29"/>
    <w:lvl w:ilvl="0">
      <w:start w:val="1"/>
      <w:numFmt w:val="bullet"/>
      <w:lvlText w:val=""/>
      <w:lvlJc w:val="left"/>
      <w:pPr>
        <w:tabs>
          <w:tab w:val="num" w:pos="0"/>
        </w:tabs>
        <w:ind w:left="720" w:hanging="360"/>
      </w:pPr>
      <w:rPr>
        <w:rFonts w:ascii="Symbol" w:hAnsi="Symbol" w:cs="Symbol" w:hint="default"/>
        <w:color w:val="00000A"/>
        <w:lang w:eastAsia="el-G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000A"/>
        <w:lang w:eastAsia="el-GR"/>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000A"/>
        <w:lang w:eastAsia="el-GR"/>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nsid w:val="0000001E"/>
    <w:multiLevelType w:val="multilevel"/>
    <w:tmpl w:val="0000001E"/>
    <w:name w:val="WW8Num30"/>
    <w:lvl w:ilvl="0">
      <w:start w:val="1"/>
      <w:numFmt w:val="bullet"/>
      <w:lvlText w:val=""/>
      <w:lvlJc w:val="left"/>
      <w:pPr>
        <w:tabs>
          <w:tab w:val="num" w:pos="0"/>
        </w:tabs>
        <w:ind w:left="720" w:hanging="360"/>
      </w:pPr>
      <w:rPr>
        <w:rFonts w:ascii="Symbol" w:hAnsi="Symbol" w:cs="Symbol" w:hint="default"/>
        <w:color w:val="00000A"/>
        <w:sz w:val="16"/>
        <w:szCs w:val="16"/>
        <w:lang w:eastAsia="el-G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000A"/>
        <w:sz w:val="16"/>
        <w:szCs w:val="16"/>
        <w:lang w:eastAsia="el-GR"/>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000A"/>
        <w:sz w:val="16"/>
        <w:szCs w:val="16"/>
        <w:lang w:eastAsia="el-GR"/>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nsid w:val="0000001F"/>
    <w:multiLevelType w:val="multilevel"/>
    <w:tmpl w:val="0000001F"/>
    <w:name w:val="WW8Num3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nsid w:val="00000020"/>
    <w:multiLevelType w:val="singleLevel"/>
    <w:tmpl w:val="00000020"/>
    <w:name w:val="WW8Num32"/>
    <w:lvl w:ilvl="0">
      <w:start w:val="1"/>
      <w:numFmt w:val="bullet"/>
      <w:lvlText w:val=""/>
      <w:lvlJc w:val="left"/>
      <w:pPr>
        <w:tabs>
          <w:tab w:val="num" w:pos="0"/>
        </w:tabs>
        <w:ind w:left="720" w:hanging="360"/>
      </w:pPr>
      <w:rPr>
        <w:rFonts w:ascii="Symbol" w:hAnsi="Symbol" w:cs="Symbol" w:hint="default"/>
      </w:rPr>
    </w:lvl>
  </w:abstractNum>
  <w:abstractNum w:abstractNumId="32">
    <w:nsid w:val="00000021"/>
    <w:multiLevelType w:val="multilevel"/>
    <w:tmpl w:val="00000021"/>
    <w:name w:val="WW8Num33"/>
    <w:lvl w:ilvl="0">
      <w:start w:val="1"/>
      <w:numFmt w:val="bullet"/>
      <w:lvlText w:val=""/>
      <w:lvlJc w:val="left"/>
      <w:pPr>
        <w:tabs>
          <w:tab w:val="num" w:pos="0"/>
        </w:tabs>
        <w:ind w:left="720" w:hanging="360"/>
      </w:pPr>
      <w:rPr>
        <w:rFonts w:ascii="Symbol" w:hAnsi="Symbol" w:cs="Symbol" w:hint="default"/>
        <w:color w:val="000000"/>
        <w:sz w:val="16"/>
        <w:szCs w:val="16"/>
        <w:lang w:val="en-US" w:eastAsia="el-G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0000"/>
        <w:sz w:val="16"/>
        <w:szCs w:val="16"/>
        <w:lang w:val="en-US" w:eastAsia="el-GR"/>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0000"/>
        <w:sz w:val="16"/>
        <w:szCs w:val="16"/>
        <w:lang w:val="en-US" w:eastAsia="el-GR"/>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nsid w:val="00000022"/>
    <w:multiLevelType w:val="multilevel"/>
    <w:tmpl w:val="00000022"/>
    <w:name w:val="WW8Num34"/>
    <w:lvl w:ilvl="0">
      <w:start w:val="1"/>
      <w:numFmt w:val="bullet"/>
      <w:lvlText w:val=""/>
      <w:lvlJc w:val="left"/>
      <w:pPr>
        <w:tabs>
          <w:tab w:val="num" w:pos="0"/>
        </w:tabs>
        <w:ind w:left="720" w:hanging="360"/>
      </w:pPr>
      <w:rPr>
        <w:rFonts w:ascii="Symbol" w:hAnsi="Symbol" w:cs="Symbol" w:hint="default"/>
        <w:color w:val="000000"/>
        <w:sz w:val="16"/>
        <w:szCs w:val="16"/>
        <w:lang w:val="en-US" w:eastAsia="el-G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0000"/>
        <w:sz w:val="16"/>
        <w:szCs w:val="16"/>
        <w:lang w:val="en-US" w:eastAsia="el-GR"/>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0000"/>
        <w:sz w:val="16"/>
        <w:szCs w:val="16"/>
        <w:lang w:val="en-US" w:eastAsia="el-GR"/>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nsid w:val="00000023"/>
    <w:multiLevelType w:val="multilevel"/>
    <w:tmpl w:val="00000023"/>
    <w:name w:val="WW8Num35"/>
    <w:lvl w:ilvl="0">
      <w:start w:val="1"/>
      <w:numFmt w:val="bullet"/>
      <w:lvlText w:val=""/>
      <w:lvlJc w:val="left"/>
      <w:pPr>
        <w:tabs>
          <w:tab w:val="num" w:pos="0"/>
        </w:tabs>
        <w:ind w:left="720" w:hanging="360"/>
      </w:pPr>
      <w:rPr>
        <w:rFonts w:ascii="Symbol" w:hAnsi="Symbol" w:cs="Symbol"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nsid w:val="00000024"/>
    <w:multiLevelType w:val="multilevel"/>
    <w:tmpl w:val="00000024"/>
    <w:name w:val="WW8Num36"/>
    <w:lvl w:ilvl="0">
      <w:start w:val="1"/>
      <w:numFmt w:val="bullet"/>
      <w:lvlText w:val=""/>
      <w:lvlJc w:val="left"/>
      <w:pPr>
        <w:tabs>
          <w:tab w:val="num" w:pos="0"/>
        </w:tabs>
        <w:ind w:left="720" w:hanging="360"/>
      </w:pPr>
      <w:rPr>
        <w:rFonts w:ascii="Symbol" w:hAnsi="Symbol" w:cs="Symbol"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nsid w:val="00000025"/>
    <w:multiLevelType w:val="multilevel"/>
    <w:tmpl w:val="00000025"/>
    <w:name w:val="WW8Num3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nsid w:val="00000026"/>
    <w:multiLevelType w:val="multilevel"/>
    <w:tmpl w:val="98F8EF0E"/>
    <w:name w:val="WW8Num38"/>
    <w:lvl w:ilvl="0">
      <w:start w:val="1"/>
      <w:numFmt w:val="decimal"/>
      <w:lvlText w:val="%1."/>
      <w:lvlJc w:val="left"/>
      <w:pPr>
        <w:tabs>
          <w:tab w:val="num" w:pos="0"/>
        </w:tabs>
        <w:ind w:left="720" w:hanging="360"/>
      </w:pPr>
      <w:rPr>
        <w:rFonts w:ascii="Arial" w:eastAsia="Times New Roman" w:hAnsi="Arial" w:cs="Arial"/>
        <w:b/>
        <w:sz w:val="20"/>
        <w:lang w:val="en-US" w:eastAsia="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multilevel"/>
    <w:tmpl w:val="00000027"/>
    <w:name w:val="WW8Num39"/>
    <w:lvl w:ilvl="0">
      <w:start w:val="1"/>
      <w:numFmt w:val="bullet"/>
      <w:lvlText w:val=""/>
      <w:lvlJc w:val="left"/>
      <w:pPr>
        <w:tabs>
          <w:tab w:val="num" w:pos="0"/>
        </w:tabs>
        <w:ind w:left="720" w:hanging="360"/>
      </w:pPr>
      <w:rPr>
        <w:rFonts w:ascii="Symbol" w:hAnsi="Symbol" w:cs="Symbol" w:hint="default"/>
        <w:color w:val="000000"/>
        <w:sz w:val="16"/>
        <w:szCs w:val="16"/>
        <w:lang w:val="en-US" w:eastAsia="el-G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0000"/>
        <w:sz w:val="16"/>
        <w:szCs w:val="16"/>
        <w:lang w:val="en-US" w:eastAsia="el-GR"/>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0000"/>
        <w:sz w:val="16"/>
        <w:szCs w:val="16"/>
        <w:lang w:val="en-US" w:eastAsia="el-GR"/>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nsid w:val="00000028"/>
    <w:multiLevelType w:val="multilevel"/>
    <w:tmpl w:val="00000028"/>
    <w:name w:val="WW8Num40"/>
    <w:lvl w:ilvl="0">
      <w:start w:val="1"/>
      <w:numFmt w:val="bullet"/>
      <w:lvlText w:val=""/>
      <w:lvlJc w:val="left"/>
      <w:pPr>
        <w:tabs>
          <w:tab w:val="num" w:pos="0"/>
        </w:tabs>
        <w:ind w:left="720" w:hanging="360"/>
      </w:pPr>
      <w:rPr>
        <w:rFonts w:ascii="Symbol" w:hAnsi="Symbol" w:cs="Symbol" w:hint="default"/>
        <w:color w:val="000000"/>
        <w:lang w:eastAsia="el-G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0000"/>
        <w:lang w:eastAsia="el-GR"/>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0000"/>
        <w:lang w:eastAsia="el-GR"/>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nsid w:val="00000029"/>
    <w:multiLevelType w:val="multilevel"/>
    <w:tmpl w:val="00000029"/>
    <w:name w:val="WW8Num41"/>
    <w:lvl w:ilvl="0">
      <w:start w:val="1"/>
      <w:numFmt w:val="bullet"/>
      <w:lvlText w:val=""/>
      <w:lvlJc w:val="left"/>
      <w:pPr>
        <w:tabs>
          <w:tab w:val="num" w:pos="0"/>
        </w:tabs>
        <w:ind w:left="720" w:hanging="360"/>
      </w:pPr>
      <w:rPr>
        <w:rFonts w:ascii="Symbol" w:hAnsi="Symbol" w:cs="Symbol"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nsid w:val="0000002A"/>
    <w:multiLevelType w:val="multilevel"/>
    <w:tmpl w:val="0000002A"/>
    <w:name w:val="WW8Num42"/>
    <w:lvl w:ilvl="0">
      <w:start w:val="1"/>
      <w:numFmt w:val="bullet"/>
      <w:lvlText w:val=""/>
      <w:lvlJc w:val="left"/>
      <w:pPr>
        <w:tabs>
          <w:tab w:val="num" w:pos="0"/>
        </w:tabs>
        <w:ind w:left="720" w:hanging="360"/>
      </w:pPr>
      <w:rPr>
        <w:rFonts w:ascii="Symbol" w:hAnsi="Symbol" w:cs="Symbol" w:hint="default"/>
        <w:color w:val="00000A"/>
        <w:lang w:eastAsia="el-G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000A"/>
        <w:lang w:eastAsia="el-GR"/>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000A"/>
        <w:lang w:eastAsia="el-GR"/>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nsid w:val="0000002B"/>
    <w:multiLevelType w:val="multilevel"/>
    <w:tmpl w:val="0000002B"/>
    <w:name w:val="WW8Num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3">
    <w:nsid w:val="0000002C"/>
    <w:multiLevelType w:val="multilevel"/>
    <w:tmpl w:val="0000002C"/>
    <w:name w:val="WW8Num44"/>
    <w:lvl w:ilvl="0">
      <w:start w:val="1"/>
      <w:numFmt w:val="bullet"/>
      <w:lvlText w:val=""/>
      <w:lvlJc w:val="left"/>
      <w:pPr>
        <w:tabs>
          <w:tab w:val="num" w:pos="776"/>
        </w:tabs>
        <w:ind w:left="776" w:hanging="360"/>
      </w:pPr>
      <w:rPr>
        <w:rFonts w:ascii="Symbol" w:hAnsi="Symbol" w:cs="OpenSymbol"/>
      </w:rPr>
    </w:lvl>
    <w:lvl w:ilvl="1">
      <w:start w:val="1"/>
      <w:numFmt w:val="bullet"/>
      <w:lvlText w:val="◦"/>
      <w:lvlJc w:val="left"/>
      <w:pPr>
        <w:tabs>
          <w:tab w:val="num" w:pos="1136"/>
        </w:tabs>
        <w:ind w:left="1136" w:hanging="360"/>
      </w:pPr>
      <w:rPr>
        <w:rFonts w:ascii="OpenSymbol" w:hAnsi="OpenSymbol" w:cs="OpenSymbol"/>
      </w:rPr>
    </w:lvl>
    <w:lvl w:ilvl="2">
      <w:start w:val="1"/>
      <w:numFmt w:val="bullet"/>
      <w:lvlText w:val="▪"/>
      <w:lvlJc w:val="left"/>
      <w:pPr>
        <w:tabs>
          <w:tab w:val="num" w:pos="1496"/>
        </w:tabs>
        <w:ind w:left="1496" w:hanging="360"/>
      </w:pPr>
      <w:rPr>
        <w:rFonts w:ascii="OpenSymbol" w:hAnsi="OpenSymbol" w:cs="OpenSymbol"/>
      </w:rPr>
    </w:lvl>
    <w:lvl w:ilvl="3">
      <w:start w:val="1"/>
      <w:numFmt w:val="bullet"/>
      <w:lvlText w:val=""/>
      <w:lvlJc w:val="left"/>
      <w:pPr>
        <w:tabs>
          <w:tab w:val="num" w:pos="1856"/>
        </w:tabs>
        <w:ind w:left="1856" w:hanging="360"/>
      </w:pPr>
      <w:rPr>
        <w:rFonts w:ascii="Symbol" w:hAnsi="Symbol" w:cs="OpenSymbol"/>
      </w:rPr>
    </w:lvl>
    <w:lvl w:ilvl="4">
      <w:start w:val="1"/>
      <w:numFmt w:val="bullet"/>
      <w:lvlText w:val="◦"/>
      <w:lvlJc w:val="left"/>
      <w:pPr>
        <w:tabs>
          <w:tab w:val="num" w:pos="2216"/>
        </w:tabs>
        <w:ind w:left="2216" w:hanging="360"/>
      </w:pPr>
      <w:rPr>
        <w:rFonts w:ascii="OpenSymbol" w:hAnsi="OpenSymbol" w:cs="OpenSymbol"/>
      </w:rPr>
    </w:lvl>
    <w:lvl w:ilvl="5">
      <w:start w:val="1"/>
      <w:numFmt w:val="bullet"/>
      <w:lvlText w:val="▪"/>
      <w:lvlJc w:val="left"/>
      <w:pPr>
        <w:tabs>
          <w:tab w:val="num" w:pos="2576"/>
        </w:tabs>
        <w:ind w:left="2576" w:hanging="360"/>
      </w:pPr>
      <w:rPr>
        <w:rFonts w:ascii="OpenSymbol" w:hAnsi="OpenSymbol" w:cs="OpenSymbol"/>
      </w:rPr>
    </w:lvl>
    <w:lvl w:ilvl="6">
      <w:start w:val="1"/>
      <w:numFmt w:val="bullet"/>
      <w:lvlText w:val=""/>
      <w:lvlJc w:val="left"/>
      <w:pPr>
        <w:tabs>
          <w:tab w:val="num" w:pos="2936"/>
        </w:tabs>
        <w:ind w:left="2936" w:hanging="360"/>
      </w:pPr>
      <w:rPr>
        <w:rFonts w:ascii="Symbol" w:hAnsi="Symbol" w:cs="OpenSymbol"/>
      </w:rPr>
    </w:lvl>
    <w:lvl w:ilvl="7">
      <w:start w:val="1"/>
      <w:numFmt w:val="bullet"/>
      <w:lvlText w:val="◦"/>
      <w:lvlJc w:val="left"/>
      <w:pPr>
        <w:tabs>
          <w:tab w:val="num" w:pos="3296"/>
        </w:tabs>
        <w:ind w:left="3296" w:hanging="360"/>
      </w:pPr>
      <w:rPr>
        <w:rFonts w:ascii="OpenSymbol" w:hAnsi="OpenSymbol" w:cs="OpenSymbol"/>
      </w:rPr>
    </w:lvl>
    <w:lvl w:ilvl="8">
      <w:start w:val="1"/>
      <w:numFmt w:val="bullet"/>
      <w:lvlText w:val="▪"/>
      <w:lvlJc w:val="left"/>
      <w:pPr>
        <w:tabs>
          <w:tab w:val="num" w:pos="3656"/>
        </w:tabs>
        <w:ind w:left="3656" w:hanging="360"/>
      </w:pPr>
      <w:rPr>
        <w:rFonts w:ascii="OpenSymbol" w:hAnsi="OpenSymbol" w:cs="OpenSymbol"/>
      </w:rPr>
    </w:lvl>
  </w:abstractNum>
  <w:abstractNum w:abstractNumId="44">
    <w:nsid w:val="0000002D"/>
    <w:multiLevelType w:val="multilevel"/>
    <w:tmpl w:val="0000002D"/>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5">
    <w:nsid w:val="0000002E"/>
    <w:multiLevelType w:val="multilevel"/>
    <w:tmpl w:val="0000002E"/>
    <w:name w:val="WW8Num4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6">
    <w:nsid w:val="011A021F"/>
    <w:multiLevelType w:val="hybridMultilevel"/>
    <w:tmpl w:val="8DB607DE"/>
    <w:lvl w:ilvl="0" w:tplc="108AD608">
      <w:start w:val="4"/>
      <w:numFmt w:val="decimal"/>
      <w:lvlText w:val="%1."/>
      <w:lvlJc w:val="left"/>
      <w:pPr>
        <w:ind w:left="720" w:hanging="360"/>
      </w:pPr>
      <w:rPr>
        <w:rFonts w:ascii="Arial" w:hAnsi="Arial" w:cs="Arial" w:hint="default"/>
        <w:b/>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019157AE"/>
    <w:multiLevelType w:val="hybridMultilevel"/>
    <w:tmpl w:val="D01AF36A"/>
    <w:lvl w:ilvl="0" w:tplc="D44ABFFC">
      <w:start w:val="1"/>
      <w:numFmt w:val="decimal"/>
      <w:lvlText w:val="%1."/>
      <w:lvlJc w:val="left"/>
      <w:pPr>
        <w:ind w:left="720" w:hanging="360"/>
      </w:pPr>
      <w:rPr>
        <w:rFonts w:hint="default"/>
        <w:b/>
        <w:sz w:val="20"/>
        <w:szCs w:val="2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05205F16"/>
    <w:multiLevelType w:val="hybridMultilevel"/>
    <w:tmpl w:val="EC2CF616"/>
    <w:lvl w:ilvl="0" w:tplc="C40CBA8A">
      <w:numFmt w:val="bullet"/>
      <w:lvlText w:val="-"/>
      <w:lvlJc w:val="left"/>
      <w:pPr>
        <w:ind w:left="720" w:hanging="360"/>
      </w:pPr>
      <w:rPr>
        <w:rFonts w:ascii="Arial" w:eastAsia="Times New Roman" w:hAnsi="Arial" w:cs="Arial" w:hint="default"/>
        <w:u w:val="no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0A04626B"/>
    <w:multiLevelType w:val="hybridMultilevel"/>
    <w:tmpl w:val="72801428"/>
    <w:lvl w:ilvl="0" w:tplc="5512FE82">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0E063AFE"/>
    <w:multiLevelType w:val="multilevel"/>
    <w:tmpl w:val="1E24933E"/>
    <w:name w:val="WWNum7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1">
    <w:nsid w:val="12D81BD3"/>
    <w:multiLevelType w:val="hybridMultilevel"/>
    <w:tmpl w:val="DFB60DAA"/>
    <w:lvl w:ilvl="0" w:tplc="797616C0">
      <w:start w:val="1"/>
      <w:numFmt w:val="lowerRoman"/>
      <w:lvlText w:val="%1."/>
      <w:lvlJc w:val="righ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15271D75"/>
    <w:multiLevelType w:val="hybridMultilevel"/>
    <w:tmpl w:val="780E1B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2FF63DCA"/>
    <w:multiLevelType w:val="hybridMultilevel"/>
    <w:tmpl w:val="DF08D05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4">
    <w:nsid w:val="39CF0419"/>
    <w:multiLevelType w:val="hybridMultilevel"/>
    <w:tmpl w:val="2F983B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3A5222C4"/>
    <w:multiLevelType w:val="hybridMultilevel"/>
    <w:tmpl w:val="4DC27C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3EBA1B65"/>
    <w:multiLevelType w:val="multilevel"/>
    <w:tmpl w:val="45D4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20F085E"/>
    <w:multiLevelType w:val="hybridMultilevel"/>
    <w:tmpl w:val="A812265C"/>
    <w:lvl w:ilvl="0" w:tplc="04080001">
      <w:start w:val="1"/>
      <w:numFmt w:val="bullet"/>
      <w:lvlText w:val=""/>
      <w:lvlJc w:val="left"/>
      <w:pPr>
        <w:ind w:left="1616" w:hanging="360"/>
      </w:pPr>
      <w:rPr>
        <w:rFonts w:ascii="Symbol" w:hAnsi="Symbol" w:hint="default"/>
      </w:rPr>
    </w:lvl>
    <w:lvl w:ilvl="1" w:tplc="04080003" w:tentative="1">
      <w:start w:val="1"/>
      <w:numFmt w:val="bullet"/>
      <w:lvlText w:val="o"/>
      <w:lvlJc w:val="left"/>
      <w:pPr>
        <w:ind w:left="2336" w:hanging="360"/>
      </w:pPr>
      <w:rPr>
        <w:rFonts w:ascii="Courier New" w:hAnsi="Courier New" w:cs="Courier New" w:hint="default"/>
      </w:rPr>
    </w:lvl>
    <w:lvl w:ilvl="2" w:tplc="04080005" w:tentative="1">
      <w:start w:val="1"/>
      <w:numFmt w:val="bullet"/>
      <w:lvlText w:val=""/>
      <w:lvlJc w:val="left"/>
      <w:pPr>
        <w:ind w:left="3056" w:hanging="360"/>
      </w:pPr>
      <w:rPr>
        <w:rFonts w:ascii="Wingdings" w:hAnsi="Wingdings" w:hint="default"/>
      </w:rPr>
    </w:lvl>
    <w:lvl w:ilvl="3" w:tplc="04080001" w:tentative="1">
      <w:start w:val="1"/>
      <w:numFmt w:val="bullet"/>
      <w:lvlText w:val=""/>
      <w:lvlJc w:val="left"/>
      <w:pPr>
        <w:ind w:left="3776" w:hanging="360"/>
      </w:pPr>
      <w:rPr>
        <w:rFonts w:ascii="Symbol" w:hAnsi="Symbol" w:hint="default"/>
      </w:rPr>
    </w:lvl>
    <w:lvl w:ilvl="4" w:tplc="04080003" w:tentative="1">
      <w:start w:val="1"/>
      <w:numFmt w:val="bullet"/>
      <w:lvlText w:val="o"/>
      <w:lvlJc w:val="left"/>
      <w:pPr>
        <w:ind w:left="4496" w:hanging="360"/>
      </w:pPr>
      <w:rPr>
        <w:rFonts w:ascii="Courier New" w:hAnsi="Courier New" w:cs="Courier New" w:hint="default"/>
      </w:rPr>
    </w:lvl>
    <w:lvl w:ilvl="5" w:tplc="04080005" w:tentative="1">
      <w:start w:val="1"/>
      <w:numFmt w:val="bullet"/>
      <w:lvlText w:val=""/>
      <w:lvlJc w:val="left"/>
      <w:pPr>
        <w:ind w:left="5216" w:hanging="360"/>
      </w:pPr>
      <w:rPr>
        <w:rFonts w:ascii="Wingdings" w:hAnsi="Wingdings" w:hint="default"/>
      </w:rPr>
    </w:lvl>
    <w:lvl w:ilvl="6" w:tplc="04080001" w:tentative="1">
      <w:start w:val="1"/>
      <w:numFmt w:val="bullet"/>
      <w:lvlText w:val=""/>
      <w:lvlJc w:val="left"/>
      <w:pPr>
        <w:ind w:left="5936" w:hanging="360"/>
      </w:pPr>
      <w:rPr>
        <w:rFonts w:ascii="Symbol" w:hAnsi="Symbol" w:hint="default"/>
      </w:rPr>
    </w:lvl>
    <w:lvl w:ilvl="7" w:tplc="04080003" w:tentative="1">
      <w:start w:val="1"/>
      <w:numFmt w:val="bullet"/>
      <w:lvlText w:val="o"/>
      <w:lvlJc w:val="left"/>
      <w:pPr>
        <w:ind w:left="6656" w:hanging="360"/>
      </w:pPr>
      <w:rPr>
        <w:rFonts w:ascii="Courier New" w:hAnsi="Courier New" w:cs="Courier New" w:hint="default"/>
      </w:rPr>
    </w:lvl>
    <w:lvl w:ilvl="8" w:tplc="04080005" w:tentative="1">
      <w:start w:val="1"/>
      <w:numFmt w:val="bullet"/>
      <w:lvlText w:val=""/>
      <w:lvlJc w:val="left"/>
      <w:pPr>
        <w:ind w:left="7376" w:hanging="360"/>
      </w:pPr>
      <w:rPr>
        <w:rFonts w:ascii="Wingdings" w:hAnsi="Wingdings" w:hint="default"/>
      </w:rPr>
    </w:lvl>
  </w:abstractNum>
  <w:abstractNum w:abstractNumId="58">
    <w:nsid w:val="481C245A"/>
    <w:multiLevelType w:val="hybridMultilevel"/>
    <w:tmpl w:val="F252B7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51A86E67"/>
    <w:multiLevelType w:val="multilevel"/>
    <w:tmpl w:val="69960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75937F5"/>
    <w:multiLevelType w:val="hybridMultilevel"/>
    <w:tmpl w:val="C0FAA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59CD554A"/>
    <w:multiLevelType w:val="multilevel"/>
    <w:tmpl w:val="779E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2366E82"/>
    <w:multiLevelType w:val="hybridMultilevel"/>
    <w:tmpl w:val="F5D223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nsid w:val="64F41ECF"/>
    <w:multiLevelType w:val="hybridMultilevel"/>
    <w:tmpl w:val="3154E6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nsid w:val="66744444"/>
    <w:multiLevelType w:val="multilevel"/>
    <w:tmpl w:val="29C4B55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5">
    <w:nsid w:val="6AFD2781"/>
    <w:multiLevelType w:val="hybridMultilevel"/>
    <w:tmpl w:val="D19608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nsid w:val="6C5B291A"/>
    <w:multiLevelType w:val="hybridMultilevel"/>
    <w:tmpl w:val="EA4050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nsid w:val="6FB24961"/>
    <w:multiLevelType w:val="hybridMultilevel"/>
    <w:tmpl w:val="4842A3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nsid w:val="7569080D"/>
    <w:multiLevelType w:val="hybridMultilevel"/>
    <w:tmpl w:val="6DA262F8"/>
    <w:lvl w:ilvl="0" w:tplc="363CEA54">
      <w:start w:val="1"/>
      <w:numFmt w:val="decimal"/>
      <w:lvlText w:val="%1."/>
      <w:lvlJc w:val="left"/>
      <w:pPr>
        <w:tabs>
          <w:tab w:val="num" w:pos="720"/>
        </w:tabs>
        <w:ind w:left="720" w:hanging="360"/>
      </w:pPr>
      <w:rPr>
        <w:b/>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9">
    <w:nsid w:val="7ADB79D1"/>
    <w:multiLevelType w:val="hybridMultilevel"/>
    <w:tmpl w:val="EA008E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nsid w:val="7E2E0604"/>
    <w:multiLevelType w:val="hybridMultilevel"/>
    <w:tmpl w:val="DBE47272"/>
    <w:lvl w:ilvl="0" w:tplc="00000008">
      <w:start w:val="1"/>
      <w:numFmt w:val="decimal"/>
      <w:lvlText w:val="%1."/>
      <w:lvlJc w:val="left"/>
      <w:pPr>
        <w:ind w:left="720" w:hanging="360"/>
      </w:pPr>
      <w:rPr>
        <w:rFonts w:ascii="Arial" w:hAnsi="Arial" w:cs="Arial"/>
        <w:b/>
        <w:bCs/>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7"/>
  </w:num>
  <w:num w:numId="5">
    <w:abstractNumId w:val="8"/>
  </w:num>
  <w:num w:numId="6">
    <w:abstractNumId w:val="10"/>
  </w:num>
  <w:num w:numId="7">
    <w:abstractNumId w:val="11"/>
  </w:num>
  <w:num w:numId="8">
    <w:abstractNumId w:val="13"/>
  </w:num>
  <w:num w:numId="9">
    <w:abstractNumId w:val="14"/>
  </w:num>
  <w:num w:numId="10">
    <w:abstractNumId w:val="15"/>
  </w:num>
  <w:num w:numId="11">
    <w:abstractNumId w:val="16"/>
  </w:num>
  <w:num w:numId="12">
    <w:abstractNumId w:val="19"/>
  </w:num>
  <w:num w:numId="13">
    <w:abstractNumId w:val="20"/>
  </w:num>
  <w:num w:numId="14">
    <w:abstractNumId w:val="21"/>
  </w:num>
  <w:num w:numId="15">
    <w:abstractNumId w:val="23"/>
  </w:num>
  <w:num w:numId="16">
    <w:abstractNumId w:val="25"/>
  </w:num>
  <w:num w:numId="17">
    <w:abstractNumId w:val="26"/>
  </w:num>
  <w:num w:numId="18">
    <w:abstractNumId w:val="42"/>
  </w:num>
  <w:num w:numId="19">
    <w:abstractNumId w:val="43"/>
  </w:num>
  <w:num w:numId="20">
    <w:abstractNumId w:val="44"/>
  </w:num>
  <w:num w:numId="21">
    <w:abstractNumId w:val="58"/>
  </w:num>
  <w:num w:numId="22">
    <w:abstractNumId w:val="60"/>
  </w:num>
  <w:num w:numId="23">
    <w:abstractNumId w:val="65"/>
  </w:num>
  <w:num w:numId="24">
    <w:abstractNumId w:val="70"/>
  </w:num>
  <w:num w:numId="25">
    <w:abstractNumId w:val="61"/>
  </w:num>
  <w:num w:numId="26">
    <w:abstractNumId w:val="53"/>
  </w:num>
  <w:num w:numId="27">
    <w:abstractNumId w:val="57"/>
  </w:num>
  <w:num w:numId="28">
    <w:abstractNumId w:val="54"/>
  </w:num>
  <w:num w:numId="29">
    <w:abstractNumId w:val="2"/>
  </w:num>
  <w:num w:numId="30">
    <w:abstractNumId w:val="50"/>
  </w:num>
  <w:num w:numId="31">
    <w:abstractNumId w:val="37"/>
  </w:num>
  <w:num w:numId="32">
    <w:abstractNumId w:val="66"/>
  </w:num>
  <w:num w:numId="33">
    <w:abstractNumId w:val="48"/>
  </w:num>
  <w:num w:numId="34">
    <w:abstractNumId w:val="55"/>
  </w:num>
  <w:num w:numId="35">
    <w:abstractNumId w:val="52"/>
  </w:num>
  <w:num w:numId="36">
    <w:abstractNumId w:val="67"/>
  </w:num>
  <w:num w:numId="37">
    <w:abstractNumId w:val="69"/>
  </w:num>
  <w:num w:numId="38">
    <w:abstractNumId w:val="62"/>
  </w:num>
  <w:num w:numId="39">
    <w:abstractNumId w:val="46"/>
  </w:num>
  <w:num w:numId="40">
    <w:abstractNumId w:val="47"/>
  </w:num>
  <w:num w:numId="41">
    <w:abstractNumId w:val="68"/>
  </w:num>
  <w:num w:numId="42">
    <w:abstractNumId w:val="63"/>
  </w:num>
  <w:num w:numId="43">
    <w:abstractNumId w:val="51"/>
  </w:num>
  <w:num w:numId="44">
    <w:abstractNumId w:val="64"/>
  </w:num>
  <w:num w:numId="45">
    <w:abstractNumId w:val="56"/>
  </w:num>
  <w:num w:numId="46">
    <w:abstractNumId w:val="59"/>
  </w:num>
  <w:num w:numId="47">
    <w:abstractNumId w:val="4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embedSystemFonts/>
  <w:proofState w:spelling="clean"/>
  <w:stylePaneFormatFilter w:val="0000"/>
  <w:defaultTabStop w:val="720"/>
  <w:defaultTableStyle w:val="a"/>
  <w:drawingGridHorizontalSpacing w:val="100"/>
  <w:drawingGridVerticalSpacing w:val="0"/>
  <w:displayHorizontalDrawingGridEvery w:val="0"/>
  <w:displayVerticalDrawingGridEvery w:val="0"/>
  <w:characterSpacingControl w:val="doNotCompress"/>
  <w:hdrShapeDefaults>
    <o:shapedefaults v:ext="edit" spidmax="2057">
      <o:colormenu v:ext="edit" fillcolor="none [4]" strokecolor="none [1]" shadowcolor="none [2]"/>
    </o:shapedefaults>
    <o:shapelayout v:ext="edit">
      <o:idmap v:ext="edit" data="1"/>
    </o:shapelayout>
  </w:hdrShapeDefaults>
  <w:footnotePr>
    <w:footnote w:id="-1"/>
    <w:footnote w:id="0"/>
  </w:footnotePr>
  <w:endnotePr>
    <w:pos w:val="sectEnd"/>
    <w:endnote w:id="-1"/>
    <w:endnote w:id="0"/>
  </w:endnotePr>
  <w:compat/>
  <w:rsids>
    <w:rsidRoot w:val="00C519BE"/>
    <w:rsid w:val="00000CCA"/>
    <w:rsid w:val="000018A7"/>
    <w:rsid w:val="00002070"/>
    <w:rsid w:val="00002205"/>
    <w:rsid w:val="00002360"/>
    <w:rsid w:val="0000243B"/>
    <w:rsid w:val="00004054"/>
    <w:rsid w:val="00005ABF"/>
    <w:rsid w:val="00006FBD"/>
    <w:rsid w:val="00010D3B"/>
    <w:rsid w:val="00010FA4"/>
    <w:rsid w:val="000112B0"/>
    <w:rsid w:val="00011530"/>
    <w:rsid w:val="0001212F"/>
    <w:rsid w:val="00014162"/>
    <w:rsid w:val="00014435"/>
    <w:rsid w:val="00014EF5"/>
    <w:rsid w:val="000163A1"/>
    <w:rsid w:val="00016846"/>
    <w:rsid w:val="00016EF4"/>
    <w:rsid w:val="00017D7F"/>
    <w:rsid w:val="00020A9F"/>
    <w:rsid w:val="000211AA"/>
    <w:rsid w:val="00021BD2"/>
    <w:rsid w:val="0002252E"/>
    <w:rsid w:val="000226CE"/>
    <w:rsid w:val="00022AEB"/>
    <w:rsid w:val="000243C8"/>
    <w:rsid w:val="00026CFD"/>
    <w:rsid w:val="00027A78"/>
    <w:rsid w:val="00030008"/>
    <w:rsid w:val="00034319"/>
    <w:rsid w:val="00034C20"/>
    <w:rsid w:val="00035CBA"/>
    <w:rsid w:val="00036E84"/>
    <w:rsid w:val="00037219"/>
    <w:rsid w:val="0003765E"/>
    <w:rsid w:val="0004059C"/>
    <w:rsid w:val="00042B68"/>
    <w:rsid w:val="00044027"/>
    <w:rsid w:val="00044E71"/>
    <w:rsid w:val="0004598F"/>
    <w:rsid w:val="00046A93"/>
    <w:rsid w:val="00046F38"/>
    <w:rsid w:val="0005035E"/>
    <w:rsid w:val="000504F2"/>
    <w:rsid w:val="000512EC"/>
    <w:rsid w:val="000514F5"/>
    <w:rsid w:val="00052788"/>
    <w:rsid w:val="00053722"/>
    <w:rsid w:val="000539E3"/>
    <w:rsid w:val="00054451"/>
    <w:rsid w:val="0005652B"/>
    <w:rsid w:val="00057B73"/>
    <w:rsid w:val="00057D2C"/>
    <w:rsid w:val="0006039D"/>
    <w:rsid w:val="00061011"/>
    <w:rsid w:val="0006408C"/>
    <w:rsid w:val="000662C8"/>
    <w:rsid w:val="000664C3"/>
    <w:rsid w:val="000679A9"/>
    <w:rsid w:val="00067ADA"/>
    <w:rsid w:val="00071464"/>
    <w:rsid w:val="00072B82"/>
    <w:rsid w:val="00072D4A"/>
    <w:rsid w:val="00073259"/>
    <w:rsid w:val="000739E3"/>
    <w:rsid w:val="00074568"/>
    <w:rsid w:val="0007747E"/>
    <w:rsid w:val="000844CF"/>
    <w:rsid w:val="00085040"/>
    <w:rsid w:val="000856F2"/>
    <w:rsid w:val="0008610C"/>
    <w:rsid w:val="000862B1"/>
    <w:rsid w:val="00086581"/>
    <w:rsid w:val="000900D5"/>
    <w:rsid w:val="00091198"/>
    <w:rsid w:val="000926F0"/>
    <w:rsid w:val="00093AEE"/>
    <w:rsid w:val="00093D7A"/>
    <w:rsid w:val="00095A8E"/>
    <w:rsid w:val="00095AC5"/>
    <w:rsid w:val="00095C52"/>
    <w:rsid w:val="0009676B"/>
    <w:rsid w:val="000A0441"/>
    <w:rsid w:val="000A04B1"/>
    <w:rsid w:val="000A1120"/>
    <w:rsid w:val="000A1C59"/>
    <w:rsid w:val="000A42CB"/>
    <w:rsid w:val="000A45EA"/>
    <w:rsid w:val="000A4D5A"/>
    <w:rsid w:val="000A5161"/>
    <w:rsid w:val="000A59E1"/>
    <w:rsid w:val="000B01EA"/>
    <w:rsid w:val="000B083A"/>
    <w:rsid w:val="000B2109"/>
    <w:rsid w:val="000B4CA5"/>
    <w:rsid w:val="000B5C0B"/>
    <w:rsid w:val="000B62B2"/>
    <w:rsid w:val="000C0A90"/>
    <w:rsid w:val="000C1EB9"/>
    <w:rsid w:val="000C39D6"/>
    <w:rsid w:val="000C6587"/>
    <w:rsid w:val="000C6C08"/>
    <w:rsid w:val="000D08E1"/>
    <w:rsid w:val="000D1193"/>
    <w:rsid w:val="000D3E7D"/>
    <w:rsid w:val="000D48DF"/>
    <w:rsid w:val="000D614C"/>
    <w:rsid w:val="000D63B1"/>
    <w:rsid w:val="000D702A"/>
    <w:rsid w:val="000D7982"/>
    <w:rsid w:val="000E062E"/>
    <w:rsid w:val="000E0928"/>
    <w:rsid w:val="000E2FE7"/>
    <w:rsid w:val="000E3D61"/>
    <w:rsid w:val="000E3FF2"/>
    <w:rsid w:val="000E5B12"/>
    <w:rsid w:val="000E5DC4"/>
    <w:rsid w:val="000E60F0"/>
    <w:rsid w:val="000E6166"/>
    <w:rsid w:val="000E7FCA"/>
    <w:rsid w:val="000F27EC"/>
    <w:rsid w:val="000F2937"/>
    <w:rsid w:val="000F2CC0"/>
    <w:rsid w:val="000F5577"/>
    <w:rsid w:val="000F689B"/>
    <w:rsid w:val="000F7632"/>
    <w:rsid w:val="000F7DE9"/>
    <w:rsid w:val="001003B7"/>
    <w:rsid w:val="00100F7F"/>
    <w:rsid w:val="00101316"/>
    <w:rsid w:val="001019BD"/>
    <w:rsid w:val="00101A2C"/>
    <w:rsid w:val="001035D1"/>
    <w:rsid w:val="00103632"/>
    <w:rsid w:val="00107BE3"/>
    <w:rsid w:val="00111371"/>
    <w:rsid w:val="001143E4"/>
    <w:rsid w:val="00116FC6"/>
    <w:rsid w:val="001200F6"/>
    <w:rsid w:val="0012131E"/>
    <w:rsid w:val="00122509"/>
    <w:rsid w:val="00123A00"/>
    <w:rsid w:val="00123E51"/>
    <w:rsid w:val="00123F5B"/>
    <w:rsid w:val="00124425"/>
    <w:rsid w:val="00124A37"/>
    <w:rsid w:val="00125D72"/>
    <w:rsid w:val="001328C3"/>
    <w:rsid w:val="0013302F"/>
    <w:rsid w:val="00133176"/>
    <w:rsid w:val="00133348"/>
    <w:rsid w:val="00134465"/>
    <w:rsid w:val="001348D4"/>
    <w:rsid w:val="00136EC0"/>
    <w:rsid w:val="001373DA"/>
    <w:rsid w:val="00137C72"/>
    <w:rsid w:val="00141298"/>
    <w:rsid w:val="00141AD0"/>
    <w:rsid w:val="00141EDD"/>
    <w:rsid w:val="00143BEE"/>
    <w:rsid w:val="00143D14"/>
    <w:rsid w:val="00144B60"/>
    <w:rsid w:val="001456B1"/>
    <w:rsid w:val="00146CA7"/>
    <w:rsid w:val="00147813"/>
    <w:rsid w:val="001505D6"/>
    <w:rsid w:val="001519BA"/>
    <w:rsid w:val="0015414B"/>
    <w:rsid w:val="00154A35"/>
    <w:rsid w:val="00157597"/>
    <w:rsid w:val="0016193B"/>
    <w:rsid w:val="00162A10"/>
    <w:rsid w:val="00163D81"/>
    <w:rsid w:val="00164D29"/>
    <w:rsid w:val="00165487"/>
    <w:rsid w:val="001667F2"/>
    <w:rsid w:val="00166BC9"/>
    <w:rsid w:val="00170218"/>
    <w:rsid w:val="00170FBD"/>
    <w:rsid w:val="00171524"/>
    <w:rsid w:val="00173311"/>
    <w:rsid w:val="001742DD"/>
    <w:rsid w:val="00174B9A"/>
    <w:rsid w:val="00177503"/>
    <w:rsid w:val="001822B3"/>
    <w:rsid w:val="0018239B"/>
    <w:rsid w:val="00182E01"/>
    <w:rsid w:val="0018302D"/>
    <w:rsid w:val="0018338A"/>
    <w:rsid w:val="00184A7B"/>
    <w:rsid w:val="00184E0B"/>
    <w:rsid w:val="00191EA2"/>
    <w:rsid w:val="0019314C"/>
    <w:rsid w:val="00193F35"/>
    <w:rsid w:val="001949B1"/>
    <w:rsid w:val="00195A55"/>
    <w:rsid w:val="001969B6"/>
    <w:rsid w:val="001A1A59"/>
    <w:rsid w:val="001A2CE3"/>
    <w:rsid w:val="001A342B"/>
    <w:rsid w:val="001A5BF6"/>
    <w:rsid w:val="001A78BB"/>
    <w:rsid w:val="001B0294"/>
    <w:rsid w:val="001B0357"/>
    <w:rsid w:val="001B1E4A"/>
    <w:rsid w:val="001B1ED4"/>
    <w:rsid w:val="001B2454"/>
    <w:rsid w:val="001B3B88"/>
    <w:rsid w:val="001C0010"/>
    <w:rsid w:val="001C1D2B"/>
    <w:rsid w:val="001C358C"/>
    <w:rsid w:val="001C3B2A"/>
    <w:rsid w:val="001C3EE3"/>
    <w:rsid w:val="001C4B00"/>
    <w:rsid w:val="001C5783"/>
    <w:rsid w:val="001C7692"/>
    <w:rsid w:val="001C7D4F"/>
    <w:rsid w:val="001D0B11"/>
    <w:rsid w:val="001D0DBF"/>
    <w:rsid w:val="001D5B39"/>
    <w:rsid w:val="001D6DA6"/>
    <w:rsid w:val="001E14C9"/>
    <w:rsid w:val="001E1C18"/>
    <w:rsid w:val="001E2F7E"/>
    <w:rsid w:val="001E3C83"/>
    <w:rsid w:val="001E47C6"/>
    <w:rsid w:val="001E4F1E"/>
    <w:rsid w:val="001F0F6D"/>
    <w:rsid w:val="001F4D4A"/>
    <w:rsid w:val="001F54C1"/>
    <w:rsid w:val="001F6AB5"/>
    <w:rsid w:val="00200884"/>
    <w:rsid w:val="00200DA4"/>
    <w:rsid w:val="00201382"/>
    <w:rsid w:val="00201A86"/>
    <w:rsid w:val="00202590"/>
    <w:rsid w:val="002035A7"/>
    <w:rsid w:val="002057A5"/>
    <w:rsid w:val="0020601F"/>
    <w:rsid w:val="0020760F"/>
    <w:rsid w:val="00212D43"/>
    <w:rsid w:val="002132B5"/>
    <w:rsid w:val="00213969"/>
    <w:rsid w:val="00214F29"/>
    <w:rsid w:val="002153FF"/>
    <w:rsid w:val="00215530"/>
    <w:rsid w:val="00215EB9"/>
    <w:rsid w:val="00216B8B"/>
    <w:rsid w:val="0021716C"/>
    <w:rsid w:val="002175A1"/>
    <w:rsid w:val="0022238E"/>
    <w:rsid w:val="00222CD0"/>
    <w:rsid w:val="00223171"/>
    <w:rsid w:val="002231C4"/>
    <w:rsid w:val="002248DA"/>
    <w:rsid w:val="0022612F"/>
    <w:rsid w:val="00226451"/>
    <w:rsid w:val="00227234"/>
    <w:rsid w:val="0023014C"/>
    <w:rsid w:val="00230B1B"/>
    <w:rsid w:val="00232128"/>
    <w:rsid w:val="0023233D"/>
    <w:rsid w:val="0023336B"/>
    <w:rsid w:val="002339E4"/>
    <w:rsid w:val="00233E9E"/>
    <w:rsid w:val="002363C0"/>
    <w:rsid w:val="0023748D"/>
    <w:rsid w:val="002374FD"/>
    <w:rsid w:val="002379C9"/>
    <w:rsid w:val="002417EE"/>
    <w:rsid w:val="00243250"/>
    <w:rsid w:val="002439D1"/>
    <w:rsid w:val="00245827"/>
    <w:rsid w:val="0024652A"/>
    <w:rsid w:val="002476FA"/>
    <w:rsid w:val="00250F18"/>
    <w:rsid w:val="00253A68"/>
    <w:rsid w:val="00254599"/>
    <w:rsid w:val="002569F7"/>
    <w:rsid w:val="00257968"/>
    <w:rsid w:val="002606A1"/>
    <w:rsid w:val="00262C6F"/>
    <w:rsid w:val="0026340E"/>
    <w:rsid w:val="0026468B"/>
    <w:rsid w:val="002649A5"/>
    <w:rsid w:val="00265C7E"/>
    <w:rsid w:val="00266908"/>
    <w:rsid w:val="0027078B"/>
    <w:rsid w:val="0027204B"/>
    <w:rsid w:val="00272804"/>
    <w:rsid w:val="00275303"/>
    <w:rsid w:val="0027573F"/>
    <w:rsid w:val="00275E34"/>
    <w:rsid w:val="00276417"/>
    <w:rsid w:val="00277DF9"/>
    <w:rsid w:val="002800C2"/>
    <w:rsid w:val="00283568"/>
    <w:rsid w:val="00291314"/>
    <w:rsid w:val="0029188A"/>
    <w:rsid w:val="00291923"/>
    <w:rsid w:val="00292C06"/>
    <w:rsid w:val="002932CF"/>
    <w:rsid w:val="00295AC7"/>
    <w:rsid w:val="00297B99"/>
    <w:rsid w:val="00297F67"/>
    <w:rsid w:val="002A0E56"/>
    <w:rsid w:val="002A169C"/>
    <w:rsid w:val="002A2896"/>
    <w:rsid w:val="002A2C03"/>
    <w:rsid w:val="002A31D5"/>
    <w:rsid w:val="002A46CB"/>
    <w:rsid w:val="002A51ED"/>
    <w:rsid w:val="002A5509"/>
    <w:rsid w:val="002A5CB9"/>
    <w:rsid w:val="002A675B"/>
    <w:rsid w:val="002A67C2"/>
    <w:rsid w:val="002B049A"/>
    <w:rsid w:val="002B070F"/>
    <w:rsid w:val="002B16EF"/>
    <w:rsid w:val="002B1E40"/>
    <w:rsid w:val="002B4527"/>
    <w:rsid w:val="002B509A"/>
    <w:rsid w:val="002B6E6E"/>
    <w:rsid w:val="002B752D"/>
    <w:rsid w:val="002C02A6"/>
    <w:rsid w:val="002C2844"/>
    <w:rsid w:val="002C2A87"/>
    <w:rsid w:val="002C340E"/>
    <w:rsid w:val="002C4238"/>
    <w:rsid w:val="002C464A"/>
    <w:rsid w:val="002C558A"/>
    <w:rsid w:val="002C55DB"/>
    <w:rsid w:val="002C6534"/>
    <w:rsid w:val="002C6B7A"/>
    <w:rsid w:val="002C743F"/>
    <w:rsid w:val="002D13E9"/>
    <w:rsid w:val="002D381F"/>
    <w:rsid w:val="002D3A2E"/>
    <w:rsid w:val="002D61B3"/>
    <w:rsid w:val="002D6CA0"/>
    <w:rsid w:val="002D79D5"/>
    <w:rsid w:val="002E035E"/>
    <w:rsid w:val="002E0F03"/>
    <w:rsid w:val="002E1225"/>
    <w:rsid w:val="002E15E7"/>
    <w:rsid w:val="002E7E39"/>
    <w:rsid w:val="002F2A89"/>
    <w:rsid w:val="002F46B9"/>
    <w:rsid w:val="002F595B"/>
    <w:rsid w:val="002F6956"/>
    <w:rsid w:val="002F6F5A"/>
    <w:rsid w:val="0030499C"/>
    <w:rsid w:val="00306557"/>
    <w:rsid w:val="003072A6"/>
    <w:rsid w:val="003074EE"/>
    <w:rsid w:val="00307DA0"/>
    <w:rsid w:val="00307FD2"/>
    <w:rsid w:val="003100DF"/>
    <w:rsid w:val="00310341"/>
    <w:rsid w:val="0031395A"/>
    <w:rsid w:val="003146F9"/>
    <w:rsid w:val="00314A13"/>
    <w:rsid w:val="00315321"/>
    <w:rsid w:val="0031602C"/>
    <w:rsid w:val="00316E12"/>
    <w:rsid w:val="003176A0"/>
    <w:rsid w:val="00320DCE"/>
    <w:rsid w:val="003213AE"/>
    <w:rsid w:val="00321572"/>
    <w:rsid w:val="00323DAA"/>
    <w:rsid w:val="00326587"/>
    <w:rsid w:val="00330873"/>
    <w:rsid w:val="003308C1"/>
    <w:rsid w:val="00333CBE"/>
    <w:rsid w:val="00333E00"/>
    <w:rsid w:val="0034180B"/>
    <w:rsid w:val="00342BC0"/>
    <w:rsid w:val="003439B0"/>
    <w:rsid w:val="00343A73"/>
    <w:rsid w:val="003441DC"/>
    <w:rsid w:val="003450D4"/>
    <w:rsid w:val="00345414"/>
    <w:rsid w:val="0035127A"/>
    <w:rsid w:val="00353023"/>
    <w:rsid w:val="00353868"/>
    <w:rsid w:val="00353C66"/>
    <w:rsid w:val="003542C1"/>
    <w:rsid w:val="003579A0"/>
    <w:rsid w:val="00361617"/>
    <w:rsid w:val="003620A2"/>
    <w:rsid w:val="003624E8"/>
    <w:rsid w:val="003628F3"/>
    <w:rsid w:val="00362A85"/>
    <w:rsid w:val="00364FCC"/>
    <w:rsid w:val="00365B36"/>
    <w:rsid w:val="00365E3A"/>
    <w:rsid w:val="00366438"/>
    <w:rsid w:val="003666C2"/>
    <w:rsid w:val="003713F0"/>
    <w:rsid w:val="00371B97"/>
    <w:rsid w:val="003728D8"/>
    <w:rsid w:val="003729E2"/>
    <w:rsid w:val="003737E9"/>
    <w:rsid w:val="00374E97"/>
    <w:rsid w:val="00376BA4"/>
    <w:rsid w:val="00377767"/>
    <w:rsid w:val="00380F2F"/>
    <w:rsid w:val="0038224B"/>
    <w:rsid w:val="003823D9"/>
    <w:rsid w:val="00383055"/>
    <w:rsid w:val="0038319C"/>
    <w:rsid w:val="003836DF"/>
    <w:rsid w:val="003839CF"/>
    <w:rsid w:val="00383F75"/>
    <w:rsid w:val="0038414C"/>
    <w:rsid w:val="003846C4"/>
    <w:rsid w:val="003847C8"/>
    <w:rsid w:val="003873C5"/>
    <w:rsid w:val="00387AA3"/>
    <w:rsid w:val="00387EC1"/>
    <w:rsid w:val="0039414A"/>
    <w:rsid w:val="00394153"/>
    <w:rsid w:val="003946F5"/>
    <w:rsid w:val="00395673"/>
    <w:rsid w:val="00395938"/>
    <w:rsid w:val="00396258"/>
    <w:rsid w:val="003962D8"/>
    <w:rsid w:val="00397D78"/>
    <w:rsid w:val="003A0027"/>
    <w:rsid w:val="003A1396"/>
    <w:rsid w:val="003A151E"/>
    <w:rsid w:val="003A1612"/>
    <w:rsid w:val="003A1724"/>
    <w:rsid w:val="003A28B0"/>
    <w:rsid w:val="003A7344"/>
    <w:rsid w:val="003A798A"/>
    <w:rsid w:val="003B0E90"/>
    <w:rsid w:val="003B0F39"/>
    <w:rsid w:val="003B5EF3"/>
    <w:rsid w:val="003B6C88"/>
    <w:rsid w:val="003C08F0"/>
    <w:rsid w:val="003C18F2"/>
    <w:rsid w:val="003C1AF6"/>
    <w:rsid w:val="003C2412"/>
    <w:rsid w:val="003C312B"/>
    <w:rsid w:val="003C3DAC"/>
    <w:rsid w:val="003C4868"/>
    <w:rsid w:val="003C67DD"/>
    <w:rsid w:val="003C6B13"/>
    <w:rsid w:val="003D07D2"/>
    <w:rsid w:val="003D1DDD"/>
    <w:rsid w:val="003D3436"/>
    <w:rsid w:val="003D4755"/>
    <w:rsid w:val="003D508F"/>
    <w:rsid w:val="003D6A89"/>
    <w:rsid w:val="003E1CAA"/>
    <w:rsid w:val="003E2810"/>
    <w:rsid w:val="003E2AA0"/>
    <w:rsid w:val="003E4058"/>
    <w:rsid w:val="003E4889"/>
    <w:rsid w:val="003E4AEF"/>
    <w:rsid w:val="003E6C98"/>
    <w:rsid w:val="003E7387"/>
    <w:rsid w:val="003E7B5D"/>
    <w:rsid w:val="003F018E"/>
    <w:rsid w:val="003F149A"/>
    <w:rsid w:val="003F3CB8"/>
    <w:rsid w:val="003F5CEB"/>
    <w:rsid w:val="003F6D64"/>
    <w:rsid w:val="003F73CF"/>
    <w:rsid w:val="004002E2"/>
    <w:rsid w:val="00400AC9"/>
    <w:rsid w:val="00400FB8"/>
    <w:rsid w:val="004031C9"/>
    <w:rsid w:val="00405CD1"/>
    <w:rsid w:val="00407944"/>
    <w:rsid w:val="00410016"/>
    <w:rsid w:val="0041049A"/>
    <w:rsid w:val="0041195B"/>
    <w:rsid w:val="00411D7E"/>
    <w:rsid w:val="00413413"/>
    <w:rsid w:val="0041539C"/>
    <w:rsid w:val="00415990"/>
    <w:rsid w:val="00416856"/>
    <w:rsid w:val="0042030A"/>
    <w:rsid w:val="004209BB"/>
    <w:rsid w:val="00421AC8"/>
    <w:rsid w:val="0042251A"/>
    <w:rsid w:val="0042398F"/>
    <w:rsid w:val="00423C71"/>
    <w:rsid w:val="0042496C"/>
    <w:rsid w:val="004317C7"/>
    <w:rsid w:val="0043360F"/>
    <w:rsid w:val="004339E2"/>
    <w:rsid w:val="004346A8"/>
    <w:rsid w:val="004363D7"/>
    <w:rsid w:val="004370DA"/>
    <w:rsid w:val="00440E0D"/>
    <w:rsid w:val="0044140D"/>
    <w:rsid w:val="00441478"/>
    <w:rsid w:val="004419DF"/>
    <w:rsid w:val="00443D7B"/>
    <w:rsid w:val="00443F67"/>
    <w:rsid w:val="00445B90"/>
    <w:rsid w:val="00446317"/>
    <w:rsid w:val="00446957"/>
    <w:rsid w:val="00450500"/>
    <w:rsid w:val="00450F22"/>
    <w:rsid w:val="004537A1"/>
    <w:rsid w:val="004537CB"/>
    <w:rsid w:val="004555DA"/>
    <w:rsid w:val="00456113"/>
    <w:rsid w:val="004569B0"/>
    <w:rsid w:val="0045709A"/>
    <w:rsid w:val="004578C4"/>
    <w:rsid w:val="0046009B"/>
    <w:rsid w:val="00460E59"/>
    <w:rsid w:val="004621C2"/>
    <w:rsid w:val="00462274"/>
    <w:rsid w:val="004636EF"/>
    <w:rsid w:val="00464A79"/>
    <w:rsid w:val="004650E0"/>
    <w:rsid w:val="004653AB"/>
    <w:rsid w:val="0046635F"/>
    <w:rsid w:val="0046670C"/>
    <w:rsid w:val="00475162"/>
    <w:rsid w:val="00477358"/>
    <w:rsid w:val="0048064B"/>
    <w:rsid w:val="00483617"/>
    <w:rsid w:val="00483976"/>
    <w:rsid w:val="00485056"/>
    <w:rsid w:val="00487C03"/>
    <w:rsid w:val="00493488"/>
    <w:rsid w:val="00493550"/>
    <w:rsid w:val="00495BB5"/>
    <w:rsid w:val="00497B9B"/>
    <w:rsid w:val="004A0F9E"/>
    <w:rsid w:val="004A1457"/>
    <w:rsid w:val="004A1DE5"/>
    <w:rsid w:val="004A2789"/>
    <w:rsid w:val="004A2B6F"/>
    <w:rsid w:val="004A49FC"/>
    <w:rsid w:val="004A4DCD"/>
    <w:rsid w:val="004A5111"/>
    <w:rsid w:val="004A5C6B"/>
    <w:rsid w:val="004B08EC"/>
    <w:rsid w:val="004B14C8"/>
    <w:rsid w:val="004B1579"/>
    <w:rsid w:val="004B3F9A"/>
    <w:rsid w:val="004B4114"/>
    <w:rsid w:val="004B438D"/>
    <w:rsid w:val="004B5F3F"/>
    <w:rsid w:val="004B6A08"/>
    <w:rsid w:val="004C01E4"/>
    <w:rsid w:val="004C1D2C"/>
    <w:rsid w:val="004C242A"/>
    <w:rsid w:val="004C40B4"/>
    <w:rsid w:val="004C4AEE"/>
    <w:rsid w:val="004C5027"/>
    <w:rsid w:val="004C7859"/>
    <w:rsid w:val="004D10A0"/>
    <w:rsid w:val="004D1143"/>
    <w:rsid w:val="004D1B2F"/>
    <w:rsid w:val="004D2E0E"/>
    <w:rsid w:val="004D2E51"/>
    <w:rsid w:val="004D3325"/>
    <w:rsid w:val="004D4721"/>
    <w:rsid w:val="004D67F2"/>
    <w:rsid w:val="004E0A3C"/>
    <w:rsid w:val="004E1FCF"/>
    <w:rsid w:val="004E40B3"/>
    <w:rsid w:val="004E5778"/>
    <w:rsid w:val="004E5E8E"/>
    <w:rsid w:val="004E65E7"/>
    <w:rsid w:val="004E76F5"/>
    <w:rsid w:val="004E7A9F"/>
    <w:rsid w:val="004E7CFF"/>
    <w:rsid w:val="004F0592"/>
    <w:rsid w:val="004F0B73"/>
    <w:rsid w:val="004F2CEE"/>
    <w:rsid w:val="004F3C87"/>
    <w:rsid w:val="004F50F0"/>
    <w:rsid w:val="004F646F"/>
    <w:rsid w:val="00501ADE"/>
    <w:rsid w:val="00501B74"/>
    <w:rsid w:val="00502789"/>
    <w:rsid w:val="0050295D"/>
    <w:rsid w:val="005037E6"/>
    <w:rsid w:val="005041B1"/>
    <w:rsid w:val="00504411"/>
    <w:rsid w:val="00505960"/>
    <w:rsid w:val="00505ED2"/>
    <w:rsid w:val="0050719B"/>
    <w:rsid w:val="0051002A"/>
    <w:rsid w:val="0051209B"/>
    <w:rsid w:val="005121B0"/>
    <w:rsid w:val="00513783"/>
    <w:rsid w:val="0051456A"/>
    <w:rsid w:val="00514A5C"/>
    <w:rsid w:val="00515C7E"/>
    <w:rsid w:val="0051664B"/>
    <w:rsid w:val="005167B9"/>
    <w:rsid w:val="005172B1"/>
    <w:rsid w:val="005210D7"/>
    <w:rsid w:val="00521682"/>
    <w:rsid w:val="00521830"/>
    <w:rsid w:val="00521BF9"/>
    <w:rsid w:val="005225B8"/>
    <w:rsid w:val="00525909"/>
    <w:rsid w:val="005268D2"/>
    <w:rsid w:val="005273E6"/>
    <w:rsid w:val="00530B64"/>
    <w:rsid w:val="00532639"/>
    <w:rsid w:val="005340B6"/>
    <w:rsid w:val="005343C3"/>
    <w:rsid w:val="00534D54"/>
    <w:rsid w:val="00537C3C"/>
    <w:rsid w:val="005406B3"/>
    <w:rsid w:val="00540A75"/>
    <w:rsid w:val="00541989"/>
    <w:rsid w:val="00542396"/>
    <w:rsid w:val="005438A4"/>
    <w:rsid w:val="00543B1D"/>
    <w:rsid w:val="005455E6"/>
    <w:rsid w:val="005458A7"/>
    <w:rsid w:val="00545B4D"/>
    <w:rsid w:val="00545EA0"/>
    <w:rsid w:val="00547330"/>
    <w:rsid w:val="00550429"/>
    <w:rsid w:val="00551627"/>
    <w:rsid w:val="0055466B"/>
    <w:rsid w:val="00555C2E"/>
    <w:rsid w:val="0055687B"/>
    <w:rsid w:val="00560875"/>
    <w:rsid w:val="00560BBF"/>
    <w:rsid w:val="00561B53"/>
    <w:rsid w:val="005640EB"/>
    <w:rsid w:val="005653A0"/>
    <w:rsid w:val="0056638F"/>
    <w:rsid w:val="0056644E"/>
    <w:rsid w:val="00566A95"/>
    <w:rsid w:val="0057015F"/>
    <w:rsid w:val="00570189"/>
    <w:rsid w:val="0057049A"/>
    <w:rsid w:val="0057240D"/>
    <w:rsid w:val="00572606"/>
    <w:rsid w:val="005729D9"/>
    <w:rsid w:val="005734EC"/>
    <w:rsid w:val="00573B1F"/>
    <w:rsid w:val="00574F5D"/>
    <w:rsid w:val="0057597A"/>
    <w:rsid w:val="0057682A"/>
    <w:rsid w:val="00577398"/>
    <w:rsid w:val="00577D98"/>
    <w:rsid w:val="00581E96"/>
    <w:rsid w:val="00584ED7"/>
    <w:rsid w:val="00586226"/>
    <w:rsid w:val="00587225"/>
    <w:rsid w:val="00590D3A"/>
    <w:rsid w:val="00591D3D"/>
    <w:rsid w:val="00592693"/>
    <w:rsid w:val="00592FC1"/>
    <w:rsid w:val="0059612C"/>
    <w:rsid w:val="00596C39"/>
    <w:rsid w:val="00596C5E"/>
    <w:rsid w:val="005970FD"/>
    <w:rsid w:val="005A018F"/>
    <w:rsid w:val="005A0C9E"/>
    <w:rsid w:val="005A3616"/>
    <w:rsid w:val="005A4920"/>
    <w:rsid w:val="005A4A01"/>
    <w:rsid w:val="005A56F3"/>
    <w:rsid w:val="005A61FB"/>
    <w:rsid w:val="005A6796"/>
    <w:rsid w:val="005A76DA"/>
    <w:rsid w:val="005B0D38"/>
    <w:rsid w:val="005B15C4"/>
    <w:rsid w:val="005B2D6E"/>
    <w:rsid w:val="005B33EA"/>
    <w:rsid w:val="005B6B71"/>
    <w:rsid w:val="005B6E12"/>
    <w:rsid w:val="005C00FD"/>
    <w:rsid w:val="005C1FD5"/>
    <w:rsid w:val="005C322F"/>
    <w:rsid w:val="005C568E"/>
    <w:rsid w:val="005C7B1C"/>
    <w:rsid w:val="005C7EF6"/>
    <w:rsid w:val="005D1C1E"/>
    <w:rsid w:val="005D490A"/>
    <w:rsid w:val="005D55FD"/>
    <w:rsid w:val="005D5D0A"/>
    <w:rsid w:val="005D6D3E"/>
    <w:rsid w:val="005D6E16"/>
    <w:rsid w:val="005D76FF"/>
    <w:rsid w:val="005E2C8F"/>
    <w:rsid w:val="005E3361"/>
    <w:rsid w:val="005E3A59"/>
    <w:rsid w:val="005E40F1"/>
    <w:rsid w:val="005E48C6"/>
    <w:rsid w:val="005E4C33"/>
    <w:rsid w:val="005E5582"/>
    <w:rsid w:val="005E6A1D"/>
    <w:rsid w:val="005E7093"/>
    <w:rsid w:val="005E71E9"/>
    <w:rsid w:val="005E76DF"/>
    <w:rsid w:val="005F03F7"/>
    <w:rsid w:val="005F190A"/>
    <w:rsid w:val="005F32B1"/>
    <w:rsid w:val="005F3F43"/>
    <w:rsid w:val="005F49DF"/>
    <w:rsid w:val="005F58A5"/>
    <w:rsid w:val="005F6019"/>
    <w:rsid w:val="005F6623"/>
    <w:rsid w:val="005F7361"/>
    <w:rsid w:val="006003D5"/>
    <w:rsid w:val="006014E6"/>
    <w:rsid w:val="00605518"/>
    <w:rsid w:val="0060668F"/>
    <w:rsid w:val="006066F7"/>
    <w:rsid w:val="0060676C"/>
    <w:rsid w:val="00610E75"/>
    <w:rsid w:val="00610F56"/>
    <w:rsid w:val="00613A24"/>
    <w:rsid w:val="00613C82"/>
    <w:rsid w:val="00614515"/>
    <w:rsid w:val="00614973"/>
    <w:rsid w:val="00617C04"/>
    <w:rsid w:val="006205B6"/>
    <w:rsid w:val="00620D62"/>
    <w:rsid w:val="00621D6A"/>
    <w:rsid w:val="00622164"/>
    <w:rsid w:val="00623EAB"/>
    <w:rsid w:val="00630A2A"/>
    <w:rsid w:val="00631751"/>
    <w:rsid w:val="00632200"/>
    <w:rsid w:val="006326CA"/>
    <w:rsid w:val="00633AFB"/>
    <w:rsid w:val="0063569F"/>
    <w:rsid w:val="006375C2"/>
    <w:rsid w:val="00641242"/>
    <w:rsid w:val="00641325"/>
    <w:rsid w:val="0064181B"/>
    <w:rsid w:val="00642F52"/>
    <w:rsid w:val="006432B7"/>
    <w:rsid w:val="00644AB8"/>
    <w:rsid w:val="00644D07"/>
    <w:rsid w:val="0064569B"/>
    <w:rsid w:val="00645EDE"/>
    <w:rsid w:val="00646927"/>
    <w:rsid w:val="00646974"/>
    <w:rsid w:val="00647586"/>
    <w:rsid w:val="00647992"/>
    <w:rsid w:val="00651795"/>
    <w:rsid w:val="006529DE"/>
    <w:rsid w:val="006538A5"/>
    <w:rsid w:val="006546FA"/>
    <w:rsid w:val="00655E31"/>
    <w:rsid w:val="006565B2"/>
    <w:rsid w:val="00656ECF"/>
    <w:rsid w:val="00660607"/>
    <w:rsid w:val="00660790"/>
    <w:rsid w:val="00661B62"/>
    <w:rsid w:val="00662B32"/>
    <w:rsid w:val="00662BF5"/>
    <w:rsid w:val="00662F08"/>
    <w:rsid w:val="006649DE"/>
    <w:rsid w:val="00664C3B"/>
    <w:rsid w:val="00664DB5"/>
    <w:rsid w:val="00665F7F"/>
    <w:rsid w:val="006661AB"/>
    <w:rsid w:val="00666F49"/>
    <w:rsid w:val="0066719C"/>
    <w:rsid w:val="00670B52"/>
    <w:rsid w:val="00670D55"/>
    <w:rsid w:val="00672081"/>
    <w:rsid w:val="00672392"/>
    <w:rsid w:val="00672D2C"/>
    <w:rsid w:val="00672E36"/>
    <w:rsid w:val="00673147"/>
    <w:rsid w:val="00673E78"/>
    <w:rsid w:val="006751F9"/>
    <w:rsid w:val="00675F1F"/>
    <w:rsid w:val="00680431"/>
    <w:rsid w:val="0068108A"/>
    <w:rsid w:val="0068597C"/>
    <w:rsid w:val="00685F7A"/>
    <w:rsid w:val="006860F4"/>
    <w:rsid w:val="00686B13"/>
    <w:rsid w:val="00687E28"/>
    <w:rsid w:val="00690146"/>
    <w:rsid w:val="006922F1"/>
    <w:rsid w:val="00693A0B"/>
    <w:rsid w:val="00693D55"/>
    <w:rsid w:val="00693F92"/>
    <w:rsid w:val="006949E1"/>
    <w:rsid w:val="00695C13"/>
    <w:rsid w:val="006971D0"/>
    <w:rsid w:val="00697351"/>
    <w:rsid w:val="006A19F7"/>
    <w:rsid w:val="006A3C53"/>
    <w:rsid w:val="006A44B0"/>
    <w:rsid w:val="006A4EF3"/>
    <w:rsid w:val="006A57B9"/>
    <w:rsid w:val="006A6B02"/>
    <w:rsid w:val="006A6EF7"/>
    <w:rsid w:val="006A7703"/>
    <w:rsid w:val="006B2029"/>
    <w:rsid w:val="006B30B5"/>
    <w:rsid w:val="006B33FB"/>
    <w:rsid w:val="006B55CB"/>
    <w:rsid w:val="006B5D54"/>
    <w:rsid w:val="006B65D4"/>
    <w:rsid w:val="006B7B07"/>
    <w:rsid w:val="006C00C2"/>
    <w:rsid w:val="006C0F5F"/>
    <w:rsid w:val="006C1A9C"/>
    <w:rsid w:val="006C22E0"/>
    <w:rsid w:val="006C279D"/>
    <w:rsid w:val="006C27A4"/>
    <w:rsid w:val="006C2A9C"/>
    <w:rsid w:val="006C64DC"/>
    <w:rsid w:val="006C657D"/>
    <w:rsid w:val="006C78C2"/>
    <w:rsid w:val="006C7A44"/>
    <w:rsid w:val="006D0AA4"/>
    <w:rsid w:val="006D0CD6"/>
    <w:rsid w:val="006D1661"/>
    <w:rsid w:val="006D3047"/>
    <w:rsid w:val="006D35DD"/>
    <w:rsid w:val="006D3A4D"/>
    <w:rsid w:val="006D4CAA"/>
    <w:rsid w:val="006D51A0"/>
    <w:rsid w:val="006D7C1A"/>
    <w:rsid w:val="006E2561"/>
    <w:rsid w:val="006E3E46"/>
    <w:rsid w:val="006E6B98"/>
    <w:rsid w:val="006F04EB"/>
    <w:rsid w:val="006F1AEB"/>
    <w:rsid w:val="006F2526"/>
    <w:rsid w:val="006F288F"/>
    <w:rsid w:val="006F2BA5"/>
    <w:rsid w:val="006F7AB5"/>
    <w:rsid w:val="0070080E"/>
    <w:rsid w:val="0070141B"/>
    <w:rsid w:val="007051CB"/>
    <w:rsid w:val="007056FC"/>
    <w:rsid w:val="00705D60"/>
    <w:rsid w:val="00706E59"/>
    <w:rsid w:val="00711237"/>
    <w:rsid w:val="007113B0"/>
    <w:rsid w:val="0071183C"/>
    <w:rsid w:val="00711FEA"/>
    <w:rsid w:val="00712BA2"/>
    <w:rsid w:val="007130EE"/>
    <w:rsid w:val="007142B4"/>
    <w:rsid w:val="00714AB8"/>
    <w:rsid w:val="0071568E"/>
    <w:rsid w:val="0072039D"/>
    <w:rsid w:val="00720DA2"/>
    <w:rsid w:val="0072115D"/>
    <w:rsid w:val="00721160"/>
    <w:rsid w:val="00722FDC"/>
    <w:rsid w:val="00723C55"/>
    <w:rsid w:val="00724852"/>
    <w:rsid w:val="007267F0"/>
    <w:rsid w:val="00730A88"/>
    <w:rsid w:val="00733352"/>
    <w:rsid w:val="00733CEB"/>
    <w:rsid w:val="00734EE4"/>
    <w:rsid w:val="00735F3E"/>
    <w:rsid w:val="007407AC"/>
    <w:rsid w:val="00740F57"/>
    <w:rsid w:val="007415EC"/>
    <w:rsid w:val="007419BB"/>
    <w:rsid w:val="0074211B"/>
    <w:rsid w:val="00744755"/>
    <w:rsid w:val="00744DE1"/>
    <w:rsid w:val="00745899"/>
    <w:rsid w:val="00745CB9"/>
    <w:rsid w:val="007462A0"/>
    <w:rsid w:val="00747874"/>
    <w:rsid w:val="0074799A"/>
    <w:rsid w:val="00747C8B"/>
    <w:rsid w:val="00750636"/>
    <w:rsid w:val="00750C22"/>
    <w:rsid w:val="007517CE"/>
    <w:rsid w:val="00753B8B"/>
    <w:rsid w:val="00754038"/>
    <w:rsid w:val="0075465E"/>
    <w:rsid w:val="00754EFE"/>
    <w:rsid w:val="007553EF"/>
    <w:rsid w:val="007578AD"/>
    <w:rsid w:val="00763BB8"/>
    <w:rsid w:val="00764710"/>
    <w:rsid w:val="00764F37"/>
    <w:rsid w:val="00765766"/>
    <w:rsid w:val="00765AB3"/>
    <w:rsid w:val="00766149"/>
    <w:rsid w:val="007671E1"/>
    <w:rsid w:val="0076740C"/>
    <w:rsid w:val="00767BC3"/>
    <w:rsid w:val="0077196F"/>
    <w:rsid w:val="00771B98"/>
    <w:rsid w:val="0077414D"/>
    <w:rsid w:val="007744F2"/>
    <w:rsid w:val="0077459D"/>
    <w:rsid w:val="0077469F"/>
    <w:rsid w:val="00774787"/>
    <w:rsid w:val="007777C4"/>
    <w:rsid w:val="0078018F"/>
    <w:rsid w:val="007804D5"/>
    <w:rsid w:val="0078194B"/>
    <w:rsid w:val="0078346B"/>
    <w:rsid w:val="007843C0"/>
    <w:rsid w:val="007848C0"/>
    <w:rsid w:val="00786DE5"/>
    <w:rsid w:val="00786FA4"/>
    <w:rsid w:val="00791D64"/>
    <w:rsid w:val="00792D05"/>
    <w:rsid w:val="00793ECC"/>
    <w:rsid w:val="007953AA"/>
    <w:rsid w:val="00795B40"/>
    <w:rsid w:val="00797236"/>
    <w:rsid w:val="00797DBB"/>
    <w:rsid w:val="007A00DA"/>
    <w:rsid w:val="007A4451"/>
    <w:rsid w:val="007A5ED5"/>
    <w:rsid w:val="007B04DF"/>
    <w:rsid w:val="007B0F8A"/>
    <w:rsid w:val="007B1637"/>
    <w:rsid w:val="007B4050"/>
    <w:rsid w:val="007B462A"/>
    <w:rsid w:val="007B5E05"/>
    <w:rsid w:val="007B6B8E"/>
    <w:rsid w:val="007B6E9C"/>
    <w:rsid w:val="007C1178"/>
    <w:rsid w:val="007C1CC8"/>
    <w:rsid w:val="007C212B"/>
    <w:rsid w:val="007C3447"/>
    <w:rsid w:val="007C3BC8"/>
    <w:rsid w:val="007C411B"/>
    <w:rsid w:val="007C5097"/>
    <w:rsid w:val="007C5FF0"/>
    <w:rsid w:val="007D093A"/>
    <w:rsid w:val="007D0D6B"/>
    <w:rsid w:val="007D1D6A"/>
    <w:rsid w:val="007D1EFB"/>
    <w:rsid w:val="007D208F"/>
    <w:rsid w:val="007D2EDE"/>
    <w:rsid w:val="007D3EF3"/>
    <w:rsid w:val="007D401F"/>
    <w:rsid w:val="007D42B8"/>
    <w:rsid w:val="007D5E04"/>
    <w:rsid w:val="007D7EF2"/>
    <w:rsid w:val="007E0DA4"/>
    <w:rsid w:val="007E32D6"/>
    <w:rsid w:val="007E6519"/>
    <w:rsid w:val="007E683B"/>
    <w:rsid w:val="007E7DF6"/>
    <w:rsid w:val="007E7F39"/>
    <w:rsid w:val="007F1CC4"/>
    <w:rsid w:val="007F3290"/>
    <w:rsid w:val="007F4A71"/>
    <w:rsid w:val="007F6072"/>
    <w:rsid w:val="007F643A"/>
    <w:rsid w:val="007F67B0"/>
    <w:rsid w:val="00800528"/>
    <w:rsid w:val="00800A8A"/>
    <w:rsid w:val="00800C94"/>
    <w:rsid w:val="00802A71"/>
    <w:rsid w:val="00802D11"/>
    <w:rsid w:val="0080365B"/>
    <w:rsid w:val="008039A6"/>
    <w:rsid w:val="0080486A"/>
    <w:rsid w:val="00804AA3"/>
    <w:rsid w:val="00804FEC"/>
    <w:rsid w:val="00806CBD"/>
    <w:rsid w:val="00811652"/>
    <w:rsid w:val="00814CB6"/>
    <w:rsid w:val="00816451"/>
    <w:rsid w:val="008167F8"/>
    <w:rsid w:val="00816C13"/>
    <w:rsid w:val="00817053"/>
    <w:rsid w:val="0082006E"/>
    <w:rsid w:val="00820936"/>
    <w:rsid w:val="008220CB"/>
    <w:rsid w:val="00822A03"/>
    <w:rsid w:val="008243C3"/>
    <w:rsid w:val="00824D4A"/>
    <w:rsid w:val="00825CA7"/>
    <w:rsid w:val="0082652C"/>
    <w:rsid w:val="008266A8"/>
    <w:rsid w:val="00826FA8"/>
    <w:rsid w:val="008277DA"/>
    <w:rsid w:val="008308B4"/>
    <w:rsid w:val="008312B6"/>
    <w:rsid w:val="00831E5F"/>
    <w:rsid w:val="00833E90"/>
    <w:rsid w:val="008354C5"/>
    <w:rsid w:val="00836107"/>
    <w:rsid w:val="00837C9E"/>
    <w:rsid w:val="00840242"/>
    <w:rsid w:val="00840525"/>
    <w:rsid w:val="008408AF"/>
    <w:rsid w:val="008410F2"/>
    <w:rsid w:val="0084294C"/>
    <w:rsid w:val="00844905"/>
    <w:rsid w:val="00845B15"/>
    <w:rsid w:val="008474F4"/>
    <w:rsid w:val="00847FB5"/>
    <w:rsid w:val="008504A4"/>
    <w:rsid w:val="00850E46"/>
    <w:rsid w:val="00851F4E"/>
    <w:rsid w:val="00852481"/>
    <w:rsid w:val="0085349F"/>
    <w:rsid w:val="0085585F"/>
    <w:rsid w:val="00857642"/>
    <w:rsid w:val="008577EF"/>
    <w:rsid w:val="008621C3"/>
    <w:rsid w:val="0086234D"/>
    <w:rsid w:val="008626E7"/>
    <w:rsid w:val="00864D15"/>
    <w:rsid w:val="00870342"/>
    <w:rsid w:val="00871A9B"/>
    <w:rsid w:val="008732E7"/>
    <w:rsid w:val="0087344D"/>
    <w:rsid w:val="008750A1"/>
    <w:rsid w:val="008776FD"/>
    <w:rsid w:val="00880A55"/>
    <w:rsid w:val="00881AB4"/>
    <w:rsid w:val="008821A0"/>
    <w:rsid w:val="0088243E"/>
    <w:rsid w:val="008835EA"/>
    <w:rsid w:val="00885F00"/>
    <w:rsid w:val="0088617A"/>
    <w:rsid w:val="00890016"/>
    <w:rsid w:val="008940B7"/>
    <w:rsid w:val="00894E49"/>
    <w:rsid w:val="008952FC"/>
    <w:rsid w:val="008956C9"/>
    <w:rsid w:val="00895DB6"/>
    <w:rsid w:val="0089637B"/>
    <w:rsid w:val="008976A5"/>
    <w:rsid w:val="00897E63"/>
    <w:rsid w:val="008A0F8B"/>
    <w:rsid w:val="008A1B78"/>
    <w:rsid w:val="008A26FF"/>
    <w:rsid w:val="008A4AD3"/>
    <w:rsid w:val="008A5727"/>
    <w:rsid w:val="008A589A"/>
    <w:rsid w:val="008A721F"/>
    <w:rsid w:val="008A73D8"/>
    <w:rsid w:val="008A7562"/>
    <w:rsid w:val="008B05AF"/>
    <w:rsid w:val="008B0ED4"/>
    <w:rsid w:val="008B1A0F"/>
    <w:rsid w:val="008B1F5D"/>
    <w:rsid w:val="008B247A"/>
    <w:rsid w:val="008B2A97"/>
    <w:rsid w:val="008B5E53"/>
    <w:rsid w:val="008B62F8"/>
    <w:rsid w:val="008B78BB"/>
    <w:rsid w:val="008C082A"/>
    <w:rsid w:val="008C1564"/>
    <w:rsid w:val="008C51A3"/>
    <w:rsid w:val="008D0384"/>
    <w:rsid w:val="008D04D2"/>
    <w:rsid w:val="008D0C5B"/>
    <w:rsid w:val="008D1B8E"/>
    <w:rsid w:val="008D1D37"/>
    <w:rsid w:val="008D3D11"/>
    <w:rsid w:val="008D448F"/>
    <w:rsid w:val="008D4D93"/>
    <w:rsid w:val="008D5C6C"/>
    <w:rsid w:val="008D7B7B"/>
    <w:rsid w:val="008E1716"/>
    <w:rsid w:val="008E262D"/>
    <w:rsid w:val="008E660C"/>
    <w:rsid w:val="008E68CB"/>
    <w:rsid w:val="008E6E26"/>
    <w:rsid w:val="008F4E53"/>
    <w:rsid w:val="008F5C23"/>
    <w:rsid w:val="008F658F"/>
    <w:rsid w:val="008F6FDA"/>
    <w:rsid w:val="008F7001"/>
    <w:rsid w:val="008F7AAC"/>
    <w:rsid w:val="008F7C29"/>
    <w:rsid w:val="009013A0"/>
    <w:rsid w:val="00903693"/>
    <w:rsid w:val="00903EA4"/>
    <w:rsid w:val="0090404A"/>
    <w:rsid w:val="009048D5"/>
    <w:rsid w:val="00905031"/>
    <w:rsid w:val="009060EA"/>
    <w:rsid w:val="00906DC9"/>
    <w:rsid w:val="00907337"/>
    <w:rsid w:val="00907CD8"/>
    <w:rsid w:val="009118E6"/>
    <w:rsid w:val="0091376B"/>
    <w:rsid w:val="00916363"/>
    <w:rsid w:val="00917A8F"/>
    <w:rsid w:val="00917C1E"/>
    <w:rsid w:val="00917C37"/>
    <w:rsid w:val="00920750"/>
    <w:rsid w:val="0092170E"/>
    <w:rsid w:val="009229E0"/>
    <w:rsid w:val="009305BF"/>
    <w:rsid w:val="00930F7D"/>
    <w:rsid w:val="00935973"/>
    <w:rsid w:val="00936128"/>
    <w:rsid w:val="009366DD"/>
    <w:rsid w:val="00941A8D"/>
    <w:rsid w:val="00941E1A"/>
    <w:rsid w:val="009420C1"/>
    <w:rsid w:val="00942E32"/>
    <w:rsid w:val="0094336D"/>
    <w:rsid w:val="00943586"/>
    <w:rsid w:val="009440FD"/>
    <w:rsid w:val="009442F2"/>
    <w:rsid w:val="00944FE4"/>
    <w:rsid w:val="0094798C"/>
    <w:rsid w:val="00947E0E"/>
    <w:rsid w:val="009547ED"/>
    <w:rsid w:val="00954869"/>
    <w:rsid w:val="009602CA"/>
    <w:rsid w:val="00962CF0"/>
    <w:rsid w:val="0096321C"/>
    <w:rsid w:val="00964C3E"/>
    <w:rsid w:val="00964E34"/>
    <w:rsid w:val="0096616A"/>
    <w:rsid w:val="009671F8"/>
    <w:rsid w:val="00970BDB"/>
    <w:rsid w:val="00972051"/>
    <w:rsid w:val="0097589F"/>
    <w:rsid w:val="0097656D"/>
    <w:rsid w:val="009775D2"/>
    <w:rsid w:val="00977712"/>
    <w:rsid w:val="00977980"/>
    <w:rsid w:val="0098050C"/>
    <w:rsid w:val="00981168"/>
    <w:rsid w:val="00981737"/>
    <w:rsid w:val="009821CF"/>
    <w:rsid w:val="00982CA2"/>
    <w:rsid w:val="00987A3F"/>
    <w:rsid w:val="00990B8F"/>
    <w:rsid w:val="00991E04"/>
    <w:rsid w:val="00992046"/>
    <w:rsid w:val="00992871"/>
    <w:rsid w:val="00993199"/>
    <w:rsid w:val="009946E9"/>
    <w:rsid w:val="009961ED"/>
    <w:rsid w:val="009974BB"/>
    <w:rsid w:val="009A0A7C"/>
    <w:rsid w:val="009A1A21"/>
    <w:rsid w:val="009A27AD"/>
    <w:rsid w:val="009A2ABD"/>
    <w:rsid w:val="009A6515"/>
    <w:rsid w:val="009A77E3"/>
    <w:rsid w:val="009A7F1C"/>
    <w:rsid w:val="009B25C2"/>
    <w:rsid w:val="009B3419"/>
    <w:rsid w:val="009B3BA3"/>
    <w:rsid w:val="009B3F9C"/>
    <w:rsid w:val="009B5CCA"/>
    <w:rsid w:val="009B6128"/>
    <w:rsid w:val="009B7B26"/>
    <w:rsid w:val="009C043D"/>
    <w:rsid w:val="009C15EA"/>
    <w:rsid w:val="009C3688"/>
    <w:rsid w:val="009C37FA"/>
    <w:rsid w:val="009C5B2C"/>
    <w:rsid w:val="009C7EE9"/>
    <w:rsid w:val="009D08C6"/>
    <w:rsid w:val="009D14D1"/>
    <w:rsid w:val="009D292A"/>
    <w:rsid w:val="009D2DB1"/>
    <w:rsid w:val="009D5B91"/>
    <w:rsid w:val="009D610F"/>
    <w:rsid w:val="009D6D18"/>
    <w:rsid w:val="009D75C6"/>
    <w:rsid w:val="009D7B3C"/>
    <w:rsid w:val="009E0A3F"/>
    <w:rsid w:val="009E2517"/>
    <w:rsid w:val="009E283B"/>
    <w:rsid w:val="009E688E"/>
    <w:rsid w:val="009E6BAD"/>
    <w:rsid w:val="009F214D"/>
    <w:rsid w:val="009F2501"/>
    <w:rsid w:val="009F27AA"/>
    <w:rsid w:val="009F3533"/>
    <w:rsid w:val="009F3AA0"/>
    <w:rsid w:val="009F3AC1"/>
    <w:rsid w:val="009F421F"/>
    <w:rsid w:val="009F4316"/>
    <w:rsid w:val="009F4EFB"/>
    <w:rsid w:val="009F647C"/>
    <w:rsid w:val="009F7690"/>
    <w:rsid w:val="009F7A9E"/>
    <w:rsid w:val="00A002C4"/>
    <w:rsid w:val="00A00576"/>
    <w:rsid w:val="00A00B6B"/>
    <w:rsid w:val="00A03A15"/>
    <w:rsid w:val="00A04726"/>
    <w:rsid w:val="00A05226"/>
    <w:rsid w:val="00A05527"/>
    <w:rsid w:val="00A11090"/>
    <w:rsid w:val="00A1285D"/>
    <w:rsid w:val="00A13FF5"/>
    <w:rsid w:val="00A14CDE"/>
    <w:rsid w:val="00A15889"/>
    <w:rsid w:val="00A15922"/>
    <w:rsid w:val="00A15B7B"/>
    <w:rsid w:val="00A15D71"/>
    <w:rsid w:val="00A16275"/>
    <w:rsid w:val="00A16D02"/>
    <w:rsid w:val="00A17B11"/>
    <w:rsid w:val="00A17D83"/>
    <w:rsid w:val="00A20F8C"/>
    <w:rsid w:val="00A22DC8"/>
    <w:rsid w:val="00A23E50"/>
    <w:rsid w:val="00A2443C"/>
    <w:rsid w:val="00A249E8"/>
    <w:rsid w:val="00A26F10"/>
    <w:rsid w:val="00A27920"/>
    <w:rsid w:val="00A27C78"/>
    <w:rsid w:val="00A32820"/>
    <w:rsid w:val="00A32B0E"/>
    <w:rsid w:val="00A330FB"/>
    <w:rsid w:val="00A34050"/>
    <w:rsid w:val="00A367C1"/>
    <w:rsid w:val="00A36AD2"/>
    <w:rsid w:val="00A37622"/>
    <w:rsid w:val="00A40AA8"/>
    <w:rsid w:val="00A4171B"/>
    <w:rsid w:val="00A41BCB"/>
    <w:rsid w:val="00A431A7"/>
    <w:rsid w:val="00A44B17"/>
    <w:rsid w:val="00A44CAA"/>
    <w:rsid w:val="00A4582A"/>
    <w:rsid w:val="00A4614E"/>
    <w:rsid w:val="00A465D0"/>
    <w:rsid w:val="00A46F75"/>
    <w:rsid w:val="00A5166E"/>
    <w:rsid w:val="00A526D3"/>
    <w:rsid w:val="00A52965"/>
    <w:rsid w:val="00A53261"/>
    <w:rsid w:val="00A538EF"/>
    <w:rsid w:val="00A54489"/>
    <w:rsid w:val="00A5478C"/>
    <w:rsid w:val="00A55DE8"/>
    <w:rsid w:val="00A5747D"/>
    <w:rsid w:val="00A60CB2"/>
    <w:rsid w:val="00A63FEE"/>
    <w:rsid w:val="00A64EAC"/>
    <w:rsid w:val="00A6679B"/>
    <w:rsid w:val="00A703A4"/>
    <w:rsid w:val="00A711B3"/>
    <w:rsid w:val="00A72447"/>
    <w:rsid w:val="00A75959"/>
    <w:rsid w:val="00A7690A"/>
    <w:rsid w:val="00A76E51"/>
    <w:rsid w:val="00A77336"/>
    <w:rsid w:val="00A7743B"/>
    <w:rsid w:val="00A8173B"/>
    <w:rsid w:val="00A8464A"/>
    <w:rsid w:val="00A8563B"/>
    <w:rsid w:val="00A87275"/>
    <w:rsid w:val="00A90E3E"/>
    <w:rsid w:val="00A910B8"/>
    <w:rsid w:val="00A91E02"/>
    <w:rsid w:val="00A928EB"/>
    <w:rsid w:val="00A940EC"/>
    <w:rsid w:val="00A952ED"/>
    <w:rsid w:val="00A955FC"/>
    <w:rsid w:val="00AA04FC"/>
    <w:rsid w:val="00AA0597"/>
    <w:rsid w:val="00AA3035"/>
    <w:rsid w:val="00AA435A"/>
    <w:rsid w:val="00AA4784"/>
    <w:rsid w:val="00AA64AA"/>
    <w:rsid w:val="00AA73CF"/>
    <w:rsid w:val="00AA7681"/>
    <w:rsid w:val="00AA7BC8"/>
    <w:rsid w:val="00AB17C8"/>
    <w:rsid w:val="00AB1C2A"/>
    <w:rsid w:val="00AB1D23"/>
    <w:rsid w:val="00AB302C"/>
    <w:rsid w:val="00AB3CEE"/>
    <w:rsid w:val="00AB414E"/>
    <w:rsid w:val="00AB4387"/>
    <w:rsid w:val="00AB5BA8"/>
    <w:rsid w:val="00AB68FE"/>
    <w:rsid w:val="00AC1C09"/>
    <w:rsid w:val="00AC23A9"/>
    <w:rsid w:val="00AC53C1"/>
    <w:rsid w:val="00AC6C13"/>
    <w:rsid w:val="00AD2492"/>
    <w:rsid w:val="00AD2EEE"/>
    <w:rsid w:val="00AD3E9D"/>
    <w:rsid w:val="00AE0BC4"/>
    <w:rsid w:val="00AE2508"/>
    <w:rsid w:val="00AE2609"/>
    <w:rsid w:val="00AE2DCA"/>
    <w:rsid w:val="00AE4C66"/>
    <w:rsid w:val="00AE4D34"/>
    <w:rsid w:val="00AE606F"/>
    <w:rsid w:val="00AE75BF"/>
    <w:rsid w:val="00AF26C9"/>
    <w:rsid w:val="00AF2820"/>
    <w:rsid w:val="00AF35F0"/>
    <w:rsid w:val="00AF559A"/>
    <w:rsid w:val="00AF59E8"/>
    <w:rsid w:val="00AF6CF1"/>
    <w:rsid w:val="00AF7170"/>
    <w:rsid w:val="00B02DB8"/>
    <w:rsid w:val="00B02F11"/>
    <w:rsid w:val="00B06086"/>
    <w:rsid w:val="00B06934"/>
    <w:rsid w:val="00B070E2"/>
    <w:rsid w:val="00B07652"/>
    <w:rsid w:val="00B07B96"/>
    <w:rsid w:val="00B1347D"/>
    <w:rsid w:val="00B14CF0"/>
    <w:rsid w:val="00B153E0"/>
    <w:rsid w:val="00B16CD7"/>
    <w:rsid w:val="00B172D4"/>
    <w:rsid w:val="00B20C18"/>
    <w:rsid w:val="00B219D7"/>
    <w:rsid w:val="00B21D0F"/>
    <w:rsid w:val="00B21E8A"/>
    <w:rsid w:val="00B22655"/>
    <w:rsid w:val="00B226AE"/>
    <w:rsid w:val="00B231F6"/>
    <w:rsid w:val="00B24266"/>
    <w:rsid w:val="00B25211"/>
    <w:rsid w:val="00B254D3"/>
    <w:rsid w:val="00B25E7F"/>
    <w:rsid w:val="00B27F53"/>
    <w:rsid w:val="00B308B5"/>
    <w:rsid w:val="00B32905"/>
    <w:rsid w:val="00B34B35"/>
    <w:rsid w:val="00B34CEC"/>
    <w:rsid w:val="00B351F1"/>
    <w:rsid w:val="00B356D1"/>
    <w:rsid w:val="00B364EF"/>
    <w:rsid w:val="00B36FFA"/>
    <w:rsid w:val="00B40FF3"/>
    <w:rsid w:val="00B41749"/>
    <w:rsid w:val="00B42A03"/>
    <w:rsid w:val="00B42EDF"/>
    <w:rsid w:val="00B45023"/>
    <w:rsid w:val="00B46555"/>
    <w:rsid w:val="00B475BA"/>
    <w:rsid w:val="00B476EE"/>
    <w:rsid w:val="00B47E89"/>
    <w:rsid w:val="00B5034A"/>
    <w:rsid w:val="00B507A1"/>
    <w:rsid w:val="00B54466"/>
    <w:rsid w:val="00B57986"/>
    <w:rsid w:val="00B61736"/>
    <w:rsid w:val="00B63677"/>
    <w:rsid w:val="00B6377F"/>
    <w:rsid w:val="00B6396D"/>
    <w:rsid w:val="00B63EB5"/>
    <w:rsid w:val="00B64B35"/>
    <w:rsid w:val="00B657D0"/>
    <w:rsid w:val="00B65EF5"/>
    <w:rsid w:val="00B67787"/>
    <w:rsid w:val="00B711A0"/>
    <w:rsid w:val="00B71B95"/>
    <w:rsid w:val="00B73C6E"/>
    <w:rsid w:val="00B752C4"/>
    <w:rsid w:val="00B76CF9"/>
    <w:rsid w:val="00B82651"/>
    <w:rsid w:val="00B82FF3"/>
    <w:rsid w:val="00B83BA6"/>
    <w:rsid w:val="00B845C9"/>
    <w:rsid w:val="00B84668"/>
    <w:rsid w:val="00B85002"/>
    <w:rsid w:val="00B85286"/>
    <w:rsid w:val="00B8791A"/>
    <w:rsid w:val="00B87FEE"/>
    <w:rsid w:val="00B90173"/>
    <w:rsid w:val="00B90491"/>
    <w:rsid w:val="00B915A0"/>
    <w:rsid w:val="00B92368"/>
    <w:rsid w:val="00B945E7"/>
    <w:rsid w:val="00B94886"/>
    <w:rsid w:val="00B949C9"/>
    <w:rsid w:val="00B95BF9"/>
    <w:rsid w:val="00B9744D"/>
    <w:rsid w:val="00BA1F95"/>
    <w:rsid w:val="00BA4E96"/>
    <w:rsid w:val="00BA5E2A"/>
    <w:rsid w:val="00BA7CD4"/>
    <w:rsid w:val="00BB0FE9"/>
    <w:rsid w:val="00BB1855"/>
    <w:rsid w:val="00BB22BB"/>
    <w:rsid w:val="00BB25FB"/>
    <w:rsid w:val="00BB2882"/>
    <w:rsid w:val="00BB4509"/>
    <w:rsid w:val="00BB495B"/>
    <w:rsid w:val="00BB4AA2"/>
    <w:rsid w:val="00BB5F53"/>
    <w:rsid w:val="00BB7FC1"/>
    <w:rsid w:val="00BC0548"/>
    <w:rsid w:val="00BC1339"/>
    <w:rsid w:val="00BC22DF"/>
    <w:rsid w:val="00BC4004"/>
    <w:rsid w:val="00BC61EA"/>
    <w:rsid w:val="00BC70DA"/>
    <w:rsid w:val="00BC714B"/>
    <w:rsid w:val="00BC7E30"/>
    <w:rsid w:val="00BD0818"/>
    <w:rsid w:val="00BD0C65"/>
    <w:rsid w:val="00BD3243"/>
    <w:rsid w:val="00BD36C5"/>
    <w:rsid w:val="00BD38AD"/>
    <w:rsid w:val="00BD4A8B"/>
    <w:rsid w:val="00BD6242"/>
    <w:rsid w:val="00BD6913"/>
    <w:rsid w:val="00BE0516"/>
    <w:rsid w:val="00BE1FE6"/>
    <w:rsid w:val="00BE6352"/>
    <w:rsid w:val="00BE66A2"/>
    <w:rsid w:val="00BE6BAC"/>
    <w:rsid w:val="00BE7E5C"/>
    <w:rsid w:val="00BF1EE7"/>
    <w:rsid w:val="00BF51A4"/>
    <w:rsid w:val="00BF5544"/>
    <w:rsid w:val="00BF588A"/>
    <w:rsid w:val="00BF591E"/>
    <w:rsid w:val="00BF6D51"/>
    <w:rsid w:val="00C00124"/>
    <w:rsid w:val="00C010A7"/>
    <w:rsid w:val="00C01EF9"/>
    <w:rsid w:val="00C04D25"/>
    <w:rsid w:val="00C0679A"/>
    <w:rsid w:val="00C06AAB"/>
    <w:rsid w:val="00C06FEA"/>
    <w:rsid w:val="00C13466"/>
    <w:rsid w:val="00C14918"/>
    <w:rsid w:val="00C15061"/>
    <w:rsid w:val="00C16A61"/>
    <w:rsid w:val="00C2113B"/>
    <w:rsid w:val="00C23AE3"/>
    <w:rsid w:val="00C23CE2"/>
    <w:rsid w:val="00C23E8A"/>
    <w:rsid w:val="00C24504"/>
    <w:rsid w:val="00C2656E"/>
    <w:rsid w:val="00C26937"/>
    <w:rsid w:val="00C31C41"/>
    <w:rsid w:val="00C327D7"/>
    <w:rsid w:val="00C3317C"/>
    <w:rsid w:val="00C336AE"/>
    <w:rsid w:val="00C3710C"/>
    <w:rsid w:val="00C372CA"/>
    <w:rsid w:val="00C40974"/>
    <w:rsid w:val="00C41C6D"/>
    <w:rsid w:val="00C41F9C"/>
    <w:rsid w:val="00C45706"/>
    <w:rsid w:val="00C4744F"/>
    <w:rsid w:val="00C513ED"/>
    <w:rsid w:val="00C519BE"/>
    <w:rsid w:val="00C5316B"/>
    <w:rsid w:val="00C53173"/>
    <w:rsid w:val="00C53B62"/>
    <w:rsid w:val="00C554A7"/>
    <w:rsid w:val="00C5789D"/>
    <w:rsid w:val="00C61234"/>
    <w:rsid w:val="00C62619"/>
    <w:rsid w:val="00C657E0"/>
    <w:rsid w:val="00C6594B"/>
    <w:rsid w:val="00C65DFE"/>
    <w:rsid w:val="00C66723"/>
    <w:rsid w:val="00C67046"/>
    <w:rsid w:val="00C67A95"/>
    <w:rsid w:val="00C67C27"/>
    <w:rsid w:val="00C709FA"/>
    <w:rsid w:val="00C70A6B"/>
    <w:rsid w:val="00C71191"/>
    <w:rsid w:val="00C7183F"/>
    <w:rsid w:val="00C71A60"/>
    <w:rsid w:val="00C71AFB"/>
    <w:rsid w:val="00C723C1"/>
    <w:rsid w:val="00C72404"/>
    <w:rsid w:val="00C724E8"/>
    <w:rsid w:val="00C7581C"/>
    <w:rsid w:val="00C75DE7"/>
    <w:rsid w:val="00C77122"/>
    <w:rsid w:val="00C80D4B"/>
    <w:rsid w:val="00C81A77"/>
    <w:rsid w:val="00C81BF6"/>
    <w:rsid w:val="00C8445E"/>
    <w:rsid w:val="00C85949"/>
    <w:rsid w:val="00C85D79"/>
    <w:rsid w:val="00C91E6A"/>
    <w:rsid w:val="00C91F13"/>
    <w:rsid w:val="00C93794"/>
    <w:rsid w:val="00C93EE1"/>
    <w:rsid w:val="00C959D1"/>
    <w:rsid w:val="00C95F8B"/>
    <w:rsid w:val="00C96E72"/>
    <w:rsid w:val="00C9754D"/>
    <w:rsid w:val="00CA0376"/>
    <w:rsid w:val="00CA1FF1"/>
    <w:rsid w:val="00CA3A11"/>
    <w:rsid w:val="00CA47C2"/>
    <w:rsid w:val="00CA4D8D"/>
    <w:rsid w:val="00CA7217"/>
    <w:rsid w:val="00CA7335"/>
    <w:rsid w:val="00CB3022"/>
    <w:rsid w:val="00CB4A79"/>
    <w:rsid w:val="00CB6A31"/>
    <w:rsid w:val="00CC0427"/>
    <w:rsid w:val="00CC1BCD"/>
    <w:rsid w:val="00CC26F3"/>
    <w:rsid w:val="00CC2D50"/>
    <w:rsid w:val="00CC3B43"/>
    <w:rsid w:val="00CC5308"/>
    <w:rsid w:val="00CD1C55"/>
    <w:rsid w:val="00CD26D2"/>
    <w:rsid w:val="00CD2B72"/>
    <w:rsid w:val="00CD444B"/>
    <w:rsid w:val="00CD5A5D"/>
    <w:rsid w:val="00CD5E40"/>
    <w:rsid w:val="00CD604C"/>
    <w:rsid w:val="00CE08C5"/>
    <w:rsid w:val="00CE3C34"/>
    <w:rsid w:val="00CE3C69"/>
    <w:rsid w:val="00CE5B31"/>
    <w:rsid w:val="00CE6A85"/>
    <w:rsid w:val="00CE7B6B"/>
    <w:rsid w:val="00CF0A17"/>
    <w:rsid w:val="00CF0A6F"/>
    <w:rsid w:val="00CF1955"/>
    <w:rsid w:val="00CF3BE0"/>
    <w:rsid w:val="00CF3C7A"/>
    <w:rsid w:val="00CF4800"/>
    <w:rsid w:val="00CF67D3"/>
    <w:rsid w:val="00D00B81"/>
    <w:rsid w:val="00D014E3"/>
    <w:rsid w:val="00D06189"/>
    <w:rsid w:val="00D064B4"/>
    <w:rsid w:val="00D06C2C"/>
    <w:rsid w:val="00D10EE7"/>
    <w:rsid w:val="00D11369"/>
    <w:rsid w:val="00D115ED"/>
    <w:rsid w:val="00D120F7"/>
    <w:rsid w:val="00D12BB4"/>
    <w:rsid w:val="00D1390D"/>
    <w:rsid w:val="00D13CD1"/>
    <w:rsid w:val="00D15889"/>
    <w:rsid w:val="00D15F7C"/>
    <w:rsid w:val="00D16B7E"/>
    <w:rsid w:val="00D20E43"/>
    <w:rsid w:val="00D22929"/>
    <w:rsid w:val="00D25EB5"/>
    <w:rsid w:val="00D2624F"/>
    <w:rsid w:val="00D26AC9"/>
    <w:rsid w:val="00D274F0"/>
    <w:rsid w:val="00D30D59"/>
    <w:rsid w:val="00D3124C"/>
    <w:rsid w:val="00D32445"/>
    <w:rsid w:val="00D33402"/>
    <w:rsid w:val="00D3428B"/>
    <w:rsid w:val="00D36378"/>
    <w:rsid w:val="00D404FC"/>
    <w:rsid w:val="00D41100"/>
    <w:rsid w:val="00D414B3"/>
    <w:rsid w:val="00D4295A"/>
    <w:rsid w:val="00D42C4A"/>
    <w:rsid w:val="00D45D6E"/>
    <w:rsid w:val="00D471F4"/>
    <w:rsid w:val="00D4771E"/>
    <w:rsid w:val="00D51E81"/>
    <w:rsid w:val="00D524F5"/>
    <w:rsid w:val="00D52BC1"/>
    <w:rsid w:val="00D54E8D"/>
    <w:rsid w:val="00D60A2A"/>
    <w:rsid w:val="00D6268A"/>
    <w:rsid w:val="00D64B08"/>
    <w:rsid w:val="00D65F6F"/>
    <w:rsid w:val="00D709FE"/>
    <w:rsid w:val="00D7254B"/>
    <w:rsid w:val="00D74D71"/>
    <w:rsid w:val="00D77C3E"/>
    <w:rsid w:val="00D803A9"/>
    <w:rsid w:val="00D83E72"/>
    <w:rsid w:val="00D84037"/>
    <w:rsid w:val="00D843C3"/>
    <w:rsid w:val="00D85324"/>
    <w:rsid w:val="00D86BD0"/>
    <w:rsid w:val="00D9031D"/>
    <w:rsid w:val="00D90725"/>
    <w:rsid w:val="00D91C27"/>
    <w:rsid w:val="00D952FD"/>
    <w:rsid w:val="00D95C8A"/>
    <w:rsid w:val="00D96982"/>
    <w:rsid w:val="00D96F4B"/>
    <w:rsid w:val="00D971E2"/>
    <w:rsid w:val="00D97505"/>
    <w:rsid w:val="00D97E53"/>
    <w:rsid w:val="00DA2FBE"/>
    <w:rsid w:val="00DA5145"/>
    <w:rsid w:val="00DA58FA"/>
    <w:rsid w:val="00DA64B7"/>
    <w:rsid w:val="00DA6742"/>
    <w:rsid w:val="00DA764E"/>
    <w:rsid w:val="00DA7A2C"/>
    <w:rsid w:val="00DB2D1E"/>
    <w:rsid w:val="00DB6A37"/>
    <w:rsid w:val="00DB73A0"/>
    <w:rsid w:val="00DB78F8"/>
    <w:rsid w:val="00DC265C"/>
    <w:rsid w:val="00DC37A2"/>
    <w:rsid w:val="00DC501A"/>
    <w:rsid w:val="00DC5448"/>
    <w:rsid w:val="00DC6C9E"/>
    <w:rsid w:val="00DC755F"/>
    <w:rsid w:val="00DC796A"/>
    <w:rsid w:val="00DC7B8E"/>
    <w:rsid w:val="00DD0506"/>
    <w:rsid w:val="00DD29BB"/>
    <w:rsid w:val="00DD34BC"/>
    <w:rsid w:val="00DD38A0"/>
    <w:rsid w:val="00DD47D9"/>
    <w:rsid w:val="00DD7F14"/>
    <w:rsid w:val="00DE0192"/>
    <w:rsid w:val="00DE1DF1"/>
    <w:rsid w:val="00DE1FD4"/>
    <w:rsid w:val="00DE49E2"/>
    <w:rsid w:val="00DE4A1D"/>
    <w:rsid w:val="00DE6EB2"/>
    <w:rsid w:val="00DF06B3"/>
    <w:rsid w:val="00DF1916"/>
    <w:rsid w:val="00DF3AFC"/>
    <w:rsid w:val="00DF489C"/>
    <w:rsid w:val="00DF4DFE"/>
    <w:rsid w:val="00E006F2"/>
    <w:rsid w:val="00E02E10"/>
    <w:rsid w:val="00E03A7F"/>
    <w:rsid w:val="00E04B7C"/>
    <w:rsid w:val="00E055AE"/>
    <w:rsid w:val="00E06A4D"/>
    <w:rsid w:val="00E073B3"/>
    <w:rsid w:val="00E10768"/>
    <w:rsid w:val="00E1478B"/>
    <w:rsid w:val="00E14849"/>
    <w:rsid w:val="00E14B42"/>
    <w:rsid w:val="00E14EB1"/>
    <w:rsid w:val="00E15550"/>
    <w:rsid w:val="00E16216"/>
    <w:rsid w:val="00E1764C"/>
    <w:rsid w:val="00E1772B"/>
    <w:rsid w:val="00E22385"/>
    <w:rsid w:val="00E22386"/>
    <w:rsid w:val="00E22DA4"/>
    <w:rsid w:val="00E24E8C"/>
    <w:rsid w:val="00E2564F"/>
    <w:rsid w:val="00E26589"/>
    <w:rsid w:val="00E31349"/>
    <w:rsid w:val="00E31738"/>
    <w:rsid w:val="00E3194D"/>
    <w:rsid w:val="00E32E12"/>
    <w:rsid w:val="00E33AE7"/>
    <w:rsid w:val="00E3489B"/>
    <w:rsid w:val="00E373FA"/>
    <w:rsid w:val="00E374D2"/>
    <w:rsid w:val="00E41F97"/>
    <w:rsid w:val="00E444BF"/>
    <w:rsid w:val="00E47B0E"/>
    <w:rsid w:val="00E47F34"/>
    <w:rsid w:val="00E5419F"/>
    <w:rsid w:val="00E545B6"/>
    <w:rsid w:val="00E564E7"/>
    <w:rsid w:val="00E572E5"/>
    <w:rsid w:val="00E5745F"/>
    <w:rsid w:val="00E574C3"/>
    <w:rsid w:val="00E578A5"/>
    <w:rsid w:val="00E60372"/>
    <w:rsid w:val="00E60F29"/>
    <w:rsid w:val="00E64B9C"/>
    <w:rsid w:val="00E64EF8"/>
    <w:rsid w:val="00E676A2"/>
    <w:rsid w:val="00E67C96"/>
    <w:rsid w:val="00E71402"/>
    <w:rsid w:val="00E7181C"/>
    <w:rsid w:val="00E74993"/>
    <w:rsid w:val="00E74D48"/>
    <w:rsid w:val="00E7637A"/>
    <w:rsid w:val="00E76499"/>
    <w:rsid w:val="00E76BCF"/>
    <w:rsid w:val="00E77800"/>
    <w:rsid w:val="00E806F8"/>
    <w:rsid w:val="00E825AA"/>
    <w:rsid w:val="00E843A0"/>
    <w:rsid w:val="00E84E72"/>
    <w:rsid w:val="00E85557"/>
    <w:rsid w:val="00E855D5"/>
    <w:rsid w:val="00E85681"/>
    <w:rsid w:val="00E85AB2"/>
    <w:rsid w:val="00E86E09"/>
    <w:rsid w:val="00E87983"/>
    <w:rsid w:val="00E904C7"/>
    <w:rsid w:val="00E9118D"/>
    <w:rsid w:val="00E9486F"/>
    <w:rsid w:val="00E9588C"/>
    <w:rsid w:val="00E95AC5"/>
    <w:rsid w:val="00E97271"/>
    <w:rsid w:val="00E97947"/>
    <w:rsid w:val="00EA1515"/>
    <w:rsid w:val="00EA314B"/>
    <w:rsid w:val="00EA48AB"/>
    <w:rsid w:val="00EA5152"/>
    <w:rsid w:val="00EA5719"/>
    <w:rsid w:val="00EA621A"/>
    <w:rsid w:val="00EA7308"/>
    <w:rsid w:val="00EA7D93"/>
    <w:rsid w:val="00EB0637"/>
    <w:rsid w:val="00EB0FFE"/>
    <w:rsid w:val="00EB1BF6"/>
    <w:rsid w:val="00EB3B2E"/>
    <w:rsid w:val="00EB4791"/>
    <w:rsid w:val="00EB56EC"/>
    <w:rsid w:val="00EB6794"/>
    <w:rsid w:val="00EC220E"/>
    <w:rsid w:val="00EC24FE"/>
    <w:rsid w:val="00EC2861"/>
    <w:rsid w:val="00EC2F15"/>
    <w:rsid w:val="00EC392F"/>
    <w:rsid w:val="00EC3A81"/>
    <w:rsid w:val="00EC4797"/>
    <w:rsid w:val="00EC6DF0"/>
    <w:rsid w:val="00EC7FD5"/>
    <w:rsid w:val="00ED16E9"/>
    <w:rsid w:val="00ED1FDA"/>
    <w:rsid w:val="00ED3104"/>
    <w:rsid w:val="00ED37C5"/>
    <w:rsid w:val="00ED3952"/>
    <w:rsid w:val="00ED3C9D"/>
    <w:rsid w:val="00ED3E4C"/>
    <w:rsid w:val="00ED58C1"/>
    <w:rsid w:val="00ED6574"/>
    <w:rsid w:val="00ED76E2"/>
    <w:rsid w:val="00ED7C0D"/>
    <w:rsid w:val="00EE0245"/>
    <w:rsid w:val="00EE128A"/>
    <w:rsid w:val="00EE19E5"/>
    <w:rsid w:val="00EE2578"/>
    <w:rsid w:val="00EE2C95"/>
    <w:rsid w:val="00EE5BE6"/>
    <w:rsid w:val="00EE5CB4"/>
    <w:rsid w:val="00EF026C"/>
    <w:rsid w:val="00EF16C7"/>
    <w:rsid w:val="00EF23AC"/>
    <w:rsid w:val="00EF24E8"/>
    <w:rsid w:val="00EF47F4"/>
    <w:rsid w:val="00EF4F37"/>
    <w:rsid w:val="00EF6338"/>
    <w:rsid w:val="00EF751F"/>
    <w:rsid w:val="00F00352"/>
    <w:rsid w:val="00F00505"/>
    <w:rsid w:val="00F02DC5"/>
    <w:rsid w:val="00F04AA1"/>
    <w:rsid w:val="00F05DC7"/>
    <w:rsid w:val="00F0715A"/>
    <w:rsid w:val="00F07B3E"/>
    <w:rsid w:val="00F11DAD"/>
    <w:rsid w:val="00F12A8E"/>
    <w:rsid w:val="00F13C42"/>
    <w:rsid w:val="00F146D7"/>
    <w:rsid w:val="00F14DF2"/>
    <w:rsid w:val="00F16BE2"/>
    <w:rsid w:val="00F16DE5"/>
    <w:rsid w:val="00F17179"/>
    <w:rsid w:val="00F2128C"/>
    <w:rsid w:val="00F22EF2"/>
    <w:rsid w:val="00F236ED"/>
    <w:rsid w:val="00F24EC2"/>
    <w:rsid w:val="00F2522C"/>
    <w:rsid w:val="00F25DD7"/>
    <w:rsid w:val="00F261A5"/>
    <w:rsid w:val="00F3030B"/>
    <w:rsid w:val="00F3046F"/>
    <w:rsid w:val="00F3230A"/>
    <w:rsid w:val="00F33760"/>
    <w:rsid w:val="00F34E74"/>
    <w:rsid w:val="00F35AFB"/>
    <w:rsid w:val="00F361DE"/>
    <w:rsid w:val="00F36752"/>
    <w:rsid w:val="00F4035D"/>
    <w:rsid w:val="00F416A5"/>
    <w:rsid w:val="00F4429E"/>
    <w:rsid w:val="00F469F4"/>
    <w:rsid w:val="00F46B0B"/>
    <w:rsid w:val="00F5024F"/>
    <w:rsid w:val="00F51530"/>
    <w:rsid w:val="00F51D10"/>
    <w:rsid w:val="00F5239F"/>
    <w:rsid w:val="00F53FA5"/>
    <w:rsid w:val="00F5496B"/>
    <w:rsid w:val="00F55F0C"/>
    <w:rsid w:val="00F56147"/>
    <w:rsid w:val="00F563D8"/>
    <w:rsid w:val="00F57636"/>
    <w:rsid w:val="00F60618"/>
    <w:rsid w:val="00F60622"/>
    <w:rsid w:val="00F6222D"/>
    <w:rsid w:val="00F6379D"/>
    <w:rsid w:val="00F63F66"/>
    <w:rsid w:val="00F64317"/>
    <w:rsid w:val="00F6572B"/>
    <w:rsid w:val="00F65991"/>
    <w:rsid w:val="00F66A9B"/>
    <w:rsid w:val="00F6778C"/>
    <w:rsid w:val="00F71256"/>
    <w:rsid w:val="00F75C62"/>
    <w:rsid w:val="00F75F07"/>
    <w:rsid w:val="00F76F23"/>
    <w:rsid w:val="00F77C84"/>
    <w:rsid w:val="00F77F46"/>
    <w:rsid w:val="00F819CA"/>
    <w:rsid w:val="00F8236B"/>
    <w:rsid w:val="00F82FF7"/>
    <w:rsid w:val="00F83972"/>
    <w:rsid w:val="00F83FF3"/>
    <w:rsid w:val="00F85406"/>
    <w:rsid w:val="00F86A11"/>
    <w:rsid w:val="00F90B17"/>
    <w:rsid w:val="00F912E1"/>
    <w:rsid w:val="00F91FC3"/>
    <w:rsid w:val="00F93004"/>
    <w:rsid w:val="00F93BD1"/>
    <w:rsid w:val="00F93F43"/>
    <w:rsid w:val="00FA0E6B"/>
    <w:rsid w:val="00FA2297"/>
    <w:rsid w:val="00FA23E6"/>
    <w:rsid w:val="00FA3CFB"/>
    <w:rsid w:val="00FA426D"/>
    <w:rsid w:val="00FA550E"/>
    <w:rsid w:val="00FB0E35"/>
    <w:rsid w:val="00FB2780"/>
    <w:rsid w:val="00FB32BC"/>
    <w:rsid w:val="00FB3B8A"/>
    <w:rsid w:val="00FB4018"/>
    <w:rsid w:val="00FB4827"/>
    <w:rsid w:val="00FB51DE"/>
    <w:rsid w:val="00FB539F"/>
    <w:rsid w:val="00FB5773"/>
    <w:rsid w:val="00FB6CDF"/>
    <w:rsid w:val="00FB7358"/>
    <w:rsid w:val="00FB75EF"/>
    <w:rsid w:val="00FB78FD"/>
    <w:rsid w:val="00FB7E02"/>
    <w:rsid w:val="00FC12FB"/>
    <w:rsid w:val="00FC3F91"/>
    <w:rsid w:val="00FC4128"/>
    <w:rsid w:val="00FC504F"/>
    <w:rsid w:val="00FC51CE"/>
    <w:rsid w:val="00FC541F"/>
    <w:rsid w:val="00FC5841"/>
    <w:rsid w:val="00FC65D9"/>
    <w:rsid w:val="00FC671A"/>
    <w:rsid w:val="00FD06AA"/>
    <w:rsid w:val="00FD076A"/>
    <w:rsid w:val="00FD0BFA"/>
    <w:rsid w:val="00FD17C5"/>
    <w:rsid w:val="00FD2473"/>
    <w:rsid w:val="00FD2D9C"/>
    <w:rsid w:val="00FD2E02"/>
    <w:rsid w:val="00FD71FD"/>
    <w:rsid w:val="00FD7749"/>
    <w:rsid w:val="00FD7A96"/>
    <w:rsid w:val="00FE0451"/>
    <w:rsid w:val="00FE306B"/>
    <w:rsid w:val="00FE43AA"/>
    <w:rsid w:val="00FE4F6C"/>
    <w:rsid w:val="00FE5A5D"/>
    <w:rsid w:val="00FE798B"/>
    <w:rsid w:val="00FF0904"/>
    <w:rsid w:val="00FF0D11"/>
    <w:rsid w:val="00FF135E"/>
    <w:rsid w:val="00FF16E7"/>
    <w:rsid w:val="00FF4189"/>
    <w:rsid w:val="00FF4329"/>
    <w:rsid w:val="00FF4D1F"/>
    <w:rsid w:val="00FF546D"/>
    <w:rsid w:val="00FF5645"/>
    <w:rsid w:val="00FF6B18"/>
    <w:rsid w:val="00FF717B"/>
    <w:rsid w:val="00FF7A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7">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CEE"/>
    <w:pPr>
      <w:suppressAutoHyphens/>
    </w:pPr>
    <w:rPr>
      <w:lang w:eastAsia="zh-CN"/>
    </w:rPr>
  </w:style>
  <w:style w:type="paragraph" w:styleId="1">
    <w:name w:val="heading 1"/>
    <w:basedOn w:val="a"/>
    <w:next w:val="a"/>
    <w:qFormat/>
    <w:rsid w:val="00AB3CEE"/>
    <w:pPr>
      <w:keepNext/>
      <w:numPr>
        <w:numId w:val="1"/>
      </w:numPr>
      <w:spacing w:before="240" w:after="60"/>
      <w:outlineLvl w:val="0"/>
    </w:pPr>
    <w:rPr>
      <w:rFonts w:ascii="Cambria" w:hAnsi="Cambria" w:cs="Cambria"/>
      <w:b/>
      <w:bCs/>
      <w:kern w:val="2"/>
      <w:sz w:val="32"/>
      <w:szCs w:val="32"/>
    </w:rPr>
  </w:style>
  <w:style w:type="paragraph" w:styleId="2">
    <w:name w:val="heading 2"/>
    <w:basedOn w:val="a"/>
    <w:next w:val="a"/>
    <w:qFormat/>
    <w:rsid w:val="00AB3CEE"/>
    <w:pPr>
      <w:keepNext/>
      <w:numPr>
        <w:ilvl w:val="1"/>
        <w:numId w:val="1"/>
      </w:numPr>
      <w:spacing w:before="480" w:after="120"/>
      <w:outlineLvl w:val="1"/>
    </w:pPr>
    <w:rPr>
      <w:b/>
      <w:color w:val="000000"/>
      <w:sz w:val="24"/>
    </w:rPr>
  </w:style>
  <w:style w:type="paragraph" w:styleId="3">
    <w:name w:val="heading 3"/>
    <w:basedOn w:val="a"/>
    <w:next w:val="a"/>
    <w:qFormat/>
    <w:rsid w:val="00AB3CEE"/>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AB3CEE"/>
    <w:pPr>
      <w:keepNext/>
      <w:numPr>
        <w:ilvl w:val="3"/>
        <w:numId w:val="1"/>
      </w:numPr>
      <w:suppressAutoHyphens w:val="0"/>
      <w:jc w:val="center"/>
      <w:outlineLvl w:val="3"/>
    </w:pPr>
    <w:rPr>
      <w:rFonts w:eastAsia="Arial Unicode MS"/>
      <w:b/>
      <w:bCs/>
      <w:szCs w:val="24"/>
      <w:lang w:val="en-US"/>
    </w:rPr>
  </w:style>
  <w:style w:type="paragraph" w:styleId="5">
    <w:name w:val="heading 5"/>
    <w:basedOn w:val="a"/>
    <w:next w:val="a"/>
    <w:qFormat/>
    <w:rsid w:val="00AB3CEE"/>
    <w:pPr>
      <w:numPr>
        <w:ilvl w:val="4"/>
        <w:numId w:val="1"/>
      </w:numPr>
      <w:spacing w:before="240" w:after="60"/>
      <w:outlineLvl w:val="4"/>
    </w:pPr>
    <w:rPr>
      <w:b/>
      <w:bCs/>
      <w:i/>
      <w:iCs/>
      <w:sz w:val="26"/>
      <w:szCs w:val="26"/>
    </w:rPr>
  </w:style>
  <w:style w:type="paragraph" w:styleId="6">
    <w:name w:val="heading 6"/>
    <w:basedOn w:val="a"/>
    <w:next w:val="a"/>
    <w:qFormat/>
    <w:rsid w:val="00AB3CEE"/>
    <w:pPr>
      <w:keepNext/>
      <w:numPr>
        <w:ilvl w:val="5"/>
        <w:numId w:val="1"/>
      </w:numPr>
      <w:autoSpaceDE w:val="0"/>
      <w:ind w:left="0" w:firstLine="720"/>
      <w:outlineLvl w:val="5"/>
    </w:pPr>
    <w:rPr>
      <w:b/>
      <w:bCs/>
      <w:sz w:val="24"/>
    </w:rPr>
  </w:style>
  <w:style w:type="paragraph" w:styleId="7">
    <w:name w:val="heading 7"/>
    <w:basedOn w:val="a"/>
    <w:next w:val="a"/>
    <w:qFormat/>
    <w:rsid w:val="00AB3CEE"/>
    <w:pPr>
      <w:keepNext/>
      <w:numPr>
        <w:ilvl w:val="6"/>
        <w:numId w:val="1"/>
      </w:numPr>
      <w:tabs>
        <w:tab w:val="center" w:pos="2552"/>
      </w:tabs>
      <w:outlineLvl w:val="6"/>
    </w:pPr>
    <w:rPr>
      <w:rFonts w:cs="Arial"/>
      <w:b/>
      <w:sz w:val="19"/>
      <w:szCs w:val="1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B3CEE"/>
  </w:style>
  <w:style w:type="character" w:customStyle="1" w:styleId="WW8Num1z1">
    <w:name w:val="WW8Num1z1"/>
    <w:rsid w:val="00AB3CEE"/>
  </w:style>
  <w:style w:type="character" w:customStyle="1" w:styleId="WW8Num1z2">
    <w:name w:val="WW8Num1z2"/>
    <w:rsid w:val="00AB3CEE"/>
  </w:style>
  <w:style w:type="character" w:customStyle="1" w:styleId="WW8Num1z3">
    <w:name w:val="WW8Num1z3"/>
    <w:rsid w:val="00AB3CEE"/>
  </w:style>
  <w:style w:type="character" w:customStyle="1" w:styleId="WW8Num1z4">
    <w:name w:val="WW8Num1z4"/>
    <w:rsid w:val="00AB3CEE"/>
  </w:style>
  <w:style w:type="character" w:customStyle="1" w:styleId="WW8Num1z5">
    <w:name w:val="WW8Num1z5"/>
    <w:rsid w:val="00AB3CEE"/>
  </w:style>
  <w:style w:type="character" w:customStyle="1" w:styleId="WW8Num1z6">
    <w:name w:val="WW8Num1z6"/>
    <w:rsid w:val="00AB3CEE"/>
  </w:style>
  <w:style w:type="character" w:customStyle="1" w:styleId="WW8Num1z7">
    <w:name w:val="WW8Num1z7"/>
    <w:rsid w:val="00AB3CEE"/>
  </w:style>
  <w:style w:type="character" w:customStyle="1" w:styleId="WW8Num1z8">
    <w:name w:val="WW8Num1z8"/>
    <w:rsid w:val="00AB3CEE"/>
  </w:style>
  <w:style w:type="character" w:customStyle="1" w:styleId="WW8Num2z0">
    <w:name w:val="WW8Num2z0"/>
    <w:rsid w:val="00AB3CEE"/>
    <w:rPr>
      <w:rFonts w:ascii="Arial" w:hAnsi="Arial" w:cs="Arial"/>
      <w:lang w:eastAsia="el-GR"/>
    </w:rPr>
  </w:style>
  <w:style w:type="character" w:customStyle="1" w:styleId="WW8Num2z1">
    <w:name w:val="WW8Num2z1"/>
    <w:rsid w:val="00AB3CEE"/>
  </w:style>
  <w:style w:type="character" w:customStyle="1" w:styleId="WW8Num2z2">
    <w:name w:val="WW8Num2z2"/>
    <w:rsid w:val="00AB3CEE"/>
  </w:style>
  <w:style w:type="character" w:customStyle="1" w:styleId="WW8Num2z3">
    <w:name w:val="WW8Num2z3"/>
    <w:rsid w:val="00AB3CEE"/>
  </w:style>
  <w:style w:type="character" w:customStyle="1" w:styleId="WW8Num2z4">
    <w:name w:val="WW8Num2z4"/>
    <w:rsid w:val="00AB3CEE"/>
  </w:style>
  <w:style w:type="character" w:customStyle="1" w:styleId="WW8Num2z5">
    <w:name w:val="WW8Num2z5"/>
    <w:rsid w:val="00AB3CEE"/>
  </w:style>
  <w:style w:type="character" w:customStyle="1" w:styleId="WW8Num2z6">
    <w:name w:val="WW8Num2z6"/>
    <w:rsid w:val="00AB3CEE"/>
  </w:style>
  <w:style w:type="character" w:customStyle="1" w:styleId="WW8Num2z7">
    <w:name w:val="WW8Num2z7"/>
    <w:rsid w:val="00AB3CEE"/>
  </w:style>
  <w:style w:type="character" w:customStyle="1" w:styleId="WW8Num2z8">
    <w:name w:val="WW8Num2z8"/>
    <w:rsid w:val="00AB3CEE"/>
  </w:style>
  <w:style w:type="character" w:customStyle="1" w:styleId="WW8Num3z0">
    <w:name w:val="WW8Num3z0"/>
    <w:rsid w:val="00AB3CEE"/>
    <w:rPr>
      <w:rFonts w:ascii="Arial" w:eastAsia="Calibri" w:hAnsi="Arial" w:cs="Tahoma-Bold"/>
      <w:b/>
      <w:bCs/>
      <w:iCs/>
      <w:sz w:val="20"/>
      <w:szCs w:val="20"/>
      <w:lang w:eastAsia="el-GR"/>
    </w:rPr>
  </w:style>
  <w:style w:type="character" w:customStyle="1" w:styleId="WW8Num4z0">
    <w:name w:val="WW8Num4z0"/>
    <w:rsid w:val="00AB3CEE"/>
    <w:rPr>
      <w:rFonts w:ascii="Arial" w:hAnsi="Arial" w:cs="Arial"/>
      <w:b/>
    </w:rPr>
  </w:style>
  <w:style w:type="character" w:customStyle="1" w:styleId="WW8Num5z0">
    <w:name w:val="WW8Num5z0"/>
    <w:rsid w:val="00AB3CEE"/>
    <w:rPr>
      <w:rFonts w:ascii="Symbol" w:hAnsi="Symbol" w:cs="Symbol"/>
      <w:b/>
    </w:rPr>
  </w:style>
  <w:style w:type="character" w:customStyle="1" w:styleId="WW8Num5z1">
    <w:name w:val="WW8Num5z1"/>
    <w:rsid w:val="00AB3CEE"/>
  </w:style>
  <w:style w:type="character" w:customStyle="1" w:styleId="WW8Num5z2">
    <w:name w:val="WW8Num5z2"/>
    <w:rsid w:val="00AB3CEE"/>
  </w:style>
  <w:style w:type="character" w:customStyle="1" w:styleId="WW8Num5z3">
    <w:name w:val="WW8Num5z3"/>
    <w:rsid w:val="00AB3CEE"/>
  </w:style>
  <w:style w:type="character" w:customStyle="1" w:styleId="WW8Num5z4">
    <w:name w:val="WW8Num5z4"/>
    <w:rsid w:val="00AB3CEE"/>
  </w:style>
  <w:style w:type="character" w:customStyle="1" w:styleId="WW8Num5z5">
    <w:name w:val="WW8Num5z5"/>
    <w:rsid w:val="00AB3CEE"/>
  </w:style>
  <w:style w:type="character" w:customStyle="1" w:styleId="WW8Num5z6">
    <w:name w:val="WW8Num5z6"/>
    <w:rsid w:val="00AB3CEE"/>
    <w:rPr>
      <w:rFonts w:ascii="Arial" w:hAnsi="Arial" w:cs="Arial"/>
      <w:sz w:val="20"/>
      <w:szCs w:val="20"/>
    </w:rPr>
  </w:style>
  <w:style w:type="character" w:customStyle="1" w:styleId="WW8Num5z7">
    <w:name w:val="WW8Num5z7"/>
    <w:rsid w:val="00AB3CEE"/>
  </w:style>
  <w:style w:type="character" w:customStyle="1" w:styleId="WW8Num5z8">
    <w:name w:val="WW8Num5z8"/>
    <w:rsid w:val="00AB3CEE"/>
  </w:style>
  <w:style w:type="character" w:customStyle="1" w:styleId="WW8Num6z0">
    <w:name w:val="WW8Num6z0"/>
    <w:rsid w:val="00AB3CEE"/>
    <w:rPr>
      <w:rFonts w:ascii="Courier New" w:hAnsi="Courier New" w:cs="Courier New"/>
      <w:b w:val="0"/>
      <w:caps w:val="0"/>
      <w:smallCaps w:val="0"/>
      <w:color w:val="auto"/>
      <w:sz w:val="22"/>
      <w:szCs w:val="22"/>
    </w:rPr>
  </w:style>
  <w:style w:type="character" w:customStyle="1" w:styleId="WW8Num6z1">
    <w:name w:val="WW8Num6z1"/>
    <w:rsid w:val="00AB3CEE"/>
    <w:rPr>
      <w:rFonts w:ascii="Arial" w:hAnsi="Arial" w:cs="Arial"/>
      <w:b/>
      <w:sz w:val="20"/>
      <w:szCs w:val="20"/>
    </w:rPr>
  </w:style>
  <w:style w:type="character" w:customStyle="1" w:styleId="WW8Num6z2">
    <w:name w:val="WW8Num6z2"/>
    <w:rsid w:val="00AB3CEE"/>
  </w:style>
  <w:style w:type="character" w:customStyle="1" w:styleId="WW8Num6z3">
    <w:name w:val="WW8Num6z3"/>
    <w:rsid w:val="00AB3CEE"/>
  </w:style>
  <w:style w:type="character" w:customStyle="1" w:styleId="WW8Num6z4">
    <w:name w:val="WW8Num6z4"/>
    <w:rsid w:val="00AB3CEE"/>
  </w:style>
  <w:style w:type="character" w:customStyle="1" w:styleId="WW8Num6z5">
    <w:name w:val="WW8Num6z5"/>
    <w:rsid w:val="00AB3CEE"/>
  </w:style>
  <w:style w:type="character" w:customStyle="1" w:styleId="WW8Num6z6">
    <w:name w:val="WW8Num6z6"/>
    <w:rsid w:val="00AB3CEE"/>
  </w:style>
  <w:style w:type="character" w:customStyle="1" w:styleId="WW8Num6z7">
    <w:name w:val="WW8Num6z7"/>
    <w:rsid w:val="00AB3CEE"/>
  </w:style>
  <w:style w:type="character" w:customStyle="1" w:styleId="WW8Num6z8">
    <w:name w:val="WW8Num6z8"/>
    <w:rsid w:val="00AB3CEE"/>
  </w:style>
  <w:style w:type="character" w:customStyle="1" w:styleId="WW8Num7z0">
    <w:name w:val="WW8Num7z0"/>
    <w:rsid w:val="00AB3CEE"/>
    <w:rPr>
      <w:rFonts w:ascii="Arial" w:eastAsia="Calibri" w:hAnsi="Arial" w:cs="Arial"/>
      <w:b/>
      <w:bCs/>
      <w:sz w:val="20"/>
      <w:szCs w:val="20"/>
      <w:lang w:eastAsia="el-GR"/>
    </w:rPr>
  </w:style>
  <w:style w:type="character" w:customStyle="1" w:styleId="WW8Num7z1">
    <w:name w:val="WW8Num7z1"/>
    <w:rsid w:val="00AB3CEE"/>
  </w:style>
  <w:style w:type="character" w:customStyle="1" w:styleId="WW8Num7z2">
    <w:name w:val="WW8Num7z2"/>
    <w:rsid w:val="00AB3CEE"/>
  </w:style>
  <w:style w:type="character" w:customStyle="1" w:styleId="WW8Num7z3">
    <w:name w:val="WW8Num7z3"/>
    <w:rsid w:val="00AB3CEE"/>
  </w:style>
  <w:style w:type="character" w:customStyle="1" w:styleId="WW8Num7z4">
    <w:name w:val="WW8Num7z4"/>
    <w:rsid w:val="00AB3CEE"/>
  </w:style>
  <w:style w:type="character" w:customStyle="1" w:styleId="WW8Num7z5">
    <w:name w:val="WW8Num7z5"/>
    <w:rsid w:val="00AB3CEE"/>
  </w:style>
  <w:style w:type="character" w:customStyle="1" w:styleId="WW8Num7z6">
    <w:name w:val="WW8Num7z6"/>
    <w:rsid w:val="00AB3CEE"/>
  </w:style>
  <w:style w:type="character" w:customStyle="1" w:styleId="WW8Num7z7">
    <w:name w:val="WW8Num7z7"/>
    <w:rsid w:val="00AB3CEE"/>
  </w:style>
  <w:style w:type="character" w:customStyle="1" w:styleId="WW8Num7z8">
    <w:name w:val="WW8Num7z8"/>
    <w:rsid w:val="00AB3CEE"/>
  </w:style>
  <w:style w:type="character" w:customStyle="1" w:styleId="WW8Num8z0">
    <w:name w:val="WW8Num8z0"/>
    <w:rsid w:val="00AB3CEE"/>
    <w:rPr>
      <w:rFonts w:ascii="Arial" w:hAnsi="Arial" w:cs="Arial"/>
      <w:b/>
      <w:bCs/>
      <w:sz w:val="22"/>
      <w:szCs w:val="22"/>
    </w:rPr>
  </w:style>
  <w:style w:type="character" w:customStyle="1" w:styleId="WW8Num9z0">
    <w:name w:val="WW8Num9z0"/>
    <w:rsid w:val="00AB3CEE"/>
    <w:rPr>
      <w:rFonts w:ascii="Wingdings" w:hAnsi="Wingdings" w:cs="Wingdings" w:hint="default"/>
    </w:rPr>
  </w:style>
  <w:style w:type="character" w:customStyle="1" w:styleId="WW8Num10z0">
    <w:name w:val="WW8Num10z0"/>
    <w:rsid w:val="00AB3CEE"/>
    <w:rPr>
      <w:rFonts w:ascii="Arial" w:eastAsia="Calibri" w:hAnsi="Arial" w:cs="Arial"/>
      <w:b/>
      <w:lang w:eastAsia="el-GR"/>
    </w:rPr>
  </w:style>
  <w:style w:type="character" w:customStyle="1" w:styleId="WW8Num11z0">
    <w:name w:val="WW8Num11z0"/>
    <w:rsid w:val="00AB3CEE"/>
    <w:rPr>
      <w:rFonts w:hint="default"/>
    </w:rPr>
  </w:style>
  <w:style w:type="character" w:customStyle="1" w:styleId="WW8Num11z1">
    <w:name w:val="WW8Num11z1"/>
    <w:rsid w:val="00AB3CEE"/>
    <w:rPr>
      <w:rFonts w:hint="default"/>
      <w:b/>
    </w:rPr>
  </w:style>
  <w:style w:type="character" w:customStyle="1" w:styleId="WW8Num12z0">
    <w:name w:val="WW8Num12z0"/>
    <w:rsid w:val="00AB3CEE"/>
    <w:rPr>
      <w:rFonts w:ascii="Arial" w:hAnsi="Arial" w:cs="Arial" w:hint="default"/>
      <w:b/>
    </w:rPr>
  </w:style>
  <w:style w:type="character" w:customStyle="1" w:styleId="WW8Num13z0">
    <w:name w:val="WW8Num13z0"/>
    <w:rsid w:val="00AB3CEE"/>
    <w:rPr>
      <w:rFonts w:ascii="Arial" w:eastAsia="Calibri" w:hAnsi="Arial" w:cs="Arial" w:hint="default"/>
      <w:b/>
      <w:bCs/>
      <w:sz w:val="28"/>
      <w:szCs w:val="28"/>
      <w:lang w:eastAsia="el-GR"/>
    </w:rPr>
  </w:style>
  <w:style w:type="character" w:customStyle="1" w:styleId="WW8Num14z0">
    <w:name w:val="WW8Num14z0"/>
    <w:rsid w:val="00AB3CEE"/>
    <w:rPr>
      <w:rFonts w:ascii="Arial" w:hAnsi="Arial" w:cs="Arial"/>
      <w:b/>
      <w:bCs/>
    </w:rPr>
  </w:style>
  <w:style w:type="character" w:customStyle="1" w:styleId="WW8Num14z1">
    <w:name w:val="WW8Num14z1"/>
    <w:rsid w:val="00AB3CEE"/>
    <w:rPr>
      <w:rFonts w:hint="default"/>
      <w:b/>
      <w:color w:val="000000"/>
    </w:rPr>
  </w:style>
  <w:style w:type="character" w:customStyle="1" w:styleId="WW8Num15z0">
    <w:name w:val="WW8Num15z0"/>
    <w:rsid w:val="00AB3CEE"/>
    <w:rPr>
      <w:rFonts w:ascii="Wingdings" w:hAnsi="Wingdings" w:cs="OpenSymbol"/>
    </w:rPr>
  </w:style>
  <w:style w:type="character" w:customStyle="1" w:styleId="WW8Num16z0">
    <w:name w:val="WW8Num16z0"/>
    <w:rsid w:val="00AB3CEE"/>
    <w:rPr>
      <w:rFonts w:ascii="Wingdings" w:hAnsi="Wingdings" w:cs="Wingdings" w:hint="default"/>
      <w:lang w:eastAsia="el-GR"/>
    </w:rPr>
  </w:style>
  <w:style w:type="character" w:customStyle="1" w:styleId="WW8Num17z0">
    <w:name w:val="WW8Num17z0"/>
    <w:rsid w:val="00AB3CEE"/>
    <w:rPr>
      <w:rFonts w:ascii="Wingdings" w:hAnsi="Wingdings" w:cs="Wingdings" w:hint="default"/>
      <w:color w:val="000000"/>
      <w:lang w:eastAsia="el-GR"/>
    </w:rPr>
  </w:style>
  <w:style w:type="character" w:customStyle="1" w:styleId="WW8Num18z0">
    <w:name w:val="WW8Num18z0"/>
    <w:rsid w:val="00AB3CEE"/>
    <w:rPr>
      <w:rFonts w:hint="default"/>
    </w:rPr>
  </w:style>
  <w:style w:type="character" w:customStyle="1" w:styleId="WW8Num19z0">
    <w:name w:val="WW8Num19z0"/>
    <w:rsid w:val="00AB3CEE"/>
    <w:rPr>
      <w:rFonts w:ascii="Arial" w:eastAsia="Calibri" w:hAnsi="Arial" w:cs="Arial" w:hint="default"/>
      <w:b/>
      <w:bCs/>
      <w:i/>
    </w:rPr>
  </w:style>
  <w:style w:type="character" w:customStyle="1" w:styleId="WW8Num19z1">
    <w:name w:val="WW8Num19z1"/>
    <w:rsid w:val="00AB3CEE"/>
    <w:rPr>
      <w:rFonts w:hint="default"/>
      <w:b/>
    </w:rPr>
  </w:style>
  <w:style w:type="character" w:customStyle="1" w:styleId="WW8Num20z0">
    <w:name w:val="WW8Num20z0"/>
    <w:rsid w:val="00AB3CEE"/>
    <w:rPr>
      <w:rFonts w:cs="Arial" w:hint="default"/>
      <w:b/>
    </w:rPr>
  </w:style>
  <w:style w:type="character" w:customStyle="1" w:styleId="WW8Num21z0">
    <w:name w:val="WW8Num21z0"/>
    <w:rsid w:val="00AB3CEE"/>
    <w:rPr>
      <w:rFonts w:ascii="Wingdings" w:hAnsi="Wingdings" w:cs="Wingdings" w:hint="default"/>
    </w:rPr>
  </w:style>
  <w:style w:type="character" w:customStyle="1" w:styleId="WW8Num22z0">
    <w:name w:val="WW8Num22z0"/>
    <w:rsid w:val="00AB3CEE"/>
    <w:rPr>
      <w:rFonts w:ascii="Wingdings" w:hAnsi="Wingdings" w:cs="Wingdings" w:hint="default"/>
      <w:color w:val="auto"/>
      <w:sz w:val="20"/>
      <w:szCs w:val="20"/>
    </w:rPr>
  </w:style>
  <w:style w:type="character" w:customStyle="1" w:styleId="WW8Num23z0">
    <w:name w:val="WW8Num23z0"/>
    <w:rsid w:val="00AB3CEE"/>
    <w:rPr>
      <w:rFonts w:ascii="Arial" w:hAnsi="Arial" w:cs="Arial" w:hint="default"/>
      <w:b/>
      <w:sz w:val="20"/>
      <w:szCs w:val="20"/>
    </w:rPr>
  </w:style>
  <w:style w:type="character" w:customStyle="1" w:styleId="WW8Num24z0">
    <w:name w:val="WW8Num24z0"/>
    <w:rsid w:val="00AB3CEE"/>
    <w:rPr>
      <w:rFonts w:ascii="Arial" w:hAnsi="Arial" w:cs="Arial"/>
      <w:b/>
      <w:i/>
      <w:sz w:val="18"/>
      <w:szCs w:val="18"/>
      <w:lang w:eastAsia="en-US"/>
    </w:rPr>
  </w:style>
  <w:style w:type="character" w:customStyle="1" w:styleId="WW8Num25z0">
    <w:name w:val="WW8Num25z0"/>
    <w:rsid w:val="00AB3CEE"/>
    <w:rPr>
      <w:rFonts w:ascii="Symbol" w:hAnsi="Symbol" w:cs="Symbol" w:hint="default"/>
      <w:color w:val="000000"/>
      <w:lang w:eastAsia="el-GR"/>
    </w:rPr>
  </w:style>
  <w:style w:type="character" w:customStyle="1" w:styleId="WW8Num26z0">
    <w:name w:val="WW8Num26z0"/>
    <w:rsid w:val="00AB3CEE"/>
    <w:rPr>
      <w:rFonts w:ascii="Symbol" w:hAnsi="Symbol" w:cs="Symbol" w:hint="default"/>
      <w:color w:val="000000"/>
      <w:lang w:eastAsia="el-GR"/>
    </w:rPr>
  </w:style>
  <w:style w:type="character" w:customStyle="1" w:styleId="WW8Num27z0">
    <w:name w:val="WW8Num27z0"/>
    <w:rsid w:val="00AB3CEE"/>
    <w:rPr>
      <w:rFonts w:ascii="Arial" w:hAnsi="Arial" w:cs="Times New Roman"/>
      <w:b/>
      <w:bCs/>
      <w:i w:val="0"/>
      <w:color w:val="auto"/>
      <w:sz w:val="20"/>
      <w:szCs w:val="20"/>
      <w:lang w:val="el-GR"/>
    </w:rPr>
  </w:style>
  <w:style w:type="character" w:customStyle="1" w:styleId="WW8Num28z0">
    <w:name w:val="WW8Num28z0"/>
    <w:rsid w:val="00AB3CEE"/>
    <w:rPr>
      <w:rFonts w:ascii="Symbol" w:hAnsi="Symbol" w:cs="Symbol" w:hint="default"/>
      <w:lang w:val="en-US"/>
    </w:rPr>
  </w:style>
  <w:style w:type="character" w:customStyle="1" w:styleId="WW8Num28z1">
    <w:name w:val="WW8Num28z1"/>
    <w:rsid w:val="00AB3CEE"/>
    <w:rPr>
      <w:rFonts w:ascii="Courier New" w:hAnsi="Courier New" w:cs="Courier New" w:hint="default"/>
    </w:rPr>
  </w:style>
  <w:style w:type="character" w:customStyle="1" w:styleId="WW8Num28z2">
    <w:name w:val="WW8Num28z2"/>
    <w:rsid w:val="00AB3CEE"/>
    <w:rPr>
      <w:rFonts w:ascii="Wingdings" w:hAnsi="Wingdings" w:cs="Wingdings" w:hint="default"/>
    </w:rPr>
  </w:style>
  <w:style w:type="character" w:customStyle="1" w:styleId="WW8Num29z0">
    <w:name w:val="WW8Num29z0"/>
    <w:rsid w:val="00AB3CEE"/>
    <w:rPr>
      <w:rFonts w:ascii="Symbol" w:hAnsi="Symbol" w:cs="Symbol" w:hint="default"/>
      <w:color w:val="00000A"/>
      <w:lang w:eastAsia="el-GR"/>
    </w:rPr>
  </w:style>
  <w:style w:type="character" w:customStyle="1" w:styleId="WW8Num29z1">
    <w:name w:val="WW8Num29z1"/>
    <w:rsid w:val="00AB3CEE"/>
    <w:rPr>
      <w:rFonts w:ascii="Courier New" w:hAnsi="Courier New" w:cs="Courier New" w:hint="default"/>
    </w:rPr>
  </w:style>
  <w:style w:type="character" w:customStyle="1" w:styleId="WW8Num29z2">
    <w:name w:val="WW8Num29z2"/>
    <w:rsid w:val="00AB3CEE"/>
    <w:rPr>
      <w:rFonts w:ascii="Wingdings" w:hAnsi="Wingdings" w:cs="Wingdings" w:hint="default"/>
    </w:rPr>
  </w:style>
  <w:style w:type="character" w:customStyle="1" w:styleId="WW8Num30z0">
    <w:name w:val="WW8Num30z0"/>
    <w:rsid w:val="00AB3CEE"/>
    <w:rPr>
      <w:rFonts w:ascii="Symbol" w:hAnsi="Symbol" w:cs="Symbol" w:hint="default"/>
      <w:color w:val="00000A"/>
      <w:sz w:val="16"/>
      <w:szCs w:val="16"/>
      <w:lang w:eastAsia="el-GR"/>
    </w:rPr>
  </w:style>
  <w:style w:type="character" w:customStyle="1" w:styleId="WW8Num30z1">
    <w:name w:val="WW8Num30z1"/>
    <w:rsid w:val="00AB3CEE"/>
    <w:rPr>
      <w:rFonts w:ascii="Courier New" w:hAnsi="Courier New" w:cs="Courier New" w:hint="default"/>
    </w:rPr>
  </w:style>
  <w:style w:type="character" w:customStyle="1" w:styleId="WW8Num30z2">
    <w:name w:val="WW8Num30z2"/>
    <w:rsid w:val="00AB3CEE"/>
    <w:rPr>
      <w:rFonts w:ascii="Wingdings" w:hAnsi="Wingdings" w:cs="Wingdings" w:hint="default"/>
    </w:rPr>
  </w:style>
  <w:style w:type="character" w:customStyle="1" w:styleId="WW8Num31z0">
    <w:name w:val="WW8Num31z0"/>
    <w:rsid w:val="00AB3CEE"/>
    <w:rPr>
      <w:rFonts w:ascii="Symbol" w:hAnsi="Symbol" w:cs="Symbol" w:hint="default"/>
    </w:rPr>
  </w:style>
  <w:style w:type="character" w:customStyle="1" w:styleId="WW8Num31z1">
    <w:name w:val="WW8Num31z1"/>
    <w:rsid w:val="00AB3CEE"/>
    <w:rPr>
      <w:rFonts w:ascii="Courier New" w:hAnsi="Courier New" w:cs="Courier New" w:hint="default"/>
    </w:rPr>
  </w:style>
  <w:style w:type="character" w:customStyle="1" w:styleId="WW8Num31z2">
    <w:name w:val="WW8Num31z2"/>
    <w:rsid w:val="00AB3CEE"/>
    <w:rPr>
      <w:rFonts w:ascii="Wingdings" w:hAnsi="Wingdings" w:cs="Wingdings" w:hint="default"/>
    </w:rPr>
  </w:style>
  <w:style w:type="character" w:customStyle="1" w:styleId="WW8Num32z0">
    <w:name w:val="WW8Num32z0"/>
    <w:rsid w:val="00AB3CEE"/>
    <w:rPr>
      <w:rFonts w:ascii="Symbol" w:hAnsi="Symbol" w:cs="Symbol" w:hint="default"/>
    </w:rPr>
  </w:style>
  <w:style w:type="character" w:customStyle="1" w:styleId="WW8Num33z0">
    <w:name w:val="WW8Num33z0"/>
    <w:rsid w:val="00AB3CEE"/>
    <w:rPr>
      <w:rFonts w:ascii="Symbol" w:hAnsi="Symbol" w:cs="Symbol" w:hint="default"/>
      <w:color w:val="000000"/>
      <w:sz w:val="16"/>
      <w:szCs w:val="16"/>
      <w:lang w:val="en-US" w:eastAsia="el-GR"/>
    </w:rPr>
  </w:style>
  <w:style w:type="character" w:customStyle="1" w:styleId="WW8Num33z1">
    <w:name w:val="WW8Num33z1"/>
    <w:rsid w:val="00AB3CEE"/>
    <w:rPr>
      <w:rFonts w:ascii="Courier New" w:hAnsi="Courier New" w:cs="Courier New" w:hint="default"/>
    </w:rPr>
  </w:style>
  <w:style w:type="character" w:customStyle="1" w:styleId="WW8Num33z2">
    <w:name w:val="WW8Num33z2"/>
    <w:rsid w:val="00AB3CEE"/>
    <w:rPr>
      <w:rFonts w:ascii="Wingdings" w:hAnsi="Wingdings" w:cs="Wingdings" w:hint="default"/>
    </w:rPr>
  </w:style>
  <w:style w:type="character" w:customStyle="1" w:styleId="WW8Num34z0">
    <w:name w:val="WW8Num34z0"/>
    <w:rsid w:val="00AB3CEE"/>
    <w:rPr>
      <w:rFonts w:ascii="Symbol" w:hAnsi="Symbol" w:cs="Symbol" w:hint="default"/>
      <w:color w:val="000000"/>
      <w:sz w:val="16"/>
      <w:szCs w:val="16"/>
      <w:lang w:val="en-US" w:eastAsia="el-GR"/>
    </w:rPr>
  </w:style>
  <w:style w:type="character" w:customStyle="1" w:styleId="WW8Num34z1">
    <w:name w:val="WW8Num34z1"/>
    <w:rsid w:val="00AB3CEE"/>
    <w:rPr>
      <w:rFonts w:ascii="Courier New" w:hAnsi="Courier New" w:cs="Courier New" w:hint="default"/>
    </w:rPr>
  </w:style>
  <w:style w:type="character" w:customStyle="1" w:styleId="WW8Num34z2">
    <w:name w:val="WW8Num34z2"/>
    <w:rsid w:val="00AB3CEE"/>
    <w:rPr>
      <w:rFonts w:ascii="Wingdings" w:hAnsi="Wingdings" w:cs="Wingdings" w:hint="default"/>
    </w:rPr>
  </w:style>
  <w:style w:type="character" w:customStyle="1" w:styleId="WW8Num35z0">
    <w:name w:val="WW8Num35z0"/>
    <w:rsid w:val="00AB3CEE"/>
    <w:rPr>
      <w:rFonts w:ascii="Symbol" w:hAnsi="Symbol" w:cs="Symbol" w:hint="default"/>
      <w:lang w:val="en-US"/>
    </w:rPr>
  </w:style>
  <w:style w:type="character" w:customStyle="1" w:styleId="WW8Num35z1">
    <w:name w:val="WW8Num35z1"/>
    <w:rsid w:val="00AB3CEE"/>
    <w:rPr>
      <w:rFonts w:ascii="Courier New" w:hAnsi="Courier New" w:cs="Courier New" w:hint="default"/>
    </w:rPr>
  </w:style>
  <w:style w:type="character" w:customStyle="1" w:styleId="WW8Num35z2">
    <w:name w:val="WW8Num35z2"/>
    <w:rsid w:val="00AB3CEE"/>
    <w:rPr>
      <w:rFonts w:ascii="Wingdings" w:hAnsi="Wingdings" w:cs="Wingdings" w:hint="default"/>
    </w:rPr>
  </w:style>
  <w:style w:type="character" w:customStyle="1" w:styleId="WW8Num36z0">
    <w:name w:val="WW8Num36z0"/>
    <w:rsid w:val="00AB3CEE"/>
    <w:rPr>
      <w:rFonts w:ascii="Symbol" w:hAnsi="Symbol" w:cs="Symbol" w:hint="default"/>
      <w:lang w:val="en-US"/>
    </w:rPr>
  </w:style>
  <w:style w:type="character" w:customStyle="1" w:styleId="WW8Num36z1">
    <w:name w:val="WW8Num36z1"/>
    <w:rsid w:val="00AB3CEE"/>
    <w:rPr>
      <w:rFonts w:ascii="Courier New" w:hAnsi="Courier New" w:cs="Courier New" w:hint="default"/>
    </w:rPr>
  </w:style>
  <w:style w:type="character" w:customStyle="1" w:styleId="WW8Num36z2">
    <w:name w:val="WW8Num36z2"/>
    <w:rsid w:val="00AB3CEE"/>
    <w:rPr>
      <w:rFonts w:ascii="Wingdings" w:hAnsi="Wingdings" w:cs="Wingdings" w:hint="default"/>
    </w:rPr>
  </w:style>
  <w:style w:type="character" w:customStyle="1" w:styleId="WW8Num37z0">
    <w:name w:val="WW8Num37z0"/>
    <w:rsid w:val="00AB3CEE"/>
    <w:rPr>
      <w:rFonts w:ascii="Symbol" w:hAnsi="Symbol" w:cs="Symbol" w:hint="default"/>
    </w:rPr>
  </w:style>
  <w:style w:type="character" w:customStyle="1" w:styleId="WW8Num37z1">
    <w:name w:val="WW8Num37z1"/>
    <w:rsid w:val="00AB3CEE"/>
    <w:rPr>
      <w:rFonts w:ascii="Courier New" w:hAnsi="Courier New" w:cs="Courier New" w:hint="default"/>
    </w:rPr>
  </w:style>
  <w:style w:type="character" w:customStyle="1" w:styleId="WW8Num37z2">
    <w:name w:val="WW8Num37z2"/>
    <w:rsid w:val="00AB3CEE"/>
    <w:rPr>
      <w:rFonts w:ascii="Wingdings" w:hAnsi="Wingdings" w:cs="Wingdings" w:hint="default"/>
    </w:rPr>
  </w:style>
  <w:style w:type="character" w:customStyle="1" w:styleId="WW8Num38z0">
    <w:name w:val="WW8Num38z0"/>
    <w:rsid w:val="00AB3CEE"/>
    <w:rPr>
      <w:rFonts w:ascii="Arial" w:eastAsia="Calibri" w:hAnsi="Arial" w:cs="Arial"/>
      <w:b/>
      <w:sz w:val="20"/>
      <w:lang w:val="en-US" w:eastAsia="el-GR"/>
    </w:rPr>
  </w:style>
  <w:style w:type="character" w:customStyle="1" w:styleId="WW8Num38z1">
    <w:name w:val="WW8Num38z1"/>
    <w:rsid w:val="00AB3CEE"/>
  </w:style>
  <w:style w:type="character" w:customStyle="1" w:styleId="WW8Num38z2">
    <w:name w:val="WW8Num38z2"/>
    <w:rsid w:val="00AB3CEE"/>
  </w:style>
  <w:style w:type="character" w:customStyle="1" w:styleId="WW8Num38z3">
    <w:name w:val="WW8Num38z3"/>
    <w:rsid w:val="00AB3CEE"/>
  </w:style>
  <w:style w:type="character" w:customStyle="1" w:styleId="WW8Num38z4">
    <w:name w:val="WW8Num38z4"/>
    <w:rsid w:val="00AB3CEE"/>
  </w:style>
  <w:style w:type="character" w:customStyle="1" w:styleId="WW8Num38z5">
    <w:name w:val="WW8Num38z5"/>
    <w:rsid w:val="00AB3CEE"/>
  </w:style>
  <w:style w:type="character" w:customStyle="1" w:styleId="WW8Num38z6">
    <w:name w:val="WW8Num38z6"/>
    <w:rsid w:val="00AB3CEE"/>
  </w:style>
  <w:style w:type="character" w:customStyle="1" w:styleId="WW8Num38z7">
    <w:name w:val="WW8Num38z7"/>
    <w:rsid w:val="00AB3CEE"/>
  </w:style>
  <w:style w:type="character" w:customStyle="1" w:styleId="WW8Num38z8">
    <w:name w:val="WW8Num38z8"/>
    <w:rsid w:val="00AB3CEE"/>
  </w:style>
  <w:style w:type="character" w:customStyle="1" w:styleId="WW8Num39z0">
    <w:name w:val="WW8Num39z0"/>
    <w:rsid w:val="00AB3CEE"/>
    <w:rPr>
      <w:rFonts w:ascii="Symbol" w:hAnsi="Symbol" w:cs="Symbol" w:hint="default"/>
      <w:color w:val="000000"/>
      <w:sz w:val="16"/>
      <w:szCs w:val="16"/>
      <w:lang w:val="en-US" w:eastAsia="el-GR"/>
    </w:rPr>
  </w:style>
  <w:style w:type="character" w:customStyle="1" w:styleId="WW8Num39z1">
    <w:name w:val="WW8Num39z1"/>
    <w:rsid w:val="00AB3CEE"/>
    <w:rPr>
      <w:rFonts w:ascii="Courier New" w:hAnsi="Courier New" w:cs="Courier New" w:hint="default"/>
    </w:rPr>
  </w:style>
  <w:style w:type="character" w:customStyle="1" w:styleId="WW8Num39z2">
    <w:name w:val="WW8Num39z2"/>
    <w:rsid w:val="00AB3CEE"/>
    <w:rPr>
      <w:rFonts w:ascii="Wingdings" w:hAnsi="Wingdings" w:cs="Wingdings" w:hint="default"/>
    </w:rPr>
  </w:style>
  <w:style w:type="character" w:customStyle="1" w:styleId="WW8Num40z0">
    <w:name w:val="WW8Num40z0"/>
    <w:rsid w:val="00AB3CEE"/>
    <w:rPr>
      <w:rFonts w:ascii="Symbol" w:hAnsi="Symbol" w:cs="Symbol" w:hint="default"/>
      <w:color w:val="000000"/>
      <w:lang w:eastAsia="el-GR"/>
    </w:rPr>
  </w:style>
  <w:style w:type="character" w:customStyle="1" w:styleId="WW8Num40z1">
    <w:name w:val="WW8Num40z1"/>
    <w:rsid w:val="00AB3CEE"/>
    <w:rPr>
      <w:rFonts w:ascii="Courier New" w:hAnsi="Courier New" w:cs="Courier New" w:hint="default"/>
    </w:rPr>
  </w:style>
  <w:style w:type="character" w:customStyle="1" w:styleId="WW8Num40z2">
    <w:name w:val="WW8Num40z2"/>
    <w:rsid w:val="00AB3CEE"/>
    <w:rPr>
      <w:rFonts w:ascii="Wingdings" w:hAnsi="Wingdings" w:cs="Wingdings" w:hint="default"/>
    </w:rPr>
  </w:style>
  <w:style w:type="character" w:customStyle="1" w:styleId="WW8Num41z0">
    <w:name w:val="WW8Num41z0"/>
    <w:rsid w:val="00AB3CEE"/>
    <w:rPr>
      <w:rFonts w:ascii="Symbol" w:hAnsi="Symbol" w:cs="Symbol" w:hint="default"/>
      <w:lang w:val="en-US"/>
    </w:rPr>
  </w:style>
  <w:style w:type="character" w:customStyle="1" w:styleId="WW8Num41z1">
    <w:name w:val="WW8Num41z1"/>
    <w:rsid w:val="00AB3CEE"/>
    <w:rPr>
      <w:rFonts w:ascii="Courier New" w:hAnsi="Courier New" w:cs="Courier New" w:hint="default"/>
    </w:rPr>
  </w:style>
  <w:style w:type="character" w:customStyle="1" w:styleId="WW8Num41z2">
    <w:name w:val="WW8Num41z2"/>
    <w:rsid w:val="00AB3CEE"/>
    <w:rPr>
      <w:rFonts w:ascii="Wingdings" w:hAnsi="Wingdings" w:cs="Wingdings" w:hint="default"/>
    </w:rPr>
  </w:style>
  <w:style w:type="character" w:customStyle="1" w:styleId="WW8Num42z0">
    <w:name w:val="WW8Num42z0"/>
    <w:rsid w:val="00AB3CEE"/>
    <w:rPr>
      <w:rFonts w:ascii="Symbol" w:hAnsi="Symbol" w:cs="Symbol" w:hint="default"/>
      <w:color w:val="00000A"/>
      <w:lang w:eastAsia="el-GR"/>
    </w:rPr>
  </w:style>
  <w:style w:type="character" w:customStyle="1" w:styleId="WW8Num42z1">
    <w:name w:val="WW8Num42z1"/>
    <w:rsid w:val="00AB3CEE"/>
    <w:rPr>
      <w:rFonts w:ascii="Courier New" w:hAnsi="Courier New" w:cs="Courier New" w:hint="default"/>
    </w:rPr>
  </w:style>
  <w:style w:type="character" w:customStyle="1" w:styleId="WW8Num42z2">
    <w:name w:val="WW8Num42z2"/>
    <w:rsid w:val="00AB3CEE"/>
    <w:rPr>
      <w:rFonts w:ascii="Wingdings" w:hAnsi="Wingdings" w:cs="Wingdings" w:hint="default"/>
    </w:rPr>
  </w:style>
  <w:style w:type="character" w:customStyle="1" w:styleId="WW8Num43z0">
    <w:name w:val="WW8Num43z0"/>
    <w:rsid w:val="00AB3CEE"/>
    <w:rPr>
      <w:rFonts w:ascii="Symbol" w:hAnsi="Symbol" w:cs="OpenSymbol"/>
    </w:rPr>
  </w:style>
  <w:style w:type="character" w:customStyle="1" w:styleId="WW8Num43z1">
    <w:name w:val="WW8Num43z1"/>
    <w:rsid w:val="00AB3CEE"/>
    <w:rPr>
      <w:rFonts w:ascii="OpenSymbol" w:hAnsi="OpenSymbol" w:cs="OpenSymbol"/>
    </w:rPr>
  </w:style>
  <w:style w:type="character" w:customStyle="1" w:styleId="WW8Num44z0">
    <w:name w:val="WW8Num44z0"/>
    <w:rsid w:val="00AB3CEE"/>
    <w:rPr>
      <w:rFonts w:ascii="Symbol" w:hAnsi="Symbol" w:cs="OpenSymbol"/>
    </w:rPr>
  </w:style>
  <w:style w:type="character" w:customStyle="1" w:styleId="WW8Num44z1">
    <w:name w:val="WW8Num44z1"/>
    <w:rsid w:val="00AB3CEE"/>
    <w:rPr>
      <w:rFonts w:ascii="OpenSymbol" w:hAnsi="OpenSymbol" w:cs="OpenSymbol"/>
    </w:rPr>
  </w:style>
  <w:style w:type="character" w:customStyle="1" w:styleId="WW8Num45z0">
    <w:name w:val="WW8Num45z0"/>
    <w:rsid w:val="00AB3CEE"/>
    <w:rPr>
      <w:rFonts w:ascii="Symbol" w:hAnsi="Symbol" w:cs="OpenSymbol"/>
    </w:rPr>
  </w:style>
  <w:style w:type="character" w:customStyle="1" w:styleId="WW8Num45z1">
    <w:name w:val="WW8Num45z1"/>
    <w:rsid w:val="00AB3CEE"/>
    <w:rPr>
      <w:rFonts w:ascii="OpenSymbol" w:hAnsi="OpenSymbol" w:cs="OpenSymbol"/>
    </w:rPr>
  </w:style>
  <w:style w:type="character" w:customStyle="1" w:styleId="WW8Num46z0">
    <w:name w:val="WW8Num46z0"/>
    <w:rsid w:val="00AB3CEE"/>
    <w:rPr>
      <w:rFonts w:ascii="Symbol" w:hAnsi="Symbol" w:cs="OpenSymbol"/>
    </w:rPr>
  </w:style>
  <w:style w:type="character" w:customStyle="1" w:styleId="WW8Num46z1">
    <w:name w:val="WW8Num46z1"/>
    <w:rsid w:val="00AB3CEE"/>
    <w:rPr>
      <w:rFonts w:ascii="OpenSymbol" w:hAnsi="OpenSymbol" w:cs="OpenSymbol"/>
    </w:rPr>
  </w:style>
  <w:style w:type="character" w:customStyle="1" w:styleId="60">
    <w:name w:val="Προεπιλεγμένη γραμματοσειρά6"/>
    <w:rsid w:val="00AB3CEE"/>
  </w:style>
  <w:style w:type="character" w:customStyle="1" w:styleId="WW8Num13z1">
    <w:name w:val="WW8Num13z1"/>
    <w:rsid w:val="00AB3CEE"/>
    <w:rPr>
      <w:rFonts w:hint="default"/>
      <w:b/>
    </w:rPr>
  </w:style>
  <w:style w:type="character" w:customStyle="1" w:styleId="WW8Num17z1">
    <w:name w:val="WW8Num17z1"/>
    <w:rsid w:val="00AB3CEE"/>
    <w:rPr>
      <w:rFonts w:hint="default"/>
      <w:b/>
      <w:color w:val="000000"/>
    </w:rPr>
  </w:style>
  <w:style w:type="character" w:customStyle="1" w:styleId="WW8Num23z1">
    <w:name w:val="WW8Num23z1"/>
    <w:rsid w:val="00AB3CEE"/>
    <w:rPr>
      <w:rFonts w:hint="default"/>
      <w:b/>
    </w:rPr>
  </w:style>
  <w:style w:type="character" w:customStyle="1" w:styleId="WW8Num32z1">
    <w:name w:val="WW8Num32z1"/>
    <w:rsid w:val="00AB3CEE"/>
    <w:rPr>
      <w:rFonts w:ascii="Courier New" w:hAnsi="Courier New" w:cs="Courier New" w:hint="default"/>
    </w:rPr>
  </w:style>
  <w:style w:type="character" w:customStyle="1" w:styleId="WW8Num32z2">
    <w:name w:val="WW8Num32z2"/>
    <w:rsid w:val="00AB3CEE"/>
    <w:rPr>
      <w:rFonts w:ascii="Wingdings" w:hAnsi="Wingdings" w:cs="Wingdings" w:hint="default"/>
    </w:rPr>
  </w:style>
  <w:style w:type="character" w:customStyle="1" w:styleId="WW8Num42z3">
    <w:name w:val="WW8Num42z3"/>
    <w:rsid w:val="00AB3CEE"/>
  </w:style>
  <w:style w:type="character" w:customStyle="1" w:styleId="WW8Num42z4">
    <w:name w:val="WW8Num42z4"/>
    <w:rsid w:val="00AB3CEE"/>
  </w:style>
  <w:style w:type="character" w:customStyle="1" w:styleId="WW8Num42z5">
    <w:name w:val="WW8Num42z5"/>
    <w:rsid w:val="00AB3CEE"/>
  </w:style>
  <w:style w:type="character" w:customStyle="1" w:styleId="WW8Num42z6">
    <w:name w:val="WW8Num42z6"/>
    <w:rsid w:val="00AB3CEE"/>
  </w:style>
  <w:style w:type="character" w:customStyle="1" w:styleId="WW8Num42z7">
    <w:name w:val="WW8Num42z7"/>
    <w:rsid w:val="00AB3CEE"/>
  </w:style>
  <w:style w:type="character" w:customStyle="1" w:styleId="WW8Num42z8">
    <w:name w:val="WW8Num42z8"/>
    <w:rsid w:val="00AB3CEE"/>
  </w:style>
  <w:style w:type="character" w:customStyle="1" w:styleId="WW8Num43z2">
    <w:name w:val="WW8Num43z2"/>
    <w:rsid w:val="00AB3CEE"/>
    <w:rPr>
      <w:rFonts w:ascii="Wingdings" w:hAnsi="Wingdings" w:cs="Wingdings" w:hint="default"/>
    </w:rPr>
  </w:style>
  <w:style w:type="character" w:customStyle="1" w:styleId="WW8Num44z2">
    <w:name w:val="WW8Num44z2"/>
    <w:rsid w:val="00AB3CEE"/>
    <w:rPr>
      <w:rFonts w:ascii="Wingdings" w:hAnsi="Wingdings" w:cs="Wingdings" w:hint="default"/>
    </w:rPr>
  </w:style>
  <w:style w:type="character" w:customStyle="1" w:styleId="WW8Num45z2">
    <w:name w:val="WW8Num45z2"/>
    <w:rsid w:val="00AB3CEE"/>
    <w:rPr>
      <w:rFonts w:ascii="Wingdings" w:hAnsi="Wingdings" w:cs="Wingdings" w:hint="default"/>
    </w:rPr>
  </w:style>
  <w:style w:type="character" w:customStyle="1" w:styleId="WW8Num46z2">
    <w:name w:val="WW8Num46z2"/>
    <w:rsid w:val="00AB3CEE"/>
    <w:rPr>
      <w:rFonts w:ascii="Wingdings" w:hAnsi="Wingdings" w:cs="Wingdings" w:hint="default"/>
    </w:rPr>
  </w:style>
  <w:style w:type="character" w:customStyle="1" w:styleId="WW8Num47z0">
    <w:name w:val="WW8Num47z0"/>
    <w:rsid w:val="00AB3CEE"/>
    <w:rPr>
      <w:rFonts w:ascii="Symbol" w:hAnsi="Symbol" w:cs="OpenSymbol"/>
    </w:rPr>
  </w:style>
  <w:style w:type="character" w:customStyle="1" w:styleId="WW8Num47z1">
    <w:name w:val="WW8Num47z1"/>
    <w:rsid w:val="00AB3CEE"/>
    <w:rPr>
      <w:rFonts w:ascii="OpenSymbol" w:hAnsi="OpenSymbol" w:cs="OpenSymbol"/>
    </w:rPr>
  </w:style>
  <w:style w:type="character" w:customStyle="1" w:styleId="WW8Num48z0">
    <w:name w:val="WW8Num48z0"/>
    <w:rsid w:val="00AB3CEE"/>
    <w:rPr>
      <w:rFonts w:ascii="Symbol" w:hAnsi="Symbol" w:cs="OpenSymbol"/>
    </w:rPr>
  </w:style>
  <w:style w:type="character" w:customStyle="1" w:styleId="WW8Num48z1">
    <w:name w:val="WW8Num48z1"/>
    <w:rsid w:val="00AB3CEE"/>
    <w:rPr>
      <w:rFonts w:ascii="OpenSymbol" w:hAnsi="OpenSymbol" w:cs="OpenSymbol"/>
    </w:rPr>
  </w:style>
  <w:style w:type="character" w:customStyle="1" w:styleId="WW8Num49z0">
    <w:name w:val="WW8Num49z0"/>
    <w:rsid w:val="00AB3CEE"/>
    <w:rPr>
      <w:rFonts w:ascii="Symbol" w:hAnsi="Symbol" w:cs="OpenSymbol"/>
    </w:rPr>
  </w:style>
  <w:style w:type="character" w:customStyle="1" w:styleId="WW8Num49z1">
    <w:name w:val="WW8Num49z1"/>
    <w:rsid w:val="00AB3CEE"/>
    <w:rPr>
      <w:rFonts w:ascii="OpenSymbol" w:hAnsi="OpenSymbol" w:cs="OpenSymbol"/>
    </w:rPr>
  </w:style>
  <w:style w:type="character" w:customStyle="1" w:styleId="WW8Num50z0">
    <w:name w:val="WW8Num50z0"/>
    <w:rsid w:val="00AB3CEE"/>
    <w:rPr>
      <w:rFonts w:ascii="Symbol" w:hAnsi="Symbol" w:cs="OpenSymbol"/>
    </w:rPr>
  </w:style>
  <w:style w:type="character" w:customStyle="1" w:styleId="WW8Num50z1">
    <w:name w:val="WW8Num50z1"/>
    <w:rsid w:val="00AB3CEE"/>
    <w:rPr>
      <w:rFonts w:ascii="OpenSymbol" w:hAnsi="OpenSymbol" w:cs="OpenSymbol"/>
    </w:rPr>
  </w:style>
  <w:style w:type="character" w:customStyle="1" w:styleId="WW8Num15z1">
    <w:name w:val="WW8Num15z1"/>
    <w:rsid w:val="00AB3CEE"/>
    <w:rPr>
      <w:rFonts w:hint="default"/>
      <w:b/>
    </w:rPr>
  </w:style>
  <w:style w:type="character" w:customStyle="1" w:styleId="WW8Num20z1">
    <w:name w:val="WW8Num20z1"/>
    <w:rsid w:val="00AB3CEE"/>
    <w:rPr>
      <w:rFonts w:hint="default"/>
      <w:b/>
      <w:color w:val="000000"/>
    </w:rPr>
  </w:style>
  <w:style w:type="character" w:customStyle="1" w:styleId="WW8Num47z2">
    <w:name w:val="WW8Num47z2"/>
    <w:rsid w:val="00AB3CEE"/>
    <w:rPr>
      <w:rFonts w:ascii="Wingdings" w:hAnsi="Wingdings" w:cs="Wingdings" w:hint="default"/>
    </w:rPr>
  </w:style>
  <w:style w:type="character" w:customStyle="1" w:styleId="WW8Num48z2">
    <w:name w:val="WW8Num48z2"/>
    <w:rsid w:val="00AB3CEE"/>
    <w:rPr>
      <w:rFonts w:ascii="Wingdings" w:hAnsi="Wingdings" w:cs="Wingdings" w:hint="default"/>
    </w:rPr>
  </w:style>
  <w:style w:type="character" w:customStyle="1" w:styleId="WW8Num49z2">
    <w:name w:val="WW8Num49z2"/>
    <w:rsid w:val="00AB3CEE"/>
  </w:style>
  <w:style w:type="character" w:customStyle="1" w:styleId="WW8Num49z3">
    <w:name w:val="WW8Num49z3"/>
    <w:rsid w:val="00AB3CEE"/>
  </w:style>
  <w:style w:type="character" w:customStyle="1" w:styleId="WW8Num49z4">
    <w:name w:val="WW8Num49z4"/>
    <w:rsid w:val="00AB3CEE"/>
  </w:style>
  <w:style w:type="character" w:customStyle="1" w:styleId="WW8Num49z5">
    <w:name w:val="WW8Num49z5"/>
    <w:rsid w:val="00AB3CEE"/>
  </w:style>
  <w:style w:type="character" w:customStyle="1" w:styleId="WW8Num49z6">
    <w:name w:val="WW8Num49z6"/>
    <w:rsid w:val="00AB3CEE"/>
  </w:style>
  <w:style w:type="character" w:customStyle="1" w:styleId="WW8Num49z7">
    <w:name w:val="WW8Num49z7"/>
    <w:rsid w:val="00AB3CEE"/>
  </w:style>
  <w:style w:type="character" w:customStyle="1" w:styleId="WW8Num49z8">
    <w:name w:val="WW8Num49z8"/>
    <w:rsid w:val="00AB3CEE"/>
  </w:style>
  <w:style w:type="character" w:customStyle="1" w:styleId="WW8Num50z2">
    <w:name w:val="WW8Num50z2"/>
    <w:rsid w:val="00AB3CEE"/>
    <w:rPr>
      <w:rFonts w:ascii="Wingdings" w:hAnsi="Wingdings" w:cs="Wingdings" w:hint="default"/>
    </w:rPr>
  </w:style>
  <w:style w:type="character" w:customStyle="1" w:styleId="WW8Num51z0">
    <w:name w:val="WW8Num51z0"/>
    <w:rsid w:val="00AB3CEE"/>
    <w:rPr>
      <w:rFonts w:ascii="Symbol" w:hAnsi="Symbol" w:cs="Symbol" w:hint="default"/>
      <w:color w:val="000000"/>
    </w:rPr>
  </w:style>
  <w:style w:type="character" w:customStyle="1" w:styleId="WW8Num51z1">
    <w:name w:val="WW8Num51z1"/>
    <w:rsid w:val="00AB3CEE"/>
    <w:rPr>
      <w:rFonts w:ascii="Courier New" w:hAnsi="Courier New" w:cs="Courier New" w:hint="default"/>
    </w:rPr>
  </w:style>
  <w:style w:type="character" w:customStyle="1" w:styleId="WW8Num51z2">
    <w:name w:val="WW8Num51z2"/>
    <w:rsid w:val="00AB3CEE"/>
    <w:rPr>
      <w:rFonts w:ascii="Wingdings" w:hAnsi="Wingdings" w:cs="Wingdings" w:hint="default"/>
    </w:rPr>
  </w:style>
  <w:style w:type="character" w:customStyle="1" w:styleId="WW8Num52z0">
    <w:name w:val="WW8Num52z0"/>
    <w:rsid w:val="00AB3CEE"/>
    <w:rPr>
      <w:rFonts w:ascii="Symbol" w:hAnsi="Symbol" w:cs="Symbol" w:hint="default"/>
      <w:lang w:val="en-US"/>
    </w:rPr>
  </w:style>
  <w:style w:type="character" w:customStyle="1" w:styleId="WW8Num52z1">
    <w:name w:val="WW8Num52z1"/>
    <w:rsid w:val="00AB3CEE"/>
    <w:rPr>
      <w:rFonts w:ascii="Courier New" w:hAnsi="Courier New" w:cs="Courier New" w:hint="default"/>
    </w:rPr>
  </w:style>
  <w:style w:type="character" w:customStyle="1" w:styleId="WW8Num52z2">
    <w:name w:val="WW8Num52z2"/>
    <w:rsid w:val="00AB3CEE"/>
    <w:rPr>
      <w:rFonts w:ascii="Wingdings" w:hAnsi="Wingdings" w:cs="Wingdings" w:hint="default"/>
    </w:rPr>
  </w:style>
  <w:style w:type="character" w:customStyle="1" w:styleId="WW8Num53z0">
    <w:name w:val="WW8Num53z0"/>
    <w:rsid w:val="00AB3CEE"/>
    <w:rPr>
      <w:rFonts w:ascii="Symbol" w:hAnsi="Symbol" w:cs="Symbol" w:hint="default"/>
      <w:color w:val="00000A"/>
    </w:rPr>
  </w:style>
  <w:style w:type="character" w:customStyle="1" w:styleId="WW8Num53z1">
    <w:name w:val="WW8Num53z1"/>
    <w:rsid w:val="00AB3CEE"/>
    <w:rPr>
      <w:rFonts w:ascii="Courier New" w:hAnsi="Courier New" w:cs="Courier New" w:hint="default"/>
    </w:rPr>
  </w:style>
  <w:style w:type="character" w:customStyle="1" w:styleId="WW8Num53z2">
    <w:name w:val="WW8Num53z2"/>
    <w:rsid w:val="00AB3CEE"/>
    <w:rPr>
      <w:rFonts w:ascii="Wingdings" w:hAnsi="Wingdings" w:cs="Wingdings" w:hint="default"/>
    </w:rPr>
  </w:style>
  <w:style w:type="character" w:customStyle="1" w:styleId="WW8Num54z0">
    <w:name w:val="WW8Num54z0"/>
    <w:rsid w:val="00AB3CEE"/>
    <w:rPr>
      <w:rFonts w:ascii="Symbol" w:hAnsi="Symbol" w:cs="OpenSymbol"/>
    </w:rPr>
  </w:style>
  <w:style w:type="character" w:customStyle="1" w:styleId="WW8Num54z1">
    <w:name w:val="WW8Num54z1"/>
    <w:rsid w:val="00AB3CEE"/>
    <w:rPr>
      <w:rFonts w:ascii="OpenSymbol" w:hAnsi="OpenSymbol" w:cs="OpenSymbol"/>
    </w:rPr>
  </w:style>
  <w:style w:type="character" w:customStyle="1" w:styleId="WW8Num55z0">
    <w:name w:val="WW8Num55z0"/>
    <w:rsid w:val="00AB3CEE"/>
  </w:style>
  <w:style w:type="character" w:customStyle="1" w:styleId="WW8Num55z1">
    <w:name w:val="WW8Num55z1"/>
    <w:rsid w:val="00AB3CEE"/>
  </w:style>
  <w:style w:type="character" w:customStyle="1" w:styleId="WW8Num55z2">
    <w:name w:val="WW8Num55z2"/>
    <w:rsid w:val="00AB3CEE"/>
  </w:style>
  <w:style w:type="character" w:customStyle="1" w:styleId="WW8Num55z3">
    <w:name w:val="WW8Num55z3"/>
    <w:rsid w:val="00AB3CEE"/>
  </w:style>
  <w:style w:type="character" w:customStyle="1" w:styleId="WW8Num55z4">
    <w:name w:val="WW8Num55z4"/>
    <w:rsid w:val="00AB3CEE"/>
  </w:style>
  <w:style w:type="character" w:customStyle="1" w:styleId="WW8Num55z5">
    <w:name w:val="WW8Num55z5"/>
    <w:rsid w:val="00AB3CEE"/>
  </w:style>
  <w:style w:type="character" w:customStyle="1" w:styleId="WW8Num55z6">
    <w:name w:val="WW8Num55z6"/>
    <w:rsid w:val="00AB3CEE"/>
  </w:style>
  <w:style w:type="character" w:customStyle="1" w:styleId="WW8Num55z7">
    <w:name w:val="WW8Num55z7"/>
    <w:rsid w:val="00AB3CEE"/>
  </w:style>
  <w:style w:type="character" w:customStyle="1" w:styleId="WW8Num55z8">
    <w:name w:val="WW8Num55z8"/>
    <w:rsid w:val="00AB3CEE"/>
  </w:style>
  <w:style w:type="character" w:customStyle="1" w:styleId="WW8Num56z0">
    <w:name w:val="WW8Num56z0"/>
    <w:rsid w:val="00AB3CEE"/>
    <w:rPr>
      <w:rFonts w:ascii="Symbol" w:hAnsi="Symbol" w:cs="OpenSymbol"/>
    </w:rPr>
  </w:style>
  <w:style w:type="character" w:customStyle="1" w:styleId="WW8Num56z1">
    <w:name w:val="WW8Num56z1"/>
    <w:rsid w:val="00AB3CEE"/>
    <w:rPr>
      <w:rFonts w:ascii="OpenSymbol" w:hAnsi="OpenSymbol" w:cs="OpenSymbol"/>
    </w:rPr>
  </w:style>
  <w:style w:type="character" w:customStyle="1" w:styleId="WW8Num57z0">
    <w:name w:val="WW8Num57z0"/>
    <w:rsid w:val="00AB3CEE"/>
    <w:rPr>
      <w:rFonts w:ascii="Symbol" w:hAnsi="Symbol" w:cs="OpenSymbol"/>
    </w:rPr>
  </w:style>
  <w:style w:type="character" w:customStyle="1" w:styleId="WW8Num57z1">
    <w:name w:val="WW8Num57z1"/>
    <w:rsid w:val="00AB3CEE"/>
    <w:rPr>
      <w:rFonts w:ascii="OpenSymbol" w:hAnsi="OpenSymbol" w:cs="OpenSymbol"/>
    </w:rPr>
  </w:style>
  <w:style w:type="character" w:customStyle="1" w:styleId="WW8Num58z0">
    <w:name w:val="WW8Num58z0"/>
    <w:rsid w:val="00AB3CEE"/>
    <w:rPr>
      <w:rFonts w:ascii="Symbol" w:hAnsi="Symbol" w:cs="OpenSymbol"/>
    </w:rPr>
  </w:style>
  <w:style w:type="character" w:customStyle="1" w:styleId="WW8Num58z1">
    <w:name w:val="WW8Num58z1"/>
    <w:rsid w:val="00AB3CEE"/>
    <w:rPr>
      <w:rFonts w:ascii="OpenSymbol" w:hAnsi="OpenSymbol" w:cs="OpenSymbol"/>
    </w:rPr>
  </w:style>
  <w:style w:type="character" w:customStyle="1" w:styleId="WW8Num16z1">
    <w:name w:val="WW8Num16z1"/>
    <w:rsid w:val="00AB3CEE"/>
    <w:rPr>
      <w:rFonts w:hint="default"/>
      <w:b/>
    </w:rPr>
  </w:style>
  <w:style w:type="character" w:customStyle="1" w:styleId="WW8Num22z1">
    <w:name w:val="WW8Num22z1"/>
    <w:rsid w:val="00AB3CEE"/>
    <w:rPr>
      <w:rFonts w:hint="default"/>
      <w:b/>
      <w:color w:val="000000"/>
    </w:rPr>
  </w:style>
  <w:style w:type="character" w:customStyle="1" w:styleId="WW8Num54z2">
    <w:name w:val="WW8Num54z2"/>
    <w:rsid w:val="00AB3CEE"/>
    <w:rPr>
      <w:rFonts w:ascii="Wingdings" w:hAnsi="Wingdings" w:cs="Wingdings" w:hint="default"/>
    </w:rPr>
  </w:style>
  <w:style w:type="character" w:customStyle="1" w:styleId="WW8Num56z2">
    <w:name w:val="WW8Num56z2"/>
    <w:rsid w:val="00AB3CEE"/>
    <w:rPr>
      <w:rFonts w:ascii="Wingdings" w:hAnsi="Wingdings" w:cs="Wingdings" w:hint="default"/>
    </w:rPr>
  </w:style>
  <w:style w:type="character" w:customStyle="1" w:styleId="WW8Num57z2">
    <w:name w:val="WW8Num57z2"/>
    <w:rsid w:val="00AB3CEE"/>
    <w:rPr>
      <w:rFonts w:ascii="Wingdings" w:hAnsi="Wingdings" w:cs="Wingdings" w:hint="default"/>
    </w:rPr>
  </w:style>
  <w:style w:type="character" w:customStyle="1" w:styleId="WW8Num58z2">
    <w:name w:val="WW8Num58z2"/>
    <w:rsid w:val="00AB3CEE"/>
    <w:rPr>
      <w:rFonts w:ascii="Wingdings" w:hAnsi="Wingdings" w:cs="Wingdings" w:hint="default"/>
    </w:rPr>
  </w:style>
  <w:style w:type="character" w:customStyle="1" w:styleId="WW8Num59z0">
    <w:name w:val="WW8Num59z0"/>
    <w:rsid w:val="00AB3CEE"/>
    <w:rPr>
      <w:rFonts w:ascii="Arial" w:eastAsia="Calibri" w:hAnsi="Arial" w:cs="Arial"/>
      <w:b/>
      <w:sz w:val="20"/>
      <w:lang w:val="en-US"/>
    </w:rPr>
  </w:style>
  <w:style w:type="character" w:customStyle="1" w:styleId="WW8Num59z1">
    <w:name w:val="WW8Num59z1"/>
    <w:rsid w:val="00AB3CEE"/>
  </w:style>
  <w:style w:type="character" w:customStyle="1" w:styleId="WW8Num59z2">
    <w:name w:val="WW8Num59z2"/>
    <w:rsid w:val="00AB3CEE"/>
  </w:style>
  <w:style w:type="character" w:customStyle="1" w:styleId="WW8Num59z3">
    <w:name w:val="WW8Num59z3"/>
    <w:rsid w:val="00AB3CEE"/>
  </w:style>
  <w:style w:type="character" w:customStyle="1" w:styleId="WW8Num59z4">
    <w:name w:val="WW8Num59z4"/>
    <w:rsid w:val="00AB3CEE"/>
  </w:style>
  <w:style w:type="character" w:customStyle="1" w:styleId="WW8Num59z5">
    <w:name w:val="WW8Num59z5"/>
    <w:rsid w:val="00AB3CEE"/>
  </w:style>
  <w:style w:type="character" w:customStyle="1" w:styleId="WW8Num59z6">
    <w:name w:val="WW8Num59z6"/>
    <w:rsid w:val="00AB3CEE"/>
  </w:style>
  <w:style w:type="character" w:customStyle="1" w:styleId="WW8Num59z7">
    <w:name w:val="WW8Num59z7"/>
    <w:rsid w:val="00AB3CEE"/>
  </w:style>
  <w:style w:type="character" w:customStyle="1" w:styleId="WW8Num59z8">
    <w:name w:val="WW8Num59z8"/>
    <w:rsid w:val="00AB3CEE"/>
  </w:style>
  <w:style w:type="character" w:customStyle="1" w:styleId="WW8Num60z0">
    <w:name w:val="WW8Num60z0"/>
    <w:rsid w:val="00AB3CEE"/>
    <w:rPr>
      <w:rFonts w:ascii="Symbol" w:hAnsi="Symbol" w:cs="Symbol" w:hint="default"/>
      <w:color w:val="000000"/>
      <w:sz w:val="16"/>
      <w:szCs w:val="16"/>
      <w:lang w:val="en-US"/>
    </w:rPr>
  </w:style>
  <w:style w:type="character" w:customStyle="1" w:styleId="WW8Num60z1">
    <w:name w:val="WW8Num60z1"/>
    <w:rsid w:val="00AB3CEE"/>
    <w:rPr>
      <w:rFonts w:ascii="Courier New" w:hAnsi="Courier New" w:cs="Courier New" w:hint="default"/>
    </w:rPr>
  </w:style>
  <w:style w:type="character" w:customStyle="1" w:styleId="WW8Num60z2">
    <w:name w:val="WW8Num60z2"/>
    <w:rsid w:val="00AB3CEE"/>
    <w:rPr>
      <w:rFonts w:ascii="Wingdings" w:hAnsi="Wingdings" w:cs="Wingdings" w:hint="default"/>
    </w:rPr>
  </w:style>
  <w:style w:type="character" w:customStyle="1" w:styleId="WW8Num61z0">
    <w:name w:val="WW8Num61z0"/>
    <w:rsid w:val="00AB3CEE"/>
    <w:rPr>
      <w:rFonts w:ascii="Symbol" w:hAnsi="Symbol" w:cs="Symbol" w:hint="default"/>
      <w:color w:val="000000"/>
    </w:rPr>
  </w:style>
  <w:style w:type="character" w:customStyle="1" w:styleId="WW8Num61z1">
    <w:name w:val="WW8Num61z1"/>
    <w:rsid w:val="00AB3CEE"/>
    <w:rPr>
      <w:rFonts w:ascii="Courier New" w:hAnsi="Courier New" w:cs="Courier New" w:hint="default"/>
    </w:rPr>
  </w:style>
  <w:style w:type="character" w:customStyle="1" w:styleId="WW8Num61z2">
    <w:name w:val="WW8Num61z2"/>
    <w:rsid w:val="00AB3CEE"/>
    <w:rPr>
      <w:rFonts w:ascii="Wingdings" w:hAnsi="Wingdings" w:cs="Wingdings" w:hint="default"/>
    </w:rPr>
  </w:style>
  <w:style w:type="character" w:customStyle="1" w:styleId="WW8Num62z0">
    <w:name w:val="WW8Num62z0"/>
    <w:rsid w:val="00AB3CEE"/>
    <w:rPr>
      <w:rFonts w:ascii="Symbol" w:hAnsi="Symbol" w:cs="Symbol" w:hint="default"/>
      <w:lang w:val="en-US"/>
    </w:rPr>
  </w:style>
  <w:style w:type="character" w:customStyle="1" w:styleId="WW8Num62z1">
    <w:name w:val="WW8Num62z1"/>
    <w:rsid w:val="00AB3CEE"/>
    <w:rPr>
      <w:rFonts w:ascii="Courier New" w:hAnsi="Courier New" w:cs="Courier New" w:hint="default"/>
    </w:rPr>
  </w:style>
  <w:style w:type="character" w:customStyle="1" w:styleId="WW8Num62z2">
    <w:name w:val="WW8Num62z2"/>
    <w:rsid w:val="00AB3CEE"/>
    <w:rPr>
      <w:rFonts w:ascii="Wingdings" w:hAnsi="Wingdings" w:cs="Wingdings" w:hint="default"/>
    </w:rPr>
  </w:style>
  <w:style w:type="character" w:customStyle="1" w:styleId="WW8Num63z0">
    <w:name w:val="WW8Num63z0"/>
    <w:rsid w:val="00AB3CEE"/>
    <w:rPr>
      <w:rFonts w:ascii="Symbol" w:hAnsi="Symbol" w:cs="Symbol" w:hint="default"/>
      <w:color w:val="00000A"/>
    </w:rPr>
  </w:style>
  <w:style w:type="character" w:customStyle="1" w:styleId="WW8Num63z1">
    <w:name w:val="WW8Num63z1"/>
    <w:rsid w:val="00AB3CEE"/>
    <w:rPr>
      <w:rFonts w:ascii="Courier New" w:hAnsi="Courier New" w:cs="Courier New" w:hint="default"/>
    </w:rPr>
  </w:style>
  <w:style w:type="character" w:customStyle="1" w:styleId="WW8Num63z2">
    <w:name w:val="WW8Num63z2"/>
    <w:rsid w:val="00AB3CEE"/>
    <w:rPr>
      <w:rFonts w:ascii="Wingdings" w:hAnsi="Wingdings" w:cs="Wingdings" w:hint="default"/>
    </w:rPr>
  </w:style>
  <w:style w:type="character" w:customStyle="1" w:styleId="WW8Num64z0">
    <w:name w:val="WW8Num64z0"/>
    <w:rsid w:val="00AB3CEE"/>
  </w:style>
  <w:style w:type="character" w:customStyle="1" w:styleId="WW8Num64z1">
    <w:name w:val="WW8Num64z1"/>
    <w:rsid w:val="00AB3CEE"/>
  </w:style>
  <w:style w:type="character" w:customStyle="1" w:styleId="WW8Num64z2">
    <w:name w:val="WW8Num64z2"/>
    <w:rsid w:val="00AB3CEE"/>
  </w:style>
  <w:style w:type="character" w:customStyle="1" w:styleId="WW8Num64z3">
    <w:name w:val="WW8Num64z3"/>
    <w:rsid w:val="00AB3CEE"/>
  </w:style>
  <w:style w:type="character" w:customStyle="1" w:styleId="WW8Num64z4">
    <w:name w:val="WW8Num64z4"/>
    <w:rsid w:val="00AB3CEE"/>
  </w:style>
  <w:style w:type="character" w:customStyle="1" w:styleId="WW8Num64z5">
    <w:name w:val="WW8Num64z5"/>
    <w:rsid w:val="00AB3CEE"/>
  </w:style>
  <w:style w:type="character" w:customStyle="1" w:styleId="WW8Num64z6">
    <w:name w:val="WW8Num64z6"/>
    <w:rsid w:val="00AB3CEE"/>
  </w:style>
  <w:style w:type="character" w:customStyle="1" w:styleId="WW8Num64z7">
    <w:name w:val="WW8Num64z7"/>
    <w:rsid w:val="00AB3CEE"/>
  </w:style>
  <w:style w:type="character" w:customStyle="1" w:styleId="WW8Num64z8">
    <w:name w:val="WW8Num64z8"/>
    <w:rsid w:val="00AB3CEE"/>
  </w:style>
  <w:style w:type="character" w:customStyle="1" w:styleId="WW8Num24z1">
    <w:name w:val="WW8Num24z1"/>
    <w:rsid w:val="00AB3CEE"/>
    <w:rPr>
      <w:rFonts w:hint="default"/>
      <w:b/>
      <w:color w:val="000000"/>
    </w:rPr>
  </w:style>
  <w:style w:type="character" w:customStyle="1" w:styleId="WW8Num40z3">
    <w:name w:val="WW8Num40z3"/>
    <w:rsid w:val="00AB3CEE"/>
    <w:rPr>
      <w:rFonts w:ascii="Symbol" w:hAnsi="Symbol" w:cs="Symbol" w:hint="default"/>
    </w:rPr>
  </w:style>
  <w:style w:type="character" w:customStyle="1" w:styleId="WW8Num40z4">
    <w:name w:val="WW8Num40z4"/>
    <w:rsid w:val="00AB3CEE"/>
    <w:rPr>
      <w:rFonts w:ascii="Courier New" w:hAnsi="Courier New" w:cs="Courier New" w:hint="default"/>
    </w:rPr>
  </w:style>
  <w:style w:type="character" w:customStyle="1" w:styleId="WW8Num61z3">
    <w:name w:val="WW8Num61z3"/>
    <w:rsid w:val="00AB3CEE"/>
  </w:style>
  <w:style w:type="character" w:customStyle="1" w:styleId="WW8Num61z4">
    <w:name w:val="WW8Num61z4"/>
    <w:rsid w:val="00AB3CEE"/>
  </w:style>
  <w:style w:type="character" w:customStyle="1" w:styleId="WW8Num61z5">
    <w:name w:val="WW8Num61z5"/>
    <w:rsid w:val="00AB3CEE"/>
  </w:style>
  <w:style w:type="character" w:customStyle="1" w:styleId="WW8Num61z6">
    <w:name w:val="WW8Num61z6"/>
    <w:rsid w:val="00AB3CEE"/>
  </w:style>
  <w:style w:type="character" w:customStyle="1" w:styleId="WW8Num61z7">
    <w:name w:val="WW8Num61z7"/>
    <w:rsid w:val="00AB3CEE"/>
  </w:style>
  <w:style w:type="character" w:customStyle="1" w:styleId="WW8Num61z8">
    <w:name w:val="WW8Num61z8"/>
    <w:rsid w:val="00AB3CEE"/>
  </w:style>
  <w:style w:type="character" w:customStyle="1" w:styleId="WW8Num65z0">
    <w:name w:val="WW8Num65z0"/>
    <w:rsid w:val="00AB3CEE"/>
    <w:rPr>
      <w:rFonts w:ascii="Symbol" w:hAnsi="Symbol" w:cs="Symbol" w:hint="default"/>
      <w:color w:val="00000A"/>
    </w:rPr>
  </w:style>
  <w:style w:type="character" w:customStyle="1" w:styleId="WW8Num65z1">
    <w:name w:val="WW8Num65z1"/>
    <w:rsid w:val="00AB3CEE"/>
    <w:rPr>
      <w:rFonts w:ascii="Courier New" w:hAnsi="Courier New" w:cs="Courier New" w:hint="default"/>
    </w:rPr>
  </w:style>
  <w:style w:type="character" w:customStyle="1" w:styleId="WW8Num65z2">
    <w:name w:val="WW8Num65z2"/>
    <w:rsid w:val="00AB3CEE"/>
    <w:rPr>
      <w:rFonts w:ascii="Wingdings" w:hAnsi="Wingdings" w:cs="Wingdings" w:hint="default"/>
    </w:rPr>
  </w:style>
  <w:style w:type="character" w:customStyle="1" w:styleId="50">
    <w:name w:val="Προεπιλεγμένη γραμματοσειρά5"/>
    <w:rsid w:val="00AB3CEE"/>
  </w:style>
  <w:style w:type="character" w:customStyle="1" w:styleId="WW8Num41z3">
    <w:name w:val="WW8Num41z3"/>
    <w:rsid w:val="00AB3CEE"/>
  </w:style>
  <w:style w:type="character" w:customStyle="1" w:styleId="WW8Num41z4">
    <w:name w:val="WW8Num41z4"/>
    <w:rsid w:val="00AB3CEE"/>
  </w:style>
  <w:style w:type="character" w:customStyle="1" w:styleId="WW8Num41z5">
    <w:name w:val="WW8Num41z5"/>
    <w:rsid w:val="00AB3CEE"/>
  </w:style>
  <w:style w:type="character" w:customStyle="1" w:styleId="WW8Num41z6">
    <w:name w:val="WW8Num41z6"/>
    <w:rsid w:val="00AB3CEE"/>
  </w:style>
  <w:style w:type="character" w:customStyle="1" w:styleId="WW8Num41z7">
    <w:name w:val="WW8Num41z7"/>
    <w:rsid w:val="00AB3CEE"/>
  </w:style>
  <w:style w:type="character" w:customStyle="1" w:styleId="WW8Num41z8">
    <w:name w:val="WW8Num41z8"/>
    <w:rsid w:val="00AB3CEE"/>
  </w:style>
  <w:style w:type="character" w:customStyle="1" w:styleId="WW8Num43z3">
    <w:name w:val="WW8Num43z3"/>
    <w:rsid w:val="00AB3CEE"/>
  </w:style>
  <w:style w:type="character" w:customStyle="1" w:styleId="WW8Num43z4">
    <w:name w:val="WW8Num43z4"/>
    <w:rsid w:val="00AB3CEE"/>
  </w:style>
  <w:style w:type="character" w:customStyle="1" w:styleId="WW8Num43z5">
    <w:name w:val="WW8Num43z5"/>
    <w:rsid w:val="00AB3CEE"/>
  </w:style>
  <w:style w:type="character" w:customStyle="1" w:styleId="WW8Num43z6">
    <w:name w:val="WW8Num43z6"/>
    <w:rsid w:val="00AB3CEE"/>
  </w:style>
  <w:style w:type="character" w:customStyle="1" w:styleId="WW8Num43z7">
    <w:name w:val="WW8Num43z7"/>
    <w:rsid w:val="00AB3CEE"/>
  </w:style>
  <w:style w:type="character" w:customStyle="1" w:styleId="WW8Num43z8">
    <w:name w:val="WW8Num43z8"/>
    <w:rsid w:val="00AB3CEE"/>
  </w:style>
  <w:style w:type="character" w:customStyle="1" w:styleId="WW8Num44z3">
    <w:name w:val="WW8Num44z3"/>
    <w:rsid w:val="00AB3CEE"/>
    <w:rPr>
      <w:rFonts w:ascii="Symbol" w:hAnsi="Symbol" w:cs="Symbol" w:hint="default"/>
    </w:rPr>
  </w:style>
  <w:style w:type="character" w:customStyle="1" w:styleId="WW8Num45z3">
    <w:name w:val="WW8Num45z3"/>
    <w:rsid w:val="00AB3CEE"/>
    <w:rPr>
      <w:rFonts w:ascii="Symbol" w:hAnsi="Symbol" w:cs="Symbol" w:hint="default"/>
    </w:rPr>
  </w:style>
  <w:style w:type="character" w:customStyle="1" w:styleId="WW8Num46z3">
    <w:name w:val="WW8Num46z3"/>
    <w:rsid w:val="00AB3CEE"/>
  </w:style>
  <w:style w:type="character" w:customStyle="1" w:styleId="WW8Num46z4">
    <w:name w:val="WW8Num46z4"/>
    <w:rsid w:val="00AB3CEE"/>
  </w:style>
  <w:style w:type="character" w:customStyle="1" w:styleId="WW8Num46z5">
    <w:name w:val="WW8Num46z5"/>
    <w:rsid w:val="00AB3CEE"/>
  </w:style>
  <w:style w:type="character" w:customStyle="1" w:styleId="WW8Num46z6">
    <w:name w:val="WW8Num46z6"/>
    <w:rsid w:val="00AB3CEE"/>
  </w:style>
  <w:style w:type="character" w:customStyle="1" w:styleId="WW8Num46z7">
    <w:name w:val="WW8Num46z7"/>
    <w:rsid w:val="00AB3CEE"/>
  </w:style>
  <w:style w:type="character" w:customStyle="1" w:styleId="WW8Num46z8">
    <w:name w:val="WW8Num46z8"/>
    <w:rsid w:val="00AB3CEE"/>
  </w:style>
  <w:style w:type="character" w:customStyle="1" w:styleId="WW8Num47z3">
    <w:name w:val="WW8Num47z3"/>
    <w:rsid w:val="00AB3CEE"/>
  </w:style>
  <w:style w:type="character" w:customStyle="1" w:styleId="WW8Num47z4">
    <w:name w:val="WW8Num47z4"/>
    <w:rsid w:val="00AB3CEE"/>
  </w:style>
  <w:style w:type="character" w:customStyle="1" w:styleId="WW8Num47z5">
    <w:name w:val="WW8Num47z5"/>
    <w:rsid w:val="00AB3CEE"/>
  </w:style>
  <w:style w:type="character" w:customStyle="1" w:styleId="WW8Num47z6">
    <w:name w:val="WW8Num47z6"/>
    <w:rsid w:val="00AB3CEE"/>
  </w:style>
  <w:style w:type="character" w:customStyle="1" w:styleId="WW8Num47z7">
    <w:name w:val="WW8Num47z7"/>
    <w:rsid w:val="00AB3CEE"/>
  </w:style>
  <w:style w:type="character" w:customStyle="1" w:styleId="WW8Num47z8">
    <w:name w:val="WW8Num47z8"/>
    <w:rsid w:val="00AB3CEE"/>
  </w:style>
  <w:style w:type="character" w:customStyle="1" w:styleId="WW8Num50z3">
    <w:name w:val="WW8Num50z3"/>
    <w:rsid w:val="00AB3CEE"/>
    <w:rPr>
      <w:rFonts w:ascii="Symbol" w:hAnsi="Symbol" w:cs="Symbol" w:hint="default"/>
    </w:rPr>
  </w:style>
  <w:style w:type="character" w:customStyle="1" w:styleId="WW8Num51z3">
    <w:name w:val="WW8Num51z3"/>
    <w:rsid w:val="00AB3CEE"/>
    <w:rPr>
      <w:rFonts w:ascii="Symbol" w:hAnsi="Symbol" w:cs="Symbol" w:hint="default"/>
    </w:rPr>
  </w:style>
  <w:style w:type="character" w:customStyle="1" w:styleId="WW8Num52z3">
    <w:name w:val="WW8Num52z3"/>
    <w:rsid w:val="00AB3CEE"/>
  </w:style>
  <w:style w:type="character" w:customStyle="1" w:styleId="WW8Num52z4">
    <w:name w:val="WW8Num52z4"/>
    <w:rsid w:val="00AB3CEE"/>
  </w:style>
  <w:style w:type="character" w:customStyle="1" w:styleId="WW8Num52z5">
    <w:name w:val="WW8Num52z5"/>
    <w:rsid w:val="00AB3CEE"/>
  </w:style>
  <w:style w:type="character" w:customStyle="1" w:styleId="WW8Num52z6">
    <w:name w:val="WW8Num52z6"/>
    <w:rsid w:val="00AB3CEE"/>
  </w:style>
  <w:style w:type="character" w:customStyle="1" w:styleId="WW8Num52z7">
    <w:name w:val="WW8Num52z7"/>
    <w:rsid w:val="00AB3CEE"/>
  </w:style>
  <w:style w:type="character" w:customStyle="1" w:styleId="WW8Num52z8">
    <w:name w:val="WW8Num52z8"/>
    <w:rsid w:val="00AB3CEE"/>
  </w:style>
  <w:style w:type="character" w:customStyle="1" w:styleId="WW8Num53z3">
    <w:name w:val="WW8Num53z3"/>
    <w:rsid w:val="00AB3CEE"/>
    <w:rPr>
      <w:rFonts w:ascii="Symbol" w:hAnsi="Symbol" w:cs="Symbol" w:hint="default"/>
    </w:rPr>
  </w:style>
  <w:style w:type="character" w:customStyle="1" w:styleId="WW8Num54z3">
    <w:name w:val="WW8Num54z3"/>
    <w:rsid w:val="00AB3CEE"/>
  </w:style>
  <w:style w:type="character" w:customStyle="1" w:styleId="WW8Num54z4">
    <w:name w:val="WW8Num54z4"/>
    <w:rsid w:val="00AB3CEE"/>
  </w:style>
  <w:style w:type="character" w:customStyle="1" w:styleId="WW8Num54z5">
    <w:name w:val="WW8Num54z5"/>
    <w:rsid w:val="00AB3CEE"/>
  </w:style>
  <w:style w:type="character" w:customStyle="1" w:styleId="WW8Num54z6">
    <w:name w:val="WW8Num54z6"/>
    <w:rsid w:val="00AB3CEE"/>
  </w:style>
  <w:style w:type="character" w:customStyle="1" w:styleId="WW8Num54z7">
    <w:name w:val="WW8Num54z7"/>
    <w:rsid w:val="00AB3CEE"/>
  </w:style>
  <w:style w:type="character" w:customStyle="1" w:styleId="WW8Num54z8">
    <w:name w:val="WW8Num54z8"/>
    <w:rsid w:val="00AB3CEE"/>
  </w:style>
  <w:style w:type="character" w:customStyle="1" w:styleId="WW8Num57z3">
    <w:name w:val="WW8Num57z3"/>
    <w:rsid w:val="00AB3CEE"/>
  </w:style>
  <w:style w:type="character" w:customStyle="1" w:styleId="WW8Num57z4">
    <w:name w:val="WW8Num57z4"/>
    <w:rsid w:val="00AB3CEE"/>
  </w:style>
  <w:style w:type="character" w:customStyle="1" w:styleId="WW8Num57z5">
    <w:name w:val="WW8Num57z5"/>
    <w:rsid w:val="00AB3CEE"/>
  </w:style>
  <w:style w:type="character" w:customStyle="1" w:styleId="WW8Num57z6">
    <w:name w:val="WW8Num57z6"/>
    <w:rsid w:val="00AB3CEE"/>
  </w:style>
  <w:style w:type="character" w:customStyle="1" w:styleId="WW8Num57z7">
    <w:name w:val="WW8Num57z7"/>
    <w:rsid w:val="00AB3CEE"/>
  </w:style>
  <w:style w:type="character" w:customStyle="1" w:styleId="WW8Num57z8">
    <w:name w:val="WW8Num57z8"/>
    <w:rsid w:val="00AB3CEE"/>
  </w:style>
  <w:style w:type="character" w:customStyle="1" w:styleId="WW8Num58z3">
    <w:name w:val="WW8Num58z3"/>
    <w:rsid w:val="00AB3CEE"/>
    <w:rPr>
      <w:rFonts w:ascii="Symbol" w:hAnsi="Symbol" w:cs="Symbol" w:hint="default"/>
    </w:rPr>
  </w:style>
  <w:style w:type="character" w:customStyle="1" w:styleId="WW8Num58z4">
    <w:name w:val="WW8Num58z4"/>
    <w:rsid w:val="00AB3CEE"/>
    <w:rPr>
      <w:rFonts w:ascii="Courier New" w:hAnsi="Courier New" w:cs="Courier New" w:hint="default"/>
    </w:rPr>
  </w:style>
  <w:style w:type="character" w:customStyle="1" w:styleId="WW8Num62z3">
    <w:name w:val="WW8Num62z3"/>
    <w:rsid w:val="00AB3CEE"/>
  </w:style>
  <w:style w:type="character" w:customStyle="1" w:styleId="WW8Num62z4">
    <w:name w:val="WW8Num62z4"/>
    <w:rsid w:val="00AB3CEE"/>
  </w:style>
  <w:style w:type="character" w:customStyle="1" w:styleId="WW8Num62z5">
    <w:name w:val="WW8Num62z5"/>
    <w:rsid w:val="00AB3CEE"/>
  </w:style>
  <w:style w:type="character" w:customStyle="1" w:styleId="WW8Num62z6">
    <w:name w:val="WW8Num62z6"/>
    <w:rsid w:val="00AB3CEE"/>
  </w:style>
  <w:style w:type="character" w:customStyle="1" w:styleId="WW8Num62z7">
    <w:name w:val="WW8Num62z7"/>
    <w:rsid w:val="00AB3CEE"/>
  </w:style>
  <w:style w:type="character" w:customStyle="1" w:styleId="WW8Num62z8">
    <w:name w:val="WW8Num62z8"/>
    <w:rsid w:val="00AB3CEE"/>
  </w:style>
  <w:style w:type="character" w:customStyle="1" w:styleId="WW8Num66z0">
    <w:name w:val="WW8Num66z0"/>
    <w:rsid w:val="00AB3CEE"/>
    <w:rPr>
      <w:rFonts w:ascii="Symbol" w:eastAsia="Calibri" w:hAnsi="Symbol" w:cs="Symbol" w:hint="default"/>
      <w:color w:val="000000"/>
    </w:rPr>
  </w:style>
  <w:style w:type="character" w:customStyle="1" w:styleId="WW8Num66z1">
    <w:name w:val="WW8Num66z1"/>
    <w:rsid w:val="00AB3CEE"/>
    <w:rPr>
      <w:rFonts w:ascii="Courier New" w:hAnsi="Courier New" w:cs="Courier New" w:hint="default"/>
    </w:rPr>
  </w:style>
  <w:style w:type="character" w:customStyle="1" w:styleId="WW8Num66z2">
    <w:name w:val="WW8Num66z2"/>
    <w:rsid w:val="00AB3CEE"/>
    <w:rPr>
      <w:rFonts w:ascii="Wingdings" w:hAnsi="Wingdings" w:cs="Wingdings" w:hint="default"/>
    </w:rPr>
  </w:style>
  <w:style w:type="character" w:customStyle="1" w:styleId="WW8Num67z0">
    <w:name w:val="WW8Num67z0"/>
    <w:rsid w:val="00AB3CEE"/>
    <w:rPr>
      <w:rFonts w:hint="default"/>
      <w:b/>
    </w:rPr>
  </w:style>
  <w:style w:type="character" w:customStyle="1" w:styleId="WW8Num67z1">
    <w:name w:val="WW8Num67z1"/>
    <w:rsid w:val="00AB3CEE"/>
  </w:style>
  <w:style w:type="character" w:customStyle="1" w:styleId="WW8Num67z2">
    <w:name w:val="WW8Num67z2"/>
    <w:rsid w:val="00AB3CEE"/>
  </w:style>
  <w:style w:type="character" w:customStyle="1" w:styleId="WW8Num67z3">
    <w:name w:val="WW8Num67z3"/>
    <w:rsid w:val="00AB3CEE"/>
  </w:style>
  <w:style w:type="character" w:customStyle="1" w:styleId="WW8Num67z4">
    <w:name w:val="WW8Num67z4"/>
    <w:rsid w:val="00AB3CEE"/>
  </w:style>
  <w:style w:type="character" w:customStyle="1" w:styleId="WW8Num67z5">
    <w:name w:val="WW8Num67z5"/>
    <w:rsid w:val="00AB3CEE"/>
  </w:style>
  <w:style w:type="character" w:customStyle="1" w:styleId="WW8Num67z6">
    <w:name w:val="WW8Num67z6"/>
    <w:rsid w:val="00AB3CEE"/>
  </w:style>
  <w:style w:type="character" w:customStyle="1" w:styleId="WW8Num67z7">
    <w:name w:val="WW8Num67z7"/>
    <w:rsid w:val="00AB3CEE"/>
  </w:style>
  <w:style w:type="character" w:customStyle="1" w:styleId="WW8Num67z8">
    <w:name w:val="WW8Num67z8"/>
    <w:rsid w:val="00AB3CEE"/>
  </w:style>
  <w:style w:type="character" w:customStyle="1" w:styleId="WW8Num68z0">
    <w:name w:val="WW8Num68z0"/>
    <w:rsid w:val="00AB3CEE"/>
    <w:rPr>
      <w:rFonts w:ascii="Symbol" w:hAnsi="Symbol" w:cs="Symbol" w:hint="default"/>
    </w:rPr>
  </w:style>
  <w:style w:type="character" w:customStyle="1" w:styleId="WW8Num68z1">
    <w:name w:val="WW8Num68z1"/>
    <w:rsid w:val="00AB3CEE"/>
    <w:rPr>
      <w:rFonts w:ascii="Courier New" w:hAnsi="Courier New" w:cs="Courier New" w:hint="default"/>
    </w:rPr>
  </w:style>
  <w:style w:type="character" w:customStyle="1" w:styleId="WW8Num68z2">
    <w:name w:val="WW8Num68z2"/>
    <w:rsid w:val="00AB3CEE"/>
    <w:rPr>
      <w:rFonts w:ascii="Wingdings" w:hAnsi="Wingdings" w:cs="Wingdings" w:hint="default"/>
    </w:rPr>
  </w:style>
  <w:style w:type="character" w:customStyle="1" w:styleId="WW8Num69z0">
    <w:name w:val="WW8Num69z0"/>
    <w:rsid w:val="00AB3CEE"/>
    <w:rPr>
      <w:rFonts w:ascii="Symbol" w:hAnsi="Symbol" w:cs="Symbol" w:hint="default"/>
    </w:rPr>
  </w:style>
  <w:style w:type="character" w:customStyle="1" w:styleId="WW8Num69z1">
    <w:name w:val="WW8Num69z1"/>
    <w:rsid w:val="00AB3CEE"/>
    <w:rPr>
      <w:rFonts w:ascii="Courier New" w:hAnsi="Courier New" w:cs="Courier New" w:hint="default"/>
    </w:rPr>
  </w:style>
  <w:style w:type="character" w:customStyle="1" w:styleId="WW8Num69z2">
    <w:name w:val="WW8Num69z2"/>
    <w:rsid w:val="00AB3CEE"/>
    <w:rPr>
      <w:rFonts w:ascii="Wingdings" w:hAnsi="Wingdings" w:cs="Wingdings" w:hint="default"/>
    </w:rPr>
  </w:style>
  <w:style w:type="character" w:customStyle="1" w:styleId="WW8Num70z0">
    <w:name w:val="WW8Num70z0"/>
    <w:rsid w:val="00AB3CEE"/>
    <w:rPr>
      <w:rFonts w:ascii="Symbol" w:hAnsi="Symbol" w:cs="Symbol" w:hint="default"/>
    </w:rPr>
  </w:style>
  <w:style w:type="character" w:customStyle="1" w:styleId="WW8Num70z1">
    <w:name w:val="WW8Num70z1"/>
    <w:rsid w:val="00AB3CEE"/>
    <w:rPr>
      <w:rFonts w:ascii="Courier New" w:hAnsi="Courier New" w:cs="Courier New" w:hint="default"/>
    </w:rPr>
  </w:style>
  <w:style w:type="character" w:customStyle="1" w:styleId="WW8Num70z2">
    <w:name w:val="WW8Num70z2"/>
    <w:rsid w:val="00AB3CEE"/>
    <w:rPr>
      <w:rFonts w:ascii="Wingdings" w:hAnsi="Wingdings" w:cs="Wingdings" w:hint="default"/>
    </w:rPr>
  </w:style>
  <w:style w:type="character" w:customStyle="1" w:styleId="WW8Num71z0">
    <w:name w:val="WW8Num71z0"/>
    <w:rsid w:val="00AB3CEE"/>
    <w:rPr>
      <w:rFonts w:ascii="Wingdings" w:hAnsi="Wingdings" w:cs="Wingdings" w:hint="default"/>
    </w:rPr>
  </w:style>
  <w:style w:type="character" w:customStyle="1" w:styleId="WW8Num71z1">
    <w:name w:val="WW8Num71z1"/>
    <w:rsid w:val="00AB3CEE"/>
    <w:rPr>
      <w:rFonts w:ascii="Courier New" w:hAnsi="Courier New" w:cs="Courier New" w:hint="default"/>
    </w:rPr>
  </w:style>
  <w:style w:type="character" w:customStyle="1" w:styleId="WW8Num71z3">
    <w:name w:val="WW8Num71z3"/>
    <w:rsid w:val="00AB3CEE"/>
    <w:rPr>
      <w:rFonts w:ascii="Symbol" w:hAnsi="Symbol" w:cs="Symbol" w:hint="default"/>
    </w:rPr>
  </w:style>
  <w:style w:type="character" w:customStyle="1" w:styleId="WW8Num72z0">
    <w:name w:val="WW8Num72z0"/>
    <w:rsid w:val="00AB3CEE"/>
    <w:rPr>
      <w:rFonts w:ascii="Arial" w:eastAsia="Calibri" w:hAnsi="Arial" w:cs="Arial"/>
      <w:b/>
    </w:rPr>
  </w:style>
  <w:style w:type="character" w:customStyle="1" w:styleId="WW8Num72z1">
    <w:name w:val="WW8Num72z1"/>
    <w:rsid w:val="00AB3CEE"/>
  </w:style>
  <w:style w:type="character" w:customStyle="1" w:styleId="WW8Num72z2">
    <w:name w:val="WW8Num72z2"/>
    <w:rsid w:val="00AB3CEE"/>
  </w:style>
  <w:style w:type="character" w:customStyle="1" w:styleId="WW8Num72z3">
    <w:name w:val="WW8Num72z3"/>
    <w:rsid w:val="00AB3CEE"/>
  </w:style>
  <w:style w:type="character" w:customStyle="1" w:styleId="WW8Num72z4">
    <w:name w:val="WW8Num72z4"/>
    <w:rsid w:val="00AB3CEE"/>
  </w:style>
  <w:style w:type="character" w:customStyle="1" w:styleId="WW8Num72z5">
    <w:name w:val="WW8Num72z5"/>
    <w:rsid w:val="00AB3CEE"/>
  </w:style>
  <w:style w:type="character" w:customStyle="1" w:styleId="WW8Num72z6">
    <w:name w:val="WW8Num72z6"/>
    <w:rsid w:val="00AB3CEE"/>
  </w:style>
  <w:style w:type="character" w:customStyle="1" w:styleId="WW8Num72z7">
    <w:name w:val="WW8Num72z7"/>
    <w:rsid w:val="00AB3CEE"/>
  </w:style>
  <w:style w:type="character" w:customStyle="1" w:styleId="WW8Num72z8">
    <w:name w:val="WW8Num72z8"/>
    <w:rsid w:val="00AB3CEE"/>
  </w:style>
  <w:style w:type="character" w:customStyle="1" w:styleId="WW8Num73z0">
    <w:name w:val="WW8Num73z0"/>
    <w:rsid w:val="00AB3CEE"/>
    <w:rPr>
      <w:rFonts w:ascii="Symbol" w:eastAsia="Calibri" w:hAnsi="Symbol" w:cs="Symbol" w:hint="default"/>
      <w:color w:val="000000"/>
    </w:rPr>
  </w:style>
  <w:style w:type="character" w:customStyle="1" w:styleId="WW8Num73z1">
    <w:name w:val="WW8Num73z1"/>
    <w:rsid w:val="00AB3CEE"/>
    <w:rPr>
      <w:rFonts w:ascii="Courier New" w:hAnsi="Courier New" w:cs="Courier New" w:hint="default"/>
    </w:rPr>
  </w:style>
  <w:style w:type="character" w:customStyle="1" w:styleId="WW8Num73z2">
    <w:name w:val="WW8Num73z2"/>
    <w:rsid w:val="00AB3CEE"/>
    <w:rPr>
      <w:rFonts w:ascii="Wingdings" w:hAnsi="Wingdings" w:cs="Wingdings" w:hint="default"/>
    </w:rPr>
  </w:style>
  <w:style w:type="character" w:customStyle="1" w:styleId="WW8Num74z0">
    <w:name w:val="WW8Num74z0"/>
    <w:rsid w:val="00AB3CEE"/>
    <w:rPr>
      <w:rFonts w:ascii="Arial" w:hAnsi="Arial" w:cs="Times New Roman"/>
      <w:b/>
      <w:bCs/>
      <w:i w:val="0"/>
      <w:color w:val="auto"/>
      <w:sz w:val="20"/>
      <w:szCs w:val="20"/>
      <w:lang w:val="el-GR"/>
    </w:rPr>
  </w:style>
  <w:style w:type="character" w:customStyle="1" w:styleId="WW8Num74z1">
    <w:name w:val="WW8Num74z1"/>
    <w:rsid w:val="00AB3CEE"/>
    <w:rPr>
      <w:rFonts w:cs="Times New Roman"/>
    </w:rPr>
  </w:style>
  <w:style w:type="character" w:customStyle="1" w:styleId="WW8Num75z0">
    <w:name w:val="WW8Num75z0"/>
    <w:rsid w:val="00AB3CEE"/>
    <w:rPr>
      <w:rFonts w:ascii="Wingdings" w:hAnsi="Wingdings" w:cs="Wingdings" w:hint="default"/>
    </w:rPr>
  </w:style>
  <w:style w:type="character" w:customStyle="1" w:styleId="WW8Num75z1">
    <w:name w:val="WW8Num75z1"/>
    <w:rsid w:val="00AB3CEE"/>
    <w:rPr>
      <w:rFonts w:ascii="Symbol" w:eastAsia="Times New Roman" w:hAnsi="Symbol" w:cs="Arial" w:hint="default"/>
      <w:color w:val="000000"/>
    </w:rPr>
  </w:style>
  <w:style w:type="character" w:customStyle="1" w:styleId="WW8Num75z3">
    <w:name w:val="WW8Num75z3"/>
    <w:rsid w:val="00AB3CEE"/>
    <w:rPr>
      <w:rFonts w:ascii="Symbol" w:hAnsi="Symbol" w:cs="Symbol" w:hint="default"/>
    </w:rPr>
  </w:style>
  <w:style w:type="character" w:customStyle="1" w:styleId="WW8Num75z4">
    <w:name w:val="WW8Num75z4"/>
    <w:rsid w:val="00AB3CEE"/>
    <w:rPr>
      <w:rFonts w:ascii="Courier New" w:hAnsi="Courier New" w:cs="Courier New" w:hint="default"/>
    </w:rPr>
  </w:style>
  <w:style w:type="character" w:customStyle="1" w:styleId="WW8Num76z0">
    <w:name w:val="WW8Num76z0"/>
    <w:rsid w:val="00AB3CEE"/>
    <w:rPr>
      <w:rFonts w:ascii="Symbol" w:hAnsi="Symbol" w:cs="Symbol" w:hint="default"/>
    </w:rPr>
  </w:style>
  <w:style w:type="character" w:customStyle="1" w:styleId="WW8Num76z1">
    <w:name w:val="WW8Num76z1"/>
    <w:rsid w:val="00AB3CEE"/>
    <w:rPr>
      <w:rFonts w:ascii="Courier New" w:hAnsi="Courier New" w:cs="Courier New" w:hint="default"/>
    </w:rPr>
  </w:style>
  <w:style w:type="character" w:customStyle="1" w:styleId="WW8Num76z2">
    <w:name w:val="WW8Num76z2"/>
    <w:rsid w:val="00AB3CEE"/>
    <w:rPr>
      <w:rFonts w:ascii="Wingdings" w:hAnsi="Wingdings" w:cs="Wingdings" w:hint="default"/>
    </w:rPr>
  </w:style>
  <w:style w:type="character" w:customStyle="1" w:styleId="WW8Num77z0">
    <w:name w:val="WW8Num77z0"/>
    <w:rsid w:val="00AB3CEE"/>
    <w:rPr>
      <w:rFonts w:ascii="Symbol" w:hAnsi="Symbol" w:cs="Symbol" w:hint="default"/>
    </w:rPr>
  </w:style>
  <w:style w:type="character" w:customStyle="1" w:styleId="WW8Num77z1">
    <w:name w:val="WW8Num77z1"/>
    <w:rsid w:val="00AB3CEE"/>
    <w:rPr>
      <w:rFonts w:ascii="Courier New" w:hAnsi="Courier New" w:cs="Courier New" w:hint="default"/>
    </w:rPr>
  </w:style>
  <w:style w:type="character" w:customStyle="1" w:styleId="WW8Num77z2">
    <w:name w:val="WW8Num77z2"/>
    <w:rsid w:val="00AB3CEE"/>
    <w:rPr>
      <w:rFonts w:ascii="Wingdings" w:hAnsi="Wingdings" w:cs="Wingdings" w:hint="default"/>
    </w:rPr>
  </w:style>
  <w:style w:type="character" w:customStyle="1" w:styleId="WW8Num78z0">
    <w:name w:val="WW8Num78z0"/>
    <w:rsid w:val="00AB3CEE"/>
    <w:rPr>
      <w:rFonts w:hint="default"/>
      <w:b/>
    </w:rPr>
  </w:style>
  <w:style w:type="character" w:customStyle="1" w:styleId="WW8Num78z1">
    <w:name w:val="WW8Num78z1"/>
    <w:rsid w:val="00AB3CEE"/>
  </w:style>
  <w:style w:type="character" w:customStyle="1" w:styleId="WW8Num78z2">
    <w:name w:val="WW8Num78z2"/>
    <w:rsid w:val="00AB3CEE"/>
  </w:style>
  <w:style w:type="character" w:customStyle="1" w:styleId="WW8Num78z3">
    <w:name w:val="WW8Num78z3"/>
    <w:rsid w:val="00AB3CEE"/>
  </w:style>
  <w:style w:type="character" w:customStyle="1" w:styleId="WW8Num78z4">
    <w:name w:val="WW8Num78z4"/>
    <w:rsid w:val="00AB3CEE"/>
  </w:style>
  <w:style w:type="character" w:customStyle="1" w:styleId="WW8Num78z5">
    <w:name w:val="WW8Num78z5"/>
    <w:rsid w:val="00AB3CEE"/>
  </w:style>
  <w:style w:type="character" w:customStyle="1" w:styleId="WW8Num78z6">
    <w:name w:val="WW8Num78z6"/>
    <w:rsid w:val="00AB3CEE"/>
  </w:style>
  <w:style w:type="character" w:customStyle="1" w:styleId="WW8Num78z7">
    <w:name w:val="WW8Num78z7"/>
    <w:rsid w:val="00AB3CEE"/>
  </w:style>
  <w:style w:type="character" w:customStyle="1" w:styleId="WW8Num78z8">
    <w:name w:val="WW8Num78z8"/>
    <w:rsid w:val="00AB3CEE"/>
  </w:style>
  <w:style w:type="character" w:customStyle="1" w:styleId="WW8Num79z0">
    <w:name w:val="WW8Num79z0"/>
    <w:rsid w:val="00AB3CEE"/>
    <w:rPr>
      <w:rFonts w:ascii="Symbol" w:hAnsi="Symbol" w:cs="Symbol" w:hint="default"/>
      <w:sz w:val="20"/>
    </w:rPr>
  </w:style>
  <w:style w:type="character" w:customStyle="1" w:styleId="WW8Num79z1">
    <w:name w:val="WW8Num79z1"/>
    <w:rsid w:val="00AB3CEE"/>
    <w:rPr>
      <w:rFonts w:ascii="Courier New" w:hAnsi="Courier New" w:cs="Courier New" w:hint="default"/>
      <w:sz w:val="20"/>
    </w:rPr>
  </w:style>
  <w:style w:type="character" w:customStyle="1" w:styleId="WW8Num79z2">
    <w:name w:val="WW8Num79z2"/>
    <w:rsid w:val="00AB3CEE"/>
    <w:rPr>
      <w:rFonts w:ascii="Wingdings" w:hAnsi="Wingdings" w:cs="Wingdings" w:hint="default"/>
      <w:sz w:val="20"/>
    </w:rPr>
  </w:style>
  <w:style w:type="character" w:customStyle="1" w:styleId="WW8Num80z0">
    <w:name w:val="WW8Num80z0"/>
    <w:rsid w:val="00AB3CEE"/>
    <w:rPr>
      <w:rFonts w:ascii="Symbol" w:hAnsi="Symbol" w:cs="Symbol" w:hint="default"/>
    </w:rPr>
  </w:style>
  <w:style w:type="character" w:customStyle="1" w:styleId="WW8Num80z1">
    <w:name w:val="WW8Num80z1"/>
    <w:rsid w:val="00AB3CEE"/>
    <w:rPr>
      <w:rFonts w:ascii="Courier New" w:hAnsi="Courier New" w:cs="Courier New" w:hint="default"/>
    </w:rPr>
  </w:style>
  <w:style w:type="character" w:customStyle="1" w:styleId="WW8Num80z2">
    <w:name w:val="WW8Num80z2"/>
    <w:rsid w:val="00AB3CEE"/>
    <w:rPr>
      <w:rFonts w:ascii="Wingdings" w:hAnsi="Wingdings" w:cs="Wingdings" w:hint="default"/>
    </w:rPr>
  </w:style>
  <w:style w:type="character" w:customStyle="1" w:styleId="WW8Num81z0">
    <w:name w:val="WW8Num81z0"/>
    <w:rsid w:val="00AB3CEE"/>
    <w:rPr>
      <w:rFonts w:hint="default"/>
      <w:b/>
    </w:rPr>
  </w:style>
  <w:style w:type="character" w:customStyle="1" w:styleId="WW8Num81z1">
    <w:name w:val="WW8Num81z1"/>
    <w:rsid w:val="00AB3CEE"/>
  </w:style>
  <w:style w:type="character" w:customStyle="1" w:styleId="WW8Num81z2">
    <w:name w:val="WW8Num81z2"/>
    <w:rsid w:val="00AB3CEE"/>
  </w:style>
  <w:style w:type="character" w:customStyle="1" w:styleId="WW8Num81z3">
    <w:name w:val="WW8Num81z3"/>
    <w:rsid w:val="00AB3CEE"/>
  </w:style>
  <w:style w:type="character" w:customStyle="1" w:styleId="WW8Num81z4">
    <w:name w:val="WW8Num81z4"/>
    <w:rsid w:val="00AB3CEE"/>
  </w:style>
  <w:style w:type="character" w:customStyle="1" w:styleId="WW8Num81z5">
    <w:name w:val="WW8Num81z5"/>
    <w:rsid w:val="00AB3CEE"/>
  </w:style>
  <w:style w:type="character" w:customStyle="1" w:styleId="WW8Num81z6">
    <w:name w:val="WW8Num81z6"/>
    <w:rsid w:val="00AB3CEE"/>
  </w:style>
  <w:style w:type="character" w:customStyle="1" w:styleId="WW8Num81z7">
    <w:name w:val="WW8Num81z7"/>
    <w:rsid w:val="00AB3CEE"/>
  </w:style>
  <w:style w:type="character" w:customStyle="1" w:styleId="WW8Num81z8">
    <w:name w:val="WW8Num81z8"/>
    <w:rsid w:val="00AB3CEE"/>
  </w:style>
  <w:style w:type="character" w:customStyle="1" w:styleId="40">
    <w:name w:val="Προεπιλεγμένη γραμματοσειρά4"/>
    <w:rsid w:val="00AB3CEE"/>
  </w:style>
  <w:style w:type="character" w:customStyle="1" w:styleId="WW8Num11z2">
    <w:name w:val="WW8Num11z2"/>
    <w:rsid w:val="00AB3CEE"/>
  </w:style>
  <w:style w:type="character" w:customStyle="1" w:styleId="WW8Num11z3">
    <w:name w:val="WW8Num11z3"/>
    <w:rsid w:val="00AB3CEE"/>
  </w:style>
  <w:style w:type="character" w:customStyle="1" w:styleId="WW8Num11z4">
    <w:name w:val="WW8Num11z4"/>
    <w:rsid w:val="00AB3CEE"/>
  </w:style>
  <w:style w:type="character" w:customStyle="1" w:styleId="WW8Num11z5">
    <w:name w:val="WW8Num11z5"/>
    <w:rsid w:val="00AB3CEE"/>
  </w:style>
  <w:style w:type="character" w:customStyle="1" w:styleId="WW8Num11z6">
    <w:name w:val="WW8Num11z6"/>
    <w:rsid w:val="00AB3CEE"/>
  </w:style>
  <w:style w:type="character" w:customStyle="1" w:styleId="WW8Num11z7">
    <w:name w:val="WW8Num11z7"/>
    <w:rsid w:val="00AB3CEE"/>
  </w:style>
  <w:style w:type="character" w:customStyle="1" w:styleId="WW8Num11z8">
    <w:name w:val="WW8Num11z8"/>
    <w:rsid w:val="00AB3CEE"/>
  </w:style>
  <w:style w:type="character" w:customStyle="1" w:styleId="WW8Num12z1">
    <w:name w:val="WW8Num12z1"/>
    <w:rsid w:val="00AB3CEE"/>
  </w:style>
  <w:style w:type="character" w:customStyle="1" w:styleId="WW8Num12z2">
    <w:name w:val="WW8Num12z2"/>
    <w:rsid w:val="00AB3CEE"/>
  </w:style>
  <w:style w:type="character" w:customStyle="1" w:styleId="WW8Num12z3">
    <w:name w:val="WW8Num12z3"/>
    <w:rsid w:val="00AB3CEE"/>
  </w:style>
  <w:style w:type="character" w:customStyle="1" w:styleId="WW8Num12z4">
    <w:name w:val="WW8Num12z4"/>
    <w:rsid w:val="00AB3CEE"/>
  </w:style>
  <w:style w:type="character" w:customStyle="1" w:styleId="WW8Num12z5">
    <w:name w:val="WW8Num12z5"/>
    <w:rsid w:val="00AB3CEE"/>
  </w:style>
  <w:style w:type="character" w:customStyle="1" w:styleId="WW8Num12z6">
    <w:name w:val="WW8Num12z6"/>
    <w:rsid w:val="00AB3CEE"/>
  </w:style>
  <w:style w:type="character" w:customStyle="1" w:styleId="WW8Num12z7">
    <w:name w:val="WW8Num12z7"/>
    <w:rsid w:val="00AB3CEE"/>
  </w:style>
  <w:style w:type="character" w:customStyle="1" w:styleId="WW8Num12z8">
    <w:name w:val="WW8Num12z8"/>
    <w:rsid w:val="00AB3CEE"/>
  </w:style>
  <w:style w:type="character" w:customStyle="1" w:styleId="WW8Num13z2">
    <w:name w:val="WW8Num13z2"/>
    <w:rsid w:val="00AB3CEE"/>
  </w:style>
  <w:style w:type="character" w:customStyle="1" w:styleId="WW8Num13z3">
    <w:name w:val="WW8Num13z3"/>
    <w:rsid w:val="00AB3CEE"/>
  </w:style>
  <w:style w:type="character" w:customStyle="1" w:styleId="WW8Num13z4">
    <w:name w:val="WW8Num13z4"/>
    <w:rsid w:val="00AB3CEE"/>
  </w:style>
  <w:style w:type="character" w:customStyle="1" w:styleId="WW8Num13z5">
    <w:name w:val="WW8Num13z5"/>
    <w:rsid w:val="00AB3CEE"/>
  </w:style>
  <w:style w:type="character" w:customStyle="1" w:styleId="WW8Num13z6">
    <w:name w:val="WW8Num13z6"/>
    <w:rsid w:val="00AB3CEE"/>
  </w:style>
  <w:style w:type="character" w:customStyle="1" w:styleId="WW8Num13z7">
    <w:name w:val="WW8Num13z7"/>
    <w:rsid w:val="00AB3CEE"/>
  </w:style>
  <w:style w:type="character" w:customStyle="1" w:styleId="WW8Num13z8">
    <w:name w:val="WW8Num13z8"/>
    <w:rsid w:val="00AB3CEE"/>
  </w:style>
  <w:style w:type="character" w:customStyle="1" w:styleId="WW8Num14z3">
    <w:name w:val="WW8Num14z3"/>
    <w:rsid w:val="00AB3CEE"/>
    <w:rPr>
      <w:rFonts w:ascii="Symbol" w:hAnsi="Symbol" w:cs="Symbol" w:hint="default"/>
    </w:rPr>
  </w:style>
  <w:style w:type="character" w:customStyle="1" w:styleId="WW8Num15z2">
    <w:name w:val="WW8Num15z2"/>
    <w:rsid w:val="00AB3CEE"/>
  </w:style>
  <w:style w:type="character" w:customStyle="1" w:styleId="WW8Num15z3">
    <w:name w:val="WW8Num15z3"/>
    <w:rsid w:val="00AB3CEE"/>
  </w:style>
  <w:style w:type="character" w:customStyle="1" w:styleId="WW8Num15z4">
    <w:name w:val="WW8Num15z4"/>
    <w:rsid w:val="00AB3CEE"/>
  </w:style>
  <w:style w:type="character" w:customStyle="1" w:styleId="WW8Num15z5">
    <w:name w:val="WW8Num15z5"/>
    <w:rsid w:val="00AB3CEE"/>
  </w:style>
  <w:style w:type="character" w:customStyle="1" w:styleId="WW8Num15z6">
    <w:name w:val="WW8Num15z6"/>
    <w:rsid w:val="00AB3CEE"/>
  </w:style>
  <w:style w:type="character" w:customStyle="1" w:styleId="WW8Num15z7">
    <w:name w:val="WW8Num15z7"/>
    <w:rsid w:val="00AB3CEE"/>
  </w:style>
  <w:style w:type="character" w:customStyle="1" w:styleId="WW8Num15z8">
    <w:name w:val="WW8Num15z8"/>
    <w:rsid w:val="00AB3CEE"/>
  </w:style>
  <w:style w:type="character" w:customStyle="1" w:styleId="WW8Num16z2">
    <w:name w:val="WW8Num16z2"/>
    <w:rsid w:val="00AB3CEE"/>
  </w:style>
  <w:style w:type="character" w:customStyle="1" w:styleId="WW8Num16z3">
    <w:name w:val="WW8Num16z3"/>
    <w:rsid w:val="00AB3CEE"/>
  </w:style>
  <w:style w:type="character" w:customStyle="1" w:styleId="WW8Num16z4">
    <w:name w:val="WW8Num16z4"/>
    <w:rsid w:val="00AB3CEE"/>
  </w:style>
  <w:style w:type="character" w:customStyle="1" w:styleId="WW8Num16z5">
    <w:name w:val="WW8Num16z5"/>
    <w:rsid w:val="00AB3CEE"/>
  </w:style>
  <w:style w:type="character" w:customStyle="1" w:styleId="WW8Num16z6">
    <w:name w:val="WW8Num16z6"/>
    <w:rsid w:val="00AB3CEE"/>
  </w:style>
  <w:style w:type="character" w:customStyle="1" w:styleId="WW8Num16z7">
    <w:name w:val="WW8Num16z7"/>
    <w:rsid w:val="00AB3CEE"/>
  </w:style>
  <w:style w:type="character" w:customStyle="1" w:styleId="WW8Num16z8">
    <w:name w:val="WW8Num16z8"/>
    <w:rsid w:val="00AB3CEE"/>
  </w:style>
  <w:style w:type="character" w:customStyle="1" w:styleId="WW8Num17z2">
    <w:name w:val="WW8Num17z2"/>
    <w:rsid w:val="00AB3CEE"/>
    <w:rPr>
      <w:rFonts w:ascii="Wingdings" w:hAnsi="Wingdings" w:cs="Wingdings" w:hint="default"/>
    </w:rPr>
  </w:style>
  <w:style w:type="character" w:customStyle="1" w:styleId="WW8Num17z3">
    <w:name w:val="WW8Num17z3"/>
    <w:rsid w:val="00AB3CEE"/>
  </w:style>
  <w:style w:type="character" w:customStyle="1" w:styleId="WW8Num17z4">
    <w:name w:val="WW8Num17z4"/>
    <w:rsid w:val="00AB3CEE"/>
  </w:style>
  <w:style w:type="character" w:customStyle="1" w:styleId="WW8Num17z5">
    <w:name w:val="WW8Num17z5"/>
    <w:rsid w:val="00AB3CEE"/>
  </w:style>
  <w:style w:type="character" w:customStyle="1" w:styleId="WW8Num17z6">
    <w:name w:val="WW8Num17z6"/>
    <w:rsid w:val="00AB3CEE"/>
  </w:style>
  <w:style w:type="character" w:customStyle="1" w:styleId="WW8Num17z7">
    <w:name w:val="WW8Num17z7"/>
    <w:rsid w:val="00AB3CEE"/>
  </w:style>
  <w:style w:type="character" w:customStyle="1" w:styleId="WW8Num17z8">
    <w:name w:val="WW8Num17z8"/>
    <w:rsid w:val="00AB3CEE"/>
  </w:style>
  <w:style w:type="character" w:customStyle="1" w:styleId="WW8Num18z1">
    <w:name w:val="WW8Num18z1"/>
    <w:rsid w:val="00AB3CEE"/>
    <w:rPr>
      <w:rFonts w:ascii="Courier New" w:hAnsi="Courier New" w:cs="Courier New" w:hint="default"/>
    </w:rPr>
  </w:style>
  <w:style w:type="character" w:customStyle="1" w:styleId="WW8Num18z3">
    <w:name w:val="WW8Num18z3"/>
    <w:rsid w:val="00AB3CEE"/>
    <w:rPr>
      <w:rFonts w:ascii="Symbol" w:hAnsi="Symbol" w:cs="Symbol" w:hint="default"/>
    </w:rPr>
  </w:style>
  <w:style w:type="character" w:customStyle="1" w:styleId="WW8Num19z2">
    <w:name w:val="WW8Num19z2"/>
    <w:rsid w:val="00AB3CEE"/>
  </w:style>
  <w:style w:type="character" w:customStyle="1" w:styleId="WW8Num19z3">
    <w:name w:val="WW8Num19z3"/>
    <w:rsid w:val="00AB3CEE"/>
  </w:style>
  <w:style w:type="character" w:customStyle="1" w:styleId="WW8Num19z4">
    <w:name w:val="WW8Num19z4"/>
    <w:rsid w:val="00AB3CEE"/>
  </w:style>
  <w:style w:type="character" w:customStyle="1" w:styleId="WW8Num19z5">
    <w:name w:val="WW8Num19z5"/>
    <w:rsid w:val="00AB3CEE"/>
  </w:style>
  <w:style w:type="character" w:customStyle="1" w:styleId="WW8Num19z6">
    <w:name w:val="WW8Num19z6"/>
    <w:rsid w:val="00AB3CEE"/>
  </w:style>
  <w:style w:type="character" w:customStyle="1" w:styleId="WW8Num19z7">
    <w:name w:val="WW8Num19z7"/>
    <w:rsid w:val="00AB3CEE"/>
  </w:style>
  <w:style w:type="character" w:customStyle="1" w:styleId="WW8Num19z8">
    <w:name w:val="WW8Num19z8"/>
    <w:rsid w:val="00AB3CEE"/>
  </w:style>
  <w:style w:type="character" w:customStyle="1" w:styleId="WW8Num21z1">
    <w:name w:val="WW8Num21z1"/>
    <w:rsid w:val="00AB3CEE"/>
    <w:rPr>
      <w:rFonts w:ascii="Courier New" w:hAnsi="Courier New" w:cs="Courier New" w:hint="default"/>
    </w:rPr>
  </w:style>
  <w:style w:type="character" w:customStyle="1" w:styleId="WW8Num21z3">
    <w:name w:val="WW8Num21z3"/>
    <w:rsid w:val="00AB3CEE"/>
    <w:rPr>
      <w:rFonts w:ascii="Symbol" w:hAnsi="Symbol" w:cs="Symbol" w:hint="default"/>
    </w:rPr>
  </w:style>
  <w:style w:type="character" w:customStyle="1" w:styleId="WW8Num22z3">
    <w:name w:val="WW8Num22z3"/>
    <w:rsid w:val="00AB3CEE"/>
    <w:rPr>
      <w:rFonts w:ascii="Symbol" w:hAnsi="Symbol" w:cs="Symbol" w:hint="default"/>
    </w:rPr>
  </w:style>
  <w:style w:type="character" w:customStyle="1" w:styleId="WW8Num23z2">
    <w:name w:val="WW8Num23z2"/>
    <w:rsid w:val="00AB3CEE"/>
  </w:style>
  <w:style w:type="character" w:customStyle="1" w:styleId="WW8Num23z3">
    <w:name w:val="WW8Num23z3"/>
    <w:rsid w:val="00AB3CEE"/>
  </w:style>
  <w:style w:type="character" w:customStyle="1" w:styleId="WW8Num23z4">
    <w:name w:val="WW8Num23z4"/>
    <w:rsid w:val="00AB3CEE"/>
  </w:style>
  <w:style w:type="character" w:customStyle="1" w:styleId="WW8Num23z5">
    <w:name w:val="WW8Num23z5"/>
    <w:rsid w:val="00AB3CEE"/>
  </w:style>
  <w:style w:type="character" w:customStyle="1" w:styleId="WW8Num23z6">
    <w:name w:val="WW8Num23z6"/>
    <w:rsid w:val="00AB3CEE"/>
  </w:style>
  <w:style w:type="character" w:customStyle="1" w:styleId="WW8Num23z7">
    <w:name w:val="WW8Num23z7"/>
    <w:rsid w:val="00AB3CEE"/>
  </w:style>
  <w:style w:type="character" w:customStyle="1" w:styleId="WW8Num23z8">
    <w:name w:val="WW8Num23z8"/>
    <w:rsid w:val="00AB3CEE"/>
  </w:style>
  <w:style w:type="character" w:customStyle="1" w:styleId="WW8Num24z2">
    <w:name w:val="WW8Num24z2"/>
    <w:rsid w:val="00AB3CEE"/>
  </w:style>
  <w:style w:type="character" w:customStyle="1" w:styleId="WW8Num24z3">
    <w:name w:val="WW8Num24z3"/>
    <w:rsid w:val="00AB3CEE"/>
  </w:style>
  <w:style w:type="character" w:customStyle="1" w:styleId="WW8Num24z4">
    <w:name w:val="WW8Num24z4"/>
    <w:rsid w:val="00AB3CEE"/>
  </w:style>
  <w:style w:type="character" w:customStyle="1" w:styleId="WW8Num24z5">
    <w:name w:val="WW8Num24z5"/>
    <w:rsid w:val="00AB3CEE"/>
  </w:style>
  <w:style w:type="character" w:customStyle="1" w:styleId="WW8Num24z6">
    <w:name w:val="WW8Num24z6"/>
    <w:rsid w:val="00AB3CEE"/>
  </w:style>
  <w:style w:type="character" w:customStyle="1" w:styleId="WW8Num24z7">
    <w:name w:val="WW8Num24z7"/>
    <w:rsid w:val="00AB3CEE"/>
  </w:style>
  <w:style w:type="character" w:customStyle="1" w:styleId="WW8Num24z8">
    <w:name w:val="WW8Num24z8"/>
    <w:rsid w:val="00AB3CEE"/>
  </w:style>
  <w:style w:type="character" w:customStyle="1" w:styleId="WW8Num25z1">
    <w:name w:val="WW8Num25z1"/>
    <w:rsid w:val="00AB3CEE"/>
  </w:style>
  <w:style w:type="character" w:customStyle="1" w:styleId="WW8Num25z2">
    <w:name w:val="WW8Num25z2"/>
    <w:rsid w:val="00AB3CEE"/>
  </w:style>
  <w:style w:type="character" w:customStyle="1" w:styleId="WW8Num25z3">
    <w:name w:val="WW8Num25z3"/>
    <w:rsid w:val="00AB3CEE"/>
  </w:style>
  <w:style w:type="character" w:customStyle="1" w:styleId="WW8Num25z4">
    <w:name w:val="WW8Num25z4"/>
    <w:rsid w:val="00AB3CEE"/>
  </w:style>
  <w:style w:type="character" w:customStyle="1" w:styleId="WW8Num25z5">
    <w:name w:val="WW8Num25z5"/>
    <w:rsid w:val="00AB3CEE"/>
  </w:style>
  <w:style w:type="character" w:customStyle="1" w:styleId="WW8Num25z6">
    <w:name w:val="WW8Num25z6"/>
    <w:rsid w:val="00AB3CEE"/>
  </w:style>
  <w:style w:type="character" w:customStyle="1" w:styleId="WW8Num25z7">
    <w:name w:val="WW8Num25z7"/>
    <w:rsid w:val="00AB3CEE"/>
  </w:style>
  <w:style w:type="character" w:customStyle="1" w:styleId="WW8Num25z8">
    <w:name w:val="WW8Num25z8"/>
    <w:rsid w:val="00AB3CEE"/>
  </w:style>
  <w:style w:type="character" w:customStyle="1" w:styleId="WW8Num26z1">
    <w:name w:val="WW8Num26z1"/>
    <w:rsid w:val="00AB3CEE"/>
  </w:style>
  <w:style w:type="character" w:customStyle="1" w:styleId="WW8Num26z2">
    <w:name w:val="WW8Num26z2"/>
    <w:rsid w:val="00AB3CEE"/>
  </w:style>
  <w:style w:type="character" w:customStyle="1" w:styleId="WW8Num26z3">
    <w:name w:val="WW8Num26z3"/>
    <w:rsid w:val="00AB3CEE"/>
  </w:style>
  <w:style w:type="character" w:customStyle="1" w:styleId="WW8Num26z4">
    <w:name w:val="WW8Num26z4"/>
    <w:rsid w:val="00AB3CEE"/>
  </w:style>
  <w:style w:type="character" w:customStyle="1" w:styleId="WW8Num26z5">
    <w:name w:val="WW8Num26z5"/>
    <w:rsid w:val="00AB3CEE"/>
  </w:style>
  <w:style w:type="character" w:customStyle="1" w:styleId="WW8Num26z6">
    <w:name w:val="WW8Num26z6"/>
    <w:rsid w:val="00AB3CEE"/>
  </w:style>
  <w:style w:type="character" w:customStyle="1" w:styleId="WW8Num26z7">
    <w:name w:val="WW8Num26z7"/>
    <w:rsid w:val="00AB3CEE"/>
  </w:style>
  <w:style w:type="character" w:customStyle="1" w:styleId="WW8Num26z8">
    <w:name w:val="WW8Num26z8"/>
    <w:rsid w:val="00AB3CEE"/>
  </w:style>
  <w:style w:type="character" w:customStyle="1" w:styleId="WW8Num27z1">
    <w:name w:val="WW8Num27z1"/>
    <w:rsid w:val="00AB3CEE"/>
  </w:style>
  <w:style w:type="character" w:customStyle="1" w:styleId="WW8Num27z2">
    <w:name w:val="WW8Num27z2"/>
    <w:rsid w:val="00AB3CEE"/>
  </w:style>
  <w:style w:type="character" w:customStyle="1" w:styleId="WW8Num27z3">
    <w:name w:val="WW8Num27z3"/>
    <w:rsid w:val="00AB3CEE"/>
  </w:style>
  <w:style w:type="character" w:customStyle="1" w:styleId="WW8Num27z4">
    <w:name w:val="WW8Num27z4"/>
    <w:rsid w:val="00AB3CEE"/>
  </w:style>
  <w:style w:type="character" w:customStyle="1" w:styleId="WW8Num27z5">
    <w:name w:val="WW8Num27z5"/>
    <w:rsid w:val="00AB3CEE"/>
  </w:style>
  <w:style w:type="character" w:customStyle="1" w:styleId="WW8Num27z6">
    <w:name w:val="WW8Num27z6"/>
    <w:rsid w:val="00AB3CEE"/>
  </w:style>
  <w:style w:type="character" w:customStyle="1" w:styleId="WW8Num27z7">
    <w:name w:val="WW8Num27z7"/>
    <w:rsid w:val="00AB3CEE"/>
  </w:style>
  <w:style w:type="character" w:customStyle="1" w:styleId="WW8Num27z8">
    <w:name w:val="WW8Num27z8"/>
    <w:rsid w:val="00AB3CEE"/>
  </w:style>
  <w:style w:type="character" w:customStyle="1" w:styleId="WW8Num28z3">
    <w:name w:val="WW8Num28z3"/>
    <w:rsid w:val="00AB3CEE"/>
  </w:style>
  <w:style w:type="character" w:customStyle="1" w:styleId="WW8Num28z4">
    <w:name w:val="WW8Num28z4"/>
    <w:rsid w:val="00AB3CEE"/>
  </w:style>
  <w:style w:type="character" w:customStyle="1" w:styleId="WW8Num28z5">
    <w:name w:val="WW8Num28z5"/>
    <w:rsid w:val="00AB3CEE"/>
  </w:style>
  <w:style w:type="character" w:customStyle="1" w:styleId="WW8Num28z6">
    <w:name w:val="WW8Num28z6"/>
    <w:rsid w:val="00AB3CEE"/>
  </w:style>
  <w:style w:type="character" w:customStyle="1" w:styleId="WW8Num28z7">
    <w:name w:val="WW8Num28z7"/>
    <w:rsid w:val="00AB3CEE"/>
  </w:style>
  <w:style w:type="character" w:customStyle="1" w:styleId="WW8Num28z8">
    <w:name w:val="WW8Num28z8"/>
    <w:rsid w:val="00AB3CEE"/>
  </w:style>
  <w:style w:type="character" w:customStyle="1" w:styleId="WW8Num29z3">
    <w:name w:val="WW8Num29z3"/>
    <w:rsid w:val="00AB3CEE"/>
  </w:style>
  <w:style w:type="character" w:customStyle="1" w:styleId="WW8Num29z4">
    <w:name w:val="WW8Num29z4"/>
    <w:rsid w:val="00AB3CEE"/>
  </w:style>
  <w:style w:type="character" w:customStyle="1" w:styleId="WW8Num29z5">
    <w:name w:val="WW8Num29z5"/>
    <w:rsid w:val="00AB3CEE"/>
  </w:style>
  <w:style w:type="character" w:customStyle="1" w:styleId="WW8Num29z6">
    <w:name w:val="WW8Num29z6"/>
    <w:rsid w:val="00AB3CEE"/>
  </w:style>
  <w:style w:type="character" w:customStyle="1" w:styleId="WW8Num29z7">
    <w:name w:val="WW8Num29z7"/>
    <w:rsid w:val="00AB3CEE"/>
  </w:style>
  <w:style w:type="character" w:customStyle="1" w:styleId="WW8Num29z8">
    <w:name w:val="WW8Num29z8"/>
    <w:rsid w:val="00AB3CEE"/>
  </w:style>
  <w:style w:type="character" w:customStyle="1" w:styleId="WW8Num30z3">
    <w:name w:val="WW8Num30z3"/>
    <w:rsid w:val="00AB3CEE"/>
  </w:style>
  <w:style w:type="character" w:customStyle="1" w:styleId="WW8Num30z4">
    <w:name w:val="WW8Num30z4"/>
    <w:rsid w:val="00AB3CEE"/>
  </w:style>
  <w:style w:type="character" w:customStyle="1" w:styleId="WW8Num30z5">
    <w:name w:val="WW8Num30z5"/>
    <w:rsid w:val="00AB3CEE"/>
  </w:style>
  <w:style w:type="character" w:customStyle="1" w:styleId="WW8Num30z6">
    <w:name w:val="WW8Num30z6"/>
    <w:rsid w:val="00AB3CEE"/>
  </w:style>
  <w:style w:type="character" w:customStyle="1" w:styleId="WW8Num30z7">
    <w:name w:val="WW8Num30z7"/>
    <w:rsid w:val="00AB3CEE"/>
  </w:style>
  <w:style w:type="character" w:customStyle="1" w:styleId="WW8Num30z8">
    <w:name w:val="WW8Num30z8"/>
    <w:rsid w:val="00AB3CEE"/>
  </w:style>
  <w:style w:type="character" w:customStyle="1" w:styleId="WW8Num31z3">
    <w:name w:val="WW8Num31z3"/>
    <w:rsid w:val="00AB3CEE"/>
  </w:style>
  <w:style w:type="character" w:customStyle="1" w:styleId="WW8Num31z4">
    <w:name w:val="WW8Num31z4"/>
    <w:rsid w:val="00AB3CEE"/>
  </w:style>
  <w:style w:type="character" w:customStyle="1" w:styleId="WW8Num31z5">
    <w:name w:val="WW8Num31z5"/>
    <w:rsid w:val="00AB3CEE"/>
  </w:style>
  <w:style w:type="character" w:customStyle="1" w:styleId="WW8Num31z6">
    <w:name w:val="WW8Num31z6"/>
    <w:rsid w:val="00AB3CEE"/>
  </w:style>
  <w:style w:type="character" w:customStyle="1" w:styleId="WW8Num31z7">
    <w:name w:val="WW8Num31z7"/>
    <w:rsid w:val="00AB3CEE"/>
  </w:style>
  <w:style w:type="character" w:customStyle="1" w:styleId="WW8Num31z8">
    <w:name w:val="WW8Num31z8"/>
    <w:rsid w:val="00AB3CEE"/>
  </w:style>
  <w:style w:type="character" w:customStyle="1" w:styleId="WW8Num32z3">
    <w:name w:val="WW8Num32z3"/>
    <w:rsid w:val="00AB3CEE"/>
  </w:style>
  <w:style w:type="character" w:customStyle="1" w:styleId="WW8Num32z4">
    <w:name w:val="WW8Num32z4"/>
    <w:rsid w:val="00AB3CEE"/>
  </w:style>
  <w:style w:type="character" w:customStyle="1" w:styleId="WW8Num32z5">
    <w:name w:val="WW8Num32z5"/>
    <w:rsid w:val="00AB3CEE"/>
  </w:style>
  <w:style w:type="character" w:customStyle="1" w:styleId="WW8Num32z6">
    <w:name w:val="WW8Num32z6"/>
    <w:rsid w:val="00AB3CEE"/>
  </w:style>
  <w:style w:type="character" w:customStyle="1" w:styleId="WW8Num32z7">
    <w:name w:val="WW8Num32z7"/>
    <w:rsid w:val="00AB3CEE"/>
  </w:style>
  <w:style w:type="character" w:customStyle="1" w:styleId="WW8Num32z8">
    <w:name w:val="WW8Num32z8"/>
    <w:rsid w:val="00AB3CEE"/>
  </w:style>
  <w:style w:type="character" w:customStyle="1" w:styleId="WW8Num33z3">
    <w:name w:val="WW8Num33z3"/>
    <w:rsid w:val="00AB3CEE"/>
    <w:rPr>
      <w:rFonts w:ascii="Symbol" w:hAnsi="Symbol" w:cs="Symbol" w:hint="default"/>
    </w:rPr>
  </w:style>
  <w:style w:type="character" w:customStyle="1" w:styleId="WW8Num34z3">
    <w:name w:val="WW8Num34z3"/>
    <w:rsid w:val="00AB3CEE"/>
  </w:style>
  <w:style w:type="character" w:customStyle="1" w:styleId="WW8Num34z4">
    <w:name w:val="WW8Num34z4"/>
    <w:rsid w:val="00AB3CEE"/>
  </w:style>
  <w:style w:type="character" w:customStyle="1" w:styleId="WW8Num34z5">
    <w:name w:val="WW8Num34z5"/>
    <w:rsid w:val="00AB3CEE"/>
  </w:style>
  <w:style w:type="character" w:customStyle="1" w:styleId="WW8Num34z6">
    <w:name w:val="WW8Num34z6"/>
    <w:rsid w:val="00AB3CEE"/>
  </w:style>
  <w:style w:type="character" w:customStyle="1" w:styleId="WW8Num34z7">
    <w:name w:val="WW8Num34z7"/>
    <w:rsid w:val="00AB3CEE"/>
  </w:style>
  <w:style w:type="character" w:customStyle="1" w:styleId="WW8Num34z8">
    <w:name w:val="WW8Num34z8"/>
    <w:rsid w:val="00AB3CEE"/>
  </w:style>
  <w:style w:type="character" w:customStyle="1" w:styleId="WW8Num35z3">
    <w:name w:val="WW8Num35z3"/>
    <w:rsid w:val="00AB3CEE"/>
  </w:style>
  <w:style w:type="character" w:customStyle="1" w:styleId="WW8Num35z4">
    <w:name w:val="WW8Num35z4"/>
    <w:rsid w:val="00AB3CEE"/>
  </w:style>
  <w:style w:type="character" w:customStyle="1" w:styleId="WW8Num35z5">
    <w:name w:val="WW8Num35z5"/>
    <w:rsid w:val="00AB3CEE"/>
  </w:style>
  <w:style w:type="character" w:customStyle="1" w:styleId="WW8Num35z6">
    <w:name w:val="WW8Num35z6"/>
    <w:rsid w:val="00AB3CEE"/>
  </w:style>
  <w:style w:type="character" w:customStyle="1" w:styleId="WW8Num35z7">
    <w:name w:val="WW8Num35z7"/>
    <w:rsid w:val="00AB3CEE"/>
  </w:style>
  <w:style w:type="character" w:customStyle="1" w:styleId="WW8Num35z8">
    <w:name w:val="WW8Num35z8"/>
    <w:rsid w:val="00AB3CEE"/>
  </w:style>
  <w:style w:type="character" w:customStyle="1" w:styleId="WW8Num36z3">
    <w:name w:val="WW8Num36z3"/>
    <w:rsid w:val="00AB3CEE"/>
  </w:style>
  <w:style w:type="character" w:customStyle="1" w:styleId="WW8Num36z4">
    <w:name w:val="WW8Num36z4"/>
    <w:rsid w:val="00AB3CEE"/>
  </w:style>
  <w:style w:type="character" w:customStyle="1" w:styleId="WW8Num36z5">
    <w:name w:val="WW8Num36z5"/>
    <w:rsid w:val="00AB3CEE"/>
  </w:style>
  <w:style w:type="character" w:customStyle="1" w:styleId="WW8Num36z6">
    <w:name w:val="WW8Num36z6"/>
    <w:rsid w:val="00AB3CEE"/>
  </w:style>
  <w:style w:type="character" w:customStyle="1" w:styleId="WW8Num36z7">
    <w:name w:val="WW8Num36z7"/>
    <w:rsid w:val="00AB3CEE"/>
  </w:style>
  <w:style w:type="character" w:customStyle="1" w:styleId="WW8Num36z8">
    <w:name w:val="WW8Num36z8"/>
    <w:rsid w:val="00AB3CEE"/>
  </w:style>
  <w:style w:type="character" w:customStyle="1" w:styleId="WW8Num37z3">
    <w:name w:val="WW8Num37z3"/>
    <w:rsid w:val="00AB3CEE"/>
  </w:style>
  <w:style w:type="character" w:customStyle="1" w:styleId="WW8Num37z4">
    <w:name w:val="WW8Num37z4"/>
    <w:rsid w:val="00AB3CEE"/>
  </w:style>
  <w:style w:type="character" w:customStyle="1" w:styleId="WW8Num37z5">
    <w:name w:val="WW8Num37z5"/>
    <w:rsid w:val="00AB3CEE"/>
  </w:style>
  <w:style w:type="character" w:customStyle="1" w:styleId="WW8Num37z6">
    <w:name w:val="WW8Num37z6"/>
    <w:rsid w:val="00AB3CEE"/>
  </w:style>
  <w:style w:type="character" w:customStyle="1" w:styleId="WW8Num37z7">
    <w:name w:val="WW8Num37z7"/>
    <w:rsid w:val="00AB3CEE"/>
  </w:style>
  <w:style w:type="character" w:customStyle="1" w:styleId="WW8Num37z8">
    <w:name w:val="WW8Num37z8"/>
    <w:rsid w:val="00AB3CEE"/>
  </w:style>
  <w:style w:type="character" w:customStyle="1" w:styleId="WW8Num39z3">
    <w:name w:val="WW8Num39z3"/>
    <w:rsid w:val="00AB3CEE"/>
  </w:style>
  <w:style w:type="character" w:customStyle="1" w:styleId="WW8Num39z4">
    <w:name w:val="WW8Num39z4"/>
    <w:rsid w:val="00AB3CEE"/>
  </w:style>
  <w:style w:type="character" w:customStyle="1" w:styleId="WW8Num39z5">
    <w:name w:val="WW8Num39z5"/>
    <w:rsid w:val="00AB3CEE"/>
  </w:style>
  <w:style w:type="character" w:customStyle="1" w:styleId="WW8Num39z6">
    <w:name w:val="WW8Num39z6"/>
    <w:rsid w:val="00AB3CEE"/>
  </w:style>
  <w:style w:type="character" w:customStyle="1" w:styleId="WW8Num39z7">
    <w:name w:val="WW8Num39z7"/>
    <w:rsid w:val="00AB3CEE"/>
  </w:style>
  <w:style w:type="character" w:customStyle="1" w:styleId="WW8Num39z8">
    <w:name w:val="WW8Num39z8"/>
    <w:rsid w:val="00AB3CEE"/>
  </w:style>
  <w:style w:type="character" w:customStyle="1" w:styleId="WW8Num40z5">
    <w:name w:val="WW8Num40z5"/>
    <w:rsid w:val="00AB3CEE"/>
  </w:style>
  <w:style w:type="character" w:customStyle="1" w:styleId="WW8Num40z6">
    <w:name w:val="WW8Num40z6"/>
    <w:rsid w:val="00AB3CEE"/>
  </w:style>
  <w:style w:type="character" w:customStyle="1" w:styleId="WW8Num40z7">
    <w:name w:val="WW8Num40z7"/>
    <w:rsid w:val="00AB3CEE"/>
  </w:style>
  <w:style w:type="character" w:customStyle="1" w:styleId="WW8Num40z8">
    <w:name w:val="WW8Num40z8"/>
    <w:rsid w:val="00AB3CEE"/>
  </w:style>
  <w:style w:type="character" w:customStyle="1" w:styleId="WW8Num45z4">
    <w:name w:val="WW8Num45z4"/>
    <w:rsid w:val="00AB3CEE"/>
    <w:rPr>
      <w:rFonts w:ascii="Courier New" w:hAnsi="Courier New" w:cs="Courier New" w:hint="default"/>
    </w:rPr>
  </w:style>
  <w:style w:type="character" w:customStyle="1" w:styleId="WW8Num48z3">
    <w:name w:val="WW8Num48z3"/>
    <w:rsid w:val="00AB3CEE"/>
  </w:style>
  <w:style w:type="character" w:customStyle="1" w:styleId="WW8Num48z4">
    <w:name w:val="WW8Num48z4"/>
    <w:rsid w:val="00AB3CEE"/>
  </w:style>
  <w:style w:type="character" w:customStyle="1" w:styleId="WW8Num48z5">
    <w:name w:val="WW8Num48z5"/>
    <w:rsid w:val="00AB3CEE"/>
  </w:style>
  <w:style w:type="character" w:customStyle="1" w:styleId="WW8Num48z6">
    <w:name w:val="WW8Num48z6"/>
    <w:rsid w:val="00AB3CEE"/>
  </w:style>
  <w:style w:type="character" w:customStyle="1" w:styleId="WW8Num48z7">
    <w:name w:val="WW8Num48z7"/>
    <w:rsid w:val="00AB3CEE"/>
  </w:style>
  <w:style w:type="character" w:customStyle="1" w:styleId="WW8Num48z8">
    <w:name w:val="WW8Num48z8"/>
    <w:rsid w:val="00AB3CEE"/>
  </w:style>
  <w:style w:type="character" w:customStyle="1" w:styleId="WW8Num50z4">
    <w:name w:val="WW8Num50z4"/>
    <w:rsid w:val="00AB3CEE"/>
  </w:style>
  <w:style w:type="character" w:customStyle="1" w:styleId="WW8Num50z5">
    <w:name w:val="WW8Num50z5"/>
    <w:rsid w:val="00AB3CEE"/>
  </w:style>
  <w:style w:type="character" w:customStyle="1" w:styleId="WW8Num50z6">
    <w:name w:val="WW8Num50z6"/>
    <w:rsid w:val="00AB3CEE"/>
  </w:style>
  <w:style w:type="character" w:customStyle="1" w:styleId="WW8Num50z7">
    <w:name w:val="WW8Num50z7"/>
    <w:rsid w:val="00AB3CEE"/>
  </w:style>
  <w:style w:type="character" w:customStyle="1" w:styleId="WW8Num50z8">
    <w:name w:val="WW8Num50z8"/>
    <w:rsid w:val="00AB3CEE"/>
  </w:style>
  <w:style w:type="character" w:customStyle="1" w:styleId="30">
    <w:name w:val="Προεπιλεγμένη γραμματοσειρά3"/>
    <w:rsid w:val="00AB3CEE"/>
  </w:style>
  <w:style w:type="character" w:customStyle="1" w:styleId="20">
    <w:name w:val="Προεπιλεγμένη γραμματοσειρά2"/>
    <w:rsid w:val="00AB3CEE"/>
  </w:style>
  <w:style w:type="character" w:customStyle="1" w:styleId="WW8Num4z1">
    <w:name w:val="WW8Num4z1"/>
    <w:rsid w:val="00AB3CEE"/>
    <w:rPr>
      <w:rFonts w:ascii="Courier New" w:hAnsi="Courier New" w:cs="Courier New"/>
    </w:rPr>
  </w:style>
  <w:style w:type="character" w:customStyle="1" w:styleId="WW8Num4z2">
    <w:name w:val="WW8Num4z2"/>
    <w:rsid w:val="00AB3CEE"/>
    <w:rPr>
      <w:rFonts w:ascii="Wingdings" w:hAnsi="Wingdings" w:cs="Wingdings"/>
    </w:rPr>
  </w:style>
  <w:style w:type="character" w:customStyle="1" w:styleId="WW8Num8z1">
    <w:name w:val="WW8Num8z1"/>
    <w:rsid w:val="00AB3CEE"/>
    <w:rPr>
      <w:rFonts w:ascii="Wingdings" w:hAnsi="Wingdings" w:cs="Wingdings"/>
    </w:rPr>
  </w:style>
  <w:style w:type="character" w:customStyle="1" w:styleId="WW8Num8z4">
    <w:name w:val="WW8Num8z4"/>
    <w:rsid w:val="00AB3CEE"/>
    <w:rPr>
      <w:rFonts w:ascii="Courier New" w:hAnsi="Courier New" w:cs="Courier New"/>
    </w:rPr>
  </w:style>
  <w:style w:type="character" w:customStyle="1" w:styleId="WW8Num9z1">
    <w:name w:val="WW8Num9z1"/>
    <w:rsid w:val="00AB3CEE"/>
    <w:rPr>
      <w:rFonts w:ascii="Courier New" w:hAnsi="Courier New" w:cs="Courier New"/>
    </w:rPr>
  </w:style>
  <w:style w:type="character" w:customStyle="1" w:styleId="WW8Num9z2">
    <w:name w:val="WW8Num9z2"/>
    <w:rsid w:val="00AB3CEE"/>
    <w:rPr>
      <w:rFonts w:ascii="Wingdings" w:hAnsi="Wingdings" w:cs="Wingdings"/>
    </w:rPr>
  </w:style>
  <w:style w:type="character" w:customStyle="1" w:styleId="WW8Num18z2">
    <w:name w:val="WW8Num18z2"/>
    <w:rsid w:val="00AB3CEE"/>
    <w:rPr>
      <w:rFonts w:ascii="Wingdings" w:hAnsi="Wingdings" w:cs="Wingdings"/>
    </w:rPr>
  </w:style>
  <w:style w:type="character" w:customStyle="1" w:styleId="WW8NumSt31z0">
    <w:name w:val="WW8NumSt31z0"/>
    <w:rsid w:val="00AB3CEE"/>
    <w:rPr>
      <w:rFonts w:ascii="Arial" w:hAnsi="Arial" w:cs="Arial"/>
    </w:rPr>
  </w:style>
  <w:style w:type="character" w:customStyle="1" w:styleId="10">
    <w:name w:val="Προεπιλεγμένη γραμματοσειρά1"/>
    <w:rsid w:val="00AB3CEE"/>
  </w:style>
  <w:style w:type="character" w:customStyle="1" w:styleId="Title2Char">
    <w:name w:val="Title 2 Char"/>
    <w:basedOn w:val="10"/>
    <w:rsid w:val="00AB3CEE"/>
    <w:rPr>
      <w:rFonts w:ascii="Times New Roman" w:eastAsia="Times New Roman" w:hAnsi="Times New Roman" w:cs="Times New Roman"/>
      <w:b/>
      <w:color w:val="000000"/>
      <w:sz w:val="24"/>
    </w:rPr>
  </w:style>
  <w:style w:type="character" w:customStyle="1" w:styleId="Char6">
    <w:name w:val="Char6"/>
    <w:basedOn w:val="10"/>
    <w:rsid w:val="00AB3CEE"/>
    <w:rPr>
      <w:rFonts w:ascii="Verdana" w:eastAsia="Times New Roman" w:hAnsi="Verdana" w:cs="Courier New"/>
      <w:color w:val="000000"/>
      <w:sz w:val="14"/>
      <w:szCs w:val="14"/>
    </w:rPr>
  </w:style>
  <w:style w:type="character" w:customStyle="1" w:styleId="Char5">
    <w:name w:val="Char5"/>
    <w:basedOn w:val="10"/>
    <w:rsid w:val="00AB3CEE"/>
    <w:rPr>
      <w:rFonts w:ascii="Times New Roman" w:eastAsia="Times New Roman" w:hAnsi="Times New Roman" w:cs="Times New Roman"/>
      <w:color w:val="0000FF"/>
    </w:rPr>
  </w:style>
  <w:style w:type="character" w:customStyle="1" w:styleId="Char4">
    <w:name w:val="Char4"/>
    <w:basedOn w:val="10"/>
    <w:rsid w:val="00AB3CEE"/>
    <w:rPr>
      <w:rFonts w:ascii="Arial Black" w:hAnsi="Arial Black" w:cs="Arial Black"/>
    </w:rPr>
  </w:style>
  <w:style w:type="character" w:customStyle="1" w:styleId="a3">
    <w:name w:val="Χαρακτήρες υποσημείωσης"/>
    <w:basedOn w:val="10"/>
    <w:rsid w:val="00AB3CEE"/>
    <w:rPr>
      <w:vertAlign w:val="superscript"/>
    </w:rPr>
  </w:style>
  <w:style w:type="character" w:customStyle="1" w:styleId="Char7">
    <w:name w:val="Char7"/>
    <w:basedOn w:val="10"/>
    <w:rsid w:val="00AB3CEE"/>
    <w:rPr>
      <w:rFonts w:ascii="Cambria" w:eastAsia="Times New Roman" w:hAnsi="Cambria" w:cs="Times New Roman"/>
      <w:b/>
      <w:bCs/>
      <w:kern w:val="2"/>
      <w:sz w:val="32"/>
      <w:szCs w:val="32"/>
    </w:rPr>
  </w:style>
  <w:style w:type="character" w:customStyle="1" w:styleId="Char3">
    <w:name w:val="Char3"/>
    <w:basedOn w:val="10"/>
    <w:rsid w:val="00AB3CEE"/>
    <w:rPr>
      <w:rFonts w:ascii="Times New Roman" w:eastAsia="Times New Roman" w:hAnsi="Times New Roman" w:cs="Times New Roman"/>
    </w:rPr>
  </w:style>
  <w:style w:type="character" w:customStyle="1" w:styleId="Char2">
    <w:name w:val="Char2"/>
    <w:basedOn w:val="10"/>
    <w:rsid w:val="00AB3CEE"/>
    <w:rPr>
      <w:rFonts w:ascii="Times New Roman" w:eastAsia="Times New Roman" w:hAnsi="Times New Roman" w:cs="Times New Roman"/>
    </w:rPr>
  </w:style>
  <w:style w:type="character" w:styleId="-">
    <w:name w:val="Hyperlink"/>
    <w:basedOn w:val="10"/>
    <w:uiPriority w:val="99"/>
    <w:rsid w:val="00AB3CEE"/>
    <w:rPr>
      <w:color w:val="0000FF"/>
      <w:u w:val="single"/>
    </w:rPr>
  </w:style>
  <w:style w:type="character" w:customStyle="1" w:styleId="Char1">
    <w:name w:val="Char1"/>
    <w:basedOn w:val="10"/>
    <w:rsid w:val="00AB3CEE"/>
    <w:rPr>
      <w:rFonts w:ascii="Times New Roman" w:eastAsia="Times New Roman" w:hAnsi="Times New Roman" w:cs="Times New Roman"/>
    </w:rPr>
  </w:style>
  <w:style w:type="character" w:customStyle="1" w:styleId="Char">
    <w:name w:val="Char"/>
    <w:basedOn w:val="10"/>
    <w:rsid w:val="00AB3CEE"/>
    <w:rPr>
      <w:rFonts w:ascii="Times New Roman" w:eastAsia="Times New Roman" w:hAnsi="Times New Roman" w:cs="Times New Roman"/>
      <w:b/>
      <w:sz w:val="24"/>
      <w:szCs w:val="24"/>
    </w:rPr>
  </w:style>
  <w:style w:type="character" w:styleId="a4">
    <w:name w:val="page number"/>
    <w:basedOn w:val="10"/>
    <w:rsid w:val="00AB3CEE"/>
  </w:style>
  <w:style w:type="character" w:styleId="-0">
    <w:name w:val="FollowedHyperlink"/>
    <w:basedOn w:val="30"/>
    <w:rsid w:val="00AB3CEE"/>
    <w:rPr>
      <w:color w:val="606420"/>
      <w:u w:val="single"/>
    </w:rPr>
  </w:style>
  <w:style w:type="character" w:customStyle="1" w:styleId="Char61">
    <w:name w:val="Char61"/>
    <w:basedOn w:val="10"/>
    <w:rsid w:val="00AB3CEE"/>
    <w:rPr>
      <w:rFonts w:ascii="Verdana" w:eastAsia="Times New Roman" w:hAnsi="Verdana" w:cs="Courier New" w:hint="default"/>
      <w:color w:val="000000"/>
      <w:sz w:val="14"/>
      <w:szCs w:val="14"/>
    </w:rPr>
  </w:style>
  <w:style w:type="character" w:customStyle="1" w:styleId="Char51">
    <w:name w:val="Char51"/>
    <w:basedOn w:val="10"/>
    <w:rsid w:val="00AB3CEE"/>
    <w:rPr>
      <w:rFonts w:ascii="Times New Roman" w:eastAsia="Times New Roman" w:hAnsi="Times New Roman" w:cs="Times New Roman" w:hint="default"/>
      <w:color w:val="0000FF"/>
    </w:rPr>
  </w:style>
  <w:style w:type="character" w:customStyle="1" w:styleId="Char41">
    <w:name w:val="Char41"/>
    <w:basedOn w:val="10"/>
    <w:rsid w:val="00AB3CEE"/>
    <w:rPr>
      <w:rFonts w:ascii="Arial Black" w:hAnsi="Arial Black" w:cs="Arial Black" w:hint="default"/>
    </w:rPr>
  </w:style>
  <w:style w:type="character" w:customStyle="1" w:styleId="Char71">
    <w:name w:val="Char71"/>
    <w:basedOn w:val="10"/>
    <w:rsid w:val="00AB3CEE"/>
    <w:rPr>
      <w:rFonts w:ascii="Cambria" w:eastAsia="Times New Roman" w:hAnsi="Cambria" w:cs="Times New Roman" w:hint="default"/>
      <w:b/>
      <w:bCs/>
      <w:kern w:val="2"/>
      <w:sz w:val="32"/>
      <w:szCs w:val="32"/>
    </w:rPr>
  </w:style>
  <w:style w:type="character" w:customStyle="1" w:styleId="Char31">
    <w:name w:val="Char31"/>
    <w:basedOn w:val="10"/>
    <w:rsid w:val="00AB3CEE"/>
    <w:rPr>
      <w:rFonts w:ascii="Times New Roman" w:eastAsia="Times New Roman" w:hAnsi="Times New Roman" w:cs="Times New Roman" w:hint="default"/>
    </w:rPr>
  </w:style>
  <w:style w:type="character" w:customStyle="1" w:styleId="Char21">
    <w:name w:val="Char21"/>
    <w:basedOn w:val="10"/>
    <w:rsid w:val="00AB3CEE"/>
    <w:rPr>
      <w:rFonts w:ascii="Times New Roman" w:eastAsia="Times New Roman" w:hAnsi="Times New Roman" w:cs="Times New Roman" w:hint="default"/>
    </w:rPr>
  </w:style>
  <w:style w:type="character" w:customStyle="1" w:styleId="Char11">
    <w:name w:val="Char11"/>
    <w:basedOn w:val="10"/>
    <w:rsid w:val="00AB3CEE"/>
    <w:rPr>
      <w:rFonts w:ascii="Times New Roman" w:eastAsia="Times New Roman" w:hAnsi="Times New Roman" w:cs="Times New Roman" w:hint="default"/>
    </w:rPr>
  </w:style>
  <w:style w:type="character" w:customStyle="1" w:styleId="Char8">
    <w:name w:val="Char8"/>
    <w:basedOn w:val="10"/>
    <w:rsid w:val="00AB3CEE"/>
    <w:rPr>
      <w:rFonts w:ascii="Times New Roman" w:eastAsia="Times New Roman" w:hAnsi="Times New Roman" w:cs="Times New Roman" w:hint="default"/>
      <w:b/>
      <w:bCs w:val="0"/>
      <w:sz w:val="24"/>
      <w:szCs w:val="24"/>
    </w:rPr>
  </w:style>
  <w:style w:type="character" w:customStyle="1" w:styleId="Char0">
    <w:name w:val="Κεφαλίδα Char"/>
    <w:basedOn w:val="30"/>
    <w:rsid w:val="00AB3CEE"/>
    <w:rPr>
      <w:lang w:eastAsia="zh-CN"/>
    </w:rPr>
  </w:style>
  <w:style w:type="character" w:customStyle="1" w:styleId="FontStyle97">
    <w:name w:val="Font Style97"/>
    <w:basedOn w:val="10"/>
    <w:rsid w:val="00AB3CEE"/>
    <w:rPr>
      <w:rFonts w:ascii="Arial Narrow" w:hAnsi="Arial Narrow" w:cs="Arial Narrow"/>
      <w:sz w:val="22"/>
      <w:szCs w:val="22"/>
    </w:rPr>
  </w:style>
  <w:style w:type="character" w:customStyle="1" w:styleId="FontStyle95">
    <w:name w:val="Font Style95"/>
    <w:basedOn w:val="10"/>
    <w:rsid w:val="00AB3CEE"/>
    <w:rPr>
      <w:rFonts w:ascii="Arial Narrow" w:hAnsi="Arial Narrow" w:cs="Arial Narrow"/>
      <w:b/>
      <w:bCs/>
      <w:sz w:val="22"/>
      <w:szCs w:val="22"/>
    </w:rPr>
  </w:style>
  <w:style w:type="character" w:customStyle="1" w:styleId="-HTMLChar">
    <w:name w:val="Προ-διαμορφωμένο HTML Char"/>
    <w:basedOn w:val="30"/>
    <w:rsid w:val="00AB3CEE"/>
    <w:rPr>
      <w:rFonts w:ascii="Verdana" w:hAnsi="Verdana" w:cs="Courier New"/>
      <w:color w:val="000000"/>
      <w:sz w:val="14"/>
      <w:szCs w:val="14"/>
      <w:lang w:eastAsia="zh-CN"/>
    </w:rPr>
  </w:style>
  <w:style w:type="character" w:customStyle="1" w:styleId="3Char">
    <w:name w:val="Σώμα κείμενου 3 Char"/>
    <w:basedOn w:val="30"/>
    <w:rsid w:val="00AB3CEE"/>
    <w:rPr>
      <w:sz w:val="16"/>
      <w:szCs w:val="16"/>
      <w:lang w:eastAsia="zh-CN"/>
    </w:rPr>
  </w:style>
  <w:style w:type="character" w:customStyle="1" w:styleId="2Char">
    <w:name w:val="Σώμα κείμενου 2 Char"/>
    <w:basedOn w:val="30"/>
    <w:rsid w:val="00AB3CEE"/>
    <w:rPr>
      <w:lang w:eastAsia="zh-CN"/>
    </w:rPr>
  </w:style>
  <w:style w:type="character" w:customStyle="1" w:styleId="Char9">
    <w:name w:val="Τίτλος Char"/>
    <w:basedOn w:val="30"/>
    <w:rsid w:val="00AB3CEE"/>
    <w:rPr>
      <w:b/>
      <w:bCs/>
      <w:color w:val="000000"/>
      <w:w w:val="85"/>
      <w:sz w:val="27"/>
      <w:szCs w:val="27"/>
      <w:u w:val="single"/>
      <w:shd w:val="clear" w:color="auto" w:fill="FFFFFF"/>
    </w:rPr>
  </w:style>
  <w:style w:type="character" w:styleId="a5">
    <w:name w:val="Strong"/>
    <w:basedOn w:val="30"/>
    <w:qFormat/>
    <w:rsid w:val="00AB3CEE"/>
    <w:rPr>
      <w:b/>
      <w:bCs/>
    </w:rPr>
  </w:style>
  <w:style w:type="character" w:customStyle="1" w:styleId="Chara">
    <w:name w:val="Υποσέλιδο Char"/>
    <w:basedOn w:val="40"/>
    <w:rsid w:val="00AB3CEE"/>
    <w:rPr>
      <w:lang w:eastAsia="zh-CN"/>
    </w:rPr>
  </w:style>
  <w:style w:type="character" w:customStyle="1" w:styleId="FontStyle68">
    <w:name w:val="Font Style68"/>
    <w:basedOn w:val="40"/>
    <w:rsid w:val="00AB3CEE"/>
    <w:rPr>
      <w:rFonts w:ascii="Trebuchet MS" w:hAnsi="Trebuchet MS" w:cs="Trebuchet MS"/>
      <w:b/>
      <w:bCs/>
      <w:color w:val="000000"/>
      <w:spacing w:val="-20"/>
      <w:sz w:val="20"/>
      <w:szCs w:val="20"/>
    </w:rPr>
  </w:style>
  <w:style w:type="character" w:customStyle="1" w:styleId="FontStyle73">
    <w:name w:val="Font Style73"/>
    <w:basedOn w:val="40"/>
    <w:rsid w:val="00AB3CEE"/>
    <w:rPr>
      <w:rFonts w:ascii="Arial" w:hAnsi="Arial" w:cs="Arial"/>
      <w:color w:val="000000"/>
      <w:sz w:val="20"/>
      <w:szCs w:val="20"/>
    </w:rPr>
  </w:style>
  <w:style w:type="character" w:customStyle="1" w:styleId="FontStyle74">
    <w:name w:val="Font Style74"/>
    <w:basedOn w:val="40"/>
    <w:rsid w:val="00AB3CEE"/>
    <w:rPr>
      <w:rFonts w:ascii="Trebuchet MS" w:hAnsi="Trebuchet MS" w:cs="Trebuchet MS"/>
      <w:b/>
      <w:bCs/>
      <w:color w:val="000000"/>
      <w:sz w:val="20"/>
      <w:szCs w:val="20"/>
    </w:rPr>
  </w:style>
  <w:style w:type="character" w:customStyle="1" w:styleId="FontStyle78">
    <w:name w:val="Font Style78"/>
    <w:basedOn w:val="40"/>
    <w:rsid w:val="00AB3CEE"/>
    <w:rPr>
      <w:rFonts w:ascii="Arial" w:hAnsi="Arial" w:cs="Arial"/>
      <w:color w:val="000000"/>
      <w:sz w:val="18"/>
      <w:szCs w:val="18"/>
    </w:rPr>
  </w:style>
  <w:style w:type="character" w:customStyle="1" w:styleId="FontStyle79">
    <w:name w:val="Font Style79"/>
    <w:basedOn w:val="40"/>
    <w:rsid w:val="00AB3CEE"/>
    <w:rPr>
      <w:rFonts w:ascii="Arial" w:hAnsi="Arial" w:cs="Arial"/>
      <w:b/>
      <w:bCs/>
      <w:color w:val="000000"/>
      <w:sz w:val="18"/>
      <w:szCs w:val="18"/>
    </w:rPr>
  </w:style>
  <w:style w:type="character" w:customStyle="1" w:styleId="FontStyle85">
    <w:name w:val="Font Style85"/>
    <w:basedOn w:val="40"/>
    <w:rsid w:val="00AB3CEE"/>
    <w:rPr>
      <w:rFonts w:ascii="Arial" w:hAnsi="Arial" w:cs="Arial"/>
      <w:color w:val="000000"/>
      <w:sz w:val="14"/>
      <w:szCs w:val="14"/>
    </w:rPr>
  </w:style>
  <w:style w:type="character" w:customStyle="1" w:styleId="FontStyle70">
    <w:name w:val="Font Style70"/>
    <w:basedOn w:val="40"/>
    <w:rsid w:val="00AB3CEE"/>
    <w:rPr>
      <w:rFonts w:ascii="Arial" w:hAnsi="Arial" w:cs="Arial"/>
      <w:b/>
      <w:bCs/>
      <w:i/>
      <w:iCs/>
      <w:color w:val="000000"/>
      <w:sz w:val="18"/>
      <w:szCs w:val="18"/>
    </w:rPr>
  </w:style>
  <w:style w:type="character" w:customStyle="1" w:styleId="FontStyle71">
    <w:name w:val="Font Style71"/>
    <w:basedOn w:val="40"/>
    <w:rsid w:val="00AB3CEE"/>
    <w:rPr>
      <w:rFonts w:ascii="Arial" w:hAnsi="Arial" w:cs="Arial"/>
      <w:i/>
      <w:iCs/>
      <w:color w:val="000000"/>
      <w:sz w:val="18"/>
      <w:szCs w:val="18"/>
    </w:rPr>
  </w:style>
  <w:style w:type="character" w:customStyle="1" w:styleId="FontStyle36">
    <w:name w:val="Font Style36"/>
    <w:basedOn w:val="40"/>
    <w:rsid w:val="00AB3CEE"/>
    <w:rPr>
      <w:rFonts w:ascii="Palatino Linotype" w:hAnsi="Palatino Linotype" w:cs="Palatino Linotype"/>
      <w:color w:val="000000"/>
      <w:sz w:val="18"/>
      <w:szCs w:val="18"/>
    </w:rPr>
  </w:style>
  <w:style w:type="character" w:customStyle="1" w:styleId="WW-FootnoteReference7">
    <w:name w:val="WW-Footnote Reference7"/>
    <w:rsid w:val="00AB3CEE"/>
    <w:rPr>
      <w:vertAlign w:val="superscript"/>
    </w:rPr>
  </w:style>
  <w:style w:type="character" w:customStyle="1" w:styleId="FontStyle99">
    <w:name w:val="Font Style99"/>
    <w:basedOn w:val="40"/>
    <w:rsid w:val="00AB3CEE"/>
    <w:rPr>
      <w:rFonts w:ascii="Arial" w:hAnsi="Arial" w:cs="Arial"/>
      <w:b/>
      <w:bCs/>
      <w:color w:val="000000"/>
      <w:sz w:val="20"/>
      <w:szCs w:val="20"/>
    </w:rPr>
  </w:style>
  <w:style w:type="character" w:customStyle="1" w:styleId="FontStyle100">
    <w:name w:val="Font Style100"/>
    <w:basedOn w:val="40"/>
    <w:rsid w:val="00AB3CEE"/>
    <w:rPr>
      <w:rFonts w:ascii="Arial" w:hAnsi="Arial" w:cs="Arial"/>
      <w:color w:val="000000"/>
      <w:sz w:val="20"/>
      <w:szCs w:val="20"/>
    </w:rPr>
  </w:style>
  <w:style w:type="character" w:customStyle="1" w:styleId="FontStyle128">
    <w:name w:val="Font Style128"/>
    <w:basedOn w:val="40"/>
    <w:rsid w:val="00AB3CEE"/>
    <w:rPr>
      <w:rFonts w:ascii="Arial" w:hAnsi="Arial" w:cs="Arial"/>
      <w:color w:val="000000"/>
      <w:sz w:val="18"/>
      <w:szCs w:val="18"/>
    </w:rPr>
  </w:style>
  <w:style w:type="character" w:customStyle="1" w:styleId="FontStyle140">
    <w:name w:val="Font Style140"/>
    <w:basedOn w:val="40"/>
    <w:rsid w:val="00AB3CEE"/>
    <w:rPr>
      <w:rFonts w:ascii="Arial" w:hAnsi="Arial" w:cs="Arial"/>
      <w:b/>
      <w:bCs/>
      <w:color w:val="000000"/>
      <w:sz w:val="18"/>
      <w:szCs w:val="18"/>
    </w:rPr>
  </w:style>
  <w:style w:type="character" w:customStyle="1" w:styleId="FontStyle148">
    <w:name w:val="Font Style148"/>
    <w:basedOn w:val="40"/>
    <w:rsid w:val="00AB3CEE"/>
    <w:rPr>
      <w:rFonts w:ascii="Arial" w:hAnsi="Arial" w:cs="Arial"/>
      <w:color w:val="000000"/>
      <w:sz w:val="18"/>
      <w:szCs w:val="18"/>
    </w:rPr>
  </w:style>
  <w:style w:type="character" w:customStyle="1" w:styleId="a6">
    <w:name w:val="Χαρακτήρες σημείωσης τέλους"/>
    <w:rsid w:val="00AB3CEE"/>
    <w:rPr>
      <w:vertAlign w:val="superscript"/>
    </w:rPr>
  </w:style>
  <w:style w:type="character" w:customStyle="1" w:styleId="Charb">
    <w:name w:val="Κείμενο σημείωσης τέλους Char"/>
    <w:basedOn w:val="40"/>
    <w:rsid w:val="00AB3CEE"/>
    <w:rPr>
      <w:rFonts w:ascii="Courier New" w:hAnsi="Courier New" w:cs="Courier New"/>
      <w:sz w:val="24"/>
      <w:lang w:eastAsia="zh-CN"/>
    </w:rPr>
  </w:style>
  <w:style w:type="character" w:customStyle="1" w:styleId="a7">
    <w:name w:val="Σύμβολο υποσημείωσης"/>
    <w:rsid w:val="00AB3CEE"/>
    <w:rPr>
      <w:vertAlign w:val="superscript"/>
    </w:rPr>
  </w:style>
  <w:style w:type="character" w:customStyle="1" w:styleId="DeltaViewInsertion">
    <w:name w:val="DeltaView Insertion"/>
    <w:rsid w:val="00AB3CEE"/>
    <w:rPr>
      <w:b/>
      <w:i/>
      <w:spacing w:val="0"/>
      <w:lang w:val="el-GR"/>
    </w:rPr>
  </w:style>
  <w:style w:type="character" w:customStyle="1" w:styleId="NormalBoldChar">
    <w:name w:val="NormalBold Char"/>
    <w:rsid w:val="00AB3CEE"/>
    <w:rPr>
      <w:rFonts w:ascii="Times New Roman" w:hAnsi="Times New Roman" w:cs="Times New Roman"/>
      <w:b/>
      <w:sz w:val="24"/>
      <w:lang w:val="el-GR"/>
    </w:rPr>
  </w:style>
  <w:style w:type="character" w:customStyle="1" w:styleId="2Char0">
    <w:name w:val="Επικεφαλίδα 2 Char"/>
    <w:basedOn w:val="40"/>
    <w:rsid w:val="00AB3CEE"/>
    <w:rPr>
      <w:b/>
      <w:color w:val="000000"/>
      <w:sz w:val="24"/>
      <w:lang w:eastAsia="zh-CN"/>
    </w:rPr>
  </w:style>
  <w:style w:type="character" w:customStyle="1" w:styleId="3Char0">
    <w:name w:val="Επικεφαλίδα 3 Char"/>
    <w:basedOn w:val="40"/>
    <w:rsid w:val="00AB3CEE"/>
    <w:rPr>
      <w:rFonts w:ascii="Arial" w:hAnsi="Arial" w:cs="Arial"/>
      <w:b/>
      <w:bCs/>
      <w:sz w:val="26"/>
      <w:szCs w:val="26"/>
      <w:lang w:eastAsia="zh-CN"/>
    </w:rPr>
  </w:style>
  <w:style w:type="character" w:styleId="a8">
    <w:name w:val="Emphasis"/>
    <w:basedOn w:val="40"/>
    <w:qFormat/>
    <w:rsid w:val="00AB3CEE"/>
    <w:rPr>
      <w:i/>
      <w:iCs/>
    </w:rPr>
  </w:style>
  <w:style w:type="character" w:customStyle="1" w:styleId="7Char">
    <w:name w:val="Επικεφαλίδα 7 Char"/>
    <w:basedOn w:val="40"/>
    <w:rsid w:val="00AB3CEE"/>
    <w:rPr>
      <w:rFonts w:cs="Arial"/>
      <w:b/>
      <w:sz w:val="19"/>
      <w:szCs w:val="19"/>
      <w:lang w:eastAsia="zh-CN"/>
    </w:rPr>
  </w:style>
  <w:style w:type="character" w:customStyle="1" w:styleId="11">
    <w:name w:val="Παραπομπή σημείωσης τέλους1"/>
    <w:rsid w:val="00AB3CEE"/>
    <w:rPr>
      <w:vertAlign w:val="superscript"/>
    </w:rPr>
  </w:style>
  <w:style w:type="character" w:customStyle="1" w:styleId="12">
    <w:name w:val="Παραπομπή υποσημείωσης1"/>
    <w:rsid w:val="00AB3CEE"/>
    <w:rPr>
      <w:vertAlign w:val="superscript"/>
    </w:rPr>
  </w:style>
  <w:style w:type="character" w:customStyle="1" w:styleId="Charc">
    <w:name w:val="Σώμα κείμενου με εσοχή Char"/>
    <w:basedOn w:val="50"/>
    <w:rsid w:val="00AB3CEE"/>
    <w:rPr>
      <w:lang w:eastAsia="zh-CN"/>
    </w:rPr>
  </w:style>
  <w:style w:type="character" w:customStyle="1" w:styleId="1Char">
    <w:name w:val="Επικεφαλίδα 1 Char"/>
    <w:basedOn w:val="50"/>
    <w:rsid w:val="00AB3CEE"/>
    <w:rPr>
      <w:b/>
      <w:bCs/>
      <w:color w:val="00000A"/>
      <w:sz w:val="48"/>
      <w:szCs w:val="48"/>
    </w:rPr>
  </w:style>
  <w:style w:type="character" w:customStyle="1" w:styleId="4Char">
    <w:name w:val="Επικεφαλίδα 4 Char"/>
    <w:basedOn w:val="50"/>
    <w:rsid w:val="00AB3CEE"/>
    <w:rPr>
      <w:b/>
      <w:bCs/>
      <w:color w:val="00000A"/>
      <w:sz w:val="24"/>
      <w:szCs w:val="24"/>
    </w:rPr>
  </w:style>
  <w:style w:type="character" w:customStyle="1" w:styleId="6Char">
    <w:name w:val="Επικεφαλίδα 6 Char"/>
    <w:basedOn w:val="50"/>
    <w:rsid w:val="00AB3CEE"/>
    <w:rPr>
      <w:b/>
      <w:bCs/>
      <w:color w:val="00000A"/>
      <w:sz w:val="15"/>
      <w:szCs w:val="15"/>
    </w:rPr>
  </w:style>
  <w:style w:type="character" w:customStyle="1" w:styleId="ListLabel1">
    <w:name w:val="ListLabel 1"/>
    <w:rsid w:val="00AB3CEE"/>
    <w:rPr>
      <w:sz w:val="20"/>
    </w:rPr>
  </w:style>
  <w:style w:type="character" w:customStyle="1" w:styleId="ListLabel2">
    <w:name w:val="ListLabel 2"/>
    <w:rsid w:val="00AB3CEE"/>
    <w:rPr>
      <w:sz w:val="20"/>
    </w:rPr>
  </w:style>
  <w:style w:type="character" w:customStyle="1" w:styleId="ListLabel3">
    <w:name w:val="ListLabel 3"/>
    <w:rsid w:val="00AB3CEE"/>
    <w:rPr>
      <w:sz w:val="20"/>
    </w:rPr>
  </w:style>
  <w:style w:type="character" w:customStyle="1" w:styleId="ListLabel4">
    <w:name w:val="ListLabel 4"/>
    <w:rsid w:val="00AB3CEE"/>
    <w:rPr>
      <w:sz w:val="20"/>
    </w:rPr>
  </w:style>
  <w:style w:type="character" w:customStyle="1" w:styleId="ListLabel5">
    <w:name w:val="ListLabel 5"/>
    <w:rsid w:val="00AB3CEE"/>
    <w:rPr>
      <w:sz w:val="20"/>
    </w:rPr>
  </w:style>
  <w:style w:type="character" w:customStyle="1" w:styleId="ListLabel6">
    <w:name w:val="ListLabel 6"/>
    <w:rsid w:val="00AB3CEE"/>
    <w:rPr>
      <w:sz w:val="20"/>
    </w:rPr>
  </w:style>
  <w:style w:type="character" w:customStyle="1" w:styleId="ListLabel7">
    <w:name w:val="ListLabel 7"/>
    <w:rsid w:val="00AB3CEE"/>
    <w:rPr>
      <w:sz w:val="20"/>
    </w:rPr>
  </w:style>
  <w:style w:type="character" w:customStyle="1" w:styleId="ListLabel8">
    <w:name w:val="ListLabel 8"/>
    <w:rsid w:val="00AB3CEE"/>
    <w:rPr>
      <w:sz w:val="20"/>
    </w:rPr>
  </w:style>
  <w:style w:type="character" w:customStyle="1" w:styleId="ListLabel9">
    <w:name w:val="ListLabel 9"/>
    <w:rsid w:val="00AB3CEE"/>
    <w:rPr>
      <w:sz w:val="20"/>
    </w:rPr>
  </w:style>
  <w:style w:type="character" w:customStyle="1" w:styleId="ListLabel10">
    <w:name w:val="ListLabel 10"/>
    <w:rsid w:val="00AB3CEE"/>
    <w:rPr>
      <w:sz w:val="20"/>
    </w:rPr>
  </w:style>
  <w:style w:type="character" w:customStyle="1" w:styleId="ListLabel11">
    <w:name w:val="ListLabel 11"/>
    <w:rsid w:val="00AB3CEE"/>
    <w:rPr>
      <w:sz w:val="20"/>
    </w:rPr>
  </w:style>
  <w:style w:type="character" w:customStyle="1" w:styleId="ListLabel12">
    <w:name w:val="ListLabel 12"/>
    <w:rsid w:val="00AB3CEE"/>
    <w:rPr>
      <w:sz w:val="20"/>
    </w:rPr>
  </w:style>
  <w:style w:type="character" w:customStyle="1" w:styleId="ListLabel13">
    <w:name w:val="ListLabel 13"/>
    <w:rsid w:val="00AB3CEE"/>
    <w:rPr>
      <w:sz w:val="20"/>
    </w:rPr>
  </w:style>
  <w:style w:type="character" w:customStyle="1" w:styleId="ListLabel14">
    <w:name w:val="ListLabel 14"/>
    <w:rsid w:val="00AB3CEE"/>
    <w:rPr>
      <w:sz w:val="20"/>
    </w:rPr>
  </w:style>
  <w:style w:type="character" w:customStyle="1" w:styleId="ListLabel15">
    <w:name w:val="ListLabel 15"/>
    <w:rsid w:val="00AB3CEE"/>
    <w:rPr>
      <w:sz w:val="20"/>
    </w:rPr>
  </w:style>
  <w:style w:type="character" w:customStyle="1" w:styleId="ListLabel16">
    <w:name w:val="ListLabel 16"/>
    <w:rsid w:val="00AB3CEE"/>
    <w:rPr>
      <w:sz w:val="20"/>
    </w:rPr>
  </w:style>
  <w:style w:type="character" w:customStyle="1" w:styleId="ListLabel17">
    <w:name w:val="ListLabel 17"/>
    <w:rsid w:val="00AB3CEE"/>
    <w:rPr>
      <w:sz w:val="20"/>
    </w:rPr>
  </w:style>
  <w:style w:type="character" w:customStyle="1" w:styleId="ListLabel18">
    <w:name w:val="ListLabel 18"/>
    <w:rsid w:val="00AB3CEE"/>
    <w:rPr>
      <w:sz w:val="20"/>
    </w:rPr>
  </w:style>
  <w:style w:type="character" w:customStyle="1" w:styleId="ListLabel19">
    <w:name w:val="ListLabel 19"/>
    <w:rsid w:val="00AB3CEE"/>
    <w:rPr>
      <w:sz w:val="20"/>
    </w:rPr>
  </w:style>
  <w:style w:type="character" w:customStyle="1" w:styleId="ListLabel20">
    <w:name w:val="ListLabel 20"/>
    <w:rsid w:val="00AB3CEE"/>
    <w:rPr>
      <w:sz w:val="20"/>
    </w:rPr>
  </w:style>
  <w:style w:type="character" w:customStyle="1" w:styleId="ListLabel21">
    <w:name w:val="ListLabel 21"/>
    <w:rsid w:val="00AB3CEE"/>
    <w:rPr>
      <w:sz w:val="20"/>
    </w:rPr>
  </w:style>
  <w:style w:type="character" w:customStyle="1" w:styleId="ListLabel22">
    <w:name w:val="ListLabel 22"/>
    <w:rsid w:val="00AB3CEE"/>
    <w:rPr>
      <w:sz w:val="20"/>
    </w:rPr>
  </w:style>
  <w:style w:type="character" w:customStyle="1" w:styleId="ListLabel23">
    <w:name w:val="ListLabel 23"/>
    <w:rsid w:val="00AB3CEE"/>
    <w:rPr>
      <w:sz w:val="20"/>
    </w:rPr>
  </w:style>
  <w:style w:type="character" w:customStyle="1" w:styleId="ListLabel24">
    <w:name w:val="ListLabel 24"/>
    <w:rsid w:val="00AB3CEE"/>
    <w:rPr>
      <w:sz w:val="20"/>
    </w:rPr>
  </w:style>
  <w:style w:type="character" w:customStyle="1" w:styleId="ListLabel25">
    <w:name w:val="ListLabel 25"/>
    <w:rsid w:val="00AB3CEE"/>
    <w:rPr>
      <w:sz w:val="20"/>
    </w:rPr>
  </w:style>
  <w:style w:type="character" w:customStyle="1" w:styleId="ListLabel26">
    <w:name w:val="ListLabel 26"/>
    <w:rsid w:val="00AB3CEE"/>
    <w:rPr>
      <w:sz w:val="20"/>
    </w:rPr>
  </w:style>
  <w:style w:type="character" w:customStyle="1" w:styleId="ListLabel27">
    <w:name w:val="ListLabel 27"/>
    <w:rsid w:val="00AB3CEE"/>
    <w:rPr>
      <w:sz w:val="20"/>
    </w:rPr>
  </w:style>
  <w:style w:type="character" w:customStyle="1" w:styleId="ListLabel28">
    <w:name w:val="ListLabel 28"/>
    <w:rsid w:val="00AB3CEE"/>
    <w:rPr>
      <w:sz w:val="20"/>
    </w:rPr>
  </w:style>
  <w:style w:type="character" w:customStyle="1" w:styleId="ListLabel29">
    <w:name w:val="ListLabel 29"/>
    <w:rsid w:val="00AB3CEE"/>
    <w:rPr>
      <w:sz w:val="20"/>
    </w:rPr>
  </w:style>
  <w:style w:type="character" w:customStyle="1" w:styleId="ListLabel30">
    <w:name w:val="ListLabel 30"/>
    <w:rsid w:val="00AB3CEE"/>
    <w:rPr>
      <w:sz w:val="20"/>
    </w:rPr>
  </w:style>
  <w:style w:type="character" w:customStyle="1" w:styleId="ListLabel31">
    <w:name w:val="ListLabel 31"/>
    <w:rsid w:val="00AB3CEE"/>
    <w:rPr>
      <w:sz w:val="20"/>
    </w:rPr>
  </w:style>
  <w:style w:type="character" w:customStyle="1" w:styleId="ListLabel32">
    <w:name w:val="ListLabel 32"/>
    <w:rsid w:val="00AB3CEE"/>
    <w:rPr>
      <w:sz w:val="20"/>
    </w:rPr>
  </w:style>
  <w:style w:type="character" w:customStyle="1" w:styleId="ListLabel33">
    <w:name w:val="ListLabel 33"/>
    <w:rsid w:val="00AB3CEE"/>
    <w:rPr>
      <w:sz w:val="20"/>
    </w:rPr>
  </w:style>
  <w:style w:type="character" w:customStyle="1" w:styleId="ListLabel34">
    <w:name w:val="ListLabel 34"/>
    <w:rsid w:val="00AB3CEE"/>
    <w:rPr>
      <w:sz w:val="20"/>
    </w:rPr>
  </w:style>
  <w:style w:type="character" w:customStyle="1" w:styleId="ListLabel35">
    <w:name w:val="ListLabel 35"/>
    <w:rsid w:val="00AB3CEE"/>
    <w:rPr>
      <w:sz w:val="20"/>
    </w:rPr>
  </w:style>
  <w:style w:type="character" w:customStyle="1" w:styleId="ListLabel36">
    <w:name w:val="ListLabel 36"/>
    <w:rsid w:val="00AB3CEE"/>
    <w:rPr>
      <w:sz w:val="20"/>
    </w:rPr>
  </w:style>
  <w:style w:type="character" w:customStyle="1" w:styleId="ListLabel37">
    <w:name w:val="ListLabel 37"/>
    <w:rsid w:val="00AB3CEE"/>
    <w:rPr>
      <w:sz w:val="20"/>
    </w:rPr>
  </w:style>
  <w:style w:type="character" w:customStyle="1" w:styleId="ListLabel38">
    <w:name w:val="ListLabel 38"/>
    <w:rsid w:val="00AB3CEE"/>
    <w:rPr>
      <w:sz w:val="20"/>
    </w:rPr>
  </w:style>
  <w:style w:type="character" w:customStyle="1" w:styleId="ListLabel39">
    <w:name w:val="ListLabel 39"/>
    <w:rsid w:val="00AB3CEE"/>
    <w:rPr>
      <w:sz w:val="20"/>
    </w:rPr>
  </w:style>
  <w:style w:type="character" w:customStyle="1" w:styleId="ListLabel40">
    <w:name w:val="ListLabel 40"/>
    <w:rsid w:val="00AB3CEE"/>
    <w:rPr>
      <w:sz w:val="20"/>
    </w:rPr>
  </w:style>
  <w:style w:type="character" w:customStyle="1" w:styleId="ListLabel41">
    <w:name w:val="ListLabel 41"/>
    <w:rsid w:val="00AB3CEE"/>
    <w:rPr>
      <w:sz w:val="20"/>
    </w:rPr>
  </w:style>
  <w:style w:type="character" w:customStyle="1" w:styleId="ListLabel42">
    <w:name w:val="ListLabel 42"/>
    <w:rsid w:val="00AB3CEE"/>
    <w:rPr>
      <w:sz w:val="20"/>
    </w:rPr>
  </w:style>
  <w:style w:type="character" w:customStyle="1" w:styleId="ListLabel43">
    <w:name w:val="ListLabel 43"/>
    <w:rsid w:val="00AB3CEE"/>
    <w:rPr>
      <w:sz w:val="20"/>
    </w:rPr>
  </w:style>
  <w:style w:type="character" w:customStyle="1" w:styleId="ListLabel44">
    <w:name w:val="ListLabel 44"/>
    <w:rsid w:val="00AB3CEE"/>
    <w:rPr>
      <w:sz w:val="20"/>
    </w:rPr>
  </w:style>
  <w:style w:type="character" w:customStyle="1" w:styleId="ListLabel45">
    <w:name w:val="ListLabel 45"/>
    <w:rsid w:val="00AB3CEE"/>
    <w:rPr>
      <w:sz w:val="20"/>
    </w:rPr>
  </w:style>
  <w:style w:type="character" w:customStyle="1" w:styleId="ListLabel46">
    <w:name w:val="ListLabel 46"/>
    <w:rsid w:val="00AB3CEE"/>
    <w:rPr>
      <w:rFonts w:ascii="Arial" w:hAnsi="Arial" w:cs="Arial"/>
      <w:b/>
      <w:sz w:val="20"/>
    </w:rPr>
  </w:style>
  <w:style w:type="character" w:customStyle="1" w:styleId="ListLabel47">
    <w:name w:val="ListLabel 47"/>
    <w:rsid w:val="00AB3CEE"/>
    <w:rPr>
      <w:rFonts w:cs="Courier New"/>
    </w:rPr>
  </w:style>
  <w:style w:type="character" w:customStyle="1" w:styleId="ListLabel48">
    <w:name w:val="ListLabel 48"/>
    <w:rsid w:val="00AB3CEE"/>
    <w:rPr>
      <w:rFonts w:cs="Courier New"/>
    </w:rPr>
  </w:style>
  <w:style w:type="character" w:customStyle="1" w:styleId="ListLabel49">
    <w:name w:val="ListLabel 49"/>
    <w:rsid w:val="00AB3CEE"/>
    <w:rPr>
      <w:rFonts w:cs="Courier New"/>
    </w:rPr>
  </w:style>
  <w:style w:type="character" w:customStyle="1" w:styleId="ListLabel50">
    <w:name w:val="ListLabel 50"/>
    <w:rsid w:val="00AB3CEE"/>
    <w:rPr>
      <w:rFonts w:cs="Courier New"/>
    </w:rPr>
  </w:style>
  <w:style w:type="character" w:customStyle="1" w:styleId="ListLabel51">
    <w:name w:val="ListLabel 51"/>
    <w:rsid w:val="00AB3CEE"/>
    <w:rPr>
      <w:rFonts w:cs="Courier New"/>
    </w:rPr>
  </w:style>
  <w:style w:type="character" w:customStyle="1" w:styleId="ListLabel52">
    <w:name w:val="ListLabel 52"/>
    <w:rsid w:val="00AB3CEE"/>
    <w:rPr>
      <w:rFonts w:cs="Courier New"/>
    </w:rPr>
  </w:style>
  <w:style w:type="character" w:customStyle="1" w:styleId="ListLabel53">
    <w:name w:val="ListLabel 53"/>
    <w:rsid w:val="00AB3CEE"/>
    <w:rPr>
      <w:rFonts w:cs="Courier New"/>
    </w:rPr>
  </w:style>
  <w:style w:type="character" w:customStyle="1" w:styleId="ListLabel54">
    <w:name w:val="ListLabel 54"/>
    <w:rsid w:val="00AB3CEE"/>
    <w:rPr>
      <w:rFonts w:cs="Courier New"/>
    </w:rPr>
  </w:style>
  <w:style w:type="character" w:customStyle="1" w:styleId="ListLabel55">
    <w:name w:val="ListLabel 55"/>
    <w:rsid w:val="00AB3CEE"/>
    <w:rPr>
      <w:rFonts w:cs="Courier New"/>
    </w:rPr>
  </w:style>
  <w:style w:type="character" w:customStyle="1" w:styleId="ListLabel56">
    <w:name w:val="ListLabel 56"/>
    <w:rsid w:val="00AB3CEE"/>
    <w:rPr>
      <w:rFonts w:cs="Courier New"/>
    </w:rPr>
  </w:style>
  <w:style w:type="character" w:customStyle="1" w:styleId="ListLabel57">
    <w:name w:val="ListLabel 57"/>
    <w:rsid w:val="00AB3CEE"/>
    <w:rPr>
      <w:rFonts w:cs="Courier New"/>
    </w:rPr>
  </w:style>
  <w:style w:type="character" w:customStyle="1" w:styleId="ListLabel58">
    <w:name w:val="ListLabel 58"/>
    <w:rsid w:val="00AB3CEE"/>
    <w:rPr>
      <w:rFonts w:cs="Courier New"/>
    </w:rPr>
  </w:style>
  <w:style w:type="character" w:customStyle="1" w:styleId="ListLabel59">
    <w:name w:val="ListLabel 59"/>
    <w:rsid w:val="00AB3CEE"/>
    <w:rPr>
      <w:rFonts w:cs="Courier New"/>
    </w:rPr>
  </w:style>
  <w:style w:type="character" w:customStyle="1" w:styleId="ListLabel60">
    <w:name w:val="ListLabel 60"/>
    <w:rsid w:val="00AB3CEE"/>
    <w:rPr>
      <w:rFonts w:cs="Courier New"/>
    </w:rPr>
  </w:style>
  <w:style w:type="character" w:customStyle="1" w:styleId="ListLabel61">
    <w:name w:val="ListLabel 61"/>
    <w:rsid w:val="00AB3CEE"/>
    <w:rPr>
      <w:rFonts w:cs="Courier New"/>
    </w:rPr>
  </w:style>
  <w:style w:type="character" w:customStyle="1" w:styleId="ListLabel62">
    <w:name w:val="ListLabel 62"/>
    <w:rsid w:val="00AB3CEE"/>
    <w:rPr>
      <w:rFonts w:cs="Courier New"/>
    </w:rPr>
  </w:style>
  <w:style w:type="character" w:customStyle="1" w:styleId="ListLabel63">
    <w:name w:val="ListLabel 63"/>
    <w:rsid w:val="00AB3CEE"/>
    <w:rPr>
      <w:rFonts w:cs="Courier New"/>
    </w:rPr>
  </w:style>
  <w:style w:type="character" w:customStyle="1" w:styleId="ListLabel64">
    <w:name w:val="ListLabel 64"/>
    <w:rsid w:val="00AB3CEE"/>
    <w:rPr>
      <w:rFonts w:cs="Courier New"/>
    </w:rPr>
  </w:style>
  <w:style w:type="character" w:customStyle="1" w:styleId="ListLabel65">
    <w:name w:val="ListLabel 65"/>
    <w:rsid w:val="00AB3CEE"/>
    <w:rPr>
      <w:rFonts w:cs="Courier New"/>
    </w:rPr>
  </w:style>
  <w:style w:type="character" w:customStyle="1" w:styleId="ListLabel66">
    <w:name w:val="ListLabel 66"/>
    <w:rsid w:val="00AB3CEE"/>
    <w:rPr>
      <w:rFonts w:cs="Courier New"/>
    </w:rPr>
  </w:style>
  <w:style w:type="character" w:customStyle="1" w:styleId="ListLabel67">
    <w:name w:val="ListLabel 67"/>
    <w:rsid w:val="00AB3CEE"/>
    <w:rPr>
      <w:rFonts w:cs="Courier New"/>
    </w:rPr>
  </w:style>
  <w:style w:type="character" w:customStyle="1" w:styleId="ListLabel68">
    <w:name w:val="ListLabel 68"/>
    <w:rsid w:val="00AB3CEE"/>
    <w:rPr>
      <w:rFonts w:cs="Courier New"/>
    </w:rPr>
  </w:style>
  <w:style w:type="character" w:customStyle="1" w:styleId="ListLabel69">
    <w:name w:val="ListLabel 69"/>
    <w:rsid w:val="00AB3CEE"/>
    <w:rPr>
      <w:rFonts w:cs="Courier New"/>
    </w:rPr>
  </w:style>
  <w:style w:type="character" w:customStyle="1" w:styleId="ListLabel70">
    <w:name w:val="ListLabel 70"/>
    <w:rsid w:val="00AB3CEE"/>
    <w:rPr>
      <w:rFonts w:cs="Courier New"/>
    </w:rPr>
  </w:style>
  <w:style w:type="character" w:customStyle="1" w:styleId="ListLabel71">
    <w:name w:val="ListLabel 71"/>
    <w:rsid w:val="00AB3CEE"/>
    <w:rPr>
      <w:rFonts w:cs="Courier New"/>
    </w:rPr>
  </w:style>
  <w:style w:type="character" w:customStyle="1" w:styleId="ListLabel72">
    <w:name w:val="ListLabel 72"/>
    <w:rsid w:val="00AB3CEE"/>
    <w:rPr>
      <w:rFonts w:cs="Courier New"/>
    </w:rPr>
  </w:style>
  <w:style w:type="character" w:customStyle="1" w:styleId="ListLabel73">
    <w:name w:val="ListLabel 73"/>
    <w:rsid w:val="00AB3CEE"/>
    <w:rPr>
      <w:rFonts w:cs="Courier New"/>
    </w:rPr>
  </w:style>
  <w:style w:type="character" w:customStyle="1" w:styleId="ListLabel74">
    <w:name w:val="ListLabel 74"/>
    <w:rsid w:val="00AB3CEE"/>
    <w:rPr>
      <w:rFonts w:cs="Courier New"/>
    </w:rPr>
  </w:style>
  <w:style w:type="character" w:customStyle="1" w:styleId="ListLabel75">
    <w:name w:val="ListLabel 75"/>
    <w:rsid w:val="00AB3CEE"/>
    <w:rPr>
      <w:rFonts w:cs="Courier New"/>
    </w:rPr>
  </w:style>
  <w:style w:type="character" w:customStyle="1" w:styleId="ListLabel76">
    <w:name w:val="ListLabel 76"/>
    <w:rsid w:val="00AB3CEE"/>
    <w:rPr>
      <w:rFonts w:cs="Courier New"/>
    </w:rPr>
  </w:style>
  <w:style w:type="character" w:customStyle="1" w:styleId="ListLabel77">
    <w:name w:val="ListLabel 77"/>
    <w:rsid w:val="00AB3CEE"/>
    <w:rPr>
      <w:rFonts w:cs="Courier New"/>
    </w:rPr>
  </w:style>
  <w:style w:type="character" w:customStyle="1" w:styleId="ListLabel78">
    <w:name w:val="ListLabel 78"/>
    <w:rsid w:val="00AB3CEE"/>
    <w:rPr>
      <w:rFonts w:cs="Courier New"/>
    </w:rPr>
  </w:style>
  <w:style w:type="character" w:customStyle="1" w:styleId="ListLabel79">
    <w:name w:val="ListLabel 79"/>
    <w:rsid w:val="00AB3CEE"/>
    <w:rPr>
      <w:rFonts w:cs="Courier New"/>
    </w:rPr>
  </w:style>
  <w:style w:type="character" w:customStyle="1" w:styleId="ListLabel80">
    <w:name w:val="ListLabel 80"/>
    <w:rsid w:val="00AB3CEE"/>
    <w:rPr>
      <w:rFonts w:cs="Courier New"/>
    </w:rPr>
  </w:style>
  <w:style w:type="character" w:customStyle="1" w:styleId="ListLabel81">
    <w:name w:val="ListLabel 81"/>
    <w:rsid w:val="00AB3CEE"/>
    <w:rPr>
      <w:rFonts w:cs="Courier New"/>
    </w:rPr>
  </w:style>
  <w:style w:type="character" w:customStyle="1" w:styleId="ListLabel82">
    <w:name w:val="ListLabel 82"/>
    <w:rsid w:val="00AB3CEE"/>
    <w:rPr>
      <w:rFonts w:cs="Courier New"/>
    </w:rPr>
  </w:style>
  <w:style w:type="character" w:customStyle="1" w:styleId="ListLabel83">
    <w:name w:val="ListLabel 83"/>
    <w:rsid w:val="00AB3CEE"/>
    <w:rPr>
      <w:rFonts w:cs="Courier New"/>
    </w:rPr>
  </w:style>
  <w:style w:type="character" w:customStyle="1" w:styleId="ListLabel84">
    <w:name w:val="ListLabel 84"/>
    <w:rsid w:val="00AB3CEE"/>
    <w:rPr>
      <w:rFonts w:cs="Courier New"/>
    </w:rPr>
  </w:style>
  <w:style w:type="character" w:customStyle="1" w:styleId="ListLabel85">
    <w:name w:val="ListLabel 85"/>
    <w:rsid w:val="00AB3CEE"/>
    <w:rPr>
      <w:rFonts w:cs="Courier New"/>
    </w:rPr>
  </w:style>
  <w:style w:type="character" w:customStyle="1" w:styleId="ListLabel86">
    <w:name w:val="ListLabel 86"/>
    <w:rsid w:val="00AB3CEE"/>
    <w:rPr>
      <w:rFonts w:cs="Courier New"/>
    </w:rPr>
  </w:style>
  <w:style w:type="character" w:customStyle="1" w:styleId="ListLabel87">
    <w:name w:val="ListLabel 87"/>
    <w:rsid w:val="00AB3CEE"/>
    <w:rPr>
      <w:rFonts w:cs="Courier New"/>
    </w:rPr>
  </w:style>
  <w:style w:type="character" w:customStyle="1" w:styleId="ListLabel88">
    <w:name w:val="ListLabel 88"/>
    <w:rsid w:val="00AB3CEE"/>
    <w:rPr>
      <w:rFonts w:cs="Courier New"/>
    </w:rPr>
  </w:style>
  <w:style w:type="character" w:customStyle="1" w:styleId="ListLabel89">
    <w:name w:val="ListLabel 89"/>
    <w:rsid w:val="00AB3CEE"/>
    <w:rPr>
      <w:rFonts w:cs="Courier New"/>
    </w:rPr>
  </w:style>
  <w:style w:type="character" w:customStyle="1" w:styleId="ListLabel90">
    <w:name w:val="ListLabel 90"/>
    <w:rsid w:val="00AB3CEE"/>
    <w:rPr>
      <w:rFonts w:cs="Courier New"/>
    </w:rPr>
  </w:style>
  <w:style w:type="character" w:customStyle="1" w:styleId="ListLabel91">
    <w:name w:val="ListLabel 91"/>
    <w:rsid w:val="00AB3CEE"/>
    <w:rPr>
      <w:rFonts w:cs="Courier New"/>
    </w:rPr>
  </w:style>
  <w:style w:type="character" w:customStyle="1" w:styleId="ListLabel92">
    <w:name w:val="ListLabel 92"/>
    <w:rsid w:val="00AB3CEE"/>
    <w:rPr>
      <w:rFonts w:cs="Courier New"/>
    </w:rPr>
  </w:style>
  <w:style w:type="character" w:customStyle="1" w:styleId="ListLabel93">
    <w:name w:val="ListLabel 93"/>
    <w:rsid w:val="00AB3CEE"/>
    <w:rPr>
      <w:rFonts w:cs="Courier New"/>
    </w:rPr>
  </w:style>
  <w:style w:type="character" w:customStyle="1" w:styleId="ListLabel94">
    <w:name w:val="ListLabel 94"/>
    <w:rsid w:val="00AB3CEE"/>
    <w:rPr>
      <w:rFonts w:cs="Courier New"/>
    </w:rPr>
  </w:style>
  <w:style w:type="character" w:customStyle="1" w:styleId="ListLabel95">
    <w:name w:val="ListLabel 95"/>
    <w:rsid w:val="00AB3CEE"/>
    <w:rPr>
      <w:b/>
    </w:rPr>
  </w:style>
  <w:style w:type="character" w:customStyle="1" w:styleId="ListLabel96">
    <w:name w:val="ListLabel 96"/>
    <w:rsid w:val="00AB3CEE"/>
    <w:rPr>
      <w:rFonts w:cs="Courier New"/>
    </w:rPr>
  </w:style>
  <w:style w:type="character" w:customStyle="1" w:styleId="ListLabel97">
    <w:name w:val="ListLabel 97"/>
    <w:rsid w:val="00AB3CEE"/>
    <w:rPr>
      <w:rFonts w:cs="Courier New"/>
    </w:rPr>
  </w:style>
  <w:style w:type="character" w:customStyle="1" w:styleId="ListLabel98">
    <w:name w:val="ListLabel 98"/>
    <w:rsid w:val="00AB3CEE"/>
    <w:rPr>
      <w:rFonts w:cs="Courier New"/>
    </w:rPr>
  </w:style>
  <w:style w:type="character" w:customStyle="1" w:styleId="ListLabel99">
    <w:name w:val="ListLabel 99"/>
    <w:rsid w:val="00AB3CEE"/>
    <w:rPr>
      <w:rFonts w:cs="Courier New"/>
    </w:rPr>
  </w:style>
  <w:style w:type="character" w:customStyle="1" w:styleId="ListLabel100">
    <w:name w:val="ListLabel 100"/>
    <w:rsid w:val="00AB3CEE"/>
    <w:rPr>
      <w:rFonts w:cs="Courier New"/>
    </w:rPr>
  </w:style>
  <w:style w:type="character" w:customStyle="1" w:styleId="ListLabel101">
    <w:name w:val="ListLabel 101"/>
    <w:rsid w:val="00AB3CEE"/>
    <w:rPr>
      <w:rFonts w:cs="Courier New"/>
    </w:rPr>
  </w:style>
  <w:style w:type="character" w:customStyle="1" w:styleId="21">
    <w:name w:val="Παραπομπή σημείωσης τέλους2"/>
    <w:rsid w:val="00AB3CEE"/>
    <w:rPr>
      <w:vertAlign w:val="superscript"/>
    </w:rPr>
  </w:style>
  <w:style w:type="character" w:customStyle="1" w:styleId="22">
    <w:name w:val="Παραπομπή υποσημείωσης2"/>
    <w:rsid w:val="00AB3CEE"/>
    <w:rPr>
      <w:vertAlign w:val="superscript"/>
    </w:rPr>
  </w:style>
  <w:style w:type="character" w:customStyle="1" w:styleId="a9">
    <w:name w:val="Χαρακτήρες αρίθμησης"/>
    <w:rsid w:val="00AB3CEE"/>
  </w:style>
  <w:style w:type="character" w:customStyle="1" w:styleId="aa">
    <w:name w:val="Κουκκίδες"/>
    <w:rsid w:val="00AB3CEE"/>
    <w:rPr>
      <w:rFonts w:ascii="OpenSymbol" w:eastAsia="OpenSymbol" w:hAnsi="OpenSymbol" w:cs="OpenSymbol"/>
    </w:rPr>
  </w:style>
  <w:style w:type="character" w:customStyle="1" w:styleId="ListLabel3717">
    <w:name w:val="ListLabel 3717"/>
    <w:rsid w:val="00AB3CEE"/>
    <w:rPr>
      <w:color w:val="00000A"/>
      <w:lang w:val="el-GR"/>
    </w:rPr>
  </w:style>
  <w:style w:type="character" w:styleId="ab">
    <w:name w:val="endnote reference"/>
    <w:rsid w:val="00AB3CEE"/>
    <w:rPr>
      <w:vertAlign w:val="superscript"/>
    </w:rPr>
  </w:style>
  <w:style w:type="character" w:styleId="ac">
    <w:name w:val="footnote reference"/>
    <w:rsid w:val="00AB3CEE"/>
    <w:rPr>
      <w:vertAlign w:val="superscript"/>
    </w:rPr>
  </w:style>
  <w:style w:type="paragraph" w:customStyle="1" w:styleId="ad">
    <w:name w:val="Επικεφαλίδα"/>
    <w:basedOn w:val="a"/>
    <w:next w:val="ae"/>
    <w:rsid w:val="00AB3CEE"/>
    <w:pPr>
      <w:widowControl w:val="0"/>
      <w:shd w:val="clear" w:color="auto" w:fill="FFFFFF"/>
      <w:suppressAutoHyphens w:val="0"/>
      <w:autoSpaceDE w:val="0"/>
      <w:ind w:right="658"/>
      <w:jc w:val="center"/>
    </w:pPr>
    <w:rPr>
      <w:b/>
      <w:bCs/>
      <w:color w:val="000000"/>
      <w:w w:val="85"/>
      <w:sz w:val="27"/>
      <w:szCs w:val="27"/>
      <w:u w:val="single"/>
    </w:rPr>
  </w:style>
  <w:style w:type="paragraph" w:styleId="ae">
    <w:name w:val="Body Text"/>
    <w:basedOn w:val="a"/>
    <w:rsid w:val="00AB3CEE"/>
    <w:pPr>
      <w:spacing w:after="120"/>
    </w:pPr>
  </w:style>
  <w:style w:type="paragraph" w:styleId="af">
    <w:name w:val="List"/>
    <w:basedOn w:val="ae"/>
    <w:rsid w:val="00AB3CEE"/>
    <w:rPr>
      <w:rFonts w:cs="Mangal"/>
    </w:rPr>
  </w:style>
  <w:style w:type="paragraph" w:styleId="af0">
    <w:name w:val="caption"/>
    <w:basedOn w:val="a"/>
    <w:qFormat/>
    <w:rsid w:val="00AB3CEE"/>
    <w:pPr>
      <w:suppressLineNumbers/>
      <w:spacing w:before="120" w:after="120"/>
    </w:pPr>
    <w:rPr>
      <w:rFonts w:cs="Mangal"/>
      <w:i/>
      <w:iCs/>
      <w:sz w:val="24"/>
      <w:szCs w:val="24"/>
    </w:rPr>
  </w:style>
  <w:style w:type="paragraph" w:customStyle="1" w:styleId="af1">
    <w:name w:val="Ευρετήριο"/>
    <w:basedOn w:val="a"/>
    <w:rsid w:val="00AB3CEE"/>
    <w:pPr>
      <w:suppressLineNumbers/>
    </w:pPr>
    <w:rPr>
      <w:rFonts w:cs="Mangal"/>
    </w:rPr>
  </w:style>
  <w:style w:type="paragraph" w:customStyle="1" w:styleId="51">
    <w:name w:val="Λεζάντα5"/>
    <w:basedOn w:val="a"/>
    <w:rsid w:val="00AB3CEE"/>
    <w:pPr>
      <w:suppressLineNumbers/>
      <w:spacing w:before="120" w:after="120"/>
    </w:pPr>
    <w:rPr>
      <w:rFonts w:cs="Mangal"/>
      <w:i/>
      <w:iCs/>
      <w:sz w:val="24"/>
      <w:szCs w:val="24"/>
    </w:rPr>
  </w:style>
  <w:style w:type="paragraph" w:customStyle="1" w:styleId="Header">
    <w:name w:val="Header"/>
    <w:basedOn w:val="a"/>
    <w:rsid w:val="00AB3CEE"/>
  </w:style>
  <w:style w:type="paragraph" w:customStyle="1" w:styleId="Heading2">
    <w:name w:val="Heading 2"/>
    <w:basedOn w:val="a"/>
    <w:rsid w:val="00AB3CEE"/>
    <w:pPr>
      <w:suppressAutoHyphens w:val="0"/>
      <w:spacing w:before="482" w:after="280"/>
    </w:pPr>
    <w:rPr>
      <w:b/>
      <w:color w:val="000000"/>
      <w:sz w:val="24"/>
    </w:rPr>
  </w:style>
  <w:style w:type="paragraph" w:customStyle="1" w:styleId="Heading3">
    <w:name w:val="Heading 3"/>
    <w:basedOn w:val="a"/>
    <w:rsid w:val="00AB3CEE"/>
    <w:pPr>
      <w:suppressAutoHyphens w:val="0"/>
      <w:spacing w:before="238" w:after="62"/>
    </w:pPr>
    <w:rPr>
      <w:rFonts w:ascii="Arial" w:hAnsi="Arial" w:cs="Arial"/>
      <w:b/>
      <w:bCs/>
      <w:sz w:val="26"/>
      <w:szCs w:val="26"/>
    </w:rPr>
  </w:style>
  <w:style w:type="paragraph" w:customStyle="1" w:styleId="Heading7">
    <w:name w:val="Heading 7"/>
    <w:basedOn w:val="a"/>
    <w:rsid w:val="00AB3CEE"/>
    <w:pPr>
      <w:keepNext/>
      <w:keepLines/>
      <w:widowControl w:val="0"/>
      <w:spacing w:before="200"/>
    </w:pPr>
    <w:rPr>
      <w:rFonts w:cs="Arial"/>
      <w:b/>
      <w:sz w:val="19"/>
      <w:szCs w:val="19"/>
    </w:rPr>
  </w:style>
  <w:style w:type="paragraph" w:customStyle="1" w:styleId="41">
    <w:name w:val="Λεζάντα4"/>
    <w:basedOn w:val="a"/>
    <w:rsid w:val="00AB3CEE"/>
    <w:pPr>
      <w:suppressLineNumbers/>
      <w:spacing w:before="120" w:after="120"/>
    </w:pPr>
    <w:rPr>
      <w:rFonts w:cs="Mangal"/>
      <w:i/>
      <w:iCs/>
      <w:sz w:val="24"/>
      <w:szCs w:val="24"/>
    </w:rPr>
  </w:style>
  <w:style w:type="paragraph" w:customStyle="1" w:styleId="31">
    <w:name w:val="Λεζάντα3"/>
    <w:basedOn w:val="a"/>
    <w:rsid w:val="00AB3CEE"/>
    <w:pPr>
      <w:suppressLineNumbers/>
      <w:spacing w:before="120" w:after="120"/>
    </w:pPr>
    <w:rPr>
      <w:rFonts w:cs="Mangal"/>
      <w:i/>
      <w:iCs/>
      <w:sz w:val="24"/>
      <w:szCs w:val="24"/>
    </w:rPr>
  </w:style>
  <w:style w:type="paragraph" w:customStyle="1" w:styleId="23">
    <w:name w:val="Κεφαλίδα2"/>
    <w:basedOn w:val="a"/>
    <w:next w:val="ae"/>
    <w:rsid w:val="00AB3CEE"/>
    <w:pPr>
      <w:keepNext/>
      <w:spacing w:before="240" w:after="120"/>
    </w:pPr>
    <w:rPr>
      <w:rFonts w:ascii="Arial" w:eastAsia="SimSun" w:hAnsi="Arial" w:cs="Mangal"/>
      <w:sz w:val="28"/>
      <w:szCs w:val="28"/>
    </w:rPr>
  </w:style>
  <w:style w:type="paragraph" w:customStyle="1" w:styleId="24">
    <w:name w:val="Λεζάντα2"/>
    <w:basedOn w:val="a"/>
    <w:rsid w:val="00AB3CEE"/>
    <w:pPr>
      <w:suppressLineNumbers/>
      <w:spacing w:before="120" w:after="120"/>
    </w:pPr>
    <w:rPr>
      <w:rFonts w:cs="Mangal"/>
      <w:i/>
      <w:iCs/>
      <w:sz w:val="24"/>
      <w:szCs w:val="24"/>
    </w:rPr>
  </w:style>
  <w:style w:type="paragraph" w:customStyle="1" w:styleId="13">
    <w:name w:val="Κεφαλίδα1"/>
    <w:basedOn w:val="a"/>
    <w:next w:val="ae"/>
    <w:rsid w:val="00AB3CEE"/>
    <w:pPr>
      <w:spacing w:line="480" w:lineRule="atLeast"/>
      <w:ind w:left="851" w:right="1133" w:hanging="851"/>
      <w:jc w:val="center"/>
    </w:pPr>
    <w:rPr>
      <w:b/>
      <w:sz w:val="24"/>
      <w:szCs w:val="24"/>
    </w:rPr>
  </w:style>
  <w:style w:type="paragraph" w:customStyle="1" w:styleId="14">
    <w:name w:val="Λεζάντα1"/>
    <w:basedOn w:val="a"/>
    <w:rsid w:val="00AB3CEE"/>
    <w:pPr>
      <w:suppressLineNumbers/>
      <w:spacing w:before="120" w:after="120"/>
    </w:pPr>
    <w:rPr>
      <w:rFonts w:cs="Mangal"/>
      <w:i/>
      <w:iCs/>
      <w:sz w:val="24"/>
      <w:szCs w:val="24"/>
    </w:rPr>
  </w:style>
  <w:style w:type="paragraph" w:styleId="-HTML">
    <w:name w:val="HTML Preformatted"/>
    <w:basedOn w:val="a"/>
    <w:rsid w:val="00AB3CEE"/>
    <w:rPr>
      <w:rFonts w:ascii="Verdana" w:hAnsi="Verdana" w:cs="Courier New"/>
      <w:color w:val="000000"/>
      <w:sz w:val="14"/>
      <w:szCs w:val="14"/>
    </w:rPr>
  </w:style>
  <w:style w:type="paragraph" w:customStyle="1" w:styleId="210">
    <w:name w:val="Σώμα κείμενου 21"/>
    <w:basedOn w:val="a"/>
    <w:rsid w:val="00AB3CEE"/>
    <w:pPr>
      <w:spacing w:before="60" w:after="60"/>
      <w:jc w:val="both"/>
    </w:pPr>
    <w:rPr>
      <w:color w:val="0000FF"/>
    </w:rPr>
  </w:style>
  <w:style w:type="paragraph" w:styleId="Web">
    <w:name w:val="Normal (Web)"/>
    <w:basedOn w:val="a"/>
    <w:uiPriority w:val="99"/>
    <w:rsid w:val="00AB3CEE"/>
    <w:pPr>
      <w:spacing w:before="280" w:after="280"/>
    </w:pPr>
    <w:rPr>
      <w:sz w:val="24"/>
      <w:szCs w:val="24"/>
    </w:rPr>
  </w:style>
  <w:style w:type="paragraph" w:styleId="af2">
    <w:name w:val="footnote text"/>
    <w:basedOn w:val="a"/>
    <w:rsid w:val="00AB3CEE"/>
    <w:rPr>
      <w:rFonts w:ascii="Arial Black" w:eastAsia="Calibri" w:hAnsi="Arial Black" w:cs="Arial Black"/>
    </w:rPr>
  </w:style>
  <w:style w:type="paragraph" w:styleId="af3">
    <w:name w:val="List Paragraph"/>
    <w:basedOn w:val="a"/>
    <w:uiPriority w:val="34"/>
    <w:qFormat/>
    <w:rsid w:val="00AB3CEE"/>
    <w:pPr>
      <w:ind w:left="720"/>
    </w:pPr>
  </w:style>
  <w:style w:type="paragraph" w:styleId="af4">
    <w:name w:val="header"/>
    <w:basedOn w:val="a"/>
    <w:rsid w:val="00AB3CEE"/>
  </w:style>
  <w:style w:type="paragraph" w:styleId="af5">
    <w:name w:val="footer"/>
    <w:basedOn w:val="a"/>
    <w:rsid w:val="00AB3CEE"/>
  </w:style>
  <w:style w:type="paragraph" w:styleId="af6">
    <w:name w:val="Body Text Indent"/>
    <w:basedOn w:val="a"/>
    <w:rsid w:val="00AB3CEE"/>
    <w:pPr>
      <w:spacing w:after="120"/>
      <w:ind w:left="283"/>
    </w:pPr>
  </w:style>
  <w:style w:type="paragraph" w:customStyle="1" w:styleId="211">
    <w:name w:val="Σώμα κείμενου με εσοχή 21"/>
    <w:basedOn w:val="a"/>
    <w:rsid w:val="00AB3CEE"/>
    <w:pPr>
      <w:spacing w:after="120" w:line="480" w:lineRule="auto"/>
      <w:ind w:left="283"/>
    </w:pPr>
  </w:style>
  <w:style w:type="paragraph" w:customStyle="1" w:styleId="font5">
    <w:name w:val="font5"/>
    <w:basedOn w:val="a"/>
    <w:rsid w:val="00AB3CEE"/>
    <w:pPr>
      <w:spacing w:before="280" w:after="280"/>
    </w:pPr>
    <w:rPr>
      <w:rFonts w:eastAsia="Arial Unicode MS"/>
      <w:b/>
      <w:bCs/>
      <w:sz w:val="16"/>
      <w:szCs w:val="16"/>
    </w:rPr>
  </w:style>
  <w:style w:type="paragraph" w:customStyle="1" w:styleId="font6">
    <w:name w:val="font6"/>
    <w:basedOn w:val="a"/>
    <w:rsid w:val="00AB3CEE"/>
    <w:pPr>
      <w:spacing w:before="280" w:after="280"/>
    </w:pPr>
    <w:rPr>
      <w:rFonts w:eastAsia="Arial Unicode MS"/>
      <w:b/>
      <w:bCs/>
      <w:sz w:val="24"/>
      <w:szCs w:val="24"/>
    </w:rPr>
  </w:style>
  <w:style w:type="paragraph" w:customStyle="1" w:styleId="xl24">
    <w:name w:val="xl24"/>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b/>
      <w:bCs/>
      <w:sz w:val="16"/>
      <w:szCs w:val="16"/>
    </w:rPr>
  </w:style>
  <w:style w:type="paragraph" w:customStyle="1" w:styleId="xl25">
    <w:name w:val="xl25"/>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w:b/>
      <w:bCs/>
      <w:sz w:val="24"/>
      <w:szCs w:val="24"/>
    </w:rPr>
  </w:style>
  <w:style w:type="paragraph" w:customStyle="1" w:styleId="xl26">
    <w:name w:val="xl26"/>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w:b/>
      <w:bCs/>
      <w:sz w:val="16"/>
      <w:szCs w:val="16"/>
    </w:rPr>
  </w:style>
  <w:style w:type="paragraph" w:customStyle="1" w:styleId="xl27">
    <w:name w:val="xl27"/>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sz w:val="24"/>
      <w:szCs w:val="24"/>
    </w:rPr>
  </w:style>
  <w:style w:type="paragraph" w:customStyle="1" w:styleId="xl28">
    <w:name w:val="xl28"/>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w:b/>
      <w:bCs/>
      <w:sz w:val="16"/>
      <w:szCs w:val="16"/>
    </w:rPr>
  </w:style>
  <w:style w:type="paragraph" w:customStyle="1" w:styleId="xl29">
    <w:name w:val="xl29"/>
    <w:basedOn w:val="a"/>
    <w:rsid w:val="00AB3CEE"/>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30">
    <w:name w:val="xl30"/>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b/>
      <w:bCs/>
      <w:sz w:val="16"/>
      <w:szCs w:val="16"/>
    </w:rPr>
  </w:style>
  <w:style w:type="paragraph" w:customStyle="1" w:styleId="xl31">
    <w:name w:val="xl31"/>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b/>
      <w:bCs/>
      <w:sz w:val="16"/>
      <w:szCs w:val="16"/>
    </w:rPr>
  </w:style>
  <w:style w:type="paragraph" w:customStyle="1" w:styleId="xl32">
    <w:name w:val="xl32"/>
    <w:basedOn w:val="a"/>
    <w:rsid w:val="00AB3CEE"/>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33">
    <w:name w:val="xl33"/>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b/>
      <w:bCs/>
      <w:sz w:val="16"/>
      <w:szCs w:val="16"/>
    </w:rPr>
  </w:style>
  <w:style w:type="paragraph" w:customStyle="1" w:styleId="xl34">
    <w:name w:val="xl34"/>
    <w:basedOn w:val="a"/>
    <w:rsid w:val="00AB3CEE"/>
    <w:pPr>
      <w:pBdr>
        <w:top w:val="single" w:sz="4" w:space="0" w:color="000000"/>
        <w:left w:val="single" w:sz="4" w:space="0" w:color="000000"/>
        <w:bottom w:val="single" w:sz="4" w:space="0" w:color="000000"/>
        <w:right w:val="single" w:sz="4" w:space="0" w:color="000000"/>
      </w:pBdr>
      <w:spacing w:before="280" w:after="280"/>
      <w:jc w:val="center"/>
      <w:textAlignment w:val="top"/>
    </w:pPr>
    <w:rPr>
      <w:rFonts w:eastAsia="Arial Unicode MS"/>
      <w:b/>
      <w:bCs/>
      <w:sz w:val="16"/>
      <w:szCs w:val="16"/>
    </w:rPr>
  </w:style>
  <w:style w:type="paragraph" w:customStyle="1" w:styleId="xl35">
    <w:name w:val="xl35"/>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b/>
      <w:bCs/>
      <w:sz w:val="16"/>
      <w:szCs w:val="16"/>
    </w:rPr>
  </w:style>
  <w:style w:type="paragraph" w:customStyle="1" w:styleId="xl36">
    <w:name w:val="xl36"/>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b/>
      <w:bCs/>
      <w:sz w:val="16"/>
      <w:szCs w:val="16"/>
    </w:rPr>
  </w:style>
  <w:style w:type="paragraph" w:customStyle="1" w:styleId="xl37">
    <w:name w:val="xl37"/>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sz w:val="16"/>
      <w:szCs w:val="16"/>
    </w:rPr>
  </w:style>
  <w:style w:type="paragraph" w:customStyle="1" w:styleId="xl38">
    <w:name w:val="xl38"/>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w:b/>
      <w:bCs/>
      <w:sz w:val="16"/>
      <w:szCs w:val="16"/>
    </w:rPr>
  </w:style>
  <w:style w:type="paragraph" w:customStyle="1" w:styleId="xl39">
    <w:name w:val="xl39"/>
    <w:basedOn w:val="a"/>
    <w:rsid w:val="00AB3CEE"/>
    <w:pPr>
      <w:pBdr>
        <w:top w:val="none" w:sz="0" w:space="0" w:color="000000"/>
        <w:left w:val="none" w:sz="0" w:space="0" w:color="000000"/>
        <w:bottom w:val="single" w:sz="4" w:space="0" w:color="000000"/>
        <w:right w:val="single" w:sz="4" w:space="0" w:color="000000"/>
      </w:pBdr>
      <w:shd w:val="clear" w:color="auto" w:fill="FFFFFF"/>
      <w:spacing w:before="280" w:after="280"/>
      <w:jc w:val="center"/>
      <w:textAlignment w:val="top"/>
    </w:pPr>
    <w:rPr>
      <w:rFonts w:eastAsia="Arial Unicode MS"/>
      <w:sz w:val="24"/>
      <w:szCs w:val="24"/>
    </w:rPr>
  </w:style>
  <w:style w:type="paragraph" w:customStyle="1" w:styleId="xl40">
    <w:name w:val="xl40"/>
    <w:basedOn w:val="a"/>
    <w:rsid w:val="00AB3CEE"/>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rFonts w:eastAsia="Arial Unicode MS"/>
      <w:b/>
      <w:bCs/>
      <w:sz w:val="16"/>
      <w:szCs w:val="16"/>
    </w:rPr>
  </w:style>
  <w:style w:type="paragraph" w:customStyle="1" w:styleId="xl41">
    <w:name w:val="xl41"/>
    <w:basedOn w:val="a"/>
    <w:rsid w:val="00AB3CEE"/>
    <w:pPr>
      <w:spacing w:before="280" w:after="280"/>
    </w:pPr>
    <w:rPr>
      <w:rFonts w:eastAsia="Arial Unicode MS"/>
      <w:sz w:val="16"/>
      <w:szCs w:val="16"/>
    </w:rPr>
  </w:style>
  <w:style w:type="paragraph" w:customStyle="1" w:styleId="xl42">
    <w:name w:val="xl42"/>
    <w:basedOn w:val="a"/>
    <w:rsid w:val="00AB3CEE"/>
    <w:pPr>
      <w:spacing w:before="280" w:after="280"/>
    </w:pPr>
    <w:rPr>
      <w:rFonts w:ascii="Arial Unicode MS" w:eastAsia="Arial Unicode MS" w:hAnsi="Arial Unicode MS" w:cs="Arial Unicode MS"/>
      <w:sz w:val="16"/>
      <w:szCs w:val="16"/>
    </w:rPr>
  </w:style>
  <w:style w:type="paragraph" w:customStyle="1" w:styleId="xl43">
    <w:name w:val="xl43"/>
    <w:basedOn w:val="a"/>
    <w:rsid w:val="00AB3CEE"/>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44">
    <w:name w:val="xl44"/>
    <w:basedOn w:val="a"/>
    <w:rsid w:val="00AB3CEE"/>
    <w:pPr>
      <w:pBdr>
        <w:top w:val="single" w:sz="4" w:space="0" w:color="000000"/>
        <w:left w:val="none" w:sz="0" w:space="0" w:color="000000"/>
        <w:bottom w:val="single" w:sz="4"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45">
    <w:name w:val="xl45"/>
    <w:basedOn w:val="a"/>
    <w:rsid w:val="00AB3CEE"/>
    <w:pPr>
      <w:pBdr>
        <w:top w:val="none" w:sz="0" w:space="0" w:color="000000"/>
        <w:left w:val="single" w:sz="4" w:space="0" w:color="000000"/>
        <w:bottom w:val="single" w:sz="4" w:space="0" w:color="000000"/>
        <w:right w:val="single" w:sz="4" w:space="0" w:color="000000"/>
      </w:pBdr>
      <w:shd w:val="clear" w:color="auto" w:fill="FFFFFF"/>
      <w:spacing w:before="280" w:after="280"/>
      <w:jc w:val="center"/>
      <w:textAlignment w:val="top"/>
    </w:pPr>
    <w:rPr>
      <w:rFonts w:eastAsia="Arial Unicode MS"/>
      <w:sz w:val="16"/>
      <w:szCs w:val="16"/>
    </w:rPr>
  </w:style>
  <w:style w:type="paragraph" w:customStyle="1" w:styleId="xl46">
    <w:name w:val="xl46"/>
    <w:basedOn w:val="a"/>
    <w:rsid w:val="00AB3CEE"/>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rFonts w:eastAsia="Arial Unicode MS"/>
      <w:b/>
      <w:bCs/>
      <w:sz w:val="16"/>
      <w:szCs w:val="16"/>
    </w:rPr>
  </w:style>
  <w:style w:type="paragraph" w:customStyle="1" w:styleId="xl47">
    <w:name w:val="xl47"/>
    <w:basedOn w:val="a"/>
    <w:rsid w:val="00AB3CEE"/>
    <w:pPr>
      <w:pBdr>
        <w:top w:val="none" w:sz="0" w:space="0" w:color="000000"/>
        <w:left w:val="single" w:sz="4" w:space="0" w:color="000000"/>
        <w:bottom w:val="single" w:sz="4"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48">
    <w:name w:val="xl48"/>
    <w:basedOn w:val="a"/>
    <w:rsid w:val="00AB3CEE"/>
    <w:pPr>
      <w:pBdr>
        <w:top w:val="none" w:sz="0" w:space="0" w:color="000000"/>
        <w:left w:val="none" w:sz="0" w:space="0" w:color="000000"/>
        <w:bottom w:val="single" w:sz="8" w:space="0" w:color="000000"/>
        <w:right w:val="single" w:sz="8" w:space="0" w:color="000000"/>
      </w:pBdr>
      <w:shd w:val="clear" w:color="auto" w:fill="FFFFFF"/>
      <w:spacing w:before="280" w:after="280"/>
      <w:textAlignment w:val="top"/>
    </w:pPr>
    <w:rPr>
      <w:rFonts w:eastAsia="Arial Unicode MS"/>
      <w:b/>
      <w:bCs/>
      <w:sz w:val="16"/>
      <w:szCs w:val="16"/>
    </w:rPr>
  </w:style>
  <w:style w:type="paragraph" w:customStyle="1" w:styleId="xl49">
    <w:name w:val="xl49"/>
    <w:basedOn w:val="a"/>
    <w:rsid w:val="00AB3CEE"/>
    <w:pPr>
      <w:pBdr>
        <w:top w:val="none" w:sz="0" w:space="0" w:color="000000"/>
        <w:left w:val="none" w:sz="0" w:space="0" w:color="000000"/>
        <w:bottom w:val="none" w:sz="0" w:space="0" w:color="000000"/>
        <w:right w:val="single" w:sz="8" w:space="0" w:color="000000"/>
      </w:pBdr>
      <w:shd w:val="clear" w:color="auto" w:fill="FFFFFF"/>
      <w:spacing w:before="280" w:after="280"/>
      <w:textAlignment w:val="top"/>
    </w:pPr>
    <w:rPr>
      <w:rFonts w:eastAsia="Arial Unicode MS"/>
      <w:b/>
      <w:bCs/>
      <w:sz w:val="16"/>
      <w:szCs w:val="16"/>
    </w:rPr>
  </w:style>
  <w:style w:type="paragraph" w:customStyle="1" w:styleId="xl50">
    <w:name w:val="xl50"/>
    <w:basedOn w:val="a"/>
    <w:rsid w:val="00AB3CEE"/>
    <w:pPr>
      <w:pBdr>
        <w:top w:val="none" w:sz="0" w:space="0" w:color="000000"/>
        <w:left w:val="none" w:sz="0" w:space="0" w:color="000000"/>
        <w:bottom w:val="single" w:sz="4" w:space="0" w:color="000000"/>
        <w:right w:val="none" w:sz="0" w:space="0" w:color="000000"/>
      </w:pBdr>
      <w:shd w:val="clear" w:color="auto" w:fill="FFFFFF"/>
      <w:spacing w:before="280" w:after="280"/>
      <w:jc w:val="center"/>
      <w:textAlignment w:val="top"/>
    </w:pPr>
    <w:rPr>
      <w:rFonts w:eastAsia="Arial Unicode MS"/>
      <w:b/>
      <w:bCs/>
      <w:sz w:val="16"/>
      <w:szCs w:val="16"/>
    </w:rPr>
  </w:style>
  <w:style w:type="paragraph" w:customStyle="1" w:styleId="xl51">
    <w:name w:val="xl51"/>
    <w:basedOn w:val="a"/>
    <w:rsid w:val="00AB3CEE"/>
    <w:pPr>
      <w:pBdr>
        <w:top w:val="none" w:sz="0" w:space="0" w:color="000000"/>
        <w:left w:val="none" w:sz="0" w:space="0" w:color="000000"/>
        <w:bottom w:val="single" w:sz="4" w:space="0" w:color="000000"/>
        <w:right w:val="none" w:sz="0" w:space="0" w:color="000000"/>
      </w:pBdr>
      <w:shd w:val="clear" w:color="auto" w:fill="FFFFFF"/>
      <w:spacing w:before="280" w:after="280"/>
      <w:jc w:val="center"/>
      <w:textAlignment w:val="top"/>
    </w:pPr>
    <w:rPr>
      <w:rFonts w:eastAsia="Arial Unicode MS"/>
      <w:b/>
      <w:bCs/>
      <w:sz w:val="24"/>
      <w:szCs w:val="24"/>
    </w:rPr>
  </w:style>
  <w:style w:type="paragraph" w:customStyle="1" w:styleId="xl52">
    <w:name w:val="xl52"/>
    <w:basedOn w:val="a"/>
    <w:rsid w:val="00AB3CEE"/>
    <w:pPr>
      <w:pBdr>
        <w:top w:val="none" w:sz="0" w:space="0" w:color="000000"/>
        <w:left w:val="none" w:sz="0" w:space="0" w:color="000000"/>
        <w:bottom w:val="single" w:sz="8" w:space="0" w:color="000000"/>
        <w:right w:val="none" w:sz="0" w:space="0" w:color="000000"/>
      </w:pBdr>
      <w:shd w:val="clear" w:color="auto" w:fill="FFFFFF"/>
      <w:spacing w:before="280" w:after="280"/>
      <w:jc w:val="center"/>
      <w:textAlignment w:val="top"/>
    </w:pPr>
    <w:rPr>
      <w:rFonts w:eastAsia="Arial Unicode MS"/>
      <w:b/>
      <w:bCs/>
      <w:sz w:val="24"/>
      <w:szCs w:val="24"/>
    </w:rPr>
  </w:style>
  <w:style w:type="paragraph" w:customStyle="1" w:styleId="xl53">
    <w:name w:val="xl53"/>
    <w:basedOn w:val="a"/>
    <w:rsid w:val="00AB3CEE"/>
    <w:pPr>
      <w:pBdr>
        <w:top w:val="single" w:sz="4" w:space="0" w:color="000000"/>
        <w:left w:val="none" w:sz="0" w:space="0" w:color="000000"/>
        <w:bottom w:val="single" w:sz="4" w:space="0" w:color="000000"/>
        <w:right w:val="single" w:sz="4" w:space="0" w:color="000000"/>
      </w:pBdr>
      <w:spacing w:before="280" w:after="280"/>
    </w:pPr>
    <w:rPr>
      <w:rFonts w:ascii="Arial Unicode MS" w:eastAsia="Arial Unicode MS" w:hAnsi="Arial Unicode MS" w:cs="Arial Unicode MS"/>
      <w:sz w:val="24"/>
      <w:szCs w:val="24"/>
    </w:rPr>
  </w:style>
  <w:style w:type="paragraph" w:customStyle="1" w:styleId="xl54">
    <w:name w:val="xl54"/>
    <w:basedOn w:val="a"/>
    <w:rsid w:val="00AB3CEE"/>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55">
    <w:name w:val="xl55"/>
    <w:basedOn w:val="a"/>
    <w:rsid w:val="00AB3CEE"/>
    <w:pPr>
      <w:pBdr>
        <w:top w:val="single" w:sz="4" w:space="0" w:color="000000"/>
        <w:left w:val="single" w:sz="4" w:space="0" w:color="000000"/>
        <w:bottom w:val="single" w:sz="4" w:space="0" w:color="000000"/>
        <w:right w:val="single" w:sz="4" w:space="0" w:color="000000"/>
      </w:pBdr>
      <w:spacing w:before="280" w:after="280"/>
    </w:pPr>
    <w:rPr>
      <w:rFonts w:eastAsia="Arial Unicode MS"/>
      <w:b/>
      <w:bCs/>
      <w:sz w:val="16"/>
      <w:szCs w:val="16"/>
    </w:rPr>
  </w:style>
  <w:style w:type="paragraph" w:customStyle="1" w:styleId="xl56">
    <w:name w:val="xl56"/>
    <w:basedOn w:val="a"/>
    <w:rsid w:val="00AB3CEE"/>
    <w:pPr>
      <w:pBdr>
        <w:top w:val="single" w:sz="4" w:space="0" w:color="000000"/>
        <w:left w:val="single" w:sz="4" w:space="0" w:color="000000"/>
        <w:bottom w:val="none" w:sz="0" w:space="0" w:color="000000"/>
        <w:right w:val="single" w:sz="4" w:space="0" w:color="000000"/>
      </w:pBdr>
      <w:spacing w:before="280" w:after="280"/>
      <w:jc w:val="center"/>
    </w:pPr>
    <w:rPr>
      <w:rFonts w:ascii="Arial" w:eastAsia="Arial Unicode MS" w:hAnsi="Arial" w:cs="Arial"/>
      <w:b/>
      <w:bCs/>
      <w:sz w:val="16"/>
      <w:szCs w:val="16"/>
    </w:rPr>
  </w:style>
  <w:style w:type="paragraph" w:customStyle="1" w:styleId="xl57">
    <w:name w:val="xl57"/>
    <w:basedOn w:val="a"/>
    <w:rsid w:val="00AB3CEE"/>
    <w:pPr>
      <w:shd w:val="clear" w:color="auto" w:fill="FFFFFF"/>
      <w:spacing w:before="280" w:after="280"/>
      <w:jc w:val="center"/>
      <w:textAlignment w:val="top"/>
    </w:pPr>
    <w:rPr>
      <w:rFonts w:eastAsia="Arial Unicode MS"/>
      <w:b/>
      <w:bCs/>
      <w:sz w:val="24"/>
      <w:szCs w:val="24"/>
    </w:rPr>
  </w:style>
  <w:style w:type="paragraph" w:customStyle="1" w:styleId="xl58">
    <w:name w:val="xl58"/>
    <w:basedOn w:val="a"/>
    <w:rsid w:val="00AB3CEE"/>
    <w:pPr>
      <w:pBdr>
        <w:top w:val="single" w:sz="4" w:space="0" w:color="000000"/>
        <w:left w:val="single" w:sz="4" w:space="0" w:color="000000"/>
        <w:bottom w:val="none" w:sz="0"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59">
    <w:name w:val="xl59"/>
    <w:basedOn w:val="a"/>
    <w:rsid w:val="00AB3CEE"/>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rFonts w:eastAsia="Arial Unicode MS"/>
      <w:b/>
      <w:bCs/>
      <w:sz w:val="16"/>
      <w:szCs w:val="16"/>
    </w:rPr>
  </w:style>
  <w:style w:type="paragraph" w:customStyle="1" w:styleId="xl60">
    <w:name w:val="xl60"/>
    <w:basedOn w:val="a"/>
    <w:rsid w:val="00AB3CEE"/>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rFonts w:eastAsia="Arial Unicode MS"/>
      <w:b/>
      <w:bCs/>
      <w:sz w:val="24"/>
      <w:szCs w:val="24"/>
    </w:rPr>
  </w:style>
  <w:style w:type="paragraph" w:customStyle="1" w:styleId="xl61">
    <w:name w:val="xl61"/>
    <w:basedOn w:val="a"/>
    <w:rsid w:val="00AB3CEE"/>
    <w:pPr>
      <w:pBdr>
        <w:top w:val="single" w:sz="4" w:space="0" w:color="000000"/>
        <w:left w:val="none" w:sz="0" w:space="0" w:color="000000"/>
        <w:bottom w:val="none" w:sz="0"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62">
    <w:name w:val="xl62"/>
    <w:basedOn w:val="a"/>
    <w:rsid w:val="00AB3CEE"/>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b/>
      <w:bCs/>
      <w:sz w:val="16"/>
      <w:szCs w:val="16"/>
    </w:rPr>
  </w:style>
  <w:style w:type="paragraph" w:customStyle="1" w:styleId="xl63">
    <w:name w:val="xl63"/>
    <w:basedOn w:val="a"/>
    <w:rsid w:val="00AB3CEE"/>
    <w:pPr>
      <w:pBdr>
        <w:top w:val="single" w:sz="4" w:space="0" w:color="000000"/>
        <w:left w:val="single" w:sz="4" w:space="0" w:color="000000"/>
        <w:bottom w:val="single" w:sz="4" w:space="0" w:color="000000"/>
        <w:right w:val="single" w:sz="4" w:space="0" w:color="000000"/>
      </w:pBdr>
      <w:spacing w:before="280" w:after="280"/>
      <w:jc w:val="center"/>
      <w:textAlignment w:val="top"/>
    </w:pPr>
    <w:rPr>
      <w:rFonts w:eastAsia="Arial Unicode MS"/>
      <w:b/>
      <w:bCs/>
      <w:sz w:val="16"/>
      <w:szCs w:val="16"/>
    </w:rPr>
  </w:style>
  <w:style w:type="paragraph" w:customStyle="1" w:styleId="xl64">
    <w:name w:val="xl64"/>
    <w:basedOn w:val="a"/>
    <w:rsid w:val="00AB3CEE"/>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rFonts w:eastAsia="Arial Unicode MS"/>
      <w:b/>
      <w:bCs/>
      <w:sz w:val="16"/>
      <w:szCs w:val="16"/>
    </w:rPr>
  </w:style>
  <w:style w:type="paragraph" w:customStyle="1" w:styleId="xl65">
    <w:name w:val="xl65"/>
    <w:basedOn w:val="a"/>
    <w:rsid w:val="00AB3CEE"/>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rFonts w:eastAsia="Arial Unicode MS"/>
      <w:b/>
      <w:bCs/>
      <w:sz w:val="24"/>
      <w:szCs w:val="24"/>
    </w:rPr>
  </w:style>
  <w:style w:type="paragraph" w:customStyle="1" w:styleId="xl66">
    <w:name w:val="xl66"/>
    <w:basedOn w:val="a"/>
    <w:rsid w:val="00AB3CEE"/>
    <w:pPr>
      <w:pBdr>
        <w:top w:val="single" w:sz="4" w:space="0" w:color="000000"/>
        <w:left w:val="single" w:sz="4" w:space="0" w:color="000000"/>
        <w:bottom w:val="none" w:sz="0"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67">
    <w:name w:val="xl67"/>
    <w:basedOn w:val="a"/>
    <w:rsid w:val="00AB3CEE"/>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rPr>
      <w:rFonts w:eastAsia="Arial Unicode MS"/>
      <w:b/>
      <w:bCs/>
      <w:sz w:val="16"/>
      <w:szCs w:val="16"/>
    </w:rPr>
  </w:style>
  <w:style w:type="paragraph" w:customStyle="1" w:styleId="xl68">
    <w:name w:val="xl68"/>
    <w:basedOn w:val="a"/>
    <w:rsid w:val="00AB3CEE"/>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rPr>
      <w:rFonts w:eastAsia="Arial Unicode MS"/>
      <w:b/>
      <w:bCs/>
      <w:sz w:val="16"/>
      <w:szCs w:val="16"/>
    </w:rPr>
  </w:style>
  <w:style w:type="paragraph" w:customStyle="1" w:styleId="xl69">
    <w:name w:val="xl69"/>
    <w:basedOn w:val="a"/>
    <w:rsid w:val="00AB3CEE"/>
    <w:pPr>
      <w:pBdr>
        <w:top w:val="single" w:sz="4" w:space="0" w:color="000000"/>
        <w:left w:val="single" w:sz="4" w:space="0" w:color="000000"/>
        <w:bottom w:val="none" w:sz="0" w:space="0" w:color="000000"/>
        <w:right w:val="none" w:sz="0" w:space="0" w:color="000000"/>
      </w:pBdr>
      <w:shd w:val="clear" w:color="auto" w:fill="FFFFFF"/>
      <w:spacing w:before="280" w:after="280"/>
      <w:jc w:val="center"/>
      <w:textAlignment w:val="top"/>
    </w:pPr>
    <w:rPr>
      <w:rFonts w:eastAsia="Arial Unicode MS"/>
      <w:b/>
      <w:bCs/>
      <w:sz w:val="24"/>
      <w:szCs w:val="24"/>
    </w:rPr>
  </w:style>
  <w:style w:type="paragraph" w:customStyle="1" w:styleId="xl70">
    <w:name w:val="xl70"/>
    <w:basedOn w:val="a"/>
    <w:rsid w:val="00AB3CEE"/>
    <w:pPr>
      <w:pBdr>
        <w:top w:val="none" w:sz="0" w:space="0" w:color="000000"/>
        <w:left w:val="single" w:sz="4" w:space="0" w:color="000000"/>
        <w:bottom w:val="single" w:sz="4" w:space="0" w:color="000000"/>
        <w:right w:val="none" w:sz="0" w:space="0" w:color="000000"/>
      </w:pBdr>
      <w:shd w:val="clear" w:color="auto" w:fill="FFFFFF"/>
      <w:spacing w:before="280" w:after="280"/>
      <w:jc w:val="center"/>
      <w:textAlignment w:val="top"/>
    </w:pPr>
    <w:rPr>
      <w:rFonts w:eastAsia="Arial Unicode MS"/>
      <w:b/>
      <w:bCs/>
      <w:sz w:val="24"/>
      <w:szCs w:val="24"/>
    </w:rPr>
  </w:style>
  <w:style w:type="paragraph" w:customStyle="1" w:styleId="xl71">
    <w:name w:val="xl71"/>
    <w:basedOn w:val="a"/>
    <w:rsid w:val="00AB3CEE"/>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rFonts w:eastAsia="Arial Unicode MS"/>
      <w:b/>
      <w:bCs/>
      <w:sz w:val="24"/>
      <w:szCs w:val="24"/>
    </w:rPr>
  </w:style>
  <w:style w:type="paragraph" w:customStyle="1" w:styleId="xl72">
    <w:name w:val="xl72"/>
    <w:basedOn w:val="a"/>
    <w:rsid w:val="00AB3CEE"/>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rFonts w:eastAsia="Arial Unicode MS"/>
      <w:b/>
      <w:bCs/>
      <w:sz w:val="24"/>
      <w:szCs w:val="24"/>
    </w:rPr>
  </w:style>
  <w:style w:type="paragraph" w:customStyle="1" w:styleId="xl73">
    <w:name w:val="xl73"/>
    <w:basedOn w:val="a"/>
    <w:rsid w:val="00AB3CEE"/>
    <w:pPr>
      <w:pBdr>
        <w:top w:val="none" w:sz="0" w:space="0" w:color="000000"/>
        <w:left w:val="single" w:sz="4" w:space="0" w:color="000000"/>
        <w:bottom w:val="none" w:sz="0" w:space="0" w:color="000000"/>
        <w:right w:val="single" w:sz="4" w:space="0" w:color="000000"/>
      </w:pBdr>
      <w:shd w:val="clear" w:color="auto" w:fill="FFFFFF"/>
      <w:spacing w:before="280" w:after="280"/>
      <w:jc w:val="center"/>
      <w:textAlignment w:val="top"/>
    </w:pPr>
    <w:rPr>
      <w:rFonts w:eastAsia="Arial Unicode MS"/>
      <w:b/>
      <w:bCs/>
      <w:sz w:val="16"/>
      <w:szCs w:val="16"/>
    </w:rPr>
  </w:style>
  <w:style w:type="paragraph" w:customStyle="1" w:styleId="xl74">
    <w:name w:val="xl74"/>
    <w:basedOn w:val="a"/>
    <w:rsid w:val="00AB3CEE"/>
    <w:pPr>
      <w:pBdr>
        <w:top w:val="single" w:sz="8" w:space="0" w:color="000000"/>
        <w:left w:val="none" w:sz="0" w:space="0" w:color="000000"/>
        <w:bottom w:val="none" w:sz="0" w:space="0" w:color="000000"/>
        <w:right w:val="single" w:sz="8" w:space="0" w:color="000000"/>
      </w:pBdr>
      <w:shd w:val="clear" w:color="auto" w:fill="FFFFFF"/>
      <w:spacing w:before="280" w:after="280"/>
      <w:textAlignment w:val="top"/>
    </w:pPr>
    <w:rPr>
      <w:rFonts w:eastAsia="Arial Unicode MS"/>
      <w:b/>
      <w:bCs/>
      <w:sz w:val="16"/>
      <w:szCs w:val="16"/>
    </w:rPr>
  </w:style>
  <w:style w:type="paragraph" w:customStyle="1" w:styleId="xl75">
    <w:name w:val="xl75"/>
    <w:basedOn w:val="a"/>
    <w:rsid w:val="00AB3CEE"/>
    <w:pPr>
      <w:pBdr>
        <w:top w:val="single" w:sz="8" w:space="0" w:color="000000"/>
        <w:left w:val="single" w:sz="8" w:space="0" w:color="000000"/>
        <w:bottom w:val="none" w:sz="0" w:space="0" w:color="000000"/>
        <w:right w:val="none" w:sz="0" w:space="0" w:color="000000"/>
      </w:pBdr>
      <w:shd w:val="clear" w:color="auto" w:fill="FFFFFF"/>
      <w:spacing w:before="280" w:after="280"/>
      <w:jc w:val="center"/>
      <w:textAlignment w:val="top"/>
    </w:pPr>
    <w:rPr>
      <w:rFonts w:eastAsia="Arial Unicode MS"/>
      <w:b/>
      <w:bCs/>
      <w:sz w:val="24"/>
      <w:szCs w:val="24"/>
    </w:rPr>
  </w:style>
  <w:style w:type="paragraph" w:customStyle="1" w:styleId="xl76">
    <w:name w:val="xl76"/>
    <w:basedOn w:val="a"/>
    <w:rsid w:val="00AB3CEE"/>
    <w:pPr>
      <w:pBdr>
        <w:top w:val="none" w:sz="0" w:space="0" w:color="000000"/>
        <w:left w:val="single" w:sz="8" w:space="0" w:color="000000"/>
        <w:bottom w:val="single" w:sz="8" w:space="0" w:color="000000"/>
        <w:right w:val="none" w:sz="0" w:space="0" w:color="000000"/>
      </w:pBdr>
      <w:shd w:val="clear" w:color="auto" w:fill="FFFFFF"/>
      <w:spacing w:before="280" w:after="280"/>
      <w:jc w:val="center"/>
      <w:textAlignment w:val="top"/>
    </w:pPr>
    <w:rPr>
      <w:rFonts w:eastAsia="Arial Unicode MS"/>
      <w:b/>
      <w:bCs/>
      <w:sz w:val="24"/>
      <w:szCs w:val="24"/>
    </w:rPr>
  </w:style>
  <w:style w:type="paragraph" w:customStyle="1" w:styleId="xl77">
    <w:name w:val="xl77"/>
    <w:basedOn w:val="a"/>
    <w:rsid w:val="00AB3CEE"/>
    <w:pPr>
      <w:pBdr>
        <w:top w:val="single" w:sz="8" w:space="0" w:color="000000"/>
        <w:left w:val="single" w:sz="8" w:space="0" w:color="000000"/>
        <w:bottom w:val="none" w:sz="0" w:space="0" w:color="000000"/>
        <w:right w:val="none" w:sz="0" w:space="0" w:color="000000"/>
      </w:pBdr>
      <w:shd w:val="clear" w:color="auto" w:fill="FFFFFF"/>
      <w:spacing w:before="280" w:after="280"/>
      <w:jc w:val="center"/>
      <w:textAlignment w:val="top"/>
    </w:pPr>
    <w:rPr>
      <w:rFonts w:eastAsia="Arial Unicode MS"/>
      <w:b/>
      <w:bCs/>
      <w:sz w:val="24"/>
      <w:szCs w:val="24"/>
    </w:rPr>
  </w:style>
  <w:style w:type="paragraph" w:customStyle="1" w:styleId="xl78">
    <w:name w:val="xl78"/>
    <w:basedOn w:val="a"/>
    <w:rsid w:val="00AB3CEE"/>
    <w:pPr>
      <w:pBdr>
        <w:top w:val="none" w:sz="0" w:space="0" w:color="000000"/>
        <w:left w:val="single" w:sz="8" w:space="0" w:color="000000"/>
        <w:bottom w:val="single" w:sz="8" w:space="0" w:color="000000"/>
        <w:right w:val="none" w:sz="0" w:space="0" w:color="000000"/>
      </w:pBdr>
      <w:shd w:val="clear" w:color="auto" w:fill="FFFFFF"/>
      <w:spacing w:before="280" w:after="280"/>
      <w:jc w:val="center"/>
      <w:textAlignment w:val="top"/>
    </w:pPr>
    <w:rPr>
      <w:rFonts w:eastAsia="Arial Unicode MS"/>
      <w:b/>
      <w:bCs/>
      <w:sz w:val="24"/>
      <w:szCs w:val="24"/>
    </w:rPr>
  </w:style>
  <w:style w:type="paragraph" w:customStyle="1" w:styleId="310">
    <w:name w:val="Σώμα κείμενου 31"/>
    <w:basedOn w:val="a"/>
    <w:rsid w:val="00AB3CEE"/>
    <w:pPr>
      <w:spacing w:before="120" w:after="120"/>
    </w:pPr>
    <w:rPr>
      <w:sz w:val="22"/>
    </w:rPr>
  </w:style>
  <w:style w:type="paragraph" w:customStyle="1" w:styleId="ARURO">
    <w:name w:val="ARURO"/>
    <w:basedOn w:val="a"/>
    <w:rsid w:val="00AB3CEE"/>
    <w:pPr>
      <w:numPr>
        <w:numId w:val="2"/>
      </w:numPr>
      <w:overflowPunct w:val="0"/>
      <w:autoSpaceDE w:val="0"/>
      <w:spacing w:before="120" w:line="300" w:lineRule="atLeast"/>
      <w:jc w:val="both"/>
      <w:textAlignment w:val="baseline"/>
    </w:pPr>
    <w:rPr>
      <w:b/>
      <w:smallCaps/>
      <w:sz w:val="24"/>
      <w:szCs w:val="24"/>
      <w:u w:val="single"/>
    </w:rPr>
  </w:style>
  <w:style w:type="paragraph" w:customStyle="1" w:styleId="LO-Normal">
    <w:name w:val="LO-Normal"/>
    <w:rsid w:val="00AB3CEE"/>
    <w:pPr>
      <w:suppressAutoHyphens/>
      <w:autoSpaceDE w:val="0"/>
    </w:pPr>
    <w:rPr>
      <w:rFonts w:ascii="Verdana" w:hAnsi="Verdana" w:cs="Verdana"/>
      <w:color w:val="000000"/>
      <w:sz w:val="24"/>
      <w:szCs w:val="24"/>
      <w:lang w:eastAsia="zh-CN"/>
    </w:rPr>
  </w:style>
  <w:style w:type="paragraph" w:customStyle="1" w:styleId="af7">
    <w:name w:val="Περιεχόμενα πίνακα"/>
    <w:basedOn w:val="a"/>
    <w:rsid w:val="00AB3CEE"/>
    <w:pPr>
      <w:suppressLineNumbers/>
    </w:pPr>
  </w:style>
  <w:style w:type="paragraph" w:customStyle="1" w:styleId="af8">
    <w:name w:val="Κεφαλίδα πίνακα"/>
    <w:basedOn w:val="af7"/>
    <w:rsid w:val="00AB3CEE"/>
    <w:pPr>
      <w:jc w:val="center"/>
    </w:pPr>
    <w:rPr>
      <w:b/>
      <w:bCs/>
    </w:rPr>
  </w:style>
  <w:style w:type="paragraph" w:customStyle="1" w:styleId="af9">
    <w:name w:val="Περιεχόμενα πλαισίου"/>
    <w:basedOn w:val="ae"/>
    <w:rsid w:val="00AB3CEE"/>
  </w:style>
  <w:style w:type="paragraph" w:customStyle="1" w:styleId="220">
    <w:name w:val="Σώμα κείμενου 22"/>
    <w:basedOn w:val="a"/>
    <w:rsid w:val="00AB3CEE"/>
    <w:pPr>
      <w:spacing w:after="120" w:line="480" w:lineRule="auto"/>
    </w:pPr>
  </w:style>
  <w:style w:type="paragraph" w:customStyle="1" w:styleId="western">
    <w:name w:val="western"/>
    <w:basedOn w:val="a"/>
    <w:rsid w:val="00AB3CEE"/>
    <w:pPr>
      <w:suppressAutoHyphens w:val="0"/>
      <w:spacing w:before="280" w:after="119"/>
      <w:ind w:firstLine="720"/>
      <w:jc w:val="both"/>
    </w:pPr>
    <w:rPr>
      <w:color w:val="000000"/>
      <w:sz w:val="24"/>
      <w:szCs w:val="24"/>
    </w:rPr>
  </w:style>
  <w:style w:type="paragraph" w:customStyle="1" w:styleId="221">
    <w:name w:val="Σώμα κείμενου με εσοχή 22"/>
    <w:basedOn w:val="a"/>
    <w:rsid w:val="00AB3CEE"/>
    <w:pPr>
      <w:suppressAutoHyphens w:val="0"/>
      <w:spacing w:after="120" w:line="480" w:lineRule="auto"/>
      <w:ind w:left="283" w:firstLine="720"/>
      <w:jc w:val="both"/>
    </w:pPr>
    <w:rPr>
      <w:sz w:val="24"/>
      <w:szCs w:val="24"/>
      <w:lang w:val="en-GB"/>
    </w:rPr>
  </w:style>
  <w:style w:type="paragraph" w:customStyle="1" w:styleId="311">
    <w:name w:val="Σώμα κείμενου με εσοχή 31"/>
    <w:basedOn w:val="a"/>
    <w:rsid w:val="00AB3CEE"/>
    <w:pPr>
      <w:suppressAutoHyphens w:val="0"/>
      <w:spacing w:after="120"/>
      <w:ind w:left="283" w:firstLine="720"/>
      <w:jc w:val="both"/>
    </w:pPr>
    <w:rPr>
      <w:sz w:val="16"/>
      <w:szCs w:val="16"/>
      <w:lang w:val="en-GB"/>
    </w:rPr>
  </w:style>
  <w:style w:type="paragraph" w:customStyle="1" w:styleId="15">
    <w:name w:val="Τμήμα κειμένου1"/>
    <w:basedOn w:val="a"/>
    <w:rsid w:val="00AB3CEE"/>
    <w:pPr>
      <w:widowControl w:val="0"/>
      <w:shd w:val="clear" w:color="auto" w:fill="FFFFFF"/>
      <w:suppressAutoHyphens w:val="0"/>
      <w:autoSpaceDE w:val="0"/>
      <w:spacing w:before="250" w:line="264" w:lineRule="atLeast"/>
      <w:ind w:left="2309" w:right="1766" w:hanging="778"/>
    </w:pPr>
    <w:rPr>
      <w:b/>
      <w:bCs/>
      <w:color w:val="000000"/>
      <w:spacing w:val="-5"/>
      <w:w w:val="91"/>
      <w:sz w:val="24"/>
      <w:szCs w:val="24"/>
      <w:u w:val="single"/>
    </w:rPr>
  </w:style>
  <w:style w:type="paragraph" w:customStyle="1" w:styleId="Style12">
    <w:name w:val="Style12"/>
    <w:basedOn w:val="a"/>
    <w:uiPriority w:val="99"/>
    <w:rsid w:val="00AB3CEE"/>
    <w:pPr>
      <w:widowControl w:val="0"/>
      <w:autoSpaceDE w:val="0"/>
    </w:pPr>
    <w:rPr>
      <w:rFonts w:ascii="Arial Narrow" w:eastAsia="SimSun" w:hAnsi="Arial Narrow" w:cs="Arial Narrow"/>
      <w:sz w:val="24"/>
      <w:szCs w:val="24"/>
    </w:rPr>
  </w:style>
  <w:style w:type="paragraph" w:customStyle="1" w:styleId="Style27">
    <w:name w:val="Style27"/>
    <w:basedOn w:val="a"/>
    <w:rsid w:val="00AB3CEE"/>
    <w:pPr>
      <w:widowControl w:val="0"/>
      <w:autoSpaceDE w:val="0"/>
      <w:spacing w:line="278" w:lineRule="exact"/>
      <w:jc w:val="center"/>
    </w:pPr>
    <w:rPr>
      <w:rFonts w:ascii="Arial Narrow" w:eastAsia="SimSun" w:hAnsi="Arial Narrow" w:cs="Arial Narrow"/>
      <w:sz w:val="24"/>
      <w:szCs w:val="24"/>
    </w:rPr>
  </w:style>
  <w:style w:type="paragraph" w:customStyle="1" w:styleId="Style32">
    <w:name w:val="Style32"/>
    <w:basedOn w:val="a"/>
    <w:rsid w:val="00AB3CEE"/>
    <w:pPr>
      <w:widowControl w:val="0"/>
      <w:autoSpaceDE w:val="0"/>
      <w:spacing w:line="278" w:lineRule="exact"/>
      <w:jc w:val="center"/>
    </w:pPr>
    <w:rPr>
      <w:rFonts w:ascii="Arial Narrow" w:eastAsia="SimSun" w:hAnsi="Arial Narrow" w:cs="Arial Narrow"/>
      <w:sz w:val="24"/>
      <w:szCs w:val="24"/>
    </w:rPr>
  </w:style>
  <w:style w:type="paragraph" w:customStyle="1" w:styleId="32">
    <w:name w:val="Σώμα κείμενου 32"/>
    <w:basedOn w:val="a"/>
    <w:rsid w:val="00AB3CEE"/>
    <w:pPr>
      <w:spacing w:after="120"/>
    </w:pPr>
    <w:rPr>
      <w:sz w:val="16"/>
      <w:szCs w:val="16"/>
    </w:rPr>
  </w:style>
  <w:style w:type="paragraph" w:customStyle="1" w:styleId="230">
    <w:name w:val="Σώμα κείμενου 23"/>
    <w:basedOn w:val="a"/>
    <w:rsid w:val="00AB3CEE"/>
    <w:pPr>
      <w:spacing w:after="120" w:line="480" w:lineRule="auto"/>
    </w:pPr>
  </w:style>
  <w:style w:type="paragraph" w:customStyle="1" w:styleId="Default">
    <w:name w:val="Default"/>
    <w:rsid w:val="00AB3CEE"/>
    <w:pPr>
      <w:suppressAutoHyphens/>
      <w:autoSpaceDE w:val="0"/>
    </w:pPr>
    <w:rPr>
      <w:rFonts w:ascii="Calibri" w:eastAsia="Calibri" w:hAnsi="Calibri" w:cs="Calibri"/>
      <w:color w:val="000000"/>
      <w:sz w:val="24"/>
      <w:szCs w:val="24"/>
      <w:lang w:eastAsia="zh-CN"/>
    </w:rPr>
  </w:style>
  <w:style w:type="paragraph" w:customStyle="1" w:styleId="afa">
    <w:name w:val="Επικεφαλίδα πίνακα"/>
    <w:basedOn w:val="af7"/>
    <w:rsid w:val="00AB3CEE"/>
    <w:pPr>
      <w:jc w:val="center"/>
    </w:pPr>
    <w:rPr>
      <w:b/>
      <w:bCs/>
    </w:rPr>
  </w:style>
  <w:style w:type="paragraph" w:customStyle="1" w:styleId="Style34">
    <w:name w:val="Style34"/>
    <w:basedOn w:val="a"/>
    <w:rsid w:val="00AB3CEE"/>
    <w:pPr>
      <w:widowControl w:val="0"/>
      <w:suppressAutoHyphens w:val="0"/>
      <w:autoSpaceDE w:val="0"/>
    </w:pPr>
    <w:rPr>
      <w:rFonts w:ascii="Arial" w:hAnsi="Arial" w:cs="Arial"/>
      <w:sz w:val="24"/>
      <w:szCs w:val="24"/>
    </w:rPr>
  </w:style>
  <w:style w:type="paragraph" w:customStyle="1" w:styleId="Style38">
    <w:name w:val="Style38"/>
    <w:basedOn w:val="a"/>
    <w:rsid w:val="00AB3CEE"/>
    <w:pPr>
      <w:widowControl w:val="0"/>
      <w:suppressAutoHyphens w:val="0"/>
      <w:autoSpaceDE w:val="0"/>
    </w:pPr>
    <w:rPr>
      <w:rFonts w:ascii="Arial" w:hAnsi="Arial" w:cs="Arial"/>
      <w:sz w:val="24"/>
      <w:szCs w:val="24"/>
    </w:rPr>
  </w:style>
  <w:style w:type="paragraph" w:customStyle="1" w:styleId="Style53">
    <w:name w:val="Style53"/>
    <w:basedOn w:val="a"/>
    <w:rsid w:val="00AB3CEE"/>
    <w:pPr>
      <w:widowControl w:val="0"/>
      <w:suppressAutoHyphens w:val="0"/>
      <w:autoSpaceDE w:val="0"/>
    </w:pPr>
    <w:rPr>
      <w:rFonts w:ascii="Arial" w:hAnsi="Arial" w:cs="Arial"/>
      <w:sz w:val="24"/>
      <w:szCs w:val="24"/>
    </w:rPr>
  </w:style>
  <w:style w:type="paragraph" w:customStyle="1" w:styleId="Style54">
    <w:name w:val="Style54"/>
    <w:basedOn w:val="a"/>
    <w:rsid w:val="00AB3CEE"/>
    <w:pPr>
      <w:widowControl w:val="0"/>
      <w:suppressAutoHyphens w:val="0"/>
      <w:autoSpaceDE w:val="0"/>
    </w:pPr>
    <w:rPr>
      <w:rFonts w:ascii="Arial" w:hAnsi="Arial" w:cs="Arial"/>
      <w:sz w:val="24"/>
      <w:szCs w:val="24"/>
    </w:rPr>
  </w:style>
  <w:style w:type="paragraph" w:customStyle="1" w:styleId="Style56">
    <w:name w:val="Style56"/>
    <w:basedOn w:val="a"/>
    <w:rsid w:val="00AB3CEE"/>
    <w:pPr>
      <w:widowControl w:val="0"/>
      <w:suppressAutoHyphens w:val="0"/>
      <w:autoSpaceDE w:val="0"/>
    </w:pPr>
    <w:rPr>
      <w:rFonts w:ascii="Arial" w:hAnsi="Arial" w:cs="Arial"/>
      <w:sz w:val="24"/>
      <w:szCs w:val="24"/>
    </w:rPr>
  </w:style>
  <w:style w:type="paragraph" w:customStyle="1" w:styleId="Style57">
    <w:name w:val="Style57"/>
    <w:basedOn w:val="a"/>
    <w:rsid w:val="00AB3CEE"/>
    <w:pPr>
      <w:widowControl w:val="0"/>
      <w:suppressAutoHyphens w:val="0"/>
      <w:autoSpaceDE w:val="0"/>
    </w:pPr>
    <w:rPr>
      <w:rFonts w:ascii="Arial" w:hAnsi="Arial" w:cs="Arial"/>
      <w:sz w:val="24"/>
      <w:szCs w:val="24"/>
    </w:rPr>
  </w:style>
  <w:style w:type="paragraph" w:customStyle="1" w:styleId="Style31">
    <w:name w:val="Style31"/>
    <w:basedOn w:val="a"/>
    <w:rsid w:val="00AB3CEE"/>
    <w:pPr>
      <w:widowControl w:val="0"/>
      <w:suppressAutoHyphens w:val="0"/>
      <w:autoSpaceDE w:val="0"/>
    </w:pPr>
    <w:rPr>
      <w:rFonts w:ascii="Arial" w:hAnsi="Arial" w:cs="Arial"/>
      <w:sz w:val="24"/>
      <w:szCs w:val="24"/>
    </w:rPr>
  </w:style>
  <w:style w:type="paragraph" w:customStyle="1" w:styleId="Style60">
    <w:name w:val="Style60"/>
    <w:basedOn w:val="a"/>
    <w:rsid w:val="00AB3CEE"/>
    <w:pPr>
      <w:widowControl w:val="0"/>
      <w:suppressAutoHyphens w:val="0"/>
      <w:autoSpaceDE w:val="0"/>
    </w:pPr>
    <w:rPr>
      <w:rFonts w:ascii="Arial" w:hAnsi="Arial" w:cs="Arial"/>
      <w:sz w:val="24"/>
      <w:szCs w:val="24"/>
    </w:rPr>
  </w:style>
  <w:style w:type="paragraph" w:customStyle="1" w:styleId="Style61">
    <w:name w:val="Style61"/>
    <w:basedOn w:val="a"/>
    <w:rsid w:val="00AB3CEE"/>
    <w:pPr>
      <w:widowControl w:val="0"/>
      <w:suppressAutoHyphens w:val="0"/>
      <w:autoSpaceDE w:val="0"/>
    </w:pPr>
    <w:rPr>
      <w:rFonts w:ascii="Arial" w:hAnsi="Arial" w:cs="Arial"/>
      <w:sz w:val="24"/>
      <w:szCs w:val="24"/>
    </w:rPr>
  </w:style>
  <w:style w:type="paragraph" w:customStyle="1" w:styleId="Style63">
    <w:name w:val="Style63"/>
    <w:basedOn w:val="a"/>
    <w:rsid w:val="00AB3CEE"/>
    <w:pPr>
      <w:widowControl w:val="0"/>
      <w:suppressAutoHyphens w:val="0"/>
      <w:autoSpaceDE w:val="0"/>
    </w:pPr>
    <w:rPr>
      <w:rFonts w:ascii="Arial" w:hAnsi="Arial" w:cs="Arial"/>
      <w:sz w:val="24"/>
      <w:szCs w:val="24"/>
    </w:rPr>
  </w:style>
  <w:style w:type="paragraph" w:customStyle="1" w:styleId="Style43">
    <w:name w:val="Style43"/>
    <w:basedOn w:val="a"/>
    <w:rsid w:val="00AB3CEE"/>
    <w:pPr>
      <w:widowControl w:val="0"/>
      <w:suppressAutoHyphens w:val="0"/>
      <w:autoSpaceDE w:val="0"/>
    </w:pPr>
    <w:rPr>
      <w:rFonts w:ascii="Arial" w:hAnsi="Arial" w:cs="Arial"/>
      <w:sz w:val="24"/>
      <w:szCs w:val="24"/>
    </w:rPr>
  </w:style>
  <w:style w:type="paragraph" w:customStyle="1" w:styleId="Style48">
    <w:name w:val="Style48"/>
    <w:basedOn w:val="a"/>
    <w:rsid w:val="00AB3CEE"/>
    <w:pPr>
      <w:widowControl w:val="0"/>
      <w:suppressAutoHyphens w:val="0"/>
      <w:autoSpaceDE w:val="0"/>
    </w:pPr>
    <w:rPr>
      <w:rFonts w:ascii="Arial" w:hAnsi="Arial" w:cs="Arial"/>
      <w:sz w:val="24"/>
      <w:szCs w:val="24"/>
    </w:rPr>
  </w:style>
  <w:style w:type="paragraph" w:customStyle="1" w:styleId="Style33">
    <w:name w:val="Style33"/>
    <w:basedOn w:val="a"/>
    <w:rsid w:val="00AB3CEE"/>
    <w:pPr>
      <w:widowControl w:val="0"/>
      <w:suppressAutoHyphens w:val="0"/>
      <w:autoSpaceDE w:val="0"/>
    </w:pPr>
    <w:rPr>
      <w:rFonts w:ascii="Arial" w:hAnsi="Arial" w:cs="Arial"/>
      <w:sz w:val="24"/>
      <w:szCs w:val="24"/>
    </w:rPr>
  </w:style>
  <w:style w:type="paragraph" w:customStyle="1" w:styleId="Style19">
    <w:name w:val="Style19"/>
    <w:basedOn w:val="a"/>
    <w:rsid w:val="00AB3CEE"/>
    <w:pPr>
      <w:suppressAutoHyphens w:val="0"/>
      <w:autoSpaceDE w:val="0"/>
    </w:pPr>
    <w:rPr>
      <w:rFonts w:ascii="Arial" w:hAnsi="Arial" w:cs="Arial"/>
      <w:sz w:val="24"/>
      <w:szCs w:val="24"/>
    </w:rPr>
  </w:style>
  <w:style w:type="paragraph" w:customStyle="1" w:styleId="Style7">
    <w:name w:val="Style7"/>
    <w:basedOn w:val="a"/>
    <w:rsid w:val="00AB3CEE"/>
    <w:pPr>
      <w:suppressAutoHyphens w:val="0"/>
      <w:autoSpaceDE w:val="0"/>
    </w:pPr>
    <w:rPr>
      <w:rFonts w:ascii="Arial" w:hAnsi="Arial" w:cs="Arial"/>
      <w:sz w:val="24"/>
      <w:szCs w:val="24"/>
    </w:rPr>
  </w:style>
  <w:style w:type="paragraph" w:customStyle="1" w:styleId="Style15">
    <w:name w:val="Style15"/>
    <w:basedOn w:val="a"/>
    <w:rsid w:val="00AB3CEE"/>
    <w:pPr>
      <w:suppressAutoHyphens w:val="0"/>
      <w:autoSpaceDE w:val="0"/>
    </w:pPr>
    <w:rPr>
      <w:rFonts w:ascii="Arial" w:hAnsi="Arial" w:cs="Arial"/>
      <w:sz w:val="24"/>
      <w:szCs w:val="24"/>
    </w:rPr>
  </w:style>
  <w:style w:type="paragraph" w:customStyle="1" w:styleId="Style9">
    <w:name w:val="Style9"/>
    <w:basedOn w:val="a"/>
    <w:rsid w:val="00AB3CEE"/>
    <w:pPr>
      <w:suppressAutoHyphens w:val="0"/>
      <w:autoSpaceDE w:val="0"/>
    </w:pPr>
    <w:rPr>
      <w:rFonts w:ascii="Arial" w:hAnsi="Arial" w:cs="Arial"/>
      <w:sz w:val="24"/>
      <w:szCs w:val="24"/>
    </w:rPr>
  </w:style>
  <w:style w:type="paragraph" w:customStyle="1" w:styleId="Style17">
    <w:name w:val="Style17"/>
    <w:basedOn w:val="a"/>
    <w:rsid w:val="00AB3CEE"/>
    <w:pPr>
      <w:widowControl w:val="0"/>
      <w:suppressAutoHyphens w:val="0"/>
      <w:autoSpaceDE w:val="0"/>
    </w:pPr>
    <w:rPr>
      <w:rFonts w:ascii="Palatino Linotype" w:hAnsi="Palatino Linotype"/>
      <w:sz w:val="24"/>
      <w:szCs w:val="24"/>
    </w:rPr>
  </w:style>
  <w:style w:type="paragraph" w:customStyle="1" w:styleId="foothanging">
    <w:name w:val="foot_hanging"/>
    <w:basedOn w:val="af2"/>
    <w:rsid w:val="00AB3CEE"/>
    <w:pPr>
      <w:ind w:left="426" w:hanging="426"/>
      <w:jc w:val="both"/>
    </w:pPr>
    <w:rPr>
      <w:rFonts w:ascii="Calibri" w:eastAsia="Times New Roman" w:hAnsi="Calibri" w:cs="Calibri"/>
      <w:sz w:val="18"/>
      <w:szCs w:val="18"/>
      <w:lang w:val="en-IE"/>
    </w:rPr>
  </w:style>
  <w:style w:type="paragraph" w:customStyle="1" w:styleId="320">
    <w:name w:val="Σώμα κείμενου με εσοχή 32"/>
    <w:basedOn w:val="a"/>
    <w:rsid w:val="00AB3CEE"/>
    <w:pPr>
      <w:spacing w:after="120"/>
      <w:ind w:left="283"/>
    </w:pPr>
    <w:rPr>
      <w:sz w:val="16"/>
      <w:szCs w:val="16"/>
    </w:rPr>
  </w:style>
  <w:style w:type="paragraph" w:customStyle="1" w:styleId="Style6">
    <w:name w:val="Style6"/>
    <w:basedOn w:val="a"/>
    <w:rsid w:val="00AB3CEE"/>
    <w:pPr>
      <w:suppressAutoHyphens w:val="0"/>
      <w:autoSpaceDE w:val="0"/>
    </w:pPr>
    <w:rPr>
      <w:rFonts w:ascii="Arial" w:hAnsi="Arial" w:cs="Arial"/>
      <w:sz w:val="24"/>
      <w:szCs w:val="24"/>
    </w:rPr>
  </w:style>
  <w:style w:type="paragraph" w:customStyle="1" w:styleId="Style70">
    <w:name w:val="Style70"/>
    <w:basedOn w:val="a"/>
    <w:rsid w:val="00AB3CEE"/>
    <w:pPr>
      <w:suppressAutoHyphens w:val="0"/>
      <w:autoSpaceDE w:val="0"/>
    </w:pPr>
    <w:rPr>
      <w:rFonts w:ascii="Arial" w:hAnsi="Arial" w:cs="Arial"/>
      <w:sz w:val="24"/>
      <w:szCs w:val="24"/>
    </w:rPr>
  </w:style>
  <w:style w:type="paragraph" w:styleId="afb">
    <w:name w:val="endnote text"/>
    <w:basedOn w:val="a"/>
    <w:rsid w:val="00AB3CEE"/>
    <w:pPr>
      <w:widowControl w:val="0"/>
      <w:suppressAutoHyphens w:val="0"/>
    </w:pPr>
    <w:rPr>
      <w:rFonts w:ascii="Courier New" w:hAnsi="Courier New" w:cs="Courier New"/>
      <w:sz w:val="24"/>
    </w:rPr>
  </w:style>
  <w:style w:type="paragraph" w:customStyle="1" w:styleId="ChapterTitle">
    <w:name w:val="ChapterTitle"/>
    <w:basedOn w:val="a"/>
    <w:next w:val="a"/>
    <w:rsid w:val="00AB3CEE"/>
    <w:pPr>
      <w:keepNext/>
      <w:spacing w:before="120" w:after="360" w:line="276" w:lineRule="auto"/>
      <w:jc w:val="center"/>
    </w:pPr>
    <w:rPr>
      <w:rFonts w:ascii="Calibri" w:hAnsi="Calibri" w:cs="Calibri"/>
      <w:b/>
      <w:kern w:val="2"/>
      <w:sz w:val="22"/>
      <w:szCs w:val="22"/>
    </w:rPr>
  </w:style>
  <w:style w:type="paragraph" w:customStyle="1" w:styleId="SectionTitle">
    <w:name w:val="SectionTitle"/>
    <w:basedOn w:val="a"/>
    <w:next w:val="1"/>
    <w:rsid w:val="00AB3CEE"/>
    <w:pPr>
      <w:keepNext/>
      <w:spacing w:before="120" w:after="360" w:line="276" w:lineRule="auto"/>
      <w:ind w:firstLine="397"/>
      <w:jc w:val="center"/>
    </w:pPr>
    <w:rPr>
      <w:rFonts w:ascii="Calibri" w:hAnsi="Calibri" w:cs="Calibri"/>
      <w:b/>
      <w:smallCaps/>
      <w:kern w:val="2"/>
      <w:sz w:val="28"/>
      <w:szCs w:val="22"/>
    </w:rPr>
  </w:style>
  <w:style w:type="paragraph" w:customStyle="1" w:styleId="Heading1">
    <w:name w:val="Heading 1"/>
    <w:basedOn w:val="a"/>
    <w:rsid w:val="00AB3CEE"/>
    <w:pPr>
      <w:suppressAutoHyphens w:val="0"/>
      <w:spacing w:before="280" w:after="62"/>
    </w:pPr>
    <w:rPr>
      <w:b/>
      <w:bCs/>
      <w:color w:val="00000A"/>
      <w:sz w:val="48"/>
      <w:szCs w:val="48"/>
    </w:rPr>
  </w:style>
  <w:style w:type="paragraph" w:customStyle="1" w:styleId="Heading4">
    <w:name w:val="Heading 4"/>
    <w:basedOn w:val="a"/>
    <w:rsid w:val="00AB3CEE"/>
    <w:pPr>
      <w:suppressAutoHyphens w:val="0"/>
      <w:jc w:val="center"/>
    </w:pPr>
    <w:rPr>
      <w:b/>
      <w:bCs/>
      <w:color w:val="00000A"/>
      <w:sz w:val="24"/>
      <w:szCs w:val="24"/>
    </w:rPr>
  </w:style>
  <w:style w:type="paragraph" w:customStyle="1" w:styleId="Heading6">
    <w:name w:val="Heading 6"/>
    <w:basedOn w:val="a"/>
    <w:rsid w:val="00AB3CEE"/>
    <w:pPr>
      <w:suppressAutoHyphens w:val="0"/>
      <w:ind w:firstLine="720"/>
    </w:pPr>
    <w:rPr>
      <w:b/>
      <w:bCs/>
      <w:color w:val="00000A"/>
      <w:sz w:val="15"/>
      <w:szCs w:val="15"/>
    </w:rPr>
  </w:style>
  <w:style w:type="paragraph" w:customStyle="1" w:styleId="Caption">
    <w:name w:val="Caption"/>
    <w:basedOn w:val="a"/>
    <w:rsid w:val="00AB3CEE"/>
    <w:pPr>
      <w:suppressLineNumbers/>
      <w:suppressAutoHyphens w:val="0"/>
      <w:spacing w:before="120" w:after="120" w:line="276" w:lineRule="auto"/>
    </w:pPr>
    <w:rPr>
      <w:rFonts w:ascii="Calibri" w:eastAsia="Calibri" w:hAnsi="Calibri" w:cs="Mangal"/>
      <w:i/>
      <w:iCs/>
      <w:sz w:val="24"/>
      <w:szCs w:val="24"/>
    </w:rPr>
  </w:style>
  <w:style w:type="paragraph" w:customStyle="1" w:styleId="--western">
    <w:name w:val="περιεχόμενα-πλαισίου-western"/>
    <w:basedOn w:val="a"/>
    <w:rsid w:val="00AB3CEE"/>
    <w:pPr>
      <w:suppressAutoHyphens w:val="0"/>
      <w:spacing w:before="280" w:after="119"/>
    </w:pPr>
    <w:rPr>
      <w:color w:val="00000A"/>
    </w:rPr>
  </w:style>
  <w:style w:type="paragraph" w:customStyle="1" w:styleId="--cjk">
    <w:name w:val="περιεχόμενα-πλαισίου-cjk"/>
    <w:basedOn w:val="a"/>
    <w:rsid w:val="00AB3CEE"/>
    <w:pPr>
      <w:suppressAutoHyphens w:val="0"/>
      <w:spacing w:before="280" w:after="119"/>
    </w:pPr>
    <w:rPr>
      <w:color w:val="00000A"/>
    </w:rPr>
  </w:style>
  <w:style w:type="paragraph" w:customStyle="1" w:styleId="--ctl">
    <w:name w:val="περιεχόμενα-πλαισίου-ctl"/>
    <w:basedOn w:val="a"/>
    <w:rsid w:val="00AB3CEE"/>
    <w:pPr>
      <w:suppressAutoHyphens w:val="0"/>
      <w:spacing w:before="280" w:after="119"/>
    </w:pPr>
    <w:rPr>
      <w:color w:val="00000A"/>
    </w:rPr>
  </w:style>
  <w:style w:type="paragraph" w:customStyle="1" w:styleId="cjk">
    <w:name w:val="cjk"/>
    <w:basedOn w:val="a"/>
    <w:rsid w:val="00AB3CEE"/>
    <w:pPr>
      <w:suppressAutoHyphens w:val="0"/>
      <w:spacing w:before="280" w:after="119"/>
    </w:pPr>
    <w:rPr>
      <w:color w:val="00000A"/>
    </w:rPr>
  </w:style>
  <w:style w:type="paragraph" w:customStyle="1" w:styleId="ctl">
    <w:name w:val="ctl"/>
    <w:basedOn w:val="a"/>
    <w:rsid w:val="00AB3CEE"/>
    <w:pPr>
      <w:suppressAutoHyphens w:val="0"/>
      <w:spacing w:before="280" w:after="119"/>
    </w:pPr>
    <w:rPr>
      <w:color w:val="00000A"/>
    </w:rPr>
  </w:style>
  <w:style w:type="paragraph" w:customStyle="1" w:styleId="normalwithoutspacing">
    <w:name w:val="normal_without_spacing"/>
    <w:basedOn w:val="a"/>
    <w:rsid w:val="00AB3CEE"/>
    <w:pPr>
      <w:spacing w:after="60"/>
      <w:jc w:val="both"/>
    </w:pPr>
    <w:rPr>
      <w:rFonts w:ascii="Calibri" w:hAnsi="Calibri" w:cs="Calibri"/>
      <w:sz w:val="22"/>
      <w:szCs w:val="24"/>
    </w:rPr>
  </w:style>
  <w:style w:type="table" w:styleId="afc">
    <w:name w:val="Table Grid"/>
    <w:basedOn w:val="a1"/>
    <w:uiPriority w:val="59"/>
    <w:rsid w:val="00CF67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FootnoteReference9">
    <w:name w:val="WW-Footnote Reference9"/>
    <w:rsid w:val="00FB539F"/>
    <w:rPr>
      <w:vertAlign w:val="superscript"/>
    </w:rPr>
  </w:style>
  <w:style w:type="character" w:customStyle="1" w:styleId="WW-FootnoteReference17">
    <w:name w:val="WW-Footnote Reference17"/>
    <w:rsid w:val="00DC265C"/>
    <w:rPr>
      <w:vertAlign w:val="superscript"/>
    </w:rPr>
  </w:style>
  <w:style w:type="paragraph" w:customStyle="1" w:styleId="western1">
    <w:name w:val="western1"/>
    <w:basedOn w:val="a"/>
    <w:rsid w:val="001822B3"/>
    <w:pPr>
      <w:suppressAutoHyphens w:val="0"/>
      <w:spacing w:before="100" w:beforeAutospacing="1"/>
      <w:jc w:val="both"/>
    </w:pPr>
    <w:rPr>
      <w:rFonts w:ascii="Arial" w:hAnsi="Arial" w:cs="Arial"/>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divs>
    <w:div w:id="41946354">
      <w:bodyDiv w:val="1"/>
      <w:marLeft w:val="0"/>
      <w:marRight w:val="0"/>
      <w:marTop w:val="0"/>
      <w:marBottom w:val="0"/>
      <w:divBdr>
        <w:top w:val="none" w:sz="0" w:space="0" w:color="auto"/>
        <w:left w:val="none" w:sz="0" w:space="0" w:color="auto"/>
        <w:bottom w:val="none" w:sz="0" w:space="0" w:color="auto"/>
        <w:right w:val="none" w:sz="0" w:space="0" w:color="auto"/>
      </w:divBdr>
    </w:div>
    <w:div w:id="149061196">
      <w:bodyDiv w:val="1"/>
      <w:marLeft w:val="0"/>
      <w:marRight w:val="0"/>
      <w:marTop w:val="0"/>
      <w:marBottom w:val="0"/>
      <w:divBdr>
        <w:top w:val="none" w:sz="0" w:space="0" w:color="auto"/>
        <w:left w:val="none" w:sz="0" w:space="0" w:color="auto"/>
        <w:bottom w:val="none" w:sz="0" w:space="0" w:color="auto"/>
        <w:right w:val="none" w:sz="0" w:space="0" w:color="auto"/>
      </w:divBdr>
    </w:div>
    <w:div w:id="166557162">
      <w:bodyDiv w:val="1"/>
      <w:marLeft w:val="0"/>
      <w:marRight w:val="0"/>
      <w:marTop w:val="0"/>
      <w:marBottom w:val="0"/>
      <w:divBdr>
        <w:top w:val="none" w:sz="0" w:space="0" w:color="auto"/>
        <w:left w:val="none" w:sz="0" w:space="0" w:color="auto"/>
        <w:bottom w:val="none" w:sz="0" w:space="0" w:color="auto"/>
        <w:right w:val="none" w:sz="0" w:space="0" w:color="auto"/>
      </w:divBdr>
    </w:div>
    <w:div w:id="168716889">
      <w:bodyDiv w:val="1"/>
      <w:marLeft w:val="0"/>
      <w:marRight w:val="0"/>
      <w:marTop w:val="0"/>
      <w:marBottom w:val="0"/>
      <w:divBdr>
        <w:top w:val="none" w:sz="0" w:space="0" w:color="auto"/>
        <w:left w:val="none" w:sz="0" w:space="0" w:color="auto"/>
        <w:bottom w:val="none" w:sz="0" w:space="0" w:color="auto"/>
        <w:right w:val="none" w:sz="0" w:space="0" w:color="auto"/>
      </w:divBdr>
    </w:div>
    <w:div w:id="331418169">
      <w:bodyDiv w:val="1"/>
      <w:marLeft w:val="0"/>
      <w:marRight w:val="0"/>
      <w:marTop w:val="0"/>
      <w:marBottom w:val="0"/>
      <w:divBdr>
        <w:top w:val="none" w:sz="0" w:space="0" w:color="auto"/>
        <w:left w:val="none" w:sz="0" w:space="0" w:color="auto"/>
        <w:bottom w:val="none" w:sz="0" w:space="0" w:color="auto"/>
        <w:right w:val="none" w:sz="0" w:space="0" w:color="auto"/>
      </w:divBdr>
    </w:div>
    <w:div w:id="501241291">
      <w:bodyDiv w:val="1"/>
      <w:marLeft w:val="0"/>
      <w:marRight w:val="0"/>
      <w:marTop w:val="0"/>
      <w:marBottom w:val="0"/>
      <w:divBdr>
        <w:top w:val="none" w:sz="0" w:space="0" w:color="auto"/>
        <w:left w:val="none" w:sz="0" w:space="0" w:color="auto"/>
        <w:bottom w:val="none" w:sz="0" w:space="0" w:color="auto"/>
        <w:right w:val="none" w:sz="0" w:space="0" w:color="auto"/>
      </w:divBdr>
    </w:div>
    <w:div w:id="547031489">
      <w:bodyDiv w:val="1"/>
      <w:marLeft w:val="0"/>
      <w:marRight w:val="0"/>
      <w:marTop w:val="0"/>
      <w:marBottom w:val="0"/>
      <w:divBdr>
        <w:top w:val="none" w:sz="0" w:space="0" w:color="auto"/>
        <w:left w:val="none" w:sz="0" w:space="0" w:color="auto"/>
        <w:bottom w:val="none" w:sz="0" w:space="0" w:color="auto"/>
        <w:right w:val="none" w:sz="0" w:space="0" w:color="auto"/>
      </w:divBdr>
    </w:div>
    <w:div w:id="572741996">
      <w:bodyDiv w:val="1"/>
      <w:marLeft w:val="0"/>
      <w:marRight w:val="0"/>
      <w:marTop w:val="0"/>
      <w:marBottom w:val="0"/>
      <w:divBdr>
        <w:top w:val="none" w:sz="0" w:space="0" w:color="auto"/>
        <w:left w:val="none" w:sz="0" w:space="0" w:color="auto"/>
        <w:bottom w:val="none" w:sz="0" w:space="0" w:color="auto"/>
        <w:right w:val="none" w:sz="0" w:space="0" w:color="auto"/>
      </w:divBdr>
    </w:div>
    <w:div w:id="602541522">
      <w:bodyDiv w:val="1"/>
      <w:marLeft w:val="0"/>
      <w:marRight w:val="0"/>
      <w:marTop w:val="0"/>
      <w:marBottom w:val="0"/>
      <w:divBdr>
        <w:top w:val="none" w:sz="0" w:space="0" w:color="auto"/>
        <w:left w:val="none" w:sz="0" w:space="0" w:color="auto"/>
        <w:bottom w:val="none" w:sz="0" w:space="0" w:color="auto"/>
        <w:right w:val="none" w:sz="0" w:space="0" w:color="auto"/>
      </w:divBdr>
    </w:div>
    <w:div w:id="610238458">
      <w:bodyDiv w:val="1"/>
      <w:marLeft w:val="0"/>
      <w:marRight w:val="0"/>
      <w:marTop w:val="0"/>
      <w:marBottom w:val="0"/>
      <w:divBdr>
        <w:top w:val="none" w:sz="0" w:space="0" w:color="auto"/>
        <w:left w:val="none" w:sz="0" w:space="0" w:color="auto"/>
        <w:bottom w:val="none" w:sz="0" w:space="0" w:color="auto"/>
        <w:right w:val="none" w:sz="0" w:space="0" w:color="auto"/>
      </w:divBdr>
    </w:div>
    <w:div w:id="766459123">
      <w:bodyDiv w:val="1"/>
      <w:marLeft w:val="0"/>
      <w:marRight w:val="0"/>
      <w:marTop w:val="0"/>
      <w:marBottom w:val="0"/>
      <w:divBdr>
        <w:top w:val="none" w:sz="0" w:space="0" w:color="auto"/>
        <w:left w:val="none" w:sz="0" w:space="0" w:color="auto"/>
        <w:bottom w:val="none" w:sz="0" w:space="0" w:color="auto"/>
        <w:right w:val="none" w:sz="0" w:space="0" w:color="auto"/>
      </w:divBdr>
    </w:div>
    <w:div w:id="970357558">
      <w:bodyDiv w:val="1"/>
      <w:marLeft w:val="0"/>
      <w:marRight w:val="0"/>
      <w:marTop w:val="0"/>
      <w:marBottom w:val="0"/>
      <w:divBdr>
        <w:top w:val="none" w:sz="0" w:space="0" w:color="auto"/>
        <w:left w:val="none" w:sz="0" w:space="0" w:color="auto"/>
        <w:bottom w:val="none" w:sz="0" w:space="0" w:color="auto"/>
        <w:right w:val="none" w:sz="0" w:space="0" w:color="auto"/>
      </w:divBdr>
    </w:div>
    <w:div w:id="979726852">
      <w:bodyDiv w:val="1"/>
      <w:marLeft w:val="0"/>
      <w:marRight w:val="0"/>
      <w:marTop w:val="0"/>
      <w:marBottom w:val="0"/>
      <w:divBdr>
        <w:top w:val="none" w:sz="0" w:space="0" w:color="auto"/>
        <w:left w:val="none" w:sz="0" w:space="0" w:color="auto"/>
        <w:bottom w:val="none" w:sz="0" w:space="0" w:color="auto"/>
        <w:right w:val="none" w:sz="0" w:space="0" w:color="auto"/>
      </w:divBdr>
    </w:div>
    <w:div w:id="988099085">
      <w:bodyDiv w:val="1"/>
      <w:marLeft w:val="0"/>
      <w:marRight w:val="0"/>
      <w:marTop w:val="0"/>
      <w:marBottom w:val="0"/>
      <w:divBdr>
        <w:top w:val="none" w:sz="0" w:space="0" w:color="auto"/>
        <w:left w:val="none" w:sz="0" w:space="0" w:color="auto"/>
        <w:bottom w:val="none" w:sz="0" w:space="0" w:color="auto"/>
        <w:right w:val="none" w:sz="0" w:space="0" w:color="auto"/>
      </w:divBdr>
    </w:div>
    <w:div w:id="993875766">
      <w:bodyDiv w:val="1"/>
      <w:marLeft w:val="0"/>
      <w:marRight w:val="0"/>
      <w:marTop w:val="0"/>
      <w:marBottom w:val="0"/>
      <w:divBdr>
        <w:top w:val="none" w:sz="0" w:space="0" w:color="auto"/>
        <w:left w:val="none" w:sz="0" w:space="0" w:color="auto"/>
        <w:bottom w:val="none" w:sz="0" w:space="0" w:color="auto"/>
        <w:right w:val="none" w:sz="0" w:space="0" w:color="auto"/>
      </w:divBdr>
    </w:div>
    <w:div w:id="1064793138">
      <w:bodyDiv w:val="1"/>
      <w:marLeft w:val="0"/>
      <w:marRight w:val="0"/>
      <w:marTop w:val="0"/>
      <w:marBottom w:val="0"/>
      <w:divBdr>
        <w:top w:val="none" w:sz="0" w:space="0" w:color="auto"/>
        <w:left w:val="none" w:sz="0" w:space="0" w:color="auto"/>
        <w:bottom w:val="none" w:sz="0" w:space="0" w:color="auto"/>
        <w:right w:val="none" w:sz="0" w:space="0" w:color="auto"/>
      </w:divBdr>
    </w:div>
    <w:div w:id="1084644307">
      <w:bodyDiv w:val="1"/>
      <w:marLeft w:val="0"/>
      <w:marRight w:val="0"/>
      <w:marTop w:val="0"/>
      <w:marBottom w:val="0"/>
      <w:divBdr>
        <w:top w:val="none" w:sz="0" w:space="0" w:color="auto"/>
        <w:left w:val="none" w:sz="0" w:space="0" w:color="auto"/>
        <w:bottom w:val="none" w:sz="0" w:space="0" w:color="auto"/>
        <w:right w:val="none" w:sz="0" w:space="0" w:color="auto"/>
      </w:divBdr>
    </w:div>
    <w:div w:id="1114254216">
      <w:bodyDiv w:val="1"/>
      <w:marLeft w:val="0"/>
      <w:marRight w:val="0"/>
      <w:marTop w:val="0"/>
      <w:marBottom w:val="0"/>
      <w:divBdr>
        <w:top w:val="none" w:sz="0" w:space="0" w:color="auto"/>
        <w:left w:val="none" w:sz="0" w:space="0" w:color="auto"/>
        <w:bottom w:val="none" w:sz="0" w:space="0" w:color="auto"/>
        <w:right w:val="none" w:sz="0" w:space="0" w:color="auto"/>
      </w:divBdr>
    </w:div>
    <w:div w:id="1146245549">
      <w:bodyDiv w:val="1"/>
      <w:marLeft w:val="0"/>
      <w:marRight w:val="0"/>
      <w:marTop w:val="0"/>
      <w:marBottom w:val="0"/>
      <w:divBdr>
        <w:top w:val="none" w:sz="0" w:space="0" w:color="auto"/>
        <w:left w:val="none" w:sz="0" w:space="0" w:color="auto"/>
        <w:bottom w:val="none" w:sz="0" w:space="0" w:color="auto"/>
        <w:right w:val="none" w:sz="0" w:space="0" w:color="auto"/>
      </w:divBdr>
    </w:div>
    <w:div w:id="1150827932">
      <w:bodyDiv w:val="1"/>
      <w:marLeft w:val="0"/>
      <w:marRight w:val="0"/>
      <w:marTop w:val="0"/>
      <w:marBottom w:val="0"/>
      <w:divBdr>
        <w:top w:val="none" w:sz="0" w:space="0" w:color="auto"/>
        <w:left w:val="none" w:sz="0" w:space="0" w:color="auto"/>
        <w:bottom w:val="none" w:sz="0" w:space="0" w:color="auto"/>
        <w:right w:val="none" w:sz="0" w:space="0" w:color="auto"/>
      </w:divBdr>
    </w:div>
    <w:div w:id="1214074073">
      <w:bodyDiv w:val="1"/>
      <w:marLeft w:val="0"/>
      <w:marRight w:val="0"/>
      <w:marTop w:val="0"/>
      <w:marBottom w:val="0"/>
      <w:divBdr>
        <w:top w:val="none" w:sz="0" w:space="0" w:color="auto"/>
        <w:left w:val="none" w:sz="0" w:space="0" w:color="auto"/>
        <w:bottom w:val="none" w:sz="0" w:space="0" w:color="auto"/>
        <w:right w:val="none" w:sz="0" w:space="0" w:color="auto"/>
      </w:divBdr>
    </w:div>
    <w:div w:id="1477454414">
      <w:bodyDiv w:val="1"/>
      <w:marLeft w:val="0"/>
      <w:marRight w:val="0"/>
      <w:marTop w:val="0"/>
      <w:marBottom w:val="0"/>
      <w:divBdr>
        <w:top w:val="none" w:sz="0" w:space="0" w:color="auto"/>
        <w:left w:val="none" w:sz="0" w:space="0" w:color="auto"/>
        <w:bottom w:val="none" w:sz="0" w:space="0" w:color="auto"/>
        <w:right w:val="none" w:sz="0" w:space="0" w:color="auto"/>
      </w:divBdr>
    </w:div>
    <w:div w:id="1505318449">
      <w:bodyDiv w:val="1"/>
      <w:marLeft w:val="0"/>
      <w:marRight w:val="0"/>
      <w:marTop w:val="0"/>
      <w:marBottom w:val="0"/>
      <w:divBdr>
        <w:top w:val="none" w:sz="0" w:space="0" w:color="auto"/>
        <w:left w:val="none" w:sz="0" w:space="0" w:color="auto"/>
        <w:bottom w:val="none" w:sz="0" w:space="0" w:color="auto"/>
        <w:right w:val="none" w:sz="0" w:space="0" w:color="auto"/>
      </w:divBdr>
    </w:div>
    <w:div w:id="1546719601">
      <w:bodyDiv w:val="1"/>
      <w:marLeft w:val="0"/>
      <w:marRight w:val="0"/>
      <w:marTop w:val="0"/>
      <w:marBottom w:val="0"/>
      <w:divBdr>
        <w:top w:val="none" w:sz="0" w:space="0" w:color="auto"/>
        <w:left w:val="none" w:sz="0" w:space="0" w:color="auto"/>
        <w:bottom w:val="none" w:sz="0" w:space="0" w:color="auto"/>
        <w:right w:val="none" w:sz="0" w:space="0" w:color="auto"/>
      </w:divBdr>
    </w:div>
    <w:div w:id="1607233792">
      <w:bodyDiv w:val="1"/>
      <w:marLeft w:val="0"/>
      <w:marRight w:val="0"/>
      <w:marTop w:val="0"/>
      <w:marBottom w:val="0"/>
      <w:divBdr>
        <w:top w:val="none" w:sz="0" w:space="0" w:color="auto"/>
        <w:left w:val="none" w:sz="0" w:space="0" w:color="auto"/>
        <w:bottom w:val="none" w:sz="0" w:space="0" w:color="auto"/>
        <w:right w:val="none" w:sz="0" w:space="0" w:color="auto"/>
      </w:divBdr>
    </w:div>
    <w:div w:id="1629360781">
      <w:bodyDiv w:val="1"/>
      <w:marLeft w:val="0"/>
      <w:marRight w:val="0"/>
      <w:marTop w:val="0"/>
      <w:marBottom w:val="0"/>
      <w:divBdr>
        <w:top w:val="none" w:sz="0" w:space="0" w:color="auto"/>
        <w:left w:val="none" w:sz="0" w:space="0" w:color="auto"/>
        <w:bottom w:val="none" w:sz="0" w:space="0" w:color="auto"/>
        <w:right w:val="none" w:sz="0" w:space="0" w:color="auto"/>
      </w:divBdr>
    </w:div>
    <w:div w:id="1633906745">
      <w:bodyDiv w:val="1"/>
      <w:marLeft w:val="0"/>
      <w:marRight w:val="0"/>
      <w:marTop w:val="0"/>
      <w:marBottom w:val="0"/>
      <w:divBdr>
        <w:top w:val="none" w:sz="0" w:space="0" w:color="auto"/>
        <w:left w:val="none" w:sz="0" w:space="0" w:color="auto"/>
        <w:bottom w:val="none" w:sz="0" w:space="0" w:color="auto"/>
        <w:right w:val="none" w:sz="0" w:space="0" w:color="auto"/>
      </w:divBdr>
    </w:div>
    <w:div w:id="1781677436">
      <w:bodyDiv w:val="1"/>
      <w:marLeft w:val="0"/>
      <w:marRight w:val="0"/>
      <w:marTop w:val="0"/>
      <w:marBottom w:val="0"/>
      <w:divBdr>
        <w:top w:val="none" w:sz="0" w:space="0" w:color="auto"/>
        <w:left w:val="none" w:sz="0" w:space="0" w:color="auto"/>
        <w:bottom w:val="none" w:sz="0" w:space="0" w:color="auto"/>
        <w:right w:val="none" w:sz="0" w:space="0" w:color="auto"/>
      </w:divBdr>
    </w:div>
    <w:div w:id="1851605542">
      <w:bodyDiv w:val="1"/>
      <w:marLeft w:val="0"/>
      <w:marRight w:val="0"/>
      <w:marTop w:val="0"/>
      <w:marBottom w:val="0"/>
      <w:divBdr>
        <w:top w:val="none" w:sz="0" w:space="0" w:color="auto"/>
        <w:left w:val="none" w:sz="0" w:space="0" w:color="auto"/>
        <w:bottom w:val="none" w:sz="0" w:space="0" w:color="auto"/>
        <w:right w:val="none" w:sz="0" w:space="0" w:color="auto"/>
      </w:divBdr>
    </w:div>
    <w:div w:id="1917667390">
      <w:bodyDiv w:val="1"/>
      <w:marLeft w:val="0"/>
      <w:marRight w:val="0"/>
      <w:marTop w:val="0"/>
      <w:marBottom w:val="0"/>
      <w:divBdr>
        <w:top w:val="none" w:sz="0" w:space="0" w:color="auto"/>
        <w:left w:val="none" w:sz="0" w:space="0" w:color="auto"/>
        <w:bottom w:val="none" w:sz="0" w:space="0" w:color="auto"/>
        <w:right w:val="none" w:sz="0" w:space="0" w:color="auto"/>
      </w:divBdr>
    </w:div>
    <w:div w:id="1940983764">
      <w:bodyDiv w:val="1"/>
      <w:marLeft w:val="0"/>
      <w:marRight w:val="0"/>
      <w:marTop w:val="0"/>
      <w:marBottom w:val="0"/>
      <w:divBdr>
        <w:top w:val="none" w:sz="0" w:space="0" w:color="auto"/>
        <w:left w:val="none" w:sz="0" w:space="0" w:color="auto"/>
        <w:bottom w:val="none" w:sz="0" w:space="0" w:color="auto"/>
        <w:right w:val="none" w:sz="0" w:space="0" w:color="auto"/>
      </w:divBdr>
    </w:div>
    <w:div w:id="1977031201">
      <w:bodyDiv w:val="1"/>
      <w:marLeft w:val="0"/>
      <w:marRight w:val="0"/>
      <w:marTop w:val="0"/>
      <w:marBottom w:val="0"/>
      <w:divBdr>
        <w:top w:val="none" w:sz="0" w:space="0" w:color="auto"/>
        <w:left w:val="none" w:sz="0" w:space="0" w:color="auto"/>
        <w:bottom w:val="none" w:sz="0" w:space="0" w:color="auto"/>
        <w:right w:val="none" w:sz="0" w:space="0" w:color="auto"/>
      </w:divBdr>
    </w:div>
    <w:div w:id="2046175497">
      <w:bodyDiv w:val="1"/>
      <w:marLeft w:val="0"/>
      <w:marRight w:val="0"/>
      <w:marTop w:val="0"/>
      <w:marBottom w:val="0"/>
      <w:divBdr>
        <w:top w:val="none" w:sz="0" w:space="0" w:color="auto"/>
        <w:left w:val="none" w:sz="0" w:space="0" w:color="auto"/>
        <w:bottom w:val="none" w:sz="0" w:space="0" w:color="auto"/>
        <w:right w:val="none" w:sz="0" w:space="0" w:color="auto"/>
      </w:divBdr>
    </w:div>
    <w:div w:id="2047675820">
      <w:bodyDiv w:val="1"/>
      <w:marLeft w:val="0"/>
      <w:marRight w:val="0"/>
      <w:marTop w:val="0"/>
      <w:marBottom w:val="0"/>
      <w:divBdr>
        <w:top w:val="none" w:sz="0" w:space="0" w:color="auto"/>
        <w:left w:val="none" w:sz="0" w:space="0" w:color="auto"/>
        <w:bottom w:val="none" w:sz="0" w:space="0" w:color="auto"/>
        <w:right w:val="none" w:sz="0" w:space="0" w:color="auto"/>
      </w:divBdr>
    </w:div>
    <w:div w:id="206787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afeio.promithion@dramahospital.gr" TargetMode="External"/><Relationship Id="rId18" Type="http://schemas.openxmlformats.org/officeDocument/2006/relationships/hyperlink" Target="mailto:grafeio.promithion@dramahospital.gr" TargetMode="External"/><Relationship Id="rId26" Type="http://schemas.openxmlformats.org/officeDocument/2006/relationships/hyperlink" Target="http://www.eprocurement.gov.gr" TargetMode="External"/><Relationship Id="rId39"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hyperlink" Target="http://www.promitheus.gov.gr/" TargetMode="External"/><Relationship Id="rId42" Type="http://schemas.openxmlformats.org/officeDocument/2006/relationships/hyperlink" Target="http://www.eaadhsy.gr/n4412/n4412fulltextlinks.html"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mailto:grafeio.promithion@dramahospital.gr" TargetMode="External"/><Relationship Id="rId25" Type="http://schemas.openxmlformats.org/officeDocument/2006/relationships/hyperlink" Target="http://www.promitheus.gov.gr" TargetMode="External"/><Relationship Id="rId33" Type="http://schemas.openxmlformats.org/officeDocument/2006/relationships/hyperlink" Target="http://www.promitheus.gov.gr/" TargetMode="External"/><Relationship Id="rId38" Type="http://schemas.openxmlformats.org/officeDocument/2006/relationships/hyperlink" Target="http://www.promitheus.gov.gr/"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grafeio.promithion@dramahospital.gr" TargetMode="External"/><Relationship Id="rId20" Type="http://schemas.openxmlformats.org/officeDocument/2006/relationships/hyperlink" Target="http://www.eprocurement.gov.gr/" TargetMode="External"/><Relationship Id="rId29" Type="http://schemas.openxmlformats.org/officeDocument/2006/relationships/hyperlink" Target="http://www.promitheus.gov.gr/" TargetMode="External"/><Relationship Id="rId41"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amahospital.gr" TargetMode="External"/><Relationship Id="rId24" Type="http://schemas.openxmlformats.org/officeDocument/2006/relationships/hyperlink" Target="http://www.dramahospital.gr/" TargetMode="External"/><Relationship Id="rId32" Type="http://schemas.openxmlformats.org/officeDocument/2006/relationships/hyperlink" Target="http://www.promitheus.gov.gr/" TargetMode="External"/><Relationship Id="rId37" Type="http://schemas.openxmlformats.org/officeDocument/2006/relationships/hyperlink" Target="http://www.dramahospital.gr/" TargetMode="External"/><Relationship Id="rId40" Type="http://schemas.openxmlformats.org/officeDocument/2006/relationships/hyperlink" Target="http://www.promitheus.gov.gr/" TargetMode="External"/><Relationship Id="rId45" Type="http://schemas.openxmlformats.org/officeDocument/2006/relationships/hyperlink" Target="mailto:grafeio.promithion@dramahospital.gr" TargetMode="External"/><Relationship Id="rId5" Type="http://schemas.openxmlformats.org/officeDocument/2006/relationships/webSettings" Target="webSettings.xml"/><Relationship Id="rId15" Type="http://schemas.openxmlformats.org/officeDocument/2006/relationships/hyperlink" Target="mailto:grafeio.promithion@dramahospital.gr" TargetMode="External"/><Relationship Id="rId23" Type="http://schemas.openxmlformats.org/officeDocument/2006/relationships/hyperlink" Target="http://et.diavgeia.gov.gr/" TargetMode="External"/><Relationship Id="rId28" Type="http://schemas.openxmlformats.org/officeDocument/2006/relationships/hyperlink" Target="http://www.promitheus.gov.gr/" TargetMode="External"/><Relationship Id="rId36" Type="http://schemas.openxmlformats.org/officeDocument/2006/relationships/hyperlink" Target="http://www.promitheus.gov.gr/" TargetMode="External"/><Relationship Id="rId10" Type="http://schemas.openxmlformats.org/officeDocument/2006/relationships/hyperlink" Target="mailto:grafeio.promithion@dramahospital.gr" TargetMode="External"/><Relationship Id="rId19" Type="http://schemas.openxmlformats.org/officeDocument/2006/relationships/hyperlink" Target="mailto:grafeio.promithion@dramahospital.gr" TargetMode="External"/><Relationship Id="rId31" Type="http://schemas.openxmlformats.org/officeDocument/2006/relationships/hyperlink" Target="http://www.promitheus.gov.gr/" TargetMode="External"/><Relationship Id="rId44"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grafeio.promithion@dramahospital.gr" TargetMode="External"/><Relationship Id="rId22" Type="http://schemas.openxmlformats.org/officeDocument/2006/relationships/hyperlink" Target="http://www.promitheus.gov.gr/" TargetMode="External"/><Relationship Id="rId27" Type="http://schemas.openxmlformats.org/officeDocument/2006/relationships/hyperlink" Target="http://et.diavgeia.gov.gr/" TargetMode="External"/><Relationship Id="rId30" Type="http://schemas.openxmlformats.org/officeDocument/2006/relationships/hyperlink" Target="http://www.promitheus.gov.gr/" TargetMode="External"/><Relationship Id="rId35" Type="http://schemas.openxmlformats.org/officeDocument/2006/relationships/hyperlink" Target="http://www.promitheus.gov.gr/" TargetMode="External"/><Relationship Id="rId43" Type="http://schemas.openxmlformats.org/officeDocument/2006/relationships/hyperlink" Target="http://www.eaadhsy.gr/n4412/prosarthmaA_index.html" TargetMode="External"/><Relationship Id="rId48"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FE776-6FF1-4F18-87C0-F68EEDA7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75</Pages>
  <Words>29280</Words>
  <Characters>158112</Characters>
  <Application>Microsoft Office Word</Application>
  <DocSecurity>0</DocSecurity>
  <Lines>1317</Lines>
  <Paragraphs>374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187018</CharactersWithSpaces>
  <SharedDoc>false</SharedDoc>
  <HLinks>
    <vt:vector size="114" baseType="variant">
      <vt:variant>
        <vt:i4>983153</vt:i4>
      </vt:variant>
      <vt:variant>
        <vt:i4>54</vt:i4>
      </vt:variant>
      <vt:variant>
        <vt:i4>0</vt:i4>
      </vt:variant>
      <vt:variant>
        <vt:i4>5</vt:i4>
      </vt:variant>
      <vt:variant>
        <vt:lpwstr>mailto:grafeio.promithion@dramahospital.gr</vt:lpwstr>
      </vt:variant>
      <vt:variant>
        <vt:lpwstr/>
      </vt:variant>
      <vt:variant>
        <vt:i4>4063241</vt:i4>
      </vt:variant>
      <vt:variant>
        <vt:i4>51</vt:i4>
      </vt:variant>
      <vt:variant>
        <vt:i4>0</vt:i4>
      </vt:variant>
      <vt:variant>
        <vt:i4>5</vt:i4>
      </vt:variant>
      <vt:variant>
        <vt:lpwstr>http://www.eaadhsy.gr/n4412/n4412fulltextlinks.html</vt:lpwstr>
      </vt:variant>
      <vt:variant>
        <vt:lpwstr>art86_8</vt:lpwstr>
      </vt:variant>
      <vt:variant>
        <vt:i4>6094972</vt:i4>
      </vt:variant>
      <vt:variant>
        <vt:i4>48</vt:i4>
      </vt:variant>
      <vt:variant>
        <vt:i4>0</vt:i4>
      </vt:variant>
      <vt:variant>
        <vt:i4>5</vt:i4>
      </vt:variant>
      <vt:variant>
        <vt:lpwstr>http://www.eaadhsy.gr/n4412/prosarthmaA_index.html</vt:lpwstr>
      </vt:variant>
      <vt:variant>
        <vt:lpwstr>pararthma_A_X</vt:lpwstr>
      </vt:variant>
      <vt:variant>
        <vt:i4>6815824</vt:i4>
      </vt:variant>
      <vt:variant>
        <vt:i4>45</vt:i4>
      </vt:variant>
      <vt:variant>
        <vt:i4>0</vt:i4>
      </vt:variant>
      <vt:variant>
        <vt:i4>5</vt:i4>
      </vt:variant>
      <vt:variant>
        <vt:lpwstr>http://www.eaadhsy.gr/n4412/n4412fulltextlinks.html</vt:lpwstr>
      </vt:variant>
      <vt:variant>
        <vt:lpwstr>art105_5</vt:lpwstr>
      </vt:variant>
      <vt:variant>
        <vt:i4>6881360</vt:i4>
      </vt:variant>
      <vt:variant>
        <vt:i4>42</vt:i4>
      </vt:variant>
      <vt:variant>
        <vt:i4>0</vt:i4>
      </vt:variant>
      <vt:variant>
        <vt:i4>5</vt:i4>
      </vt:variant>
      <vt:variant>
        <vt:lpwstr>http://www.eaadhsy.gr/n4412/n4412fulltextlinks.html</vt:lpwstr>
      </vt:variant>
      <vt:variant>
        <vt:lpwstr>art105_4</vt:lpwstr>
      </vt:variant>
      <vt:variant>
        <vt:i4>7209020</vt:i4>
      </vt:variant>
      <vt:variant>
        <vt:i4>39</vt:i4>
      </vt:variant>
      <vt:variant>
        <vt:i4>0</vt:i4>
      </vt:variant>
      <vt:variant>
        <vt:i4>5</vt:i4>
      </vt:variant>
      <vt:variant>
        <vt:lpwstr>http://www.eaadhsy.gr/n4412/n4412fulltextlinks.html</vt:lpwstr>
      </vt:variant>
      <vt:variant>
        <vt:lpwstr>art72_1_a</vt:lpwstr>
      </vt:variant>
      <vt:variant>
        <vt:i4>5898252</vt:i4>
      </vt:variant>
      <vt:variant>
        <vt:i4>36</vt:i4>
      </vt:variant>
      <vt:variant>
        <vt:i4>0</vt:i4>
      </vt:variant>
      <vt:variant>
        <vt:i4>5</vt:i4>
      </vt:variant>
      <vt:variant>
        <vt:lpwstr>http://www.eaadhsy.gr/n4412/n4412fulltextlinks.html</vt:lpwstr>
      </vt:variant>
      <vt:variant>
        <vt:lpwstr>art132</vt:lpwstr>
      </vt:variant>
      <vt:variant>
        <vt:i4>196669</vt:i4>
      </vt:variant>
      <vt:variant>
        <vt:i4>33</vt:i4>
      </vt:variant>
      <vt:variant>
        <vt:i4>0</vt:i4>
      </vt:variant>
      <vt:variant>
        <vt:i4>5</vt:i4>
      </vt:variant>
      <vt:variant>
        <vt:lpwstr>http://www.eaadhsy.gr/n4412/n4412fulltextlinks.html</vt:lpwstr>
      </vt:variant>
      <vt:variant>
        <vt:lpwstr>art53_10</vt:lpwstr>
      </vt:variant>
      <vt:variant>
        <vt:i4>3342348</vt:i4>
      </vt:variant>
      <vt:variant>
        <vt:i4>30</vt:i4>
      </vt:variant>
      <vt:variant>
        <vt:i4>0</vt:i4>
      </vt:variant>
      <vt:variant>
        <vt:i4>5</vt:i4>
      </vt:variant>
      <vt:variant>
        <vt:lpwstr>http://www.eaadhsy.gr/n4412/n4412fulltextlinks.html</vt:lpwstr>
      </vt:variant>
      <vt:variant>
        <vt:lpwstr>art53_9</vt:lpwstr>
      </vt:variant>
      <vt:variant>
        <vt:i4>3407876</vt:i4>
      </vt:variant>
      <vt:variant>
        <vt:i4>27</vt:i4>
      </vt:variant>
      <vt:variant>
        <vt:i4>0</vt:i4>
      </vt:variant>
      <vt:variant>
        <vt:i4>5</vt:i4>
      </vt:variant>
      <vt:variant>
        <vt:lpwstr>http://www.eaadhsy.gr/n4412/prosarthmaA_index.html</vt:lpwstr>
      </vt:variant>
      <vt:variant>
        <vt:lpwstr>pararthma_A_XI</vt:lpwstr>
      </vt:variant>
      <vt:variant>
        <vt:i4>0</vt:i4>
      </vt:variant>
      <vt:variant>
        <vt:i4>24</vt:i4>
      </vt:variant>
      <vt:variant>
        <vt:i4>0</vt:i4>
      </vt:variant>
      <vt:variant>
        <vt:i4>5</vt:i4>
      </vt:variant>
      <vt:variant>
        <vt:lpwstr>http://www.dramahospital.gr/</vt:lpwstr>
      </vt:variant>
      <vt:variant>
        <vt:lpwstr/>
      </vt:variant>
      <vt:variant>
        <vt:i4>2228331</vt:i4>
      </vt:variant>
      <vt:variant>
        <vt:i4>21</vt:i4>
      </vt:variant>
      <vt:variant>
        <vt:i4>0</vt:i4>
      </vt:variant>
      <vt:variant>
        <vt:i4>5</vt:i4>
      </vt:variant>
      <vt:variant>
        <vt:lpwstr>http://et.diavgeia.gov.gr/</vt:lpwstr>
      </vt:variant>
      <vt:variant>
        <vt:lpwstr/>
      </vt:variant>
      <vt:variant>
        <vt:i4>0</vt:i4>
      </vt:variant>
      <vt:variant>
        <vt:i4>18</vt:i4>
      </vt:variant>
      <vt:variant>
        <vt:i4>0</vt:i4>
      </vt:variant>
      <vt:variant>
        <vt:i4>5</vt:i4>
      </vt:variant>
      <vt:variant>
        <vt:lpwstr>http://www.dramahospital.gr/</vt:lpwstr>
      </vt:variant>
      <vt:variant>
        <vt:lpwstr/>
      </vt:variant>
      <vt:variant>
        <vt:i4>2228331</vt:i4>
      </vt:variant>
      <vt:variant>
        <vt:i4>15</vt:i4>
      </vt:variant>
      <vt:variant>
        <vt:i4>0</vt:i4>
      </vt:variant>
      <vt:variant>
        <vt:i4>5</vt:i4>
      </vt:variant>
      <vt:variant>
        <vt:lpwstr>http://et.diavgeia.gov.gr/</vt:lpwstr>
      </vt:variant>
      <vt:variant>
        <vt:lpwstr/>
      </vt:variant>
      <vt:variant>
        <vt:i4>3342392</vt:i4>
      </vt:variant>
      <vt:variant>
        <vt:i4>12</vt:i4>
      </vt:variant>
      <vt:variant>
        <vt:i4>0</vt:i4>
      </vt:variant>
      <vt:variant>
        <vt:i4>5</vt:i4>
      </vt:variant>
      <vt:variant>
        <vt:lpwstr>http://www.eprocurement.gov.gr/</vt:lpwstr>
      </vt:variant>
      <vt:variant>
        <vt:lpwstr/>
      </vt:variant>
      <vt:variant>
        <vt:i4>0</vt:i4>
      </vt:variant>
      <vt:variant>
        <vt:i4>9</vt:i4>
      </vt:variant>
      <vt:variant>
        <vt:i4>0</vt:i4>
      </vt:variant>
      <vt:variant>
        <vt:i4>5</vt:i4>
      </vt:variant>
      <vt:variant>
        <vt:lpwstr>http://www.dramahospital.gr/</vt:lpwstr>
      </vt:variant>
      <vt:variant>
        <vt:lpwstr/>
      </vt:variant>
      <vt:variant>
        <vt:i4>2228331</vt:i4>
      </vt:variant>
      <vt:variant>
        <vt:i4>6</vt:i4>
      </vt:variant>
      <vt:variant>
        <vt:i4>0</vt:i4>
      </vt:variant>
      <vt:variant>
        <vt:i4>5</vt:i4>
      </vt:variant>
      <vt:variant>
        <vt:lpwstr>http://et.diavgeia.gov.gr/</vt:lpwstr>
      </vt:variant>
      <vt:variant>
        <vt:lpwstr/>
      </vt:variant>
      <vt:variant>
        <vt:i4>3342392</vt:i4>
      </vt:variant>
      <vt:variant>
        <vt:i4>3</vt:i4>
      </vt:variant>
      <vt:variant>
        <vt:i4>0</vt:i4>
      </vt:variant>
      <vt:variant>
        <vt:i4>5</vt:i4>
      </vt:variant>
      <vt:variant>
        <vt:lpwstr>http://www.eprocurement.gov.gr/</vt:lpwstr>
      </vt:variant>
      <vt:variant>
        <vt:lpwstr/>
      </vt:variant>
      <vt:variant>
        <vt:i4>6094972</vt:i4>
      </vt:variant>
      <vt:variant>
        <vt:i4>0</vt:i4>
      </vt:variant>
      <vt:variant>
        <vt:i4>0</vt:i4>
      </vt:variant>
      <vt:variant>
        <vt:i4>5</vt:i4>
      </vt:variant>
      <vt:variant>
        <vt:lpwstr>http://www.eaadhsy.gr/n4412/prosarthmaA_index.html</vt:lpwstr>
      </vt:variant>
      <vt:variant>
        <vt:lpwstr>pararthma_A_X</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ekoustoulidou</cp:lastModifiedBy>
  <cp:revision>115</cp:revision>
  <cp:lastPrinted>2019-10-07T06:15:00Z</cp:lastPrinted>
  <dcterms:created xsi:type="dcterms:W3CDTF">2019-04-20T08:47:00Z</dcterms:created>
  <dcterms:modified xsi:type="dcterms:W3CDTF">2019-10-07T06:21:00Z</dcterms:modified>
</cp:coreProperties>
</file>